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20" w:line="276" w:lineRule="auto"/>
        <w:ind w:right="-360"/>
        <w:jc w:val="center"/>
        <w:rPr>
          <w:rFonts w:ascii="Century Gothic" w:hAnsi="Century Gothic" w:cs="Calibri"/>
          <w:b/>
          <w:sz w:val="18"/>
          <w:szCs w:val="18"/>
          <w:lang w:val="id-ID"/>
        </w:rPr>
      </w:pPr>
      <w:bookmarkStart w:id="0" w:name="_GoBack"/>
      <w:bookmarkEnd w:id="0"/>
      <w:r>
        <w:rPr>
          <w:rFonts w:ascii="Century Gothic" w:hAnsi="Century Gothic" w:cs="Calibri"/>
          <w:b/>
          <w:sz w:val="18"/>
          <w:szCs w:val="18"/>
          <w:lang w:val="id-ID"/>
        </w:rPr>
        <w:t xml:space="preserve">BAB I   </w:t>
      </w:r>
    </w:p>
    <w:p>
      <w:pPr>
        <w:spacing w:after="120" w:line="276" w:lineRule="auto"/>
        <w:ind w:right="-360"/>
        <w:jc w:val="center"/>
        <w:rPr>
          <w:rFonts w:ascii="Century Gothic" w:hAnsi="Century Gothic" w:cs="Calibri"/>
          <w:b/>
          <w:sz w:val="18"/>
          <w:szCs w:val="18"/>
        </w:rPr>
      </w:pPr>
      <w:r>
        <w:rPr>
          <w:rFonts w:ascii="Century Gothic" w:hAnsi="Century Gothic" w:cs="Calibri"/>
          <w:b/>
          <w:sz w:val="18"/>
          <w:szCs w:val="18"/>
        </w:rPr>
        <w:t>PENDAHULUAN</w:t>
      </w:r>
    </w:p>
    <w:p>
      <w:pPr>
        <w:spacing w:after="120" w:line="276" w:lineRule="auto"/>
        <w:ind w:left="360"/>
        <w:jc w:val="center"/>
        <w:rPr>
          <w:rFonts w:ascii="Century Gothic" w:hAnsi="Century Gothic" w:cs="Calibri"/>
          <w:b/>
          <w:sz w:val="18"/>
          <w:szCs w:val="18"/>
        </w:rPr>
      </w:pPr>
    </w:p>
    <w:p>
      <w:pPr>
        <w:numPr>
          <w:ilvl w:val="1"/>
          <w:numId w:val="2"/>
        </w:numPr>
        <w:spacing w:after="120" w:line="276" w:lineRule="auto"/>
        <w:ind w:left="476" w:hanging="450"/>
        <w:jc w:val="both"/>
        <w:rPr>
          <w:rFonts w:ascii="Century Gothic" w:hAnsi="Century Gothic" w:cs="Calibri"/>
          <w:b/>
          <w:sz w:val="18"/>
          <w:szCs w:val="18"/>
          <w:lang w:val="sv-SE"/>
        </w:rPr>
      </w:pPr>
      <w:r>
        <w:rPr>
          <w:rFonts w:ascii="Century Gothic" w:hAnsi="Century Gothic" w:cs="Calibri"/>
          <w:b/>
          <w:sz w:val="18"/>
          <w:szCs w:val="18"/>
          <w:lang w:val="id-ID"/>
        </w:rPr>
        <w:t>Informasi Umum</w:t>
      </w:r>
    </w:p>
    <w:p>
      <w:pPr>
        <w:spacing w:after="120" w:line="276" w:lineRule="auto"/>
        <w:ind w:left="546"/>
        <w:jc w:val="both"/>
        <w:rPr>
          <w:rFonts w:ascii="Century Gothic" w:hAnsi="Century Gothic" w:eastAsia="Arial Unicode MS" w:cs="Calibri"/>
          <w:b/>
          <w:sz w:val="18"/>
          <w:szCs w:val="18"/>
          <w:lang w:val="es-ES"/>
        </w:rPr>
      </w:pPr>
      <w:r>
        <w:rPr>
          <w:rFonts w:ascii="Century Gothic" w:hAnsi="Century Gothic" w:eastAsia="Arial Unicode MS" w:cs="Calibri"/>
          <w:b/>
          <w:sz w:val="18"/>
          <w:szCs w:val="18"/>
          <w:lang w:val="es-ES"/>
        </w:rPr>
        <w:t>Tugas Pokok Dan Fungsi Dinas Tenaga Kerja dan Transmigrasi</w:t>
      </w:r>
    </w:p>
    <w:p>
      <w:pPr>
        <w:spacing w:after="120" w:line="276" w:lineRule="auto"/>
        <w:ind w:left="567" w:hanging="21"/>
        <w:jc w:val="both"/>
        <w:rPr>
          <w:rFonts w:ascii="Century Gothic" w:hAnsi="Century Gothic" w:eastAsia="Arial Unicode MS" w:cs="Calibri"/>
          <w:sz w:val="18"/>
          <w:szCs w:val="18"/>
          <w:lang w:val="es-ES"/>
        </w:rPr>
      </w:pPr>
      <w:r>
        <w:rPr>
          <w:rFonts w:ascii="Century Gothic" w:hAnsi="Century Gothic" w:eastAsia="Arial Unicode MS" w:cs="Calibri"/>
          <w:sz w:val="18"/>
          <w:szCs w:val="18"/>
          <w:lang w:val="es-ES"/>
        </w:rPr>
        <w:t>Berdasarkan Peraturan Daerah Pro</w:t>
      </w:r>
      <w:r>
        <w:rPr>
          <w:rFonts w:ascii="Century Gothic" w:hAnsi="Century Gothic" w:eastAsia="Arial Unicode MS" w:cs="Calibri"/>
          <w:sz w:val="18"/>
          <w:szCs w:val="18"/>
          <w:lang w:val="id-ID"/>
        </w:rPr>
        <w:t>vinsi</w:t>
      </w:r>
      <w:r>
        <w:rPr>
          <w:rFonts w:ascii="Century Gothic" w:hAnsi="Century Gothic" w:eastAsia="Arial Unicode MS" w:cs="Calibri"/>
          <w:sz w:val="18"/>
          <w:szCs w:val="18"/>
          <w:lang w:val="es-ES"/>
        </w:rPr>
        <w:t xml:space="preserve"> Sumatera Barat Nomor </w:t>
      </w:r>
      <w:r>
        <w:rPr>
          <w:rFonts w:ascii="Century Gothic" w:hAnsi="Century Gothic" w:eastAsia="Arial Unicode MS" w:cs="Calibri"/>
          <w:sz w:val="18"/>
          <w:szCs w:val="18"/>
          <w:lang w:val="id-ID"/>
        </w:rPr>
        <w:t>11</w:t>
      </w:r>
      <w:r>
        <w:rPr>
          <w:rFonts w:ascii="Century Gothic" w:hAnsi="Century Gothic" w:eastAsia="Arial Unicode MS" w:cs="Calibri"/>
          <w:sz w:val="18"/>
          <w:szCs w:val="18"/>
          <w:lang w:val="es-ES"/>
        </w:rPr>
        <w:t xml:space="preserve"> Tahun 20</w:t>
      </w:r>
      <w:r>
        <w:rPr>
          <w:rFonts w:ascii="Century Gothic" w:hAnsi="Century Gothic" w:eastAsia="Arial Unicode MS" w:cs="Calibri"/>
          <w:sz w:val="18"/>
          <w:szCs w:val="18"/>
          <w:lang w:val="id-ID"/>
        </w:rPr>
        <w:t>14</w:t>
      </w:r>
      <w:r>
        <w:rPr>
          <w:rFonts w:ascii="Century Gothic" w:hAnsi="Century Gothic" w:eastAsia="Arial Unicode MS" w:cs="Calibri"/>
          <w:sz w:val="18"/>
          <w:szCs w:val="18"/>
          <w:lang w:val="es-ES"/>
        </w:rPr>
        <w:t xml:space="preserve"> tentang pembentukan Organisasi dan Tata Kerja Dinas Daerah  Pro</w:t>
      </w:r>
      <w:r>
        <w:rPr>
          <w:rFonts w:ascii="Century Gothic" w:hAnsi="Century Gothic" w:eastAsia="Arial Unicode MS" w:cs="Calibri"/>
          <w:sz w:val="18"/>
          <w:szCs w:val="18"/>
          <w:lang w:val="id-ID"/>
        </w:rPr>
        <w:t>vinsi</w:t>
      </w:r>
      <w:r>
        <w:rPr>
          <w:rFonts w:ascii="Century Gothic" w:hAnsi="Century Gothic" w:eastAsia="Arial Unicode MS" w:cs="Calibri"/>
          <w:sz w:val="18"/>
          <w:szCs w:val="18"/>
          <w:lang w:val="es-ES"/>
        </w:rPr>
        <w:t xml:space="preserve"> Sumatera Barat. Organisasi Dinas Tenaga Kerja dan Tra</w:t>
      </w:r>
      <w:r>
        <w:rPr>
          <w:rFonts w:ascii="Century Gothic" w:hAnsi="Century Gothic" w:eastAsia="Arial Unicode MS" w:cs="Calibri"/>
          <w:sz w:val="18"/>
          <w:szCs w:val="18"/>
          <w:lang w:val="id-ID"/>
        </w:rPr>
        <w:t>n</w:t>
      </w:r>
      <w:r>
        <w:rPr>
          <w:rFonts w:ascii="Century Gothic" w:hAnsi="Century Gothic" w:eastAsia="Arial Unicode MS" w:cs="Calibri"/>
          <w:sz w:val="18"/>
          <w:szCs w:val="18"/>
          <w:lang w:val="es-ES"/>
        </w:rPr>
        <w:t>smigrasi Pro</w:t>
      </w:r>
      <w:r>
        <w:rPr>
          <w:rFonts w:ascii="Century Gothic" w:hAnsi="Century Gothic" w:eastAsia="Arial Unicode MS" w:cs="Calibri"/>
          <w:sz w:val="18"/>
          <w:szCs w:val="18"/>
          <w:lang w:val="id-ID"/>
        </w:rPr>
        <w:t>vinsi</w:t>
      </w:r>
      <w:r>
        <w:rPr>
          <w:rFonts w:ascii="Century Gothic" w:hAnsi="Century Gothic" w:eastAsia="Arial Unicode MS" w:cs="Calibri"/>
          <w:sz w:val="18"/>
          <w:szCs w:val="18"/>
          <w:lang w:val="es-ES"/>
        </w:rPr>
        <w:t xml:space="preserve"> Sumatera Barat mempunyai tugas melaksanakan urusan pemerintahan daerah di bidang tenaga kerja dan transmigrasi  serta tugas pembantuan.</w:t>
      </w:r>
    </w:p>
    <w:p>
      <w:pPr>
        <w:spacing w:after="120" w:line="276" w:lineRule="auto"/>
        <w:ind w:left="567" w:hanging="21"/>
        <w:jc w:val="both"/>
        <w:rPr>
          <w:rFonts w:ascii="Century Gothic" w:hAnsi="Century Gothic" w:eastAsia="Arial Unicode MS" w:cs="Calibri"/>
          <w:sz w:val="18"/>
          <w:szCs w:val="18"/>
          <w:lang w:val="es-ES"/>
        </w:rPr>
      </w:pPr>
      <w:r>
        <w:rPr>
          <w:rFonts w:ascii="Century Gothic" w:hAnsi="Century Gothic" w:eastAsia="Arial Unicode MS" w:cs="Calibri"/>
          <w:sz w:val="18"/>
          <w:szCs w:val="18"/>
          <w:lang w:val="es-ES"/>
        </w:rPr>
        <w:t>Di samping tugas pokok diatas Dinas Tenaga Kerja dan Transmigrasi Pro</w:t>
      </w:r>
      <w:r>
        <w:rPr>
          <w:rFonts w:ascii="Century Gothic" w:hAnsi="Century Gothic" w:eastAsia="Arial Unicode MS" w:cs="Calibri"/>
          <w:sz w:val="18"/>
          <w:szCs w:val="18"/>
          <w:lang w:val="id-ID"/>
        </w:rPr>
        <w:t>v</w:t>
      </w:r>
      <w:r>
        <w:rPr>
          <w:rFonts w:ascii="Century Gothic" w:hAnsi="Century Gothic" w:eastAsia="Arial Unicode MS" w:cs="Calibri"/>
          <w:sz w:val="18"/>
          <w:szCs w:val="18"/>
          <w:lang w:val="es-ES"/>
        </w:rPr>
        <w:t>insi Sumatera Barat mempunyai fungsi sebagai berikut :</w:t>
      </w:r>
    </w:p>
    <w:p>
      <w:pPr>
        <w:numPr>
          <w:ilvl w:val="0"/>
          <w:numId w:val="3"/>
        </w:numPr>
        <w:tabs>
          <w:tab w:val="left" w:pos="851"/>
        </w:tabs>
        <w:spacing w:after="120" w:line="276" w:lineRule="auto"/>
        <w:ind w:left="851" w:hanging="287"/>
        <w:jc w:val="both"/>
        <w:rPr>
          <w:rFonts w:ascii="Century Gothic" w:hAnsi="Century Gothic" w:eastAsia="Arial Unicode MS" w:cs="Calibri"/>
          <w:sz w:val="18"/>
          <w:szCs w:val="18"/>
          <w:lang w:val="es-ES"/>
        </w:rPr>
      </w:pPr>
      <w:r>
        <w:rPr>
          <w:rFonts w:ascii="Century Gothic" w:hAnsi="Century Gothic" w:eastAsia="Arial Unicode MS" w:cs="Calibri"/>
          <w:sz w:val="18"/>
          <w:szCs w:val="18"/>
          <w:lang w:val="es-ES"/>
        </w:rPr>
        <w:t>Perumusan Kebijakan teknis bidang Tenaga Kerja dan Transmigrasi</w:t>
      </w:r>
      <w:r>
        <w:rPr>
          <w:rFonts w:ascii="Century Gothic" w:hAnsi="Century Gothic" w:eastAsia="Arial Unicode MS" w:cs="Calibri"/>
          <w:sz w:val="18"/>
          <w:szCs w:val="18"/>
          <w:lang w:val="id-ID"/>
        </w:rPr>
        <w:t>;</w:t>
      </w:r>
    </w:p>
    <w:p>
      <w:pPr>
        <w:numPr>
          <w:ilvl w:val="0"/>
          <w:numId w:val="3"/>
        </w:numPr>
        <w:tabs>
          <w:tab w:val="left" w:pos="851"/>
        </w:tabs>
        <w:spacing w:after="120" w:line="276" w:lineRule="auto"/>
        <w:ind w:left="851" w:hanging="287"/>
        <w:jc w:val="both"/>
        <w:rPr>
          <w:rFonts w:ascii="Century Gothic" w:hAnsi="Century Gothic" w:eastAsia="Arial Unicode MS" w:cs="Calibri"/>
          <w:sz w:val="18"/>
          <w:szCs w:val="18"/>
          <w:lang w:val="sv-SE"/>
        </w:rPr>
      </w:pPr>
      <w:r>
        <w:rPr>
          <w:rFonts w:ascii="Century Gothic" w:hAnsi="Century Gothic" w:eastAsia="Arial Unicode MS" w:cs="Calibri"/>
          <w:sz w:val="18"/>
          <w:szCs w:val="18"/>
          <w:lang w:val="sv-SE"/>
        </w:rPr>
        <w:t>Penyelenggaraan urusan pemerintahan dan pelayanan umum bidang Tenaga  Kerja dan Transmigrasi</w:t>
      </w:r>
      <w:r>
        <w:rPr>
          <w:rFonts w:ascii="Century Gothic" w:hAnsi="Century Gothic" w:eastAsia="Arial Unicode MS" w:cs="Calibri"/>
          <w:sz w:val="18"/>
          <w:szCs w:val="18"/>
          <w:lang w:val="id-ID"/>
        </w:rPr>
        <w:t>;</w:t>
      </w:r>
    </w:p>
    <w:p>
      <w:pPr>
        <w:numPr>
          <w:ilvl w:val="0"/>
          <w:numId w:val="3"/>
        </w:numPr>
        <w:tabs>
          <w:tab w:val="left" w:pos="851"/>
        </w:tabs>
        <w:spacing w:after="120" w:line="276" w:lineRule="auto"/>
        <w:ind w:left="851" w:hanging="287"/>
        <w:jc w:val="both"/>
        <w:rPr>
          <w:rFonts w:ascii="Century Gothic" w:hAnsi="Century Gothic" w:eastAsia="Arial Unicode MS" w:cs="Calibri"/>
          <w:sz w:val="18"/>
          <w:szCs w:val="18"/>
          <w:lang w:val="sv-SE"/>
        </w:rPr>
      </w:pPr>
      <w:r>
        <w:rPr>
          <w:rFonts w:ascii="Century Gothic" w:hAnsi="Century Gothic" w:eastAsia="Arial Unicode MS" w:cs="Calibri"/>
          <w:sz w:val="18"/>
          <w:szCs w:val="18"/>
          <w:lang w:val="sv-SE"/>
        </w:rPr>
        <w:t xml:space="preserve">Pembinaan dan </w:t>
      </w:r>
      <w:r>
        <w:rPr>
          <w:rFonts w:ascii="Century Gothic" w:hAnsi="Century Gothic" w:eastAsia="Arial Unicode MS" w:cs="Calibri"/>
          <w:sz w:val="18"/>
          <w:szCs w:val="18"/>
          <w:lang w:val="id-ID"/>
        </w:rPr>
        <w:t xml:space="preserve">fasilitasi </w:t>
      </w:r>
      <w:r>
        <w:rPr>
          <w:rFonts w:ascii="Century Gothic" w:hAnsi="Century Gothic" w:eastAsia="Arial Unicode MS" w:cs="Calibri"/>
          <w:sz w:val="18"/>
          <w:szCs w:val="18"/>
          <w:lang w:val="sv-SE"/>
        </w:rPr>
        <w:t xml:space="preserve"> bidang Tenaga Kerja dan Transmigrasi</w:t>
      </w:r>
      <w:r>
        <w:rPr>
          <w:rFonts w:ascii="Century Gothic" w:hAnsi="Century Gothic" w:eastAsia="Arial Unicode MS" w:cs="Calibri"/>
          <w:sz w:val="18"/>
          <w:szCs w:val="18"/>
          <w:lang w:val="id-ID"/>
        </w:rPr>
        <w:t xml:space="preserve"> lingkup Provinsi dan Kabupaten/Kota;</w:t>
      </w:r>
    </w:p>
    <w:p>
      <w:pPr>
        <w:numPr>
          <w:ilvl w:val="0"/>
          <w:numId w:val="3"/>
        </w:numPr>
        <w:tabs>
          <w:tab w:val="left" w:pos="851"/>
        </w:tabs>
        <w:spacing w:after="120" w:line="276" w:lineRule="auto"/>
        <w:ind w:left="851" w:hanging="287"/>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id-ID"/>
        </w:rPr>
        <w:t>Pelaksanaan kesekretariatan dinas;</w:t>
      </w:r>
    </w:p>
    <w:p>
      <w:pPr>
        <w:numPr>
          <w:ilvl w:val="0"/>
          <w:numId w:val="3"/>
        </w:numPr>
        <w:tabs>
          <w:tab w:val="left" w:pos="851"/>
        </w:tabs>
        <w:spacing w:after="120" w:line="276" w:lineRule="auto"/>
        <w:ind w:left="810" w:hanging="287"/>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fi-FI"/>
        </w:rPr>
        <w:t>Pelaksanaan tugas yang lain diberikan oleh Gubernur sesuai tugas dan fungsinya.</w:t>
      </w:r>
    </w:p>
    <w:p>
      <w:pPr>
        <w:tabs>
          <w:tab w:val="left" w:pos="851"/>
        </w:tabs>
        <w:spacing w:after="120" w:line="276" w:lineRule="auto"/>
        <w:ind w:left="810"/>
        <w:jc w:val="both"/>
        <w:rPr>
          <w:rFonts w:ascii="Century Gothic" w:hAnsi="Century Gothic" w:eastAsia="Arial Unicode MS" w:cs="Calibri"/>
          <w:sz w:val="18"/>
          <w:szCs w:val="18"/>
          <w:lang w:val="fi-FI"/>
        </w:rPr>
      </w:pPr>
    </w:p>
    <w:p>
      <w:pPr>
        <w:spacing w:after="120" w:line="276" w:lineRule="auto"/>
        <w:ind w:left="567"/>
        <w:jc w:val="both"/>
        <w:rPr>
          <w:rFonts w:ascii="Century Gothic" w:hAnsi="Century Gothic" w:eastAsia="Arial Unicode MS" w:cs="Calibri"/>
          <w:b/>
          <w:bCs/>
          <w:sz w:val="18"/>
          <w:szCs w:val="18"/>
          <w:u w:val="single"/>
          <w:lang w:val="fi-FI"/>
        </w:rPr>
      </w:pPr>
      <w:r>
        <w:rPr>
          <w:rFonts w:ascii="Century Gothic" w:hAnsi="Century Gothic" w:eastAsia="Arial Unicode MS" w:cs="Calibri"/>
          <w:b/>
          <w:bCs/>
          <w:sz w:val="18"/>
          <w:szCs w:val="18"/>
          <w:u w:val="single"/>
          <w:lang w:val="fi-FI"/>
        </w:rPr>
        <w:t>VISI</w:t>
      </w:r>
    </w:p>
    <w:p>
      <w:pPr>
        <w:spacing w:after="120" w:line="276" w:lineRule="auto"/>
        <w:ind w:left="567"/>
        <w:jc w:val="both"/>
        <w:rPr>
          <w:rFonts w:ascii="Century Gothic" w:hAnsi="Century Gothic" w:eastAsia="Arial Unicode MS" w:cs="Calibri"/>
          <w:sz w:val="18"/>
          <w:szCs w:val="18"/>
          <w:lang w:val="id-ID"/>
        </w:rPr>
      </w:pPr>
      <w:r>
        <w:rPr>
          <w:rFonts w:ascii="Century Gothic" w:hAnsi="Century Gothic" w:eastAsia="Arial Unicode MS" w:cs="Calibri"/>
          <w:sz w:val="18"/>
          <w:szCs w:val="18"/>
          <w:lang w:val="es-ES"/>
        </w:rPr>
        <w:t>Dinas Tenaga Kerja dan Transmigrasi Pro</w:t>
      </w:r>
      <w:r>
        <w:rPr>
          <w:rFonts w:ascii="Century Gothic" w:hAnsi="Century Gothic" w:eastAsia="Arial Unicode MS" w:cs="Calibri"/>
          <w:sz w:val="18"/>
          <w:szCs w:val="18"/>
          <w:lang w:val="id-ID"/>
        </w:rPr>
        <w:t>v</w:t>
      </w:r>
      <w:r>
        <w:rPr>
          <w:rFonts w:ascii="Century Gothic" w:hAnsi="Century Gothic" w:eastAsia="Arial Unicode MS" w:cs="Calibri"/>
          <w:sz w:val="18"/>
          <w:szCs w:val="18"/>
          <w:lang w:val="es-ES"/>
        </w:rPr>
        <w:t xml:space="preserve">insi Sumatera Barat mempunyai Visi  </w:t>
      </w:r>
      <w:r>
        <w:rPr>
          <w:rFonts w:ascii="Century Gothic" w:hAnsi="Century Gothic" w:eastAsia="Arial Unicode MS" w:cs="Calibri"/>
          <w:b/>
          <w:bCs/>
          <w:sz w:val="18"/>
          <w:szCs w:val="18"/>
          <w:lang w:val="es-ES"/>
        </w:rPr>
        <w:t xml:space="preserve">”Terwujudnya Tenaga Kerja dan Masyarakat </w:t>
      </w:r>
      <w:r>
        <w:rPr>
          <w:rFonts w:ascii="Century Gothic" w:hAnsi="Century Gothic" w:eastAsia="Arial Unicode MS" w:cs="Calibri"/>
          <w:b/>
          <w:bCs/>
          <w:sz w:val="18"/>
          <w:szCs w:val="18"/>
          <w:lang w:val="sv-SE"/>
        </w:rPr>
        <w:t>Transmigrasi yang produktif dan Sejahtera.”</w:t>
      </w:r>
      <w:r>
        <w:rPr>
          <w:rFonts w:ascii="Century Gothic" w:hAnsi="Century Gothic" w:eastAsia="Arial Unicode MS" w:cs="Calibri"/>
          <w:sz w:val="18"/>
          <w:szCs w:val="18"/>
          <w:lang w:val="sv-SE"/>
        </w:rPr>
        <w:t xml:space="preserve"> </w:t>
      </w:r>
    </w:p>
    <w:p>
      <w:pPr>
        <w:spacing w:after="120" w:line="276" w:lineRule="auto"/>
        <w:ind w:left="567"/>
        <w:jc w:val="both"/>
        <w:rPr>
          <w:rFonts w:ascii="Century Gothic" w:hAnsi="Century Gothic" w:eastAsia="Arial Unicode MS" w:cs="Calibri"/>
          <w:sz w:val="18"/>
          <w:szCs w:val="18"/>
          <w:lang w:val="id-ID"/>
        </w:rPr>
      </w:pPr>
    </w:p>
    <w:p>
      <w:pPr>
        <w:spacing w:after="120" w:line="276" w:lineRule="auto"/>
        <w:ind w:left="567"/>
        <w:jc w:val="both"/>
        <w:rPr>
          <w:rFonts w:ascii="Century Gothic" w:hAnsi="Century Gothic" w:eastAsia="Arial Unicode MS" w:cs="Calibri"/>
          <w:b/>
          <w:bCs/>
          <w:sz w:val="18"/>
          <w:szCs w:val="18"/>
          <w:u w:val="single"/>
          <w:lang w:val="sv-SE"/>
        </w:rPr>
      </w:pPr>
      <w:r>
        <w:rPr>
          <w:rFonts w:ascii="Century Gothic" w:hAnsi="Century Gothic" w:eastAsia="Arial Unicode MS" w:cs="Calibri"/>
          <w:b/>
          <w:bCs/>
          <w:sz w:val="18"/>
          <w:szCs w:val="18"/>
          <w:u w:val="single"/>
          <w:lang w:val="sv-SE"/>
        </w:rPr>
        <w:t>MISI</w:t>
      </w:r>
    </w:p>
    <w:p>
      <w:pPr>
        <w:spacing w:after="120" w:line="276" w:lineRule="auto"/>
        <w:ind w:left="567"/>
        <w:jc w:val="both"/>
        <w:rPr>
          <w:rFonts w:ascii="Century Gothic" w:hAnsi="Century Gothic" w:eastAsia="Arial Unicode MS" w:cs="Calibri"/>
          <w:sz w:val="18"/>
          <w:szCs w:val="18"/>
          <w:lang w:val="sv-SE"/>
        </w:rPr>
      </w:pPr>
      <w:r>
        <w:rPr>
          <w:rFonts w:ascii="Century Gothic" w:hAnsi="Century Gothic" w:eastAsia="Arial Unicode MS" w:cs="Calibri"/>
          <w:sz w:val="18"/>
          <w:szCs w:val="18"/>
          <w:lang w:val="sv-SE"/>
        </w:rPr>
        <w:t>Untuk mewujudkan visi yang telah  ditetapkan maka Dinas Tenaga Kerja dan Transmigrasi Pro</w:t>
      </w:r>
      <w:r>
        <w:rPr>
          <w:rFonts w:ascii="Century Gothic" w:hAnsi="Century Gothic" w:eastAsia="Arial Unicode MS" w:cs="Calibri"/>
          <w:sz w:val="18"/>
          <w:szCs w:val="18"/>
          <w:lang w:val="id-ID"/>
        </w:rPr>
        <w:t>v</w:t>
      </w:r>
      <w:r>
        <w:rPr>
          <w:rFonts w:ascii="Century Gothic" w:hAnsi="Century Gothic" w:eastAsia="Arial Unicode MS" w:cs="Calibri"/>
          <w:sz w:val="18"/>
          <w:szCs w:val="18"/>
          <w:lang w:val="sv-SE"/>
        </w:rPr>
        <w:t xml:space="preserve">insi </w:t>
      </w:r>
      <w:r>
        <w:rPr>
          <w:rFonts w:ascii="Century Gothic" w:hAnsi="Century Gothic" w:eastAsia="Arial Unicode MS" w:cs="Calibri"/>
          <w:sz w:val="18"/>
          <w:szCs w:val="18"/>
          <w:lang w:val="id-ID"/>
        </w:rPr>
        <w:t>S</w:t>
      </w:r>
      <w:r>
        <w:rPr>
          <w:rFonts w:ascii="Century Gothic" w:hAnsi="Century Gothic" w:eastAsia="Arial Unicode MS" w:cs="Calibri"/>
          <w:sz w:val="18"/>
          <w:szCs w:val="18"/>
          <w:lang w:val="sv-SE"/>
        </w:rPr>
        <w:t xml:space="preserve">umatera Barat  telah mempunyai misi  yang jelas sesuai dengan mandat yang diterima. </w:t>
      </w:r>
    </w:p>
    <w:p>
      <w:pPr>
        <w:numPr>
          <w:ilvl w:val="0"/>
          <w:numId w:val="4"/>
        </w:numPr>
        <w:tabs>
          <w:tab w:val="left" w:pos="851"/>
          <w:tab w:val="clear" w:pos="1275"/>
        </w:tabs>
        <w:spacing w:after="120" w:line="276" w:lineRule="auto"/>
        <w:ind w:left="851" w:hanging="270"/>
        <w:jc w:val="both"/>
        <w:rPr>
          <w:rFonts w:ascii="Century Gothic" w:hAnsi="Century Gothic" w:eastAsia="Arial Unicode MS" w:cs="Calibri"/>
          <w:sz w:val="18"/>
          <w:szCs w:val="18"/>
          <w:lang w:val="sv-SE"/>
        </w:rPr>
      </w:pPr>
      <w:r>
        <w:rPr>
          <w:rFonts w:ascii="Century Gothic" w:hAnsi="Century Gothic" w:eastAsia="Arial Unicode MS" w:cs="Calibri"/>
          <w:sz w:val="18"/>
          <w:szCs w:val="18"/>
          <w:lang w:val="sv-SE"/>
        </w:rPr>
        <w:t>Menciptakan tenaga kerja berkualitas, produktif dan berdaya saing tinggi;</w:t>
      </w:r>
    </w:p>
    <w:p>
      <w:pPr>
        <w:numPr>
          <w:ilvl w:val="0"/>
          <w:numId w:val="4"/>
        </w:numPr>
        <w:tabs>
          <w:tab w:val="left" w:pos="851"/>
          <w:tab w:val="clear" w:pos="1275"/>
        </w:tabs>
        <w:spacing w:after="120" w:line="276" w:lineRule="auto"/>
        <w:ind w:left="851" w:hanging="270"/>
        <w:jc w:val="both"/>
        <w:rPr>
          <w:rFonts w:ascii="Century Gothic" w:hAnsi="Century Gothic" w:eastAsia="Arial Unicode MS" w:cs="Calibri"/>
          <w:sz w:val="18"/>
          <w:szCs w:val="18"/>
          <w:lang w:val="sv-SE"/>
        </w:rPr>
      </w:pPr>
      <w:r>
        <w:rPr>
          <w:rFonts w:ascii="Century Gothic" w:hAnsi="Century Gothic" w:eastAsia="Arial Unicode MS" w:cs="Calibri"/>
          <w:sz w:val="18"/>
          <w:szCs w:val="18"/>
          <w:lang w:val="sv-SE"/>
        </w:rPr>
        <w:t>Memperluas kesempatan kerja, berwirausaha, bertransmigrasi serta meningkatkan kualitas pelayanan informasi ketenaga kerjaan.</w:t>
      </w:r>
    </w:p>
    <w:p>
      <w:pPr>
        <w:numPr>
          <w:ilvl w:val="0"/>
          <w:numId w:val="4"/>
        </w:numPr>
        <w:tabs>
          <w:tab w:val="left" w:pos="851"/>
          <w:tab w:val="clear" w:pos="1275"/>
        </w:tabs>
        <w:spacing w:after="120" w:line="276" w:lineRule="auto"/>
        <w:ind w:left="851" w:hanging="270"/>
        <w:jc w:val="both"/>
        <w:rPr>
          <w:rFonts w:ascii="Century Gothic" w:hAnsi="Century Gothic" w:eastAsia="Arial Unicode MS" w:cs="Calibri"/>
          <w:sz w:val="18"/>
          <w:szCs w:val="18"/>
          <w:lang w:val="sv-SE"/>
        </w:rPr>
      </w:pPr>
      <w:r>
        <w:rPr>
          <w:rFonts w:ascii="Century Gothic" w:hAnsi="Century Gothic" w:eastAsia="Arial Unicode MS" w:cs="Calibri"/>
          <w:sz w:val="18"/>
          <w:szCs w:val="18"/>
          <w:lang w:val="sv-SE"/>
        </w:rPr>
        <w:t>Membina/Mendorong terciptanya upah minimum yang layak serta terlaksananya peraturan perundang–undangan ketenagakerjaan untuk meningkatkan hubungan industrial yang harmonis dan berkeadilan.</w:t>
      </w:r>
    </w:p>
    <w:p>
      <w:pPr>
        <w:numPr>
          <w:ilvl w:val="0"/>
          <w:numId w:val="4"/>
        </w:numPr>
        <w:tabs>
          <w:tab w:val="left" w:pos="851"/>
          <w:tab w:val="clear" w:pos="1275"/>
        </w:tabs>
        <w:spacing w:after="120" w:line="276" w:lineRule="auto"/>
        <w:ind w:left="851" w:hanging="270"/>
        <w:jc w:val="both"/>
        <w:rPr>
          <w:rFonts w:ascii="Century Gothic" w:hAnsi="Century Gothic" w:eastAsia="Arial Unicode MS" w:cs="Calibri"/>
          <w:sz w:val="18"/>
          <w:szCs w:val="18"/>
          <w:lang w:val="sv-SE"/>
        </w:rPr>
      </w:pPr>
      <w:r>
        <w:rPr>
          <w:rFonts w:ascii="Century Gothic" w:hAnsi="Century Gothic" w:eastAsia="Arial Unicode MS" w:cs="Calibri"/>
          <w:sz w:val="18"/>
          <w:szCs w:val="18"/>
          <w:lang w:val="sv-SE"/>
        </w:rPr>
        <w:t xml:space="preserve">Membangun kawasan transmigrasi yang terintegrasi dengan pembangunan daerah.  </w:t>
      </w:r>
    </w:p>
    <w:p>
      <w:pPr>
        <w:numPr>
          <w:ilvl w:val="0"/>
          <w:numId w:val="4"/>
        </w:numPr>
        <w:tabs>
          <w:tab w:val="left" w:pos="851"/>
          <w:tab w:val="clear" w:pos="1275"/>
        </w:tabs>
        <w:spacing w:after="120" w:line="276" w:lineRule="auto"/>
        <w:ind w:left="851" w:hanging="270"/>
        <w:jc w:val="both"/>
        <w:rPr>
          <w:rFonts w:ascii="Century Gothic" w:hAnsi="Century Gothic" w:eastAsia="Arial Unicode MS" w:cs="Calibri"/>
          <w:sz w:val="18"/>
          <w:szCs w:val="18"/>
          <w:lang w:val="sv-SE"/>
        </w:rPr>
      </w:pPr>
      <w:r>
        <w:rPr>
          <w:rFonts w:ascii="Century Gothic" w:hAnsi="Century Gothic" w:eastAsia="Arial Unicode MS" w:cs="Calibri"/>
          <w:sz w:val="18"/>
          <w:szCs w:val="18"/>
          <w:lang w:val="sv-SE"/>
        </w:rPr>
        <w:t>Meningkatkan kualitas dan produktivitas Tenaga Kerja dan masyarakat transmigrasi.</w:t>
      </w:r>
    </w:p>
    <w:p>
      <w:pPr>
        <w:numPr>
          <w:ilvl w:val="0"/>
          <w:numId w:val="4"/>
        </w:numPr>
        <w:tabs>
          <w:tab w:val="left" w:pos="851"/>
          <w:tab w:val="clear" w:pos="1275"/>
        </w:tabs>
        <w:spacing w:after="120" w:line="276" w:lineRule="auto"/>
        <w:ind w:left="851" w:hanging="270"/>
        <w:jc w:val="both"/>
        <w:rPr>
          <w:rFonts w:ascii="Century Gothic" w:hAnsi="Century Gothic" w:eastAsia="Arial Unicode MS" w:cs="Calibri"/>
          <w:sz w:val="18"/>
          <w:szCs w:val="18"/>
          <w:lang w:val="sv-SE"/>
        </w:rPr>
      </w:pPr>
      <w:r>
        <w:rPr>
          <w:rFonts w:ascii="Century Gothic" w:hAnsi="Century Gothic" w:eastAsia="Arial Unicode MS" w:cs="Calibri"/>
          <w:sz w:val="18"/>
          <w:szCs w:val="18"/>
          <w:lang w:val="sv-SE"/>
        </w:rPr>
        <w:t>Mengembangkan kemampuan dan produktivitas masyarakat transmigrasi yang sejahtera untuk mendukung pembangunan daerah.</w:t>
      </w:r>
    </w:p>
    <w:p>
      <w:pPr>
        <w:numPr>
          <w:ilvl w:val="0"/>
          <w:numId w:val="4"/>
        </w:numPr>
        <w:tabs>
          <w:tab w:val="left" w:pos="851"/>
          <w:tab w:val="clear" w:pos="1275"/>
        </w:tabs>
        <w:spacing w:after="120" w:line="276" w:lineRule="auto"/>
        <w:ind w:left="851" w:hanging="270"/>
        <w:jc w:val="both"/>
        <w:rPr>
          <w:rFonts w:ascii="Century Gothic" w:hAnsi="Century Gothic" w:cs="Calibri"/>
          <w:sz w:val="18"/>
          <w:szCs w:val="18"/>
        </w:rPr>
      </w:pPr>
      <w:r>
        <w:rPr>
          <w:rFonts w:ascii="Century Gothic" w:hAnsi="Century Gothic" w:eastAsia="Arial Unicode MS" w:cs="Calibri"/>
          <w:sz w:val="18"/>
          <w:szCs w:val="18"/>
          <w:lang w:val="fi-FI"/>
        </w:rPr>
        <w:t>Meningkatkan penerapan dan penegakan hukum ketenaga kerjaan.</w:t>
      </w:r>
    </w:p>
    <w:p>
      <w:pPr>
        <w:tabs>
          <w:tab w:val="left" w:pos="851"/>
        </w:tabs>
        <w:spacing w:after="120" w:line="276" w:lineRule="auto"/>
        <w:ind w:left="851"/>
        <w:jc w:val="both"/>
        <w:rPr>
          <w:rFonts w:ascii="Century Gothic" w:hAnsi="Century Gothic" w:cs="Calibri"/>
          <w:sz w:val="18"/>
          <w:szCs w:val="18"/>
          <w:lang w:val="id-ID"/>
        </w:rPr>
      </w:pPr>
    </w:p>
    <w:p>
      <w:pPr>
        <w:numPr>
          <w:ilvl w:val="1"/>
          <w:numId w:val="2"/>
        </w:numPr>
        <w:spacing w:after="120" w:line="276" w:lineRule="auto"/>
        <w:ind w:left="462"/>
        <w:jc w:val="both"/>
        <w:rPr>
          <w:rFonts w:ascii="Century Gothic" w:hAnsi="Century Gothic" w:cs="Calibri"/>
          <w:b/>
          <w:sz w:val="18"/>
          <w:szCs w:val="18"/>
          <w:lang w:val="fi-FI"/>
        </w:rPr>
      </w:pPr>
      <w:r>
        <w:rPr>
          <w:rFonts w:ascii="Century Gothic" w:hAnsi="Century Gothic" w:cs="Calibri"/>
          <w:b/>
          <w:sz w:val="18"/>
          <w:szCs w:val="18"/>
          <w:lang w:val="id-ID"/>
        </w:rPr>
        <w:t xml:space="preserve">  </w:t>
      </w:r>
      <w:r>
        <w:rPr>
          <w:rFonts w:ascii="Century Gothic" w:hAnsi="Century Gothic" w:cs="Calibri"/>
          <w:b/>
          <w:sz w:val="18"/>
          <w:szCs w:val="18"/>
          <w:lang w:val="fi-FI"/>
        </w:rPr>
        <w:t>Maksud dan Tujuan Penyusunan Laporan Keuangan</w:t>
      </w:r>
    </w:p>
    <w:p>
      <w:pPr>
        <w:spacing w:after="120" w:line="276" w:lineRule="auto"/>
        <w:ind w:left="567"/>
        <w:jc w:val="both"/>
        <w:rPr>
          <w:rFonts w:ascii="Century Gothic" w:hAnsi="Century Gothic" w:cs="Calibri"/>
          <w:sz w:val="18"/>
          <w:szCs w:val="18"/>
          <w:lang w:val="id-ID"/>
        </w:rPr>
      </w:pPr>
      <w:r>
        <w:rPr>
          <w:rFonts w:ascii="Century Gothic" w:hAnsi="Century Gothic" w:cs="Calibri"/>
          <w:sz w:val="18"/>
          <w:szCs w:val="18"/>
          <w:lang w:val="id-ID"/>
        </w:rPr>
        <w:t>Reformasi manajemen keuangan negara, ditandai dengan diluncurkannya satu paket perundang-undangan bidang keuangan negara yakni UU No</w:t>
      </w:r>
      <w:r>
        <w:rPr>
          <w:rFonts w:ascii="Century Gothic" w:hAnsi="Century Gothic" w:cs="Calibri"/>
          <w:sz w:val="18"/>
          <w:szCs w:val="18"/>
        </w:rPr>
        <w:t>mor</w:t>
      </w:r>
      <w:r>
        <w:rPr>
          <w:rFonts w:ascii="Century Gothic" w:hAnsi="Century Gothic" w:cs="Calibri"/>
          <w:sz w:val="18"/>
          <w:szCs w:val="18"/>
          <w:lang w:val="id-ID"/>
        </w:rPr>
        <w:t xml:space="preserve"> 17 Tahun 2003 tentang Keuangan Negara, UU No</w:t>
      </w:r>
      <w:r>
        <w:rPr>
          <w:rFonts w:ascii="Century Gothic" w:hAnsi="Century Gothic" w:cs="Calibri"/>
          <w:sz w:val="18"/>
          <w:szCs w:val="18"/>
        </w:rPr>
        <w:t>mor</w:t>
      </w:r>
      <w:r>
        <w:rPr>
          <w:rFonts w:ascii="Century Gothic" w:hAnsi="Century Gothic" w:cs="Calibri"/>
          <w:sz w:val="18"/>
          <w:szCs w:val="18"/>
          <w:lang w:val="id-ID"/>
        </w:rPr>
        <w:t xml:space="preserve"> 1 Tahun 2004 tentang Perbendaharaan Negara dan UU No</w:t>
      </w:r>
      <w:r>
        <w:rPr>
          <w:rFonts w:ascii="Century Gothic" w:hAnsi="Century Gothic" w:cs="Calibri"/>
          <w:sz w:val="18"/>
          <w:szCs w:val="18"/>
        </w:rPr>
        <w:t>mor</w:t>
      </w:r>
      <w:r>
        <w:rPr>
          <w:rFonts w:ascii="Century Gothic" w:hAnsi="Century Gothic" w:cs="Calibri"/>
          <w:sz w:val="18"/>
          <w:szCs w:val="18"/>
          <w:lang w:val="id-ID"/>
        </w:rPr>
        <w:t xml:space="preserve"> 15 Tahun 2004 tentang Pemeriksaan Pengelolaan dan Tanggung</w:t>
      </w:r>
      <w:r>
        <w:rPr>
          <w:rFonts w:ascii="Century Gothic" w:hAnsi="Century Gothic" w:cs="Calibri"/>
          <w:sz w:val="18"/>
          <w:szCs w:val="18"/>
        </w:rPr>
        <w:t xml:space="preserve"> J</w:t>
      </w:r>
      <w:r>
        <w:rPr>
          <w:rFonts w:ascii="Century Gothic" w:hAnsi="Century Gothic" w:cs="Calibri"/>
          <w:sz w:val="18"/>
          <w:szCs w:val="18"/>
          <w:lang w:val="id-ID"/>
        </w:rPr>
        <w:t xml:space="preserve">awab Keuangan Negara </w:t>
      </w:r>
      <w:r>
        <w:rPr>
          <w:rFonts w:ascii="Century Gothic" w:hAnsi="Century Gothic" w:cs="Calibri"/>
          <w:sz w:val="18"/>
          <w:szCs w:val="18"/>
          <w:lang w:val="fi-FI"/>
        </w:rPr>
        <w:t>membawa implikasi di</w:t>
      </w:r>
      <w:r>
        <w:rPr>
          <w:rFonts w:ascii="Century Gothic" w:hAnsi="Century Gothic" w:cs="Calibri"/>
          <w:sz w:val="18"/>
          <w:szCs w:val="18"/>
          <w:lang w:val="id-ID"/>
        </w:rPr>
        <w:t>perlukannya</w:t>
      </w:r>
      <w:r>
        <w:rPr>
          <w:rFonts w:ascii="Century Gothic" w:hAnsi="Century Gothic" w:cs="Calibri"/>
          <w:sz w:val="18"/>
          <w:szCs w:val="18"/>
          <w:lang w:val="fi-FI"/>
        </w:rPr>
        <w:t xml:space="preserve"> sistem pengelolaan keuangan negara yang transparan dan akuntabel. </w:t>
      </w:r>
      <w:r>
        <w:rPr>
          <w:rFonts w:ascii="Century Gothic" w:hAnsi="Century Gothic" w:cs="Calibri"/>
          <w:sz w:val="18"/>
          <w:szCs w:val="18"/>
          <w:lang w:val="id-ID"/>
        </w:rPr>
        <w:t>Kegiatan perencanaan, pelaksanaan, pengawasan, dan pertanggungjawaban pengelolaan keuangan negara  harus dilaksanakan dengan tertib, terkendali, efisien dan efektif.</w:t>
      </w:r>
    </w:p>
    <w:p>
      <w:pPr>
        <w:spacing w:after="120" w:line="276" w:lineRule="auto"/>
        <w:ind w:left="567"/>
        <w:jc w:val="both"/>
        <w:rPr>
          <w:rFonts w:ascii="Century Gothic" w:hAnsi="Century Gothic" w:cs="Calibri"/>
          <w:sz w:val="18"/>
          <w:szCs w:val="18"/>
          <w:lang w:val="id-ID"/>
        </w:rPr>
      </w:pPr>
      <w:r>
        <w:rPr>
          <w:rFonts w:ascii="Century Gothic" w:hAnsi="Century Gothic" w:cs="Calibri"/>
          <w:sz w:val="18"/>
          <w:szCs w:val="18"/>
          <w:lang w:val="id-ID"/>
        </w:rPr>
        <w:t>Upaya konkrit mewujudkan akuntabilitas dan transparansi dilingkungan pemerintah, mengharuskan setiap pengelola keuangan negara  menyampaikan laporan pertanggung jawaban pengelolaan keuangan dengan cakupan yang lebih luas dan tepat waktu. Laporan harus disajikan  dalam bentuk Laporan Keuangan yang disusun berdasarkan proses akuntansi dan disajikan sesuai dengan Standar Akuntansi Pemerintahan (SAP) sesuai dengan Peraturan Pemerintah Nomor 71 Tahun 2010 tentang Standar Akuntansi Pemerintahan.</w:t>
      </w:r>
    </w:p>
    <w:p>
      <w:pPr>
        <w:spacing w:after="120" w:line="276" w:lineRule="auto"/>
        <w:ind w:left="567"/>
        <w:jc w:val="both"/>
        <w:rPr>
          <w:rFonts w:ascii="Century Gothic" w:hAnsi="Century Gothic" w:cs="Calibri"/>
          <w:sz w:val="18"/>
          <w:szCs w:val="18"/>
          <w:lang w:val="id-ID"/>
        </w:rPr>
      </w:pPr>
      <w:r>
        <w:rPr>
          <w:rFonts w:ascii="Century Gothic" w:hAnsi="Century Gothic" w:cs="Calibri"/>
          <w:sz w:val="18"/>
          <w:szCs w:val="18"/>
          <w:lang w:val="id-ID"/>
        </w:rPr>
        <w:t>Seiring hal tersebut,  Laporan Keuangan Dinas</w:t>
      </w:r>
      <w:r>
        <w:rPr>
          <w:rFonts w:ascii="Century Gothic" w:hAnsi="Century Gothic" w:cs="Calibri"/>
          <w:sz w:val="18"/>
          <w:szCs w:val="18"/>
        </w:rPr>
        <w:t xml:space="preserve"> T</w:t>
      </w:r>
      <w:r>
        <w:rPr>
          <w:rFonts w:ascii="Century Gothic" w:hAnsi="Century Gothic" w:cs="Calibri"/>
          <w:sz w:val="18"/>
          <w:szCs w:val="18"/>
          <w:lang w:val="id-ID"/>
        </w:rPr>
        <w:t>e</w:t>
      </w:r>
      <w:r>
        <w:rPr>
          <w:rFonts w:ascii="Century Gothic" w:hAnsi="Century Gothic" w:cs="Calibri"/>
          <w:sz w:val="18"/>
          <w:szCs w:val="18"/>
        </w:rPr>
        <w:t xml:space="preserve">naga Kerja dan Transmigrasi </w:t>
      </w:r>
      <w:r>
        <w:rPr>
          <w:rFonts w:ascii="Century Gothic" w:hAnsi="Century Gothic" w:cs="Calibri"/>
          <w:sz w:val="18"/>
          <w:szCs w:val="18"/>
          <w:lang w:val="id-ID"/>
        </w:rPr>
        <w:t xml:space="preserve">Provinsi Sumatera Barat disusun  dimaksudkan sebagai bentuk pertanggungjawaban atas  pelaksanaan  APBD </w:t>
      </w:r>
      <w:r>
        <w:rPr>
          <w:rFonts w:ascii="Century Gothic" w:hAnsi="Century Gothic" w:cs="Calibri"/>
          <w:sz w:val="18"/>
          <w:szCs w:val="18"/>
        </w:rPr>
        <w:t>TA</w:t>
      </w:r>
      <w:r>
        <w:rPr>
          <w:rFonts w:ascii="Century Gothic" w:hAnsi="Century Gothic" w:cs="Calibri"/>
          <w:sz w:val="18"/>
          <w:szCs w:val="18"/>
          <w:lang w:val="id-ID"/>
        </w:rPr>
        <w:t xml:space="preserve"> 2017. Sebagai  wujud transparansi dan akuntabilitas pengelolaan keuangan daerah, Laporan Keuangan yang disusun  meliputi : </w:t>
      </w:r>
    </w:p>
    <w:p>
      <w:pPr>
        <w:numPr>
          <w:ilvl w:val="0"/>
          <w:numId w:val="5"/>
        </w:numPr>
        <w:spacing w:after="120" w:line="276" w:lineRule="auto"/>
        <w:ind w:left="952"/>
        <w:jc w:val="both"/>
        <w:rPr>
          <w:rFonts w:ascii="Century Gothic" w:hAnsi="Century Gothic" w:cs="Calibri"/>
          <w:sz w:val="18"/>
          <w:szCs w:val="18"/>
          <w:lang w:val="id-ID"/>
        </w:rPr>
      </w:pPr>
      <w:r>
        <w:rPr>
          <w:rFonts w:ascii="Century Gothic" w:hAnsi="Century Gothic" w:cs="Calibri"/>
          <w:sz w:val="18"/>
          <w:szCs w:val="18"/>
          <w:lang w:val="id-ID"/>
        </w:rPr>
        <w:t>Laporan Realisasi Anggaran (LRA)</w:t>
      </w:r>
    </w:p>
    <w:p>
      <w:pPr>
        <w:numPr>
          <w:ilvl w:val="0"/>
          <w:numId w:val="5"/>
        </w:numPr>
        <w:spacing w:after="120" w:line="276" w:lineRule="auto"/>
        <w:ind w:left="952"/>
        <w:jc w:val="both"/>
        <w:rPr>
          <w:rFonts w:ascii="Century Gothic" w:hAnsi="Century Gothic" w:cs="Calibri"/>
          <w:sz w:val="18"/>
          <w:szCs w:val="18"/>
          <w:lang w:val="id-ID"/>
        </w:rPr>
      </w:pPr>
      <w:r>
        <w:rPr>
          <w:rFonts w:ascii="Century Gothic" w:hAnsi="Century Gothic" w:cs="Calibri"/>
          <w:sz w:val="18"/>
          <w:szCs w:val="18"/>
          <w:lang w:val="id-ID"/>
        </w:rPr>
        <w:t xml:space="preserve">Neraca, </w:t>
      </w:r>
    </w:p>
    <w:p>
      <w:pPr>
        <w:numPr>
          <w:ilvl w:val="0"/>
          <w:numId w:val="5"/>
        </w:numPr>
        <w:spacing w:after="120" w:line="276" w:lineRule="auto"/>
        <w:ind w:left="952"/>
        <w:jc w:val="both"/>
        <w:rPr>
          <w:rFonts w:ascii="Century Gothic" w:hAnsi="Century Gothic" w:cs="Calibri"/>
          <w:sz w:val="18"/>
          <w:szCs w:val="18"/>
          <w:lang w:val="id-ID"/>
        </w:rPr>
      </w:pPr>
      <w:r>
        <w:rPr>
          <w:rFonts w:ascii="Century Gothic" w:hAnsi="Century Gothic" w:cs="Calibri"/>
          <w:sz w:val="18"/>
          <w:szCs w:val="18"/>
          <w:lang w:val="id-ID"/>
        </w:rPr>
        <w:t>Laporan Operasional (LO)</w:t>
      </w:r>
    </w:p>
    <w:p>
      <w:pPr>
        <w:numPr>
          <w:ilvl w:val="0"/>
          <w:numId w:val="5"/>
        </w:numPr>
        <w:spacing w:after="120" w:line="276" w:lineRule="auto"/>
        <w:ind w:left="952"/>
        <w:jc w:val="both"/>
        <w:rPr>
          <w:rFonts w:ascii="Century Gothic" w:hAnsi="Century Gothic" w:cs="Calibri"/>
          <w:sz w:val="18"/>
          <w:szCs w:val="18"/>
          <w:lang w:val="id-ID"/>
        </w:rPr>
      </w:pPr>
      <w:r>
        <w:rPr>
          <w:rFonts w:ascii="Century Gothic" w:hAnsi="Century Gothic" w:cs="Calibri"/>
          <w:sz w:val="18"/>
          <w:szCs w:val="18"/>
          <w:lang w:val="id-ID"/>
        </w:rPr>
        <w:t>Catatan atas Laporan Keuangan.</w:t>
      </w:r>
    </w:p>
    <w:p>
      <w:pPr>
        <w:numPr>
          <w:ilvl w:val="0"/>
          <w:numId w:val="5"/>
        </w:numPr>
        <w:spacing w:after="120" w:line="276" w:lineRule="auto"/>
        <w:ind w:left="952"/>
        <w:jc w:val="both"/>
        <w:rPr>
          <w:rFonts w:ascii="Century Gothic" w:hAnsi="Century Gothic" w:cs="Calibri"/>
          <w:sz w:val="18"/>
          <w:szCs w:val="18"/>
          <w:lang w:val="id-ID"/>
        </w:rPr>
      </w:pPr>
      <w:r>
        <w:rPr>
          <w:rFonts w:ascii="Century Gothic" w:hAnsi="Century Gothic" w:cs="Calibri"/>
          <w:sz w:val="18"/>
          <w:szCs w:val="18"/>
          <w:lang w:val="id-ID"/>
        </w:rPr>
        <w:t>Laporan Perubahan Ekuitas (LPE)</w:t>
      </w:r>
    </w:p>
    <w:p>
      <w:pPr>
        <w:spacing w:after="120" w:line="276" w:lineRule="auto"/>
        <w:ind w:left="567"/>
        <w:jc w:val="both"/>
        <w:rPr>
          <w:rFonts w:ascii="Century Gothic" w:hAnsi="Century Gothic" w:cs="Calibri"/>
          <w:sz w:val="18"/>
          <w:szCs w:val="18"/>
          <w:lang w:val="id-ID"/>
        </w:rPr>
      </w:pPr>
      <w:r>
        <w:rPr>
          <w:rFonts w:ascii="Century Gothic" w:hAnsi="Century Gothic" w:cs="Calibri"/>
          <w:sz w:val="18"/>
          <w:szCs w:val="18"/>
          <w:lang w:val="id-ID"/>
        </w:rPr>
        <w:t>Laporan Keuangan disusun bertujuan menyajikan informasi yang bermanfaat bagi para pengguna laporan dalam menilai akuntabilitas dan membuat keputusan baik keputusan ekonomi, sosial maupun politik dengan :</w:t>
      </w:r>
    </w:p>
    <w:p>
      <w:pPr>
        <w:numPr>
          <w:ilvl w:val="0"/>
          <w:numId w:val="6"/>
        </w:numPr>
        <w:tabs>
          <w:tab w:val="clear" w:pos="1354"/>
        </w:tabs>
        <w:spacing w:after="120" w:line="276" w:lineRule="auto"/>
        <w:ind w:left="993" w:hanging="426"/>
        <w:jc w:val="both"/>
        <w:rPr>
          <w:rFonts w:ascii="Century Gothic" w:hAnsi="Century Gothic" w:cs="Calibri"/>
          <w:sz w:val="18"/>
          <w:szCs w:val="18"/>
          <w:lang w:val="sv-SE"/>
        </w:rPr>
      </w:pPr>
      <w:r>
        <w:rPr>
          <w:rFonts w:ascii="Century Gothic" w:hAnsi="Century Gothic" w:cs="Calibri"/>
          <w:sz w:val="18"/>
          <w:szCs w:val="18"/>
          <w:lang w:val="sv-SE"/>
        </w:rPr>
        <w:t>menyediakan informasi mengenai penerimaan dan pembiayaan dalam  periode berjalan</w:t>
      </w:r>
      <w:r>
        <w:rPr>
          <w:rFonts w:ascii="Century Gothic" w:hAnsi="Century Gothic" w:cs="Calibri"/>
          <w:sz w:val="18"/>
          <w:szCs w:val="18"/>
          <w:lang w:val="id-ID"/>
        </w:rPr>
        <w:t>.</w:t>
      </w:r>
    </w:p>
    <w:p>
      <w:pPr>
        <w:numPr>
          <w:ilvl w:val="0"/>
          <w:numId w:val="6"/>
        </w:numPr>
        <w:tabs>
          <w:tab w:val="clear" w:pos="1354"/>
        </w:tabs>
        <w:spacing w:after="120" w:line="276" w:lineRule="auto"/>
        <w:ind w:left="993" w:hanging="426"/>
        <w:jc w:val="both"/>
        <w:rPr>
          <w:rFonts w:ascii="Century Gothic" w:hAnsi="Century Gothic" w:cs="Calibri"/>
          <w:sz w:val="18"/>
          <w:szCs w:val="18"/>
          <w:lang w:val="sv-SE"/>
        </w:rPr>
      </w:pPr>
      <w:r>
        <w:rPr>
          <w:rFonts w:ascii="Century Gothic" w:hAnsi="Century Gothic" w:cs="Calibri"/>
          <w:sz w:val="18"/>
          <w:szCs w:val="18"/>
          <w:lang w:val="sv-SE"/>
        </w:rPr>
        <w:t>menyediakan informasi mengenai cara memperoleh sumber daya ekonomi dan alokasinya telah sesuai dengan anggaran yang ditetapkan</w:t>
      </w:r>
      <w:r>
        <w:rPr>
          <w:rFonts w:ascii="Century Gothic" w:hAnsi="Century Gothic" w:cs="Calibri"/>
          <w:sz w:val="18"/>
          <w:szCs w:val="18"/>
          <w:lang w:val="id-ID"/>
        </w:rPr>
        <w:t>.</w:t>
      </w:r>
    </w:p>
    <w:p>
      <w:pPr>
        <w:numPr>
          <w:ilvl w:val="0"/>
          <w:numId w:val="6"/>
        </w:numPr>
        <w:tabs>
          <w:tab w:val="clear" w:pos="1354"/>
        </w:tabs>
        <w:spacing w:after="120" w:line="276" w:lineRule="auto"/>
        <w:ind w:left="993" w:hanging="426"/>
        <w:jc w:val="both"/>
        <w:rPr>
          <w:rFonts w:ascii="Century Gothic" w:hAnsi="Century Gothic" w:cs="Calibri"/>
          <w:sz w:val="18"/>
          <w:szCs w:val="18"/>
          <w:lang w:val="sv-SE"/>
        </w:rPr>
      </w:pPr>
      <w:r>
        <w:rPr>
          <w:rFonts w:ascii="Century Gothic" w:hAnsi="Century Gothic" w:cs="Calibri"/>
          <w:sz w:val="18"/>
          <w:szCs w:val="18"/>
          <w:lang w:val="sv-SE"/>
        </w:rPr>
        <w:t>menyediakan informasi mengenai jumlah sumber daya ekonomi yang digunakan dalam kegiatan pemerintah daerah serta hasil-hasil yang telah dicapai</w:t>
      </w:r>
      <w:r>
        <w:rPr>
          <w:rFonts w:ascii="Century Gothic" w:hAnsi="Century Gothic" w:cs="Calibri"/>
          <w:sz w:val="18"/>
          <w:szCs w:val="18"/>
          <w:lang w:val="id-ID"/>
        </w:rPr>
        <w:t>.</w:t>
      </w:r>
    </w:p>
    <w:p>
      <w:pPr>
        <w:numPr>
          <w:ilvl w:val="0"/>
          <w:numId w:val="6"/>
        </w:numPr>
        <w:tabs>
          <w:tab w:val="clear" w:pos="1354"/>
        </w:tabs>
        <w:spacing w:after="120" w:line="276" w:lineRule="auto"/>
        <w:ind w:left="993" w:hanging="426"/>
        <w:jc w:val="both"/>
        <w:rPr>
          <w:rFonts w:ascii="Century Gothic" w:hAnsi="Century Gothic" w:cs="Calibri"/>
          <w:sz w:val="18"/>
          <w:szCs w:val="18"/>
          <w:lang w:val="sv-SE"/>
        </w:rPr>
      </w:pPr>
      <w:r>
        <w:rPr>
          <w:rFonts w:ascii="Century Gothic" w:hAnsi="Century Gothic" w:cs="Calibri"/>
          <w:sz w:val="18"/>
          <w:szCs w:val="18"/>
          <w:lang w:val="sv-SE"/>
        </w:rPr>
        <w:t>menyediakan informasi mengenai bagaimana pemerintah daerah mendanai seluruh kegiatannya dan mencukupi kebutuhan kasnya</w:t>
      </w:r>
      <w:r>
        <w:rPr>
          <w:rFonts w:ascii="Century Gothic" w:hAnsi="Century Gothic" w:cs="Calibri"/>
          <w:sz w:val="18"/>
          <w:szCs w:val="18"/>
          <w:lang w:val="id-ID"/>
        </w:rPr>
        <w:t>.</w:t>
      </w:r>
    </w:p>
    <w:p>
      <w:pPr>
        <w:numPr>
          <w:ilvl w:val="0"/>
          <w:numId w:val="6"/>
        </w:numPr>
        <w:tabs>
          <w:tab w:val="clear" w:pos="1354"/>
        </w:tabs>
        <w:spacing w:after="120" w:line="276" w:lineRule="auto"/>
        <w:ind w:left="993" w:hanging="426"/>
        <w:jc w:val="both"/>
        <w:rPr>
          <w:rFonts w:ascii="Century Gothic" w:hAnsi="Century Gothic" w:cs="Calibri"/>
          <w:sz w:val="18"/>
          <w:szCs w:val="18"/>
          <w:lang w:val="sv-SE"/>
        </w:rPr>
      </w:pPr>
      <w:r>
        <w:rPr>
          <w:rFonts w:ascii="Century Gothic" w:hAnsi="Century Gothic" w:cs="Calibri"/>
          <w:sz w:val="18"/>
          <w:szCs w:val="18"/>
          <w:lang w:val="sv-SE"/>
        </w:rPr>
        <w:t>menyediakan informasi mengenai posisi keuangan dan kondisi pemerintah daerah berkaitan dengan sumber penerimaannya</w:t>
      </w:r>
      <w:r>
        <w:rPr>
          <w:rFonts w:ascii="Century Gothic" w:hAnsi="Century Gothic" w:cs="Calibri"/>
          <w:sz w:val="18"/>
          <w:szCs w:val="18"/>
          <w:lang w:val="id-ID"/>
        </w:rPr>
        <w:t>.</w:t>
      </w:r>
    </w:p>
    <w:p>
      <w:pPr>
        <w:numPr>
          <w:ilvl w:val="0"/>
          <w:numId w:val="6"/>
        </w:numPr>
        <w:tabs>
          <w:tab w:val="clear" w:pos="1354"/>
        </w:tabs>
        <w:spacing w:after="120" w:line="276" w:lineRule="auto"/>
        <w:ind w:left="993" w:hanging="426"/>
        <w:jc w:val="both"/>
        <w:rPr>
          <w:rFonts w:ascii="Century Gothic" w:hAnsi="Century Gothic" w:cs="Calibri"/>
          <w:sz w:val="18"/>
          <w:szCs w:val="18"/>
          <w:lang w:val="sv-SE"/>
        </w:rPr>
      </w:pPr>
      <w:r>
        <w:rPr>
          <w:rFonts w:ascii="Century Gothic" w:hAnsi="Century Gothic" w:cs="Calibri"/>
          <w:sz w:val="18"/>
          <w:szCs w:val="18"/>
          <w:lang w:val="sv-SE"/>
        </w:rPr>
        <w:t>menyediakan informasi mengenai perubahan posisi keuangan akibat kegiatan yang dilakukan dalam satu periode pelaporan</w:t>
      </w:r>
      <w:r>
        <w:rPr>
          <w:rFonts w:ascii="Century Gothic" w:hAnsi="Century Gothic" w:cs="Calibri"/>
          <w:sz w:val="18"/>
          <w:szCs w:val="18"/>
          <w:lang w:val="id-ID"/>
        </w:rPr>
        <w:t>.</w:t>
      </w:r>
    </w:p>
    <w:p>
      <w:pPr>
        <w:spacing w:after="120" w:line="276" w:lineRule="auto"/>
        <w:ind w:left="567"/>
        <w:jc w:val="both"/>
        <w:rPr>
          <w:rFonts w:ascii="Century Gothic" w:hAnsi="Century Gothic" w:cs="Calibri"/>
          <w:sz w:val="18"/>
          <w:szCs w:val="18"/>
          <w:lang w:val="id-ID"/>
        </w:rPr>
      </w:pPr>
      <w:r>
        <w:rPr>
          <w:rFonts w:ascii="Century Gothic" w:hAnsi="Century Gothic" w:cs="Calibri"/>
          <w:sz w:val="18"/>
          <w:szCs w:val="18"/>
        </w:rPr>
        <w:t>Dalam  penyusunan</w:t>
      </w:r>
      <w:r>
        <w:rPr>
          <w:rFonts w:ascii="Century Gothic" w:hAnsi="Century Gothic" w:cs="Calibri"/>
          <w:sz w:val="18"/>
          <w:szCs w:val="18"/>
          <w:lang w:val="id-ID"/>
        </w:rPr>
        <w:t xml:space="preserve"> laporan pertanggungjawaban pelaksanaan APBD</w:t>
      </w:r>
      <w:r>
        <w:rPr>
          <w:rFonts w:ascii="Century Gothic" w:hAnsi="Century Gothic" w:cs="Calibri"/>
          <w:sz w:val="18"/>
          <w:szCs w:val="18"/>
        </w:rPr>
        <w:t xml:space="preserve"> </w:t>
      </w:r>
      <w:r>
        <w:rPr>
          <w:rFonts w:ascii="Century Gothic" w:hAnsi="Century Gothic" w:cs="Calibri"/>
          <w:sz w:val="18"/>
          <w:szCs w:val="18"/>
          <w:lang w:val="id-ID"/>
        </w:rPr>
        <w:t xml:space="preserve">berupa </w:t>
      </w:r>
      <w:r>
        <w:rPr>
          <w:rFonts w:ascii="Century Gothic" w:hAnsi="Century Gothic" w:cs="Calibri"/>
          <w:sz w:val="18"/>
          <w:szCs w:val="18"/>
        </w:rPr>
        <w:t>Laporan Keuangan</w:t>
      </w:r>
      <w:r>
        <w:rPr>
          <w:rFonts w:ascii="Century Gothic" w:hAnsi="Century Gothic" w:cs="Calibri"/>
          <w:sz w:val="18"/>
          <w:szCs w:val="18"/>
          <w:lang w:val="id-ID"/>
        </w:rPr>
        <w:t xml:space="preserve"> ini,</w:t>
      </w:r>
      <w:r>
        <w:rPr>
          <w:rFonts w:ascii="Century Gothic" w:hAnsi="Century Gothic" w:cs="Calibri"/>
          <w:sz w:val="18"/>
          <w:szCs w:val="18"/>
        </w:rPr>
        <w:t xml:space="preserve"> Pemerintah Pro</w:t>
      </w:r>
      <w:r>
        <w:rPr>
          <w:rFonts w:ascii="Century Gothic" w:hAnsi="Century Gothic" w:cs="Calibri"/>
          <w:sz w:val="18"/>
          <w:szCs w:val="18"/>
          <w:lang w:val="id-ID"/>
        </w:rPr>
        <w:t>v</w:t>
      </w:r>
      <w:r>
        <w:rPr>
          <w:rFonts w:ascii="Century Gothic" w:hAnsi="Century Gothic" w:cs="Calibri"/>
          <w:sz w:val="18"/>
          <w:szCs w:val="18"/>
        </w:rPr>
        <w:t>insi Sumatera Barat  berpedoman kepada Peraturan Pemerintah Nomor 71 Tahun 2010 tentang Standar Akuntansi Pemerintahan</w:t>
      </w:r>
      <w:r>
        <w:rPr>
          <w:rFonts w:ascii="Century Gothic" w:hAnsi="Century Gothic" w:cs="Calibri"/>
          <w:sz w:val="18"/>
          <w:szCs w:val="18"/>
          <w:lang w:val="id-ID"/>
        </w:rPr>
        <w:t xml:space="preserve"> dan untuk penerapannya mengacu kepada Peraturan Menteri Dalam Negeri No 64 Tahun 2013 </w:t>
      </w:r>
      <w:r>
        <w:rPr>
          <w:rFonts w:ascii="Century Gothic" w:hAnsi="Century Gothic" w:cs="Calibri"/>
          <w:sz w:val="18"/>
          <w:szCs w:val="18"/>
        </w:rPr>
        <w:t>tentang Penerapan Standar Akuntansi Pemerintahan Berbasis Akrual Pada Pemerintah Daerah</w:t>
      </w:r>
      <w:r>
        <w:rPr>
          <w:rFonts w:ascii="Century Gothic" w:hAnsi="Century Gothic" w:cs="Calibri"/>
          <w:sz w:val="18"/>
          <w:szCs w:val="18"/>
          <w:lang w:val="id-ID"/>
        </w:rPr>
        <w:t>. Selanjutnya mengacu kepada Peraturan Menteri Keuangan Nomor  238/PMK-05/2011 tentang  Pedoman Umum Sistem Akuntansi Pemerintah maka disusunlah Kebijakan Akuntansi, Sistem Akuntansi dan Bagan Akun Standar Pemerintah Provinsi Sumatera Barat yaitu:</w:t>
      </w:r>
    </w:p>
    <w:p>
      <w:pPr>
        <w:numPr>
          <w:ilvl w:val="0"/>
          <w:numId w:val="7"/>
        </w:numPr>
        <w:tabs>
          <w:tab w:val="left" w:pos="924"/>
          <w:tab w:val="clear" w:pos="1152"/>
        </w:tabs>
        <w:spacing w:after="120" w:line="276" w:lineRule="auto"/>
        <w:ind w:left="924" w:hanging="357"/>
        <w:jc w:val="both"/>
        <w:rPr>
          <w:rFonts w:ascii="Century Gothic" w:hAnsi="Century Gothic" w:cs="Calibri"/>
          <w:sz w:val="18"/>
          <w:szCs w:val="18"/>
          <w:lang w:val="id-ID"/>
        </w:rPr>
      </w:pPr>
      <w:r>
        <w:rPr>
          <w:rFonts w:ascii="Century Gothic" w:hAnsi="Century Gothic" w:cs="Calibri"/>
          <w:sz w:val="18"/>
          <w:szCs w:val="18"/>
          <w:lang w:val="id-ID"/>
        </w:rPr>
        <w:t xml:space="preserve">Peraturan Gubernur Nomor 5 Tahun 2014 tentang Penyusutan Barang Milik Daerah berupa Aset Tetap sebagaimana telah diubah dengan </w:t>
      </w:r>
      <w:r>
        <w:rPr>
          <w:rFonts w:ascii="Century Gothic" w:hAnsi="Century Gothic" w:cs="Calibri"/>
          <w:sz w:val="18"/>
          <w:szCs w:val="18"/>
          <w:lang w:val="sv-SE"/>
        </w:rPr>
        <w:t xml:space="preserve">Peraturan Gubernur Sumatera Barat Nomor </w:t>
      </w:r>
      <w:r>
        <w:rPr>
          <w:rFonts w:ascii="Century Gothic" w:hAnsi="Century Gothic" w:cs="Calibri"/>
          <w:sz w:val="18"/>
          <w:szCs w:val="18"/>
          <w:lang w:val="id-ID"/>
        </w:rPr>
        <w:t>81</w:t>
      </w:r>
      <w:r>
        <w:rPr>
          <w:rFonts w:ascii="Century Gothic" w:hAnsi="Century Gothic" w:cs="Calibri"/>
          <w:sz w:val="18"/>
          <w:szCs w:val="18"/>
          <w:lang w:val="sv-SE"/>
        </w:rPr>
        <w:t xml:space="preserve"> Tahun 20</w:t>
      </w:r>
      <w:r>
        <w:rPr>
          <w:rFonts w:ascii="Century Gothic" w:hAnsi="Century Gothic" w:cs="Calibri"/>
          <w:sz w:val="18"/>
          <w:szCs w:val="18"/>
          <w:lang w:val="id-ID"/>
        </w:rPr>
        <w:t xml:space="preserve">15 </w:t>
      </w:r>
      <w:r>
        <w:rPr>
          <w:rFonts w:ascii="Century Gothic" w:hAnsi="Century Gothic" w:cs="Calibri"/>
          <w:sz w:val="18"/>
          <w:szCs w:val="18"/>
          <w:lang w:val="sv-SE"/>
        </w:rPr>
        <w:t xml:space="preserve">tanggal </w:t>
      </w:r>
      <w:r>
        <w:rPr>
          <w:rFonts w:ascii="Century Gothic" w:hAnsi="Century Gothic" w:cs="Calibri"/>
          <w:sz w:val="18"/>
          <w:szCs w:val="18"/>
          <w:lang w:val="id-ID"/>
        </w:rPr>
        <w:t>31 Desember 2015 tentang Perubahan atas Peraturan Gubernur Nomor 5 Tahun 2014.</w:t>
      </w:r>
    </w:p>
    <w:p>
      <w:pPr>
        <w:numPr>
          <w:ilvl w:val="0"/>
          <w:numId w:val="7"/>
        </w:numPr>
        <w:tabs>
          <w:tab w:val="left" w:pos="924"/>
          <w:tab w:val="clear" w:pos="1152"/>
        </w:tabs>
        <w:spacing w:after="120" w:line="276" w:lineRule="auto"/>
        <w:ind w:left="924" w:hanging="357"/>
        <w:jc w:val="both"/>
        <w:rPr>
          <w:rFonts w:ascii="Century Gothic" w:hAnsi="Century Gothic" w:cs="Calibri"/>
          <w:sz w:val="18"/>
          <w:szCs w:val="18"/>
          <w:lang w:val="id-ID"/>
        </w:rPr>
      </w:pPr>
      <w:r>
        <w:rPr>
          <w:rFonts w:ascii="Century Gothic" w:hAnsi="Century Gothic" w:cs="Calibri"/>
          <w:sz w:val="18"/>
          <w:szCs w:val="18"/>
          <w:lang w:val="id-ID"/>
        </w:rPr>
        <w:t xml:space="preserve">Peraturan Gubernur Nomor 43 Tahun 2014 tentang Kebijakan Akuntansi, Sistem Akuntansi dan Bagan Akun Standar Pemerintah Provinsi Sumatera Barat sebagaimana telah diubah dengan </w:t>
      </w:r>
      <w:r>
        <w:rPr>
          <w:rFonts w:ascii="Century Gothic" w:hAnsi="Century Gothic" w:cs="Calibri"/>
          <w:sz w:val="18"/>
          <w:szCs w:val="18"/>
          <w:lang w:val="sv-SE"/>
        </w:rPr>
        <w:t xml:space="preserve">Peraturan Gubernur Sumatera Barat Nomor </w:t>
      </w:r>
      <w:r>
        <w:rPr>
          <w:rFonts w:ascii="Century Gothic" w:hAnsi="Century Gothic" w:cs="Calibri"/>
          <w:sz w:val="18"/>
          <w:szCs w:val="18"/>
          <w:lang w:val="id-ID"/>
        </w:rPr>
        <w:t>82</w:t>
      </w:r>
      <w:r>
        <w:rPr>
          <w:rFonts w:ascii="Century Gothic" w:hAnsi="Century Gothic" w:cs="Calibri"/>
          <w:sz w:val="18"/>
          <w:szCs w:val="18"/>
          <w:lang w:val="sv-SE"/>
        </w:rPr>
        <w:t xml:space="preserve"> Tahun 20</w:t>
      </w:r>
      <w:r>
        <w:rPr>
          <w:rFonts w:ascii="Century Gothic" w:hAnsi="Century Gothic" w:cs="Calibri"/>
          <w:sz w:val="18"/>
          <w:szCs w:val="18"/>
          <w:lang w:val="id-ID"/>
        </w:rPr>
        <w:t xml:space="preserve">15 </w:t>
      </w:r>
      <w:r>
        <w:rPr>
          <w:rFonts w:ascii="Century Gothic" w:hAnsi="Century Gothic" w:cs="Calibri"/>
          <w:sz w:val="18"/>
          <w:szCs w:val="18"/>
          <w:lang w:val="sv-SE"/>
        </w:rPr>
        <w:t xml:space="preserve">tanggal </w:t>
      </w:r>
      <w:r>
        <w:rPr>
          <w:rFonts w:ascii="Century Gothic" w:hAnsi="Century Gothic" w:cs="Calibri"/>
          <w:sz w:val="18"/>
          <w:szCs w:val="18"/>
          <w:lang w:val="id-ID"/>
        </w:rPr>
        <w:t>31 Desember 2015 tentang Perubahan atas Peraturan Gubernur Nomor 43 Tahun 2014.</w:t>
      </w:r>
    </w:p>
    <w:p>
      <w:pPr>
        <w:spacing w:after="120" w:line="276" w:lineRule="auto"/>
        <w:ind w:left="567"/>
        <w:jc w:val="both"/>
        <w:rPr>
          <w:rFonts w:ascii="Century Gothic" w:hAnsi="Century Gothic" w:cs="Calibri"/>
          <w:sz w:val="18"/>
          <w:szCs w:val="18"/>
          <w:lang w:val="id-ID"/>
        </w:rPr>
      </w:pPr>
      <w:r>
        <w:rPr>
          <w:rFonts w:ascii="Century Gothic" w:hAnsi="Century Gothic" w:cs="Calibri"/>
          <w:sz w:val="18"/>
          <w:szCs w:val="18"/>
          <w:lang w:val="id-ID"/>
        </w:rPr>
        <w:t>Dalam penyusunan, pelaksanaan dan pelaporan penjabaran realisasi  APBD T</w:t>
      </w:r>
      <w:r>
        <w:rPr>
          <w:rFonts w:ascii="Century Gothic" w:hAnsi="Century Gothic" w:cs="Calibri"/>
          <w:sz w:val="18"/>
          <w:szCs w:val="18"/>
        </w:rPr>
        <w:t>A</w:t>
      </w:r>
      <w:r>
        <w:rPr>
          <w:rFonts w:ascii="Century Gothic" w:hAnsi="Century Gothic" w:cs="Calibri"/>
          <w:sz w:val="18"/>
          <w:szCs w:val="18"/>
          <w:lang w:val="id-ID"/>
        </w:rPr>
        <w:t xml:space="preserve"> 2017,  Pemerintah Pro</w:t>
      </w:r>
      <w:r>
        <w:rPr>
          <w:rFonts w:ascii="Century Gothic" w:hAnsi="Century Gothic" w:cs="Calibri"/>
          <w:sz w:val="18"/>
          <w:szCs w:val="18"/>
        </w:rPr>
        <w:t>v</w:t>
      </w:r>
      <w:r>
        <w:rPr>
          <w:rFonts w:ascii="Century Gothic" w:hAnsi="Century Gothic" w:cs="Calibri"/>
          <w:sz w:val="18"/>
          <w:szCs w:val="18"/>
          <w:lang w:val="id-ID"/>
        </w:rPr>
        <w:t>insi Sumatera Barat   mengacu kepada Peraturan Menteri Dalam Negeri Nomor 13 tahun 2006 tentang Pedoman Pengelolaan Keuangan Daerah dan Peraturan Menteri Dalam Negeri Nomor 59 tahun 2007 tentang Perubahan atas  Peraturan Menteri Dalam Negeri Nomor 13 tahun 2006  tentang Pedoman Pengelolaan Keuangan Daerah serta Peraturan Menteri Dalam Negeri Nomor 21 tahun 2011 tentang Perubahan Kedua Atas Peraturan Menteri Dalam Negeri Nomor 13 tahun 2006 tentang Pedoman Pengelolaan Keuangan Daerah dan Permendagri No. 64 tahun 2013 tentang Penerapan Standar Akuntansi Pemerintahan Berbasis Akrual pada Pemerintah Daerah.</w:t>
      </w:r>
    </w:p>
    <w:p>
      <w:pPr>
        <w:spacing w:after="120" w:line="276" w:lineRule="auto"/>
        <w:ind w:left="567"/>
        <w:jc w:val="both"/>
        <w:rPr>
          <w:rFonts w:ascii="Century Gothic" w:hAnsi="Century Gothic" w:cs="Calibri"/>
          <w:sz w:val="18"/>
          <w:szCs w:val="18"/>
        </w:rPr>
      </w:pPr>
      <w:r>
        <w:rPr>
          <w:rFonts w:ascii="Century Gothic" w:hAnsi="Century Gothic" w:cs="Calibri"/>
          <w:sz w:val="18"/>
          <w:szCs w:val="18"/>
          <w:lang w:val="id-ID"/>
        </w:rPr>
        <w:t>Guna  meng</w:t>
      </w:r>
      <w:r>
        <w:rPr>
          <w:rFonts w:ascii="Century Gothic" w:hAnsi="Century Gothic" w:cs="Calibri"/>
          <w:sz w:val="18"/>
          <w:szCs w:val="18"/>
        </w:rPr>
        <w:t>urangi</w:t>
      </w:r>
      <w:r>
        <w:rPr>
          <w:rFonts w:ascii="Century Gothic" w:hAnsi="Century Gothic" w:cs="Calibri"/>
          <w:sz w:val="18"/>
          <w:szCs w:val="18"/>
          <w:lang w:val="id-ID"/>
        </w:rPr>
        <w:t xml:space="preserve">  perbedaan struktur akun pendapatan dan belanja pada Peraturan Pemerintah Nomor 71 Tahun 2010 tentang Standar Akuntansi Pemerintahan dengan Peraturan Menteri Dalam Negeri Nomor 13 tahun 2006 tentang Pedoman Pengelolaan Keuangan Daerah  maka dalam proses penyusunan dan  penyajian Laporan Keuangan  dilakukan  langkah pemetaan atau konversi. Konversi dilakukan dengan cara men</w:t>
      </w:r>
      <w:r>
        <w:rPr>
          <w:rFonts w:ascii="Century Gothic" w:hAnsi="Century Gothic" w:cs="Calibri"/>
          <w:sz w:val="18"/>
          <w:szCs w:val="18"/>
        </w:rPr>
        <w:t>elusuri</w:t>
      </w:r>
      <w:r>
        <w:rPr>
          <w:rFonts w:ascii="Century Gothic" w:hAnsi="Century Gothic" w:cs="Calibri"/>
          <w:sz w:val="18"/>
          <w:szCs w:val="18"/>
          <w:lang w:val="id-ID"/>
        </w:rPr>
        <w:t xml:space="preserve"> kembali </w:t>
      </w:r>
      <w:r>
        <w:rPr>
          <w:rFonts w:ascii="Century Gothic" w:hAnsi="Century Gothic" w:cs="Calibri"/>
          <w:i/>
          <w:sz w:val="18"/>
          <w:szCs w:val="18"/>
          <w:lang w:val="id-ID"/>
        </w:rPr>
        <w:t>(trace back)</w:t>
      </w:r>
      <w:r>
        <w:rPr>
          <w:rFonts w:ascii="Century Gothic" w:hAnsi="Century Gothic" w:cs="Calibri"/>
          <w:sz w:val="18"/>
          <w:szCs w:val="18"/>
          <w:lang w:val="id-ID"/>
        </w:rPr>
        <w:t xml:space="preserve"> pos-pos Laporan keuangan menurut Permendagri No</w:t>
      </w:r>
      <w:r>
        <w:rPr>
          <w:rFonts w:ascii="Century Gothic" w:hAnsi="Century Gothic" w:cs="Calibri"/>
          <w:sz w:val="18"/>
          <w:szCs w:val="18"/>
        </w:rPr>
        <w:t>mor</w:t>
      </w:r>
      <w:r>
        <w:rPr>
          <w:rFonts w:ascii="Century Gothic" w:hAnsi="Century Gothic" w:cs="Calibri"/>
          <w:sz w:val="18"/>
          <w:szCs w:val="18"/>
          <w:lang w:val="id-ID"/>
        </w:rPr>
        <w:t xml:space="preserve"> 13/2006 dengan pos-pos Laporan Keuangan menurut SAP. </w:t>
      </w:r>
    </w:p>
    <w:p>
      <w:pPr>
        <w:spacing w:after="120" w:line="276" w:lineRule="auto"/>
        <w:ind w:left="567"/>
        <w:jc w:val="both"/>
        <w:rPr>
          <w:rFonts w:ascii="Century Gothic" w:hAnsi="Century Gothic" w:cs="Calibri"/>
          <w:sz w:val="18"/>
          <w:szCs w:val="18"/>
        </w:rPr>
      </w:pPr>
    </w:p>
    <w:p>
      <w:pPr>
        <w:numPr>
          <w:ilvl w:val="1"/>
          <w:numId w:val="2"/>
        </w:numPr>
        <w:spacing w:after="120" w:line="276" w:lineRule="auto"/>
        <w:ind w:left="567" w:hanging="567"/>
        <w:jc w:val="both"/>
        <w:rPr>
          <w:rFonts w:ascii="Century Gothic" w:hAnsi="Century Gothic" w:cs="Calibri"/>
          <w:b/>
          <w:sz w:val="18"/>
          <w:szCs w:val="18"/>
        </w:rPr>
      </w:pPr>
      <w:r>
        <w:rPr>
          <w:rFonts w:ascii="Century Gothic" w:hAnsi="Century Gothic" w:cs="Calibri"/>
          <w:b/>
          <w:sz w:val="18"/>
          <w:szCs w:val="18"/>
        </w:rPr>
        <w:t xml:space="preserve">Landasan Hukum  Penyusunan Laporan Keuangan </w:t>
      </w:r>
    </w:p>
    <w:p>
      <w:pPr>
        <w:spacing w:after="120" w:line="276" w:lineRule="auto"/>
        <w:ind w:left="567"/>
        <w:jc w:val="both"/>
        <w:rPr>
          <w:rFonts w:ascii="Century Gothic" w:hAnsi="Century Gothic" w:cs="Calibri"/>
          <w:sz w:val="18"/>
          <w:szCs w:val="18"/>
        </w:rPr>
      </w:pPr>
      <w:r>
        <w:rPr>
          <w:rFonts w:ascii="Century Gothic" w:hAnsi="Century Gothic" w:cs="Calibri"/>
          <w:sz w:val="18"/>
          <w:szCs w:val="18"/>
        </w:rPr>
        <w:t>Landasan hukum yang mendasari  penyusunan Laporan Keuangan tahun 201</w:t>
      </w:r>
      <w:r>
        <w:rPr>
          <w:rFonts w:ascii="Century Gothic" w:hAnsi="Century Gothic" w:cs="Calibri"/>
          <w:sz w:val="18"/>
          <w:szCs w:val="18"/>
          <w:lang w:val="id-ID"/>
        </w:rPr>
        <w:t>7</w:t>
      </w:r>
      <w:r>
        <w:rPr>
          <w:rFonts w:ascii="Century Gothic" w:hAnsi="Century Gothic" w:cs="Calibri"/>
          <w:sz w:val="18"/>
          <w:szCs w:val="18"/>
        </w:rPr>
        <w:t xml:space="preserve"> adalah seperangkat ketentuan perundang-undangan berikut :</w:t>
      </w:r>
    </w:p>
    <w:p>
      <w:pPr>
        <w:numPr>
          <w:ilvl w:val="0"/>
          <w:numId w:val="7"/>
        </w:numPr>
        <w:tabs>
          <w:tab w:val="left" w:pos="938"/>
          <w:tab w:val="clear" w:pos="1152"/>
        </w:tabs>
        <w:spacing w:after="120" w:line="276" w:lineRule="auto"/>
        <w:ind w:left="938"/>
        <w:jc w:val="both"/>
        <w:rPr>
          <w:rFonts w:ascii="Century Gothic" w:hAnsi="Century Gothic" w:cs="Calibri"/>
          <w:sz w:val="18"/>
          <w:szCs w:val="18"/>
          <w:lang w:val="sv-SE"/>
        </w:rPr>
      </w:pPr>
      <w:r>
        <w:rPr>
          <w:rFonts w:ascii="Century Gothic" w:hAnsi="Century Gothic" w:cs="Calibri"/>
          <w:sz w:val="18"/>
          <w:szCs w:val="18"/>
          <w:lang w:val="sv-SE"/>
        </w:rPr>
        <w:t>Undang-Undang Dasar Republik Indon</w:t>
      </w:r>
      <w:r>
        <w:rPr>
          <w:rFonts w:ascii="Century Gothic" w:hAnsi="Century Gothic" w:cs="Calibri"/>
          <w:sz w:val="18"/>
          <w:szCs w:val="18"/>
          <w:lang w:val="id-ID"/>
        </w:rPr>
        <w:t>e</w:t>
      </w:r>
      <w:r>
        <w:rPr>
          <w:rFonts w:ascii="Century Gothic" w:hAnsi="Century Gothic" w:cs="Calibri"/>
          <w:sz w:val="18"/>
          <w:szCs w:val="18"/>
          <w:lang w:val="sv-SE"/>
        </w:rPr>
        <w:t xml:space="preserve">sia 1945 sebagaimana telah diubah dengan Perubahan Keempat </w:t>
      </w:r>
      <w:r>
        <w:rPr>
          <w:rFonts w:ascii="Century Gothic" w:hAnsi="Century Gothic" w:cs="Calibri"/>
          <w:sz w:val="18"/>
          <w:szCs w:val="18"/>
          <w:lang w:val="id-ID"/>
        </w:rPr>
        <w:t xml:space="preserve">  </w:t>
      </w:r>
      <w:r>
        <w:rPr>
          <w:rFonts w:ascii="Century Gothic" w:hAnsi="Century Gothic" w:cs="Calibri"/>
          <w:sz w:val="18"/>
          <w:szCs w:val="18"/>
          <w:lang w:val="sv-SE"/>
        </w:rPr>
        <w:t>Undang-Undang Dasar 1945.</w:t>
      </w:r>
    </w:p>
    <w:p>
      <w:pPr>
        <w:numPr>
          <w:ilvl w:val="0"/>
          <w:numId w:val="7"/>
        </w:numPr>
        <w:tabs>
          <w:tab w:val="left" w:pos="938"/>
          <w:tab w:val="clear" w:pos="1152"/>
        </w:tabs>
        <w:spacing w:after="120" w:line="276" w:lineRule="auto"/>
        <w:ind w:left="938"/>
        <w:jc w:val="both"/>
        <w:rPr>
          <w:rFonts w:ascii="Century Gothic" w:hAnsi="Century Gothic" w:cs="Calibri"/>
          <w:sz w:val="18"/>
          <w:szCs w:val="18"/>
          <w:lang w:val="sv-SE"/>
        </w:rPr>
      </w:pPr>
      <w:r>
        <w:rPr>
          <w:rFonts w:ascii="Century Gothic" w:hAnsi="Century Gothic" w:cs="Calibri"/>
          <w:sz w:val="18"/>
          <w:szCs w:val="18"/>
          <w:lang w:val="id-ID"/>
        </w:rPr>
        <w:t>Undang-Undang Nomor 61 Tahun  1958 tentang Pembentukan Daerah-daerah Swatantra Tingkat I Sumatera Barat, Jambi dan Riau Jo Peraturan Pemerintah No</w:t>
      </w:r>
      <w:r>
        <w:rPr>
          <w:rFonts w:ascii="Century Gothic" w:hAnsi="Century Gothic" w:cs="Calibri"/>
          <w:sz w:val="18"/>
          <w:szCs w:val="18"/>
        </w:rPr>
        <w:t>mor</w:t>
      </w:r>
      <w:r>
        <w:rPr>
          <w:rFonts w:ascii="Century Gothic" w:hAnsi="Century Gothic" w:cs="Calibri"/>
          <w:sz w:val="18"/>
          <w:szCs w:val="18"/>
          <w:lang w:val="id-ID"/>
        </w:rPr>
        <w:t xml:space="preserve"> 29 Tahun 1979</w:t>
      </w:r>
      <w:r>
        <w:rPr>
          <w:rFonts w:ascii="Century Gothic" w:hAnsi="Century Gothic" w:cs="Calibri"/>
          <w:sz w:val="18"/>
          <w:szCs w:val="18"/>
        </w:rPr>
        <w:t>.</w:t>
      </w:r>
    </w:p>
    <w:p>
      <w:pPr>
        <w:numPr>
          <w:ilvl w:val="0"/>
          <w:numId w:val="7"/>
        </w:numPr>
        <w:tabs>
          <w:tab w:val="left" w:pos="938"/>
          <w:tab w:val="clear" w:pos="1152"/>
        </w:tabs>
        <w:spacing w:after="120" w:line="276" w:lineRule="auto"/>
        <w:ind w:left="938"/>
        <w:jc w:val="both"/>
        <w:rPr>
          <w:rFonts w:ascii="Century Gothic" w:hAnsi="Century Gothic" w:cs="Calibri"/>
          <w:sz w:val="18"/>
          <w:szCs w:val="18"/>
          <w:lang w:val="sv-SE"/>
        </w:rPr>
      </w:pPr>
      <w:r>
        <w:rPr>
          <w:rFonts w:ascii="Century Gothic" w:hAnsi="Century Gothic" w:cs="Calibri"/>
          <w:sz w:val="18"/>
          <w:szCs w:val="18"/>
          <w:lang w:val="sv-SE"/>
        </w:rPr>
        <w:t>Undang- Undang Nomor 17 Tahun 2003 tentang Keuangan Negara.</w:t>
      </w:r>
    </w:p>
    <w:p>
      <w:pPr>
        <w:numPr>
          <w:ilvl w:val="0"/>
          <w:numId w:val="7"/>
        </w:numPr>
        <w:tabs>
          <w:tab w:val="left" w:pos="938"/>
          <w:tab w:val="clear" w:pos="1152"/>
        </w:tabs>
        <w:spacing w:after="120" w:line="276" w:lineRule="auto"/>
        <w:ind w:left="938"/>
        <w:jc w:val="both"/>
        <w:rPr>
          <w:rFonts w:ascii="Century Gothic" w:hAnsi="Century Gothic" w:cs="Calibri"/>
          <w:sz w:val="18"/>
          <w:szCs w:val="18"/>
          <w:lang w:val="sv-SE"/>
        </w:rPr>
      </w:pPr>
      <w:r>
        <w:rPr>
          <w:rFonts w:ascii="Century Gothic" w:hAnsi="Century Gothic" w:cs="Calibri"/>
          <w:sz w:val="18"/>
          <w:szCs w:val="18"/>
          <w:lang w:val="sv-SE"/>
        </w:rPr>
        <w:t>Undang-Undang Nomor 1 Tahun 2004 tentang Perbendaharaan Negara.</w:t>
      </w:r>
    </w:p>
    <w:p>
      <w:pPr>
        <w:numPr>
          <w:ilvl w:val="0"/>
          <w:numId w:val="7"/>
        </w:numPr>
        <w:tabs>
          <w:tab w:val="left" w:pos="938"/>
          <w:tab w:val="clear" w:pos="1152"/>
        </w:tabs>
        <w:spacing w:after="120" w:line="276" w:lineRule="auto"/>
        <w:ind w:left="938"/>
        <w:jc w:val="both"/>
        <w:rPr>
          <w:rFonts w:ascii="Century Gothic" w:hAnsi="Century Gothic" w:cs="Calibri"/>
          <w:sz w:val="18"/>
          <w:szCs w:val="18"/>
          <w:lang w:val="sv-SE"/>
        </w:rPr>
      </w:pPr>
      <w:r>
        <w:rPr>
          <w:rFonts w:ascii="Century Gothic" w:hAnsi="Century Gothic" w:cs="Calibri"/>
          <w:sz w:val="18"/>
          <w:szCs w:val="18"/>
          <w:lang w:val="sv-SE"/>
        </w:rPr>
        <w:t>Undang-Undang Nomor 15 Tahun 2004 tentang Pemeriksaan Pengelolaan dan Tanggung Jawab Keuangan Negara.</w:t>
      </w:r>
    </w:p>
    <w:p>
      <w:pPr>
        <w:numPr>
          <w:ilvl w:val="0"/>
          <w:numId w:val="7"/>
        </w:numPr>
        <w:tabs>
          <w:tab w:val="left" w:pos="938"/>
          <w:tab w:val="clear" w:pos="1152"/>
        </w:tabs>
        <w:spacing w:after="120" w:line="276" w:lineRule="auto"/>
        <w:ind w:left="938" w:hanging="350"/>
        <w:jc w:val="both"/>
        <w:rPr>
          <w:rFonts w:ascii="Century Gothic" w:hAnsi="Century Gothic" w:cs="Calibri"/>
          <w:sz w:val="18"/>
          <w:szCs w:val="18"/>
          <w:lang w:val="id-ID"/>
        </w:rPr>
      </w:pPr>
      <w:r>
        <w:rPr>
          <w:rFonts w:ascii="Century Gothic" w:hAnsi="Century Gothic" w:cs="Calibri"/>
          <w:sz w:val="18"/>
          <w:szCs w:val="18"/>
          <w:lang w:val="id-ID"/>
        </w:rPr>
        <w:t xml:space="preserve">Peraturan Pemerintah Nomor 23 Tahun 2005 tentang Pengelolaan Keuangan Badan Layanan Umum , </w:t>
      </w:r>
      <w:r>
        <w:rPr>
          <w:rFonts w:ascii="Century Gothic" w:hAnsi="Century Gothic" w:cs="Calibri"/>
          <w:sz w:val="18"/>
          <w:szCs w:val="18"/>
        </w:rPr>
        <w:t>sebag</w:t>
      </w:r>
      <w:r>
        <w:rPr>
          <w:rFonts w:ascii="Century Gothic" w:hAnsi="Century Gothic" w:cs="Calibri"/>
          <w:sz w:val="18"/>
          <w:szCs w:val="18"/>
          <w:lang w:val="id-ID"/>
        </w:rPr>
        <w:t>a</w:t>
      </w:r>
      <w:r>
        <w:rPr>
          <w:rFonts w:ascii="Century Gothic" w:hAnsi="Century Gothic" w:cs="Calibri"/>
          <w:sz w:val="18"/>
          <w:szCs w:val="18"/>
        </w:rPr>
        <w:t xml:space="preserve">imana telah diubah dengan Peraturan Pemerintah Nomor 74 Tahun 2012 </w:t>
      </w:r>
    </w:p>
    <w:p>
      <w:pPr>
        <w:numPr>
          <w:ilvl w:val="0"/>
          <w:numId w:val="7"/>
        </w:numPr>
        <w:tabs>
          <w:tab w:val="left" w:pos="938"/>
          <w:tab w:val="clear" w:pos="1152"/>
        </w:tabs>
        <w:spacing w:after="120" w:line="276" w:lineRule="auto"/>
        <w:ind w:left="938" w:hanging="350"/>
        <w:jc w:val="both"/>
        <w:rPr>
          <w:rFonts w:ascii="Century Gothic" w:hAnsi="Century Gothic" w:cs="Calibri"/>
          <w:sz w:val="18"/>
          <w:szCs w:val="18"/>
          <w:lang w:val="id-ID"/>
        </w:rPr>
      </w:pPr>
      <w:r>
        <w:rPr>
          <w:rFonts w:ascii="Century Gothic" w:hAnsi="Century Gothic" w:cs="Calibri"/>
          <w:sz w:val="18"/>
          <w:szCs w:val="18"/>
          <w:lang w:val="id-ID"/>
        </w:rPr>
        <w:t xml:space="preserve">Undang-Undang Nomor 30 Tahun 2014 tentang Administrasi Pemerintahan </w:t>
      </w:r>
    </w:p>
    <w:p>
      <w:pPr>
        <w:numPr>
          <w:ilvl w:val="0"/>
          <w:numId w:val="7"/>
        </w:numPr>
        <w:tabs>
          <w:tab w:val="left" w:pos="938"/>
          <w:tab w:val="clear" w:pos="1152"/>
        </w:tabs>
        <w:spacing w:after="120" w:line="276" w:lineRule="auto"/>
        <w:ind w:left="938" w:hanging="350"/>
        <w:jc w:val="both"/>
        <w:rPr>
          <w:rFonts w:ascii="Century Gothic" w:hAnsi="Century Gothic" w:cs="Calibri"/>
          <w:sz w:val="18"/>
          <w:szCs w:val="18"/>
          <w:lang w:val="sv-SE"/>
        </w:rPr>
      </w:pPr>
      <w:r>
        <w:rPr>
          <w:rFonts w:ascii="Century Gothic" w:hAnsi="Century Gothic" w:cs="Calibri"/>
          <w:sz w:val="18"/>
          <w:szCs w:val="18"/>
          <w:lang w:val="sv-SE"/>
        </w:rPr>
        <w:t>Peraturan Pemerintah Nomor 58 Tahun 2005 tentang Pengelolaan Keuangan Daerah.</w:t>
      </w:r>
    </w:p>
    <w:p>
      <w:pPr>
        <w:numPr>
          <w:ilvl w:val="0"/>
          <w:numId w:val="7"/>
        </w:numPr>
        <w:tabs>
          <w:tab w:val="left" w:pos="938"/>
          <w:tab w:val="clear" w:pos="1152"/>
        </w:tabs>
        <w:spacing w:after="120" w:line="276" w:lineRule="auto"/>
        <w:ind w:left="938" w:hanging="350"/>
        <w:jc w:val="both"/>
        <w:rPr>
          <w:rFonts w:ascii="Century Gothic" w:hAnsi="Century Gothic" w:cs="Calibri"/>
          <w:sz w:val="18"/>
          <w:szCs w:val="18"/>
          <w:lang w:val="sv-SE"/>
        </w:rPr>
      </w:pPr>
      <w:r>
        <w:rPr>
          <w:rFonts w:ascii="Century Gothic" w:hAnsi="Century Gothic" w:cs="Calibri"/>
          <w:sz w:val="18"/>
          <w:szCs w:val="18"/>
          <w:lang w:val="id-ID"/>
        </w:rPr>
        <w:t>Peraturan Pemerintah Nomor 12 Tahun 2017 tentang Pedoman Pembinaan dan Pengawasan Penyelenggaraan Pemerintah</w:t>
      </w:r>
      <w:r>
        <w:rPr>
          <w:rFonts w:ascii="Century Gothic" w:hAnsi="Century Gothic" w:cs="Calibri"/>
          <w:sz w:val="18"/>
          <w:szCs w:val="18"/>
        </w:rPr>
        <w:t>an</w:t>
      </w:r>
      <w:r>
        <w:rPr>
          <w:rFonts w:ascii="Century Gothic" w:hAnsi="Century Gothic" w:cs="Calibri"/>
          <w:sz w:val="18"/>
          <w:szCs w:val="18"/>
          <w:lang w:val="id-ID"/>
        </w:rPr>
        <w:t xml:space="preserve"> Daerah </w:t>
      </w:r>
    </w:p>
    <w:p>
      <w:pPr>
        <w:numPr>
          <w:ilvl w:val="0"/>
          <w:numId w:val="7"/>
        </w:numPr>
        <w:tabs>
          <w:tab w:val="left" w:pos="938"/>
          <w:tab w:val="clear" w:pos="1152"/>
        </w:tabs>
        <w:spacing w:after="120" w:line="276" w:lineRule="auto"/>
        <w:ind w:left="938" w:hanging="350"/>
        <w:jc w:val="both"/>
        <w:rPr>
          <w:rFonts w:ascii="Century Gothic" w:hAnsi="Century Gothic" w:cs="Calibri"/>
          <w:sz w:val="18"/>
          <w:szCs w:val="18"/>
          <w:lang w:val="sv-SE"/>
        </w:rPr>
      </w:pPr>
      <w:r>
        <w:rPr>
          <w:rFonts w:ascii="Century Gothic" w:hAnsi="Century Gothic" w:cs="Calibri"/>
          <w:sz w:val="18"/>
          <w:szCs w:val="18"/>
          <w:lang w:val="id-ID"/>
        </w:rPr>
        <w:t xml:space="preserve">Peraturan Pemerintah Nomor 8 Tahun 2006 tentang Pelaporan Keuangan dan Kinerja Instansi Pemerintah </w:t>
      </w:r>
    </w:p>
    <w:p>
      <w:pPr>
        <w:numPr>
          <w:ilvl w:val="0"/>
          <w:numId w:val="7"/>
        </w:numPr>
        <w:tabs>
          <w:tab w:val="left" w:pos="938"/>
          <w:tab w:val="clear" w:pos="1152"/>
        </w:tabs>
        <w:spacing w:after="120" w:line="276" w:lineRule="auto"/>
        <w:ind w:left="938" w:hanging="350"/>
        <w:jc w:val="both"/>
        <w:rPr>
          <w:rFonts w:ascii="Century Gothic" w:hAnsi="Century Gothic" w:cs="Calibri"/>
          <w:sz w:val="18"/>
          <w:szCs w:val="18"/>
          <w:lang w:val="sv-SE"/>
        </w:rPr>
      </w:pPr>
      <w:r>
        <w:rPr>
          <w:rFonts w:ascii="Century Gothic" w:hAnsi="Century Gothic" w:cs="Calibri"/>
          <w:sz w:val="18"/>
          <w:szCs w:val="18"/>
          <w:lang w:val="sv-SE"/>
        </w:rPr>
        <w:t>Peraturan Pemerintah Nomor 71 Tahun 2010 tentang Standar Akuntansi Pemerintahan.</w:t>
      </w:r>
    </w:p>
    <w:p>
      <w:pPr>
        <w:numPr>
          <w:ilvl w:val="0"/>
          <w:numId w:val="7"/>
        </w:numPr>
        <w:tabs>
          <w:tab w:val="left" w:pos="938"/>
          <w:tab w:val="left" w:pos="1620"/>
          <w:tab w:val="clear" w:pos="1152"/>
        </w:tabs>
        <w:spacing w:after="120" w:line="276" w:lineRule="auto"/>
        <w:ind w:left="938" w:hanging="350"/>
        <w:jc w:val="both"/>
        <w:rPr>
          <w:rFonts w:ascii="Century Gothic" w:hAnsi="Century Gothic" w:cs="Calibri"/>
          <w:sz w:val="18"/>
          <w:szCs w:val="18"/>
          <w:lang w:val="sv-SE"/>
        </w:rPr>
      </w:pPr>
      <w:r>
        <w:rPr>
          <w:rFonts w:ascii="Century Gothic" w:hAnsi="Century Gothic" w:cs="Calibri"/>
          <w:sz w:val="18"/>
          <w:szCs w:val="18"/>
          <w:lang w:val="id-ID"/>
        </w:rPr>
        <w:t xml:space="preserve">Peraturan Pemerintah Nomor 14 Tahun 2016 tentang Hibah </w:t>
      </w:r>
    </w:p>
    <w:p>
      <w:pPr>
        <w:numPr>
          <w:ilvl w:val="0"/>
          <w:numId w:val="7"/>
        </w:numPr>
        <w:tabs>
          <w:tab w:val="left" w:pos="938"/>
          <w:tab w:val="left" w:pos="1620"/>
          <w:tab w:val="clear" w:pos="1152"/>
        </w:tabs>
        <w:spacing w:after="120" w:line="276" w:lineRule="auto"/>
        <w:ind w:left="938" w:hanging="350"/>
        <w:jc w:val="both"/>
        <w:rPr>
          <w:rFonts w:ascii="Century Gothic" w:hAnsi="Century Gothic" w:cs="Calibri"/>
          <w:sz w:val="18"/>
          <w:szCs w:val="18"/>
          <w:lang w:val="sv-SE"/>
        </w:rPr>
      </w:pPr>
      <w:r>
        <w:rPr>
          <w:rFonts w:ascii="Century Gothic" w:hAnsi="Century Gothic" w:cs="Calibri"/>
          <w:sz w:val="18"/>
          <w:szCs w:val="18"/>
          <w:lang w:val="id-ID"/>
        </w:rPr>
        <w:t xml:space="preserve">Peraturan Pemerintah Nomor 27 Tahun 2014 tentang Pengelolaan Barang Milik Negara/Daerah </w:t>
      </w:r>
    </w:p>
    <w:p>
      <w:pPr>
        <w:numPr>
          <w:ilvl w:val="0"/>
          <w:numId w:val="7"/>
        </w:numPr>
        <w:tabs>
          <w:tab w:val="left" w:pos="938"/>
          <w:tab w:val="left" w:pos="1620"/>
          <w:tab w:val="clear" w:pos="1152"/>
        </w:tabs>
        <w:spacing w:after="120" w:line="276" w:lineRule="auto"/>
        <w:ind w:left="938" w:hanging="350"/>
        <w:jc w:val="both"/>
        <w:rPr>
          <w:rFonts w:ascii="Century Gothic" w:hAnsi="Century Gothic" w:cs="Calibri"/>
          <w:sz w:val="18"/>
          <w:szCs w:val="18"/>
          <w:lang w:val="sv-SE"/>
        </w:rPr>
      </w:pPr>
      <w:r>
        <w:rPr>
          <w:rFonts w:ascii="Century Gothic" w:hAnsi="Century Gothic" w:cs="Calibri"/>
          <w:sz w:val="18"/>
          <w:szCs w:val="18"/>
        </w:rPr>
        <w:t>Peraturan Menteri Dalam Negeri Nomor 64 Tahun 2013 tentang Penerapan Standar Akuntansi Pemerintahan Berbasis Akrual Pada Pemerintah Daerah;</w:t>
      </w:r>
    </w:p>
    <w:p>
      <w:pPr>
        <w:numPr>
          <w:ilvl w:val="0"/>
          <w:numId w:val="7"/>
        </w:numPr>
        <w:tabs>
          <w:tab w:val="left" w:pos="938"/>
          <w:tab w:val="left" w:pos="1620"/>
          <w:tab w:val="clear" w:pos="1152"/>
        </w:tabs>
        <w:spacing w:after="120" w:line="276" w:lineRule="auto"/>
        <w:ind w:left="938" w:hanging="350"/>
        <w:jc w:val="both"/>
        <w:rPr>
          <w:rFonts w:ascii="Century Gothic" w:hAnsi="Century Gothic" w:cs="Calibri"/>
          <w:sz w:val="18"/>
          <w:szCs w:val="18"/>
          <w:lang w:val="sv-SE"/>
        </w:rPr>
      </w:pPr>
      <w:r>
        <w:rPr>
          <w:rFonts w:ascii="Century Gothic" w:hAnsi="Century Gothic" w:cs="Calibri"/>
          <w:sz w:val="18"/>
          <w:szCs w:val="18"/>
          <w:lang w:val="sv-SE"/>
        </w:rPr>
        <w:t>Peraturan Daerah Provinsi Sumatera Barat Nomor 10 Tahun 2008 tentang Pokok-Pokok Pengelolaan Keuangan Daerah.</w:t>
      </w:r>
    </w:p>
    <w:p>
      <w:pPr>
        <w:numPr>
          <w:ilvl w:val="0"/>
          <w:numId w:val="7"/>
        </w:numPr>
        <w:tabs>
          <w:tab w:val="left" w:pos="938"/>
          <w:tab w:val="left" w:pos="1620"/>
          <w:tab w:val="clear" w:pos="1152"/>
        </w:tabs>
        <w:spacing w:after="120" w:line="276" w:lineRule="auto"/>
        <w:ind w:left="938" w:hanging="350"/>
        <w:jc w:val="both"/>
        <w:rPr>
          <w:rFonts w:ascii="Century Gothic" w:hAnsi="Century Gothic" w:cs="Calibri"/>
          <w:sz w:val="18"/>
          <w:szCs w:val="18"/>
          <w:lang w:val="id-ID"/>
        </w:rPr>
      </w:pPr>
      <w:r>
        <w:rPr>
          <w:rFonts w:ascii="Century Gothic" w:hAnsi="Century Gothic" w:cs="Calibri"/>
          <w:sz w:val="18"/>
          <w:szCs w:val="18"/>
          <w:lang w:val="id-ID"/>
        </w:rPr>
        <w:t xml:space="preserve">Peraturan Gubernur Nomor 5 Tahun 2014 tentang Penyusutan Barang Milik Daerah berupa Aset Tetap sebagaimana telah diubah dengan </w:t>
      </w:r>
      <w:r>
        <w:rPr>
          <w:rFonts w:ascii="Century Gothic" w:hAnsi="Century Gothic" w:cs="Calibri"/>
          <w:sz w:val="18"/>
          <w:szCs w:val="18"/>
          <w:lang w:val="sv-SE"/>
        </w:rPr>
        <w:t xml:space="preserve">Peraturan Gubernur Sumatera Barat Nomor </w:t>
      </w:r>
      <w:r>
        <w:rPr>
          <w:rFonts w:ascii="Century Gothic" w:hAnsi="Century Gothic" w:cs="Calibri"/>
          <w:sz w:val="18"/>
          <w:szCs w:val="18"/>
          <w:lang w:val="id-ID"/>
        </w:rPr>
        <w:t>81</w:t>
      </w:r>
      <w:r>
        <w:rPr>
          <w:rFonts w:ascii="Century Gothic" w:hAnsi="Century Gothic" w:cs="Calibri"/>
          <w:sz w:val="18"/>
          <w:szCs w:val="18"/>
          <w:lang w:val="sv-SE"/>
        </w:rPr>
        <w:t xml:space="preserve"> Tahun 20</w:t>
      </w:r>
      <w:r>
        <w:rPr>
          <w:rFonts w:ascii="Century Gothic" w:hAnsi="Century Gothic" w:cs="Calibri"/>
          <w:sz w:val="18"/>
          <w:szCs w:val="18"/>
          <w:lang w:val="id-ID"/>
        </w:rPr>
        <w:t xml:space="preserve">15 </w:t>
      </w:r>
      <w:r>
        <w:rPr>
          <w:rFonts w:ascii="Century Gothic" w:hAnsi="Century Gothic" w:cs="Calibri"/>
          <w:sz w:val="18"/>
          <w:szCs w:val="18"/>
          <w:lang w:val="sv-SE"/>
        </w:rPr>
        <w:t xml:space="preserve">tanggal </w:t>
      </w:r>
      <w:r>
        <w:rPr>
          <w:rFonts w:ascii="Century Gothic" w:hAnsi="Century Gothic" w:cs="Calibri"/>
          <w:sz w:val="18"/>
          <w:szCs w:val="18"/>
          <w:lang w:val="id-ID"/>
        </w:rPr>
        <w:t>31 Desember 2015 tentang Perubahan atas Peraturan Gubernur Nomor 5 Tahun 2014.</w:t>
      </w:r>
    </w:p>
    <w:p>
      <w:pPr>
        <w:numPr>
          <w:ilvl w:val="0"/>
          <w:numId w:val="7"/>
        </w:numPr>
        <w:tabs>
          <w:tab w:val="left" w:pos="938"/>
          <w:tab w:val="left" w:pos="1620"/>
          <w:tab w:val="clear" w:pos="1152"/>
        </w:tabs>
        <w:spacing w:after="120" w:line="276" w:lineRule="auto"/>
        <w:ind w:left="938" w:hanging="350"/>
        <w:jc w:val="both"/>
        <w:rPr>
          <w:rFonts w:ascii="Century Gothic" w:hAnsi="Century Gothic" w:cs="Calibri"/>
          <w:sz w:val="18"/>
          <w:szCs w:val="18"/>
          <w:lang w:val="id-ID"/>
        </w:rPr>
      </w:pPr>
      <w:r>
        <w:rPr>
          <w:rFonts w:ascii="Century Gothic" w:hAnsi="Century Gothic" w:cs="Calibri"/>
          <w:sz w:val="18"/>
          <w:szCs w:val="18"/>
          <w:lang w:val="id-ID"/>
        </w:rPr>
        <w:t xml:space="preserve">Peraturan Gubernur Nomor 43 Tahun 2014 tentang Kebijakan Akuntansi, Sistem Akuntansi dan Bagan Akun Standar Pemerintah Provinsi Sumatera Barat sebagaimana telah diubah dengan </w:t>
      </w:r>
      <w:r>
        <w:rPr>
          <w:rFonts w:ascii="Century Gothic" w:hAnsi="Century Gothic" w:cs="Calibri"/>
          <w:sz w:val="18"/>
          <w:szCs w:val="18"/>
          <w:lang w:val="sv-SE"/>
        </w:rPr>
        <w:t xml:space="preserve">Peraturan Gubernur Sumatera Barat Nomor </w:t>
      </w:r>
      <w:r>
        <w:rPr>
          <w:rFonts w:ascii="Century Gothic" w:hAnsi="Century Gothic" w:cs="Calibri"/>
          <w:sz w:val="18"/>
          <w:szCs w:val="18"/>
          <w:lang w:val="id-ID"/>
        </w:rPr>
        <w:t>82</w:t>
      </w:r>
      <w:r>
        <w:rPr>
          <w:rFonts w:ascii="Century Gothic" w:hAnsi="Century Gothic" w:cs="Calibri"/>
          <w:sz w:val="18"/>
          <w:szCs w:val="18"/>
          <w:lang w:val="sv-SE"/>
        </w:rPr>
        <w:t xml:space="preserve"> Tahun 20</w:t>
      </w:r>
      <w:r>
        <w:rPr>
          <w:rFonts w:ascii="Century Gothic" w:hAnsi="Century Gothic" w:cs="Calibri"/>
          <w:sz w:val="18"/>
          <w:szCs w:val="18"/>
          <w:lang w:val="id-ID"/>
        </w:rPr>
        <w:t xml:space="preserve">15 </w:t>
      </w:r>
      <w:r>
        <w:rPr>
          <w:rFonts w:ascii="Century Gothic" w:hAnsi="Century Gothic" w:cs="Calibri"/>
          <w:sz w:val="18"/>
          <w:szCs w:val="18"/>
          <w:lang w:val="sv-SE"/>
        </w:rPr>
        <w:t xml:space="preserve">tanggal </w:t>
      </w:r>
      <w:r>
        <w:rPr>
          <w:rFonts w:ascii="Century Gothic" w:hAnsi="Century Gothic" w:cs="Calibri"/>
          <w:sz w:val="18"/>
          <w:szCs w:val="18"/>
          <w:lang w:val="id-ID"/>
        </w:rPr>
        <w:t>31 Desember 2015 tentang Perubahan atas Peraturan Gubernur Nomor 43 Tahun 2014.</w:t>
      </w:r>
    </w:p>
    <w:p>
      <w:pPr>
        <w:tabs>
          <w:tab w:val="left" w:pos="1620"/>
        </w:tabs>
        <w:spacing w:after="120" w:line="276" w:lineRule="auto"/>
        <w:ind w:left="1152"/>
        <w:jc w:val="both"/>
        <w:rPr>
          <w:rFonts w:ascii="Century Gothic" w:hAnsi="Century Gothic" w:cs="Calibri"/>
          <w:sz w:val="18"/>
          <w:szCs w:val="18"/>
        </w:rPr>
      </w:pPr>
    </w:p>
    <w:p>
      <w:pPr>
        <w:numPr>
          <w:ilvl w:val="1"/>
          <w:numId w:val="2"/>
        </w:numPr>
        <w:spacing w:after="120" w:line="276" w:lineRule="auto"/>
        <w:ind w:left="567" w:hanging="525"/>
        <w:jc w:val="both"/>
        <w:rPr>
          <w:rFonts w:ascii="Century Gothic" w:hAnsi="Century Gothic" w:cs="Calibri"/>
          <w:b/>
          <w:sz w:val="18"/>
          <w:szCs w:val="18"/>
          <w:lang w:val="fi-FI"/>
        </w:rPr>
      </w:pPr>
      <w:r>
        <w:rPr>
          <w:rFonts w:ascii="Century Gothic" w:hAnsi="Century Gothic" w:cs="Calibri"/>
          <w:b/>
          <w:sz w:val="18"/>
          <w:szCs w:val="18"/>
          <w:lang w:val="sv-SE"/>
        </w:rPr>
        <w:t xml:space="preserve"> </w:t>
      </w:r>
      <w:r>
        <w:rPr>
          <w:rFonts w:ascii="Century Gothic" w:hAnsi="Century Gothic" w:cs="Calibri"/>
          <w:b/>
          <w:sz w:val="18"/>
          <w:szCs w:val="18"/>
          <w:lang w:val="fi-FI"/>
        </w:rPr>
        <w:t>Sistematika Penulisan Catatan atas Laporan Keuangan</w:t>
      </w:r>
    </w:p>
    <w:p>
      <w:pPr>
        <w:spacing w:after="120" w:line="276" w:lineRule="auto"/>
        <w:ind w:left="630"/>
        <w:jc w:val="both"/>
        <w:rPr>
          <w:rFonts w:ascii="Century Gothic" w:hAnsi="Century Gothic" w:cs="Calibri"/>
          <w:sz w:val="18"/>
          <w:szCs w:val="18"/>
          <w:lang w:val="fi-FI"/>
        </w:rPr>
      </w:pPr>
      <w:r>
        <w:rPr>
          <w:rFonts w:ascii="Century Gothic" w:hAnsi="Century Gothic" w:cs="Calibri"/>
          <w:sz w:val="18"/>
          <w:szCs w:val="18"/>
          <w:lang w:val="fi-FI"/>
        </w:rPr>
        <w:t xml:space="preserve">Catatan atas laporan keuangan merupakan penjelasan naratif atau rincian dari angka yang tertera dalam Laporan Realisasi Anggaran, Neraca, </w:t>
      </w:r>
      <w:r>
        <w:rPr>
          <w:rFonts w:ascii="Century Gothic" w:hAnsi="Century Gothic" w:cs="Calibri"/>
          <w:sz w:val="18"/>
          <w:szCs w:val="18"/>
          <w:lang w:val="id-ID"/>
        </w:rPr>
        <w:t xml:space="preserve">Laporan Operasional, Laporan Perubahan Ekuitas , Laporan Perubahan SAL </w:t>
      </w:r>
      <w:r>
        <w:rPr>
          <w:rFonts w:ascii="Century Gothic" w:hAnsi="Century Gothic" w:cs="Calibri"/>
          <w:sz w:val="18"/>
          <w:szCs w:val="18"/>
          <w:lang w:val="fi-FI"/>
        </w:rPr>
        <w:t>dan Laporan Arus Kas. Catatan atas Laporan Keuangan  mencakup informasi tentang kebijakan akuntansi yang dipergunakan dan informasi lain  yang diharuskan dan dianjurkan untuk diungkapkan oleh Standar Akuntansi Pemerintahan serta informasi lainnya yang diperlukan.</w:t>
      </w:r>
    </w:p>
    <w:p>
      <w:pPr>
        <w:spacing w:after="120" w:line="276" w:lineRule="auto"/>
        <w:ind w:left="630"/>
        <w:jc w:val="both"/>
        <w:rPr>
          <w:rFonts w:ascii="Century Gothic" w:hAnsi="Century Gothic" w:cs="Calibri"/>
          <w:sz w:val="18"/>
          <w:szCs w:val="18"/>
          <w:lang w:val="fi-FI"/>
        </w:rPr>
      </w:pPr>
      <w:r>
        <w:rPr>
          <w:rFonts w:ascii="Century Gothic" w:hAnsi="Century Gothic" w:cs="Calibri"/>
          <w:sz w:val="18"/>
          <w:szCs w:val="18"/>
          <w:lang w:val="fi-FI"/>
        </w:rPr>
        <w:t>Sistematika penulisan Catatan Atas Laporan Keuangan TA  201</w:t>
      </w:r>
      <w:r>
        <w:rPr>
          <w:rFonts w:ascii="Century Gothic" w:hAnsi="Century Gothic" w:cs="Calibri"/>
          <w:sz w:val="18"/>
          <w:szCs w:val="18"/>
          <w:lang w:val="id-ID"/>
        </w:rPr>
        <w:t>7</w:t>
      </w:r>
      <w:r>
        <w:rPr>
          <w:rFonts w:ascii="Century Gothic" w:hAnsi="Century Gothic" w:cs="Calibri"/>
          <w:sz w:val="18"/>
          <w:szCs w:val="18"/>
          <w:lang w:val="fi-FI"/>
        </w:rPr>
        <w:t xml:space="preserve">  meliputi hal-hal berikut  :</w:t>
      </w:r>
    </w:p>
    <w:p>
      <w:pPr>
        <w:spacing w:after="120" w:line="276" w:lineRule="auto"/>
        <w:ind w:left="630" w:right="-360"/>
        <w:jc w:val="left"/>
        <w:rPr>
          <w:rFonts w:ascii="Century Gothic" w:hAnsi="Century Gothic" w:cs="Calibri"/>
          <w:b/>
          <w:sz w:val="18"/>
          <w:szCs w:val="18"/>
        </w:rPr>
      </w:pPr>
      <w:r>
        <w:rPr>
          <w:rFonts w:ascii="Century Gothic" w:hAnsi="Century Gothic" w:cs="Calibri"/>
          <w:b/>
          <w:sz w:val="18"/>
          <w:szCs w:val="18"/>
          <w:lang w:val="id-ID"/>
        </w:rPr>
        <w:t>BAB I PENDAHULUAN</w:t>
      </w:r>
    </w:p>
    <w:p>
      <w:pPr>
        <w:numPr>
          <w:ilvl w:val="1"/>
          <w:numId w:val="8"/>
        </w:numPr>
        <w:tabs>
          <w:tab w:val="left" w:pos="0"/>
        </w:tabs>
        <w:spacing w:after="120" w:line="276" w:lineRule="auto"/>
        <w:ind w:left="1596" w:right="-360" w:hanging="425"/>
        <w:jc w:val="left"/>
        <w:rPr>
          <w:rFonts w:ascii="Century Gothic" w:hAnsi="Century Gothic" w:eastAsia="Arial Unicode MS" w:cs="Calibri"/>
          <w:bCs/>
          <w:sz w:val="18"/>
          <w:szCs w:val="18"/>
          <w:lang w:val="fi-FI"/>
        </w:rPr>
      </w:pPr>
      <w:r>
        <w:rPr>
          <w:rFonts w:ascii="Century Gothic" w:hAnsi="Century Gothic" w:eastAsia="Arial Unicode MS" w:cs="Calibri"/>
          <w:bCs/>
          <w:sz w:val="18"/>
          <w:szCs w:val="18"/>
          <w:lang w:val="fi-FI"/>
        </w:rPr>
        <w:t xml:space="preserve">Informasi Umum </w:t>
      </w:r>
    </w:p>
    <w:p>
      <w:pPr>
        <w:numPr>
          <w:ilvl w:val="1"/>
          <w:numId w:val="8"/>
        </w:numPr>
        <w:tabs>
          <w:tab w:val="left" w:pos="0"/>
        </w:tabs>
        <w:spacing w:after="120" w:line="276" w:lineRule="auto"/>
        <w:ind w:left="1596" w:right="-360" w:hanging="425"/>
        <w:jc w:val="left"/>
        <w:rPr>
          <w:rFonts w:ascii="Century Gothic" w:hAnsi="Century Gothic" w:eastAsia="Arial Unicode MS" w:cs="Calibri"/>
          <w:bCs/>
          <w:sz w:val="18"/>
          <w:szCs w:val="18"/>
          <w:lang w:val="fi-FI"/>
        </w:rPr>
      </w:pPr>
      <w:r>
        <w:rPr>
          <w:rFonts w:ascii="Century Gothic" w:hAnsi="Century Gothic" w:eastAsia="Arial Unicode MS" w:cs="Calibri"/>
          <w:bCs/>
          <w:sz w:val="18"/>
          <w:szCs w:val="18"/>
          <w:lang w:val="fi-FI"/>
        </w:rPr>
        <w:t xml:space="preserve">Maksud dan Tujuan Penyusunan Laporan Keuangan  </w:t>
      </w:r>
    </w:p>
    <w:p>
      <w:pPr>
        <w:numPr>
          <w:ilvl w:val="1"/>
          <w:numId w:val="8"/>
        </w:numPr>
        <w:tabs>
          <w:tab w:val="left" w:pos="0"/>
        </w:tabs>
        <w:spacing w:after="120" w:line="276" w:lineRule="auto"/>
        <w:ind w:left="1596" w:right="-360" w:hanging="425"/>
        <w:jc w:val="left"/>
        <w:rPr>
          <w:rFonts w:ascii="Century Gothic" w:hAnsi="Century Gothic" w:eastAsia="Arial Unicode MS" w:cs="Calibri"/>
          <w:bCs/>
          <w:sz w:val="18"/>
          <w:szCs w:val="18"/>
          <w:lang w:val="fi-FI"/>
        </w:rPr>
      </w:pPr>
      <w:r>
        <w:rPr>
          <w:rFonts w:ascii="Century Gothic" w:hAnsi="Century Gothic" w:eastAsia="Arial Unicode MS" w:cs="Calibri"/>
          <w:bCs/>
          <w:sz w:val="18"/>
          <w:szCs w:val="18"/>
          <w:lang w:val="fi-FI"/>
        </w:rPr>
        <w:t xml:space="preserve">Landasan Hukum Penyusunan Laporan Keuangan </w:t>
      </w:r>
    </w:p>
    <w:p>
      <w:pPr>
        <w:numPr>
          <w:ilvl w:val="1"/>
          <w:numId w:val="8"/>
        </w:numPr>
        <w:tabs>
          <w:tab w:val="left" w:pos="0"/>
        </w:tabs>
        <w:spacing w:after="120" w:line="276" w:lineRule="auto"/>
        <w:ind w:left="1596" w:right="-360" w:hanging="425"/>
        <w:jc w:val="left"/>
        <w:rPr>
          <w:rFonts w:ascii="Century Gothic" w:hAnsi="Century Gothic" w:eastAsia="Arial Unicode MS" w:cs="Calibri"/>
          <w:bCs/>
          <w:sz w:val="18"/>
          <w:szCs w:val="18"/>
          <w:lang w:val="fi-FI"/>
        </w:rPr>
      </w:pPr>
      <w:r>
        <w:rPr>
          <w:rFonts w:ascii="Century Gothic" w:hAnsi="Century Gothic" w:eastAsia="Arial Unicode MS" w:cs="Calibri"/>
          <w:bCs/>
          <w:sz w:val="18"/>
          <w:szCs w:val="18"/>
          <w:lang w:val="fi-FI"/>
        </w:rPr>
        <w:t>Sistematika Penulisan Catatan atas Laporan Keuangan</w:t>
      </w:r>
    </w:p>
    <w:p>
      <w:pPr>
        <w:spacing w:after="120" w:line="276" w:lineRule="auto"/>
        <w:ind w:left="1358" w:hanging="714"/>
        <w:jc w:val="both"/>
        <w:rPr>
          <w:rFonts w:ascii="Century Gothic" w:hAnsi="Century Gothic" w:cs="Calibri"/>
          <w:b/>
          <w:sz w:val="18"/>
          <w:szCs w:val="18"/>
          <w:lang w:val="fi-FI"/>
        </w:rPr>
      </w:pPr>
      <w:r>
        <w:rPr>
          <w:rFonts w:ascii="Century Gothic" w:hAnsi="Century Gothic" w:cs="Calibri"/>
          <w:b/>
          <w:sz w:val="18"/>
          <w:szCs w:val="18"/>
          <w:lang w:val="id-ID"/>
        </w:rPr>
        <w:t>BAB II.</w:t>
      </w:r>
      <w:r>
        <w:rPr>
          <w:rFonts w:ascii="Century Gothic" w:hAnsi="Century Gothic" w:cs="Calibri"/>
          <w:b/>
          <w:sz w:val="18"/>
          <w:szCs w:val="18"/>
          <w:lang w:val="fi-FI"/>
        </w:rPr>
        <w:t xml:space="preserve"> EKONOMI MAKRO, KEBIJAKAN KEUANGAN DAN PENCAPAIAN TARGET KINERJA</w:t>
      </w:r>
      <w:r>
        <w:rPr>
          <w:rFonts w:ascii="Century Gothic" w:hAnsi="Century Gothic" w:cs="Calibri"/>
          <w:b/>
          <w:sz w:val="18"/>
          <w:szCs w:val="18"/>
          <w:lang w:val="id-ID"/>
        </w:rPr>
        <w:t xml:space="preserve"> </w:t>
      </w:r>
      <w:r>
        <w:rPr>
          <w:rFonts w:ascii="Century Gothic" w:hAnsi="Century Gothic" w:cs="Calibri"/>
          <w:b/>
          <w:sz w:val="18"/>
          <w:szCs w:val="18"/>
          <w:lang w:val="fi-FI"/>
        </w:rPr>
        <w:t xml:space="preserve">APBD </w:t>
      </w:r>
    </w:p>
    <w:p>
      <w:pPr>
        <w:tabs>
          <w:tab w:val="left" w:pos="0"/>
        </w:tabs>
        <w:spacing w:after="120" w:line="276" w:lineRule="auto"/>
        <w:ind w:left="1372" w:right="-360"/>
        <w:jc w:val="left"/>
        <w:rPr>
          <w:rFonts w:ascii="Century Gothic" w:hAnsi="Century Gothic" w:eastAsia="Arial Unicode MS" w:cs="Calibri"/>
          <w:bCs/>
          <w:sz w:val="18"/>
          <w:szCs w:val="18"/>
          <w:lang w:val="fi-FI"/>
        </w:rPr>
      </w:pPr>
      <w:r>
        <w:rPr>
          <w:rFonts w:ascii="Century Gothic" w:hAnsi="Century Gothic" w:cs="Calibri"/>
          <w:sz w:val="18"/>
          <w:szCs w:val="18"/>
          <w:lang w:val="id-ID"/>
        </w:rPr>
        <w:t xml:space="preserve">2.1. </w:t>
      </w:r>
      <w:r>
        <w:rPr>
          <w:rFonts w:ascii="Century Gothic" w:hAnsi="Century Gothic" w:cs="Calibri"/>
          <w:sz w:val="18"/>
          <w:szCs w:val="18"/>
          <w:lang w:val="fi-FI"/>
        </w:rPr>
        <w:t>Ekonomi Makro</w:t>
      </w:r>
    </w:p>
    <w:p>
      <w:pPr>
        <w:tabs>
          <w:tab w:val="left" w:pos="0"/>
        </w:tabs>
        <w:spacing w:after="120" w:line="276" w:lineRule="auto"/>
        <w:ind w:left="1372" w:right="-360"/>
        <w:jc w:val="left"/>
        <w:rPr>
          <w:rFonts w:ascii="Century Gothic" w:hAnsi="Century Gothic" w:eastAsia="Arial Unicode MS" w:cs="Calibri"/>
          <w:bCs/>
          <w:sz w:val="18"/>
          <w:szCs w:val="18"/>
          <w:lang w:val="fi-FI"/>
        </w:rPr>
      </w:pPr>
      <w:r>
        <w:rPr>
          <w:rFonts w:ascii="Century Gothic" w:hAnsi="Century Gothic" w:eastAsia="Arial Unicode MS" w:cs="Calibri"/>
          <w:bCs/>
          <w:sz w:val="18"/>
          <w:szCs w:val="18"/>
          <w:lang w:val="id-ID"/>
        </w:rPr>
        <w:t xml:space="preserve">2.2. </w:t>
      </w:r>
      <w:r>
        <w:rPr>
          <w:rFonts w:ascii="Century Gothic" w:hAnsi="Century Gothic" w:eastAsia="Arial Unicode MS" w:cs="Calibri"/>
          <w:bCs/>
          <w:sz w:val="18"/>
          <w:szCs w:val="18"/>
          <w:lang w:val="fi-FI"/>
        </w:rPr>
        <w:t xml:space="preserve">Kebijakan Keuangan  </w:t>
      </w:r>
    </w:p>
    <w:p>
      <w:pPr>
        <w:tabs>
          <w:tab w:val="left" w:pos="0"/>
        </w:tabs>
        <w:spacing w:after="120" w:line="276" w:lineRule="auto"/>
        <w:ind w:left="1372" w:right="-360"/>
        <w:jc w:val="left"/>
        <w:rPr>
          <w:rFonts w:ascii="Century Gothic" w:hAnsi="Century Gothic" w:eastAsia="Arial Unicode MS" w:cs="Calibri"/>
          <w:bCs/>
          <w:sz w:val="18"/>
          <w:szCs w:val="18"/>
          <w:lang w:val="es-ES"/>
        </w:rPr>
      </w:pPr>
      <w:r>
        <w:rPr>
          <w:rFonts w:ascii="Century Gothic" w:hAnsi="Century Gothic" w:eastAsia="Arial Unicode MS" w:cs="Calibri"/>
          <w:bCs/>
          <w:sz w:val="18"/>
          <w:szCs w:val="18"/>
          <w:lang w:val="id-ID"/>
        </w:rPr>
        <w:t xml:space="preserve">2.3. </w:t>
      </w:r>
      <w:r>
        <w:rPr>
          <w:rFonts w:ascii="Century Gothic" w:hAnsi="Century Gothic" w:eastAsia="Arial Unicode MS" w:cs="Calibri"/>
          <w:bCs/>
          <w:sz w:val="18"/>
          <w:szCs w:val="18"/>
          <w:lang w:val="es-ES"/>
        </w:rPr>
        <w:t xml:space="preserve">Indikator Pencapaian Target Kinerja APBD  </w:t>
      </w:r>
    </w:p>
    <w:p>
      <w:pPr>
        <w:spacing w:after="120" w:line="276" w:lineRule="auto"/>
        <w:ind w:left="658" w:right="-360"/>
        <w:jc w:val="left"/>
        <w:rPr>
          <w:rFonts w:ascii="Century Gothic" w:hAnsi="Century Gothic" w:cs="Calibri"/>
          <w:b/>
          <w:sz w:val="18"/>
          <w:szCs w:val="18"/>
          <w:lang w:val="es-ES"/>
        </w:rPr>
      </w:pPr>
      <w:r>
        <w:rPr>
          <w:rFonts w:ascii="Century Gothic" w:hAnsi="Century Gothic" w:cs="Calibri"/>
          <w:b/>
          <w:sz w:val="18"/>
          <w:szCs w:val="18"/>
          <w:lang w:val="id-ID"/>
        </w:rPr>
        <w:t>BAB III. I</w:t>
      </w:r>
      <w:r>
        <w:rPr>
          <w:rFonts w:ascii="Century Gothic" w:hAnsi="Century Gothic" w:cs="Calibri"/>
          <w:b/>
          <w:sz w:val="18"/>
          <w:szCs w:val="18"/>
          <w:lang w:val="es-ES"/>
        </w:rPr>
        <w:t>KHTISAR PENCAPAIAN KINERJA KEUANGAN</w:t>
      </w:r>
    </w:p>
    <w:p>
      <w:pPr>
        <w:numPr>
          <w:ilvl w:val="1"/>
          <w:numId w:val="9"/>
        </w:numPr>
        <w:spacing w:after="120" w:line="276" w:lineRule="auto"/>
        <w:ind w:left="1792" w:right="-360" w:hanging="420"/>
        <w:jc w:val="left"/>
        <w:rPr>
          <w:rFonts w:ascii="Century Gothic" w:hAnsi="Century Gothic" w:cs="Calibri"/>
          <w:sz w:val="18"/>
          <w:szCs w:val="18"/>
          <w:lang w:val="fi-FI"/>
        </w:rPr>
      </w:pPr>
      <w:r>
        <w:rPr>
          <w:rFonts w:ascii="Century Gothic" w:hAnsi="Century Gothic" w:cs="Calibri"/>
          <w:sz w:val="18"/>
          <w:szCs w:val="18"/>
          <w:lang w:val="fi-FI"/>
        </w:rPr>
        <w:t xml:space="preserve">Ikhtisar Realisasi Pencapaian Target Kinerja Keuangan </w:t>
      </w:r>
    </w:p>
    <w:p>
      <w:pPr>
        <w:numPr>
          <w:ilvl w:val="1"/>
          <w:numId w:val="9"/>
        </w:numPr>
        <w:spacing w:after="120" w:line="276" w:lineRule="auto"/>
        <w:ind w:left="1792" w:right="-360" w:hanging="420"/>
        <w:jc w:val="left"/>
        <w:rPr>
          <w:rFonts w:ascii="Century Gothic" w:hAnsi="Century Gothic" w:eastAsia="Arial Unicode MS" w:cs="Calibri"/>
          <w:bCs/>
          <w:sz w:val="18"/>
          <w:szCs w:val="18"/>
          <w:lang w:val="id-ID"/>
        </w:rPr>
      </w:pPr>
      <w:r>
        <w:rPr>
          <w:rFonts w:ascii="Century Gothic" w:hAnsi="Century Gothic" w:eastAsia="Arial Unicode MS" w:cs="Calibri"/>
          <w:bCs/>
          <w:sz w:val="18"/>
          <w:szCs w:val="18"/>
          <w:lang w:val="es-ES"/>
        </w:rPr>
        <w:t>Hambatan dan Kendala yang ada dalam Pencapaian Target yang</w:t>
      </w:r>
      <w:r>
        <w:rPr>
          <w:rFonts w:ascii="Century Gothic" w:hAnsi="Century Gothic" w:eastAsia="Arial Unicode MS" w:cs="Calibri"/>
          <w:bCs/>
          <w:sz w:val="18"/>
          <w:szCs w:val="18"/>
          <w:lang w:val="id-ID"/>
        </w:rPr>
        <w:t xml:space="preserve"> </w:t>
      </w:r>
      <w:r>
        <w:rPr>
          <w:rFonts w:ascii="Century Gothic" w:hAnsi="Century Gothic" w:eastAsia="Arial Unicode MS" w:cs="Calibri"/>
          <w:bCs/>
          <w:sz w:val="18"/>
          <w:szCs w:val="18"/>
          <w:lang w:val="es-ES"/>
        </w:rPr>
        <w:t xml:space="preserve">telah ditetapkan </w:t>
      </w:r>
      <w:r>
        <w:rPr>
          <w:rFonts w:ascii="Century Gothic" w:hAnsi="Century Gothic" w:eastAsia="Arial Unicode MS" w:cs="Calibri"/>
          <w:bCs/>
          <w:sz w:val="18"/>
          <w:szCs w:val="18"/>
          <w:lang w:val="id-ID"/>
        </w:rPr>
        <w:t xml:space="preserve"> </w:t>
      </w:r>
    </w:p>
    <w:p>
      <w:pPr>
        <w:spacing w:after="120" w:line="276" w:lineRule="auto"/>
        <w:ind w:left="672" w:right="-360"/>
        <w:jc w:val="left"/>
        <w:rPr>
          <w:rFonts w:ascii="Century Gothic" w:hAnsi="Century Gothic" w:cs="Calibri"/>
          <w:b/>
          <w:sz w:val="18"/>
          <w:szCs w:val="18"/>
          <w:lang w:val="es-ES"/>
        </w:rPr>
      </w:pPr>
      <w:r>
        <w:rPr>
          <w:rFonts w:ascii="Century Gothic" w:hAnsi="Century Gothic" w:cs="Calibri"/>
          <w:b/>
          <w:sz w:val="18"/>
          <w:szCs w:val="18"/>
          <w:lang w:val="id-ID"/>
        </w:rPr>
        <w:t>BAB IV.</w:t>
      </w:r>
      <w:r>
        <w:rPr>
          <w:rFonts w:ascii="Century Gothic" w:hAnsi="Century Gothic" w:cs="Calibri"/>
          <w:b/>
          <w:sz w:val="18"/>
          <w:szCs w:val="18"/>
          <w:lang w:val="es-ES"/>
        </w:rPr>
        <w:t xml:space="preserve"> KEBIJAKAN AKUNTANSI</w:t>
      </w:r>
    </w:p>
    <w:p>
      <w:pPr>
        <w:numPr>
          <w:ilvl w:val="1"/>
          <w:numId w:val="10"/>
        </w:numPr>
        <w:spacing w:after="120" w:line="276" w:lineRule="auto"/>
        <w:ind w:left="1806" w:right="-360" w:hanging="397"/>
        <w:jc w:val="left"/>
        <w:rPr>
          <w:rFonts w:ascii="Century Gothic" w:hAnsi="Century Gothic" w:eastAsia="Arial Unicode MS" w:cs="Calibri"/>
          <w:bCs/>
          <w:sz w:val="18"/>
          <w:szCs w:val="18"/>
          <w:lang w:val="es-ES"/>
        </w:rPr>
      </w:pPr>
      <w:r>
        <w:rPr>
          <w:rFonts w:ascii="Century Gothic" w:hAnsi="Century Gothic" w:eastAsia="Arial Unicode MS" w:cs="Calibri"/>
          <w:bCs/>
          <w:sz w:val="18"/>
          <w:szCs w:val="18"/>
          <w:lang w:val="es-ES"/>
        </w:rPr>
        <w:t xml:space="preserve">Entitas Akuntansi dan Entitas Pelaporan Keuangan Daerah </w:t>
      </w:r>
    </w:p>
    <w:p>
      <w:pPr>
        <w:numPr>
          <w:ilvl w:val="1"/>
          <w:numId w:val="10"/>
        </w:numPr>
        <w:spacing w:after="120" w:line="276" w:lineRule="auto"/>
        <w:ind w:left="1806" w:right="-360" w:hanging="397"/>
        <w:jc w:val="left"/>
        <w:rPr>
          <w:rFonts w:ascii="Century Gothic" w:hAnsi="Century Gothic" w:eastAsia="Arial Unicode MS" w:cs="Calibri"/>
          <w:bCs/>
          <w:sz w:val="18"/>
          <w:szCs w:val="18"/>
          <w:lang w:val="id-ID"/>
        </w:rPr>
      </w:pPr>
      <w:r>
        <w:rPr>
          <w:rFonts w:ascii="Century Gothic" w:hAnsi="Century Gothic" w:eastAsia="Arial Unicode MS" w:cs="Calibri"/>
          <w:bCs/>
          <w:sz w:val="18"/>
          <w:szCs w:val="18"/>
          <w:lang w:val="es-ES"/>
        </w:rPr>
        <w:t xml:space="preserve">Basis Akuntansi yang  mendasari penyusunan Laporan Keuangan  </w:t>
      </w:r>
    </w:p>
    <w:p>
      <w:pPr>
        <w:numPr>
          <w:ilvl w:val="1"/>
          <w:numId w:val="10"/>
        </w:numPr>
        <w:spacing w:after="120" w:line="276" w:lineRule="auto"/>
        <w:ind w:left="1806" w:right="-360" w:hanging="397"/>
        <w:jc w:val="left"/>
        <w:rPr>
          <w:rFonts w:ascii="Century Gothic" w:hAnsi="Century Gothic" w:eastAsia="Arial Unicode MS" w:cs="Calibri"/>
          <w:bCs/>
          <w:sz w:val="18"/>
          <w:szCs w:val="18"/>
          <w:lang w:val="fi-FI"/>
        </w:rPr>
      </w:pPr>
      <w:r>
        <w:rPr>
          <w:rFonts w:ascii="Century Gothic" w:hAnsi="Century Gothic" w:eastAsia="Arial Unicode MS" w:cs="Calibri"/>
          <w:bCs/>
          <w:sz w:val="18"/>
          <w:szCs w:val="18"/>
          <w:lang w:val="sv-SE"/>
        </w:rPr>
        <w:t xml:space="preserve">Basis Pengukuran yang mendasari Penyusunan Laporan </w:t>
      </w:r>
      <w:r>
        <w:rPr>
          <w:rFonts w:ascii="Century Gothic" w:hAnsi="Century Gothic" w:eastAsia="Arial Unicode MS" w:cs="Calibri"/>
          <w:bCs/>
          <w:sz w:val="18"/>
          <w:szCs w:val="18"/>
          <w:lang w:val="fi-FI"/>
        </w:rPr>
        <w:t xml:space="preserve">Keuangan  </w:t>
      </w:r>
    </w:p>
    <w:p>
      <w:pPr>
        <w:numPr>
          <w:ilvl w:val="1"/>
          <w:numId w:val="10"/>
        </w:numPr>
        <w:spacing w:after="120" w:line="276" w:lineRule="auto"/>
        <w:ind w:left="1806" w:right="-360" w:hanging="397"/>
        <w:jc w:val="left"/>
        <w:rPr>
          <w:rFonts w:ascii="Century Gothic" w:hAnsi="Century Gothic" w:eastAsia="Arial Unicode MS" w:cs="Calibri"/>
          <w:bCs/>
          <w:sz w:val="18"/>
          <w:szCs w:val="18"/>
          <w:lang w:val="id-ID"/>
        </w:rPr>
      </w:pPr>
      <w:r>
        <w:rPr>
          <w:rFonts w:ascii="Century Gothic" w:hAnsi="Century Gothic" w:eastAsia="Arial Unicode MS" w:cs="Calibri"/>
          <w:bCs/>
          <w:sz w:val="18"/>
          <w:szCs w:val="18"/>
          <w:lang w:val="fi-FI"/>
        </w:rPr>
        <w:t>Penerapan Kebijakan Akuntansi Berkaitan dengan Ketentuan</w:t>
      </w:r>
      <w:r>
        <w:rPr>
          <w:rFonts w:ascii="Century Gothic" w:hAnsi="Century Gothic" w:eastAsia="Arial Unicode MS" w:cs="Calibri"/>
          <w:bCs/>
          <w:sz w:val="18"/>
          <w:szCs w:val="18"/>
          <w:lang w:val="id-ID"/>
        </w:rPr>
        <w:t xml:space="preserve"> </w:t>
      </w:r>
      <w:r>
        <w:rPr>
          <w:rFonts w:ascii="Century Gothic" w:hAnsi="Century Gothic" w:eastAsia="Arial Unicode MS" w:cs="Calibri"/>
          <w:bCs/>
          <w:sz w:val="18"/>
          <w:szCs w:val="18"/>
          <w:lang w:val="sv-SE"/>
        </w:rPr>
        <w:t xml:space="preserve">yang Ada Dalam </w:t>
      </w:r>
    </w:p>
    <w:p>
      <w:pPr>
        <w:spacing w:after="120" w:line="276" w:lineRule="auto"/>
        <w:ind w:left="541" w:right="-360"/>
        <w:jc w:val="both"/>
        <w:rPr>
          <w:rFonts w:ascii="Century Gothic" w:hAnsi="Century Gothic" w:eastAsia="Arial Unicode MS" w:cs="Calibri"/>
          <w:bCs/>
          <w:sz w:val="18"/>
          <w:szCs w:val="18"/>
          <w:lang w:val="id-ID"/>
        </w:rPr>
      </w:pPr>
      <w:r>
        <w:rPr>
          <w:rFonts w:ascii="Century Gothic" w:hAnsi="Century Gothic" w:eastAsia="Arial Unicode MS" w:cs="Calibri"/>
          <w:bCs/>
          <w:sz w:val="18"/>
          <w:szCs w:val="18"/>
          <w:lang w:val="id-ID"/>
        </w:rPr>
        <w:t xml:space="preserve">                     </w:t>
      </w:r>
      <w:r>
        <w:rPr>
          <w:rFonts w:ascii="Century Gothic" w:hAnsi="Century Gothic" w:eastAsia="Arial Unicode MS" w:cs="Calibri"/>
          <w:bCs/>
          <w:sz w:val="18"/>
          <w:szCs w:val="18"/>
          <w:lang w:val="sv-SE"/>
        </w:rPr>
        <w:t xml:space="preserve">Standar Akuntansi Pemerintah Daerah  </w:t>
      </w:r>
    </w:p>
    <w:p>
      <w:pPr>
        <w:spacing w:after="120" w:line="276" w:lineRule="auto"/>
        <w:ind w:left="672" w:right="-360"/>
        <w:jc w:val="both"/>
        <w:rPr>
          <w:rFonts w:ascii="Century Gothic" w:hAnsi="Century Gothic" w:cs="Calibri"/>
          <w:b/>
          <w:sz w:val="18"/>
          <w:szCs w:val="18"/>
          <w:lang w:val="sv-SE"/>
        </w:rPr>
      </w:pPr>
      <w:r>
        <w:rPr>
          <w:rFonts w:ascii="Century Gothic" w:hAnsi="Century Gothic" w:cs="Calibri"/>
          <w:b/>
          <w:sz w:val="18"/>
          <w:szCs w:val="18"/>
          <w:lang w:val="id-ID"/>
        </w:rPr>
        <w:t>BAB V.</w:t>
      </w:r>
      <w:r>
        <w:rPr>
          <w:rFonts w:ascii="Century Gothic" w:hAnsi="Century Gothic" w:cs="Calibri"/>
          <w:b/>
          <w:sz w:val="18"/>
          <w:szCs w:val="18"/>
          <w:lang w:val="sv-SE"/>
        </w:rPr>
        <w:t xml:space="preserve"> PENJELASAN POS-POS LAPORAN KEUANGAN</w:t>
      </w:r>
    </w:p>
    <w:p>
      <w:pPr>
        <w:numPr>
          <w:ilvl w:val="1"/>
          <w:numId w:val="11"/>
        </w:numPr>
        <w:spacing w:after="120" w:line="276" w:lineRule="auto"/>
        <w:ind w:left="1806" w:right="-360" w:hanging="434"/>
        <w:jc w:val="left"/>
        <w:rPr>
          <w:rFonts w:ascii="Century Gothic" w:hAnsi="Century Gothic" w:cs="Calibri"/>
          <w:sz w:val="18"/>
          <w:szCs w:val="18"/>
          <w:lang w:val="sv-SE"/>
        </w:rPr>
      </w:pPr>
      <w:r>
        <w:rPr>
          <w:rFonts w:ascii="Century Gothic" w:hAnsi="Century Gothic" w:cs="Calibri"/>
          <w:sz w:val="18"/>
          <w:szCs w:val="18"/>
          <w:lang w:val="id-ID"/>
        </w:rPr>
        <w:t xml:space="preserve">Penjelasan Laporan Realisasi Anggaran (LRA) </w:t>
      </w:r>
    </w:p>
    <w:p>
      <w:pPr>
        <w:numPr>
          <w:ilvl w:val="2"/>
          <w:numId w:val="11"/>
        </w:numPr>
        <w:spacing w:after="120" w:line="276" w:lineRule="auto"/>
        <w:ind w:left="2422" w:right="-360" w:hanging="602"/>
        <w:jc w:val="both"/>
        <w:rPr>
          <w:rFonts w:ascii="Century Gothic" w:hAnsi="Century Gothic" w:cs="Calibri"/>
          <w:sz w:val="18"/>
          <w:szCs w:val="18"/>
          <w:lang w:val="sv-SE"/>
        </w:rPr>
      </w:pPr>
      <w:r>
        <w:rPr>
          <w:rFonts w:ascii="Century Gothic" w:hAnsi="Century Gothic" w:cs="Calibri"/>
          <w:sz w:val="18"/>
          <w:szCs w:val="18"/>
          <w:lang w:val="id-ID"/>
        </w:rPr>
        <w:t>Pendapatan LRA</w:t>
      </w:r>
    </w:p>
    <w:p>
      <w:pPr>
        <w:numPr>
          <w:ilvl w:val="2"/>
          <w:numId w:val="11"/>
        </w:numPr>
        <w:spacing w:after="120" w:line="276" w:lineRule="auto"/>
        <w:ind w:left="2422" w:right="-360" w:hanging="602"/>
        <w:jc w:val="both"/>
        <w:rPr>
          <w:rFonts w:ascii="Century Gothic" w:hAnsi="Century Gothic" w:cs="Calibri"/>
          <w:sz w:val="18"/>
          <w:szCs w:val="18"/>
          <w:lang w:val="sv-SE"/>
        </w:rPr>
      </w:pPr>
      <w:r>
        <w:rPr>
          <w:rFonts w:ascii="Century Gothic" w:hAnsi="Century Gothic" w:cs="Calibri"/>
          <w:sz w:val="18"/>
          <w:szCs w:val="18"/>
          <w:lang w:val="id-ID"/>
        </w:rPr>
        <w:t>Belanja</w:t>
      </w:r>
    </w:p>
    <w:p>
      <w:pPr>
        <w:numPr>
          <w:ilvl w:val="1"/>
          <w:numId w:val="11"/>
        </w:numPr>
        <w:spacing w:after="120" w:line="276" w:lineRule="auto"/>
        <w:ind w:left="1834" w:right="-360" w:hanging="462"/>
        <w:jc w:val="left"/>
        <w:rPr>
          <w:rFonts w:ascii="Century Gothic" w:hAnsi="Century Gothic" w:cs="Calibri"/>
          <w:sz w:val="18"/>
          <w:szCs w:val="18"/>
          <w:lang w:val="sv-SE"/>
        </w:rPr>
      </w:pPr>
      <w:r>
        <w:rPr>
          <w:rFonts w:ascii="Century Gothic" w:hAnsi="Century Gothic" w:cs="Calibri"/>
          <w:sz w:val="18"/>
          <w:szCs w:val="18"/>
          <w:lang w:val="id-ID"/>
        </w:rPr>
        <w:t>Penjelasan Neraca</w:t>
      </w:r>
    </w:p>
    <w:p>
      <w:pPr>
        <w:numPr>
          <w:ilvl w:val="2"/>
          <w:numId w:val="11"/>
        </w:numPr>
        <w:spacing w:after="120" w:line="276" w:lineRule="auto"/>
        <w:ind w:left="2450" w:right="-360" w:hanging="616"/>
        <w:jc w:val="both"/>
        <w:rPr>
          <w:rFonts w:ascii="Century Gothic" w:hAnsi="Century Gothic" w:cs="Calibri"/>
          <w:sz w:val="18"/>
          <w:szCs w:val="18"/>
          <w:lang w:val="sv-SE"/>
        </w:rPr>
      </w:pPr>
      <w:r>
        <w:rPr>
          <w:rFonts w:ascii="Century Gothic" w:hAnsi="Century Gothic" w:cs="Calibri"/>
          <w:sz w:val="18"/>
          <w:szCs w:val="18"/>
          <w:lang w:val="id-ID"/>
        </w:rPr>
        <w:t>Aset</w:t>
      </w:r>
    </w:p>
    <w:p>
      <w:pPr>
        <w:numPr>
          <w:ilvl w:val="2"/>
          <w:numId w:val="11"/>
        </w:numPr>
        <w:spacing w:after="120" w:line="276" w:lineRule="auto"/>
        <w:ind w:left="2450" w:right="-360" w:hanging="616"/>
        <w:jc w:val="both"/>
        <w:rPr>
          <w:rFonts w:ascii="Century Gothic" w:hAnsi="Century Gothic" w:cs="Calibri"/>
          <w:sz w:val="18"/>
          <w:szCs w:val="18"/>
          <w:lang w:val="sv-SE"/>
        </w:rPr>
      </w:pPr>
      <w:r>
        <w:rPr>
          <w:rFonts w:ascii="Century Gothic" w:hAnsi="Century Gothic" w:cs="Calibri"/>
          <w:sz w:val="18"/>
          <w:szCs w:val="18"/>
          <w:lang w:val="id-ID"/>
        </w:rPr>
        <w:t>Kewajiban</w:t>
      </w:r>
    </w:p>
    <w:p>
      <w:pPr>
        <w:numPr>
          <w:ilvl w:val="2"/>
          <w:numId w:val="11"/>
        </w:numPr>
        <w:spacing w:after="120" w:line="276" w:lineRule="auto"/>
        <w:ind w:left="2450" w:right="-360" w:hanging="602"/>
        <w:jc w:val="both"/>
        <w:rPr>
          <w:rFonts w:ascii="Century Gothic" w:hAnsi="Century Gothic" w:cs="Calibri"/>
          <w:sz w:val="18"/>
          <w:szCs w:val="18"/>
          <w:lang w:val="sv-SE"/>
        </w:rPr>
      </w:pPr>
      <w:r>
        <w:rPr>
          <w:rFonts w:ascii="Century Gothic" w:hAnsi="Century Gothic" w:cs="Calibri"/>
          <w:sz w:val="18"/>
          <w:szCs w:val="18"/>
          <w:lang w:val="id-ID"/>
        </w:rPr>
        <w:t>Ekuitas Dana</w:t>
      </w:r>
    </w:p>
    <w:p>
      <w:pPr>
        <w:numPr>
          <w:ilvl w:val="1"/>
          <w:numId w:val="11"/>
        </w:numPr>
        <w:spacing w:after="120" w:line="276" w:lineRule="auto"/>
        <w:ind w:left="1834" w:right="-360" w:hanging="462"/>
        <w:jc w:val="left"/>
        <w:rPr>
          <w:rFonts w:ascii="Century Gothic" w:hAnsi="Century Gothic" w:cs="Calibri"/>
          <w:sz w:val="18"/>
          <w:szCs w:val="18"/>
          <w:lang w:val="sv-SE"/>
        </w:rPr>
      </w:pPr>
      <w:r>
        <w:rPr>
          <w:rFonts w:ascii="Century Gothic" w:hAnsi="Century Gothic" w:cs="Calibri"/>
          <w:sz w:val="18"/>
          <w:szCs w:val="18"/>
          <w:lang w:val="id-ID"/>
        </w:rPr>
        <w:t>Penjelasan Laporan Operasional (LO)</w:t>
      </w:r>
    </w:p>
    <w:p>
      <w:pPr>
        <w:numPr>
          <w:ilvl w:val="2"/>
          <w:numId w:val="11"/>
        </w:numPr>
        <w:spacing w:after="120" w:line="276" w:lineRule="auto"/>
        <w:ind w:left="2450" w:right="-360" w:hanging="616"/>
        <w:jc w:val="both"/>
        <w:rPr>
          <w:rFonts w:ascii="Century Gothic" w:hAnsi="Century Gothic" w:cs="Calibri"/>
          <w:sz w:val="18"/>
          <w:szCs w:val="18"/>
          <w:lang w:val="sv-SE"/>
        </w:rPr>
      </w:pPr>
      <w:r>
        <w:rPr>
          <w:rFonts w:ascii="Century Gothic" w:hAnsi="Century Gothic" w:cs="Calibri"/>
          <w:sz w:val="18"/>
          <w:szCs w:val="18"/>
          <w:lang w:val="id-ID"/>
        </w:rPr>
        <w:t>Pendapatan LO</w:t>
      </w:r>
    </w:p>
    <w:p>
      <w:pPr>
        <w:numPr>
          <w:ilvl w:val="2"/>
          <w:numId w:val="11"/>
        </w:numPr>
        <w:spacing w:after="120" w:line="276" w:lineRule="auto"/>
        <w:ind w:left="2450" w:right="-360" w:hanging="616"/>
        <w:jc w:val="both"/>
        <w:rPr>
          <w:rFonts w:ascii="Century Gothic" w:hAnsi="Century Gothic" w:cs="Calibri"/>
          <w:sz w:val="18"/>
          <w:szCs w:val="18"/>
          <w:lang w:val="sv-SE"/>
        </w:rPr>
      </w:pPr>
      <w:r>
        <w:rPr>
          <w:rFonts w:ascii="Century Gothic" w:hAnsi="Century Gothic" w:cs="Calibri"/>
          <w:sz w:val="18"/>
          <w:szCs w:val="18"/>
          <w:lang w:val="id-ID"/>
        </w:rPr>
        <w:t>Beban</w:t>
      </w:r>
    </w:p>
    <w:p>
      <w:pPr>
        <w:numPr>
          <w:ilvl w:val="1"/>
          <w:numId w:val="11"/>
        </w:numPr>
        <w:spacing w:after="120" w:line="276" w:lineRule="auto"/>
        <w:ind w:left="1834" w:right="-360" w:hanging="476"/>
        <w:jc w:val="left"/>
        <w:rPr>
          <w:rFonts w:ascii="Century Gothic" w:hAnsi="Century Gothic" w:cs="Calibri"/>
          <w:sz w:val="18"/>
          <w:szCs w:val="18"/>
          <w:lang w:val="sv-SE"/>
        </w:rPr>
      </w:pPr>
      <w:r>
        <w:rPr>
          <w:rFonts w:ascii="Century Gothic" w:hAnsi="Century Gothic" w:cs="Calibri"/>
          <w:sz w:val="18"/>
          <w:szCs w:val="18"/>
          <w:lang w:val="id-ID"/>
        </w:rPr>
        <w:t>Penjelasan Laporan Perubahan Ekuitas</w:t>
      </w:r>
    </w:p>
    <w:p>
      <w:pPr>
        <w:numPr>
          <w:ilvl w:val="1"/>
          <w:numId w:val="11"/>
        </w:numPr>
        <w:spacing w:after="120" w:line="276" w:lineRule="auto"/>
        <w:ind w:left="1834" w:hanging="476"/>
        <w:jc w:val="both"/>
        <w:rPr>
          <w:rFonts w:ascii="Century Gothic" w:hAnsi="Century Gothic" w:cs="Calibri"/>
          <w:sz w:val="18"/>
          <w:szCs w:val="18"/>
          <w:lang w:val="sv-SE"/>
        </w:rPr>
      </w:pPr>
      <w:r>
        <w:rPr>
          <w:rFonts w:ascii="Century Gothic" w:hAnsi="Century Gothic" w:cs="Calibri"/>
          <w:sz w:val="18"/>
          <w:szCs w:val="18"/>
          <w:lang w:val="id-ID"/>
        </w:rPr>
        <w:t xml:space="preserve">Pengungkapan atas Pos-pos </w:t>
      </w:r>
      <w:r>
        <w:rPr>
          <w:rFonts w:ascii="Century Gothic" w:hAnsi="Century Gothic" w:cs="Calibri"/>
          <w:sz w:val="18"/>
          <w:szCs w:val="18"/>
        </w:rPr>
        <w:t>aset dan kewajiban yang timbul sehubungan dengan penerapan basis akrual atas pendapatan dan belanja dan rekonsiliasinya dengan penerapan basis kas.</w:t>
      </w:r>
    </w:p>
    <w:p>
      <w:pPr>
        <w:spacing w:after="120" w:line="276" w:lineRule="auto"/>
        <w:ind w:left="672" w:right="-360"/>
        <w:jc w:val="both"/>
        <w:rPr>
          <w:rFonts w:ascii="Century Gothic" w:hAnsi="Century Gothic" w:eastAsia="Arial Unicode MS" w:cs="Calibri"/>
          <w:bCs/>
          <w:sz w:val="18"/>
          <w:szCs w:val="18"/>
          <w:lang w:val="id-ID"/>
        </w:rPr>
      </w:pPr>
      <w:r>
        <w:rPr>
          <w:rFonts w:ascii="Century Gothic" w:hAnsi="Century Gothic" w:eastAsia="Arial Unicode MS" w:cs="Calibri"/>
          <w:b/>
          <w:bCs/>
          <w:sz w:val="18"/>
          <w:szCs w:val="18"/>
          <w:lang w:val="id-ID"/>
        </w:rPr>
        <w:t xml:space="preserve">BAB VI. PENJELASAN ATAS INFORMASI NON KEUANGAN </w:t>
      </w:r>
    </w:p>
    <w:p>
      <w:pPr>
        <w:spacing w:after="120" w:line="276" w:lineRule="auto"/>
        <w:ind w:left="672" w:right="-360"/>
        <w:jc w:val="both"/>
        <w:rPr>
          <w:rFonts w:ascii="Century Gothic" w:hAnsi="Century Gothic" w:eastAsia="Arial Unicode MS" w:cs="Calibri"/>
          <w:b/>
          <w:bCs/>
          <w:sz w:val="18"/>
          <w:szCs w:val="18"/>
          <w:lang w:val="id-ID"/>
        </w:rPr>
      </w:pPr>
      <w:r>
        <w:rPr>
          <w:rFonts w:ascii="Century Gothic" w:hAnsi="Century Gothic" w:eastAsia="Arial Unicode MS" w:cs="Calibri"/>
          <w:b/>
          <w:bCs/>
          <w:sz w:val="18"/>
          <w:szCs w:val="18"/>
          <w:lang w:val="id-ID"/>
        </w:rPr>
        <w:t>BAB VII. PENUTUP</w:t>
      </w:r>
    </w:p>
    <w:p>
      <w:pPr>
        <w:spacing w:after="120" w:line="276" w:lineRule="auto"/>
        <w:jc w:val="center"/>
        <w:outlineLvl w:val="0"/>
        <w:rPr>
          <w:rFonts w:ascii="Century Gothic" w:hAnsi="Century Gothic" w:eastAsia="Arial Unicode MS" w:cs="Calibri"/>
          <w:b/>
          <w:sz w:val="18"/>
          <w:szCs w:val="18"/>
          <w:lang w:val="id-ID"/>
        </w:rPr>
      </w:pPr>
    </w:p>
    <w:p>
      <w:pPr>
        <w:spacing w:after="120" w:line="276" w:lineRule="auto"/>
        <w:jc w:val="center"/>
        <w:outlineLvl w:val="0"/>
        <w:rPr>
          <w:rFonts w:ascii="Century Gothic" w:hAnsi="Century Gothic" w:eastAsia="Arial Unicode MS" w:cs="Calibri"/>
          <w:b/>
          <w:sz w:val="18"/>
          <w:szCs w:val="18"/>
          <w:lang w:val="id-ID"/>
        </w:rPr>
      </w:pPr>
    </w:p>
    <w:p>
      <w:pPr>
        <w:spacing w:after="120" w:line="276" w:lineRule="auto"/>
        <w:jc w:val="center"/>
        <w:outlineLvl w:val="0"/>
        <w:rPr>
          <w:rFonts w:ascii="Century Gothic" w:hAnsi="Century Gothic" w:eastAsia="Arial Unicode MS" w:cs="Calibri"/>
          <w:b/>
          <w:sz w:val="18"/>
          <w:szCs w:val="18"/>
          <w:lang w:val="id-ID"/>
        </w:rPr>
      </w:pPr>
    </w:p>
    <w:p>
      <w:pPr>
        <w:spacing w:after="120" w:line="276" w:lineRule="auto"/>
        <w:jc w:val="center"/>
        <w:outlineLvl w:val="0"/>
        <w:rPr>
          <w:rFonts w:ascii="Century Gothic" w:hAnsi="Century Gothic" w:eastAsia="Arial Unicode MS" w:cs="Calibri"/>
          <w:b/>
          <w:sz w:val="18"/>
          <w:szCs w:val="18"/>
          <w:lang w:val="id-ID"/>
        </w:rPr>
      </w:pPr>
    </w:p>
    <w:p>
      <w:pPr>
        <w:spacing w:after="120" w:line="276" w:lineRule="auto"/>
        <w:jc w:val="center"/>
        <w:outlineLvl w:val="0"/>
        <w:rPr>
          <w:rFonts w:ascii="Century Gothic" w:hAnsi="Century Gothic" w:eastAsia="Arial Unicode MS" w:cs="Calibri"/>
          <w:b/>
          <w:sz w:val="18"/>
          <w:szCs w:val="18"/>
          <w:lang w:val="id-ID"/>
        </w:rPr>
      </w:pPr>
    </w:p>
    <w:p>
      <w:pPr>
        <w:spacing w:after="120" w:line="276" w:lineRule="auto"/>
        <w:jc w:val="center"/>
        <w:outlineLvl w:val="0"/>
        <w:rPr>
          <w:rFonts w:ascii="Century Gothic" w:hAnsi="Century Gothic" w:eastAsia="Arial Unicode MS" w:cs="Calibri"/>
          <w:b/>
          <w:sz w:val="18"/>
          <w:szCs w:val="18"/>
          <w:lang w:val="id-ID"/>
        </w:rPr>
      </w:pPr>
    </w:p>
    <w:p>
      <w:pPr>
        <w:spacing w:after="120" w:line="276" w:lineRule="auto"/>
        <w:jc w:val="center"/>
        <w:outlineLvl w:val="0"/>
        <w:rPr>
          <w:rFonts w:ascii="Century Gothic" w:hAnsi="Century Gothic" w:eastAsia="Arial Unicode MS" w:cs="Calibri"/>
          <w:b/>
          <w:sz w:val="18"/>
          <w:szCs w:val="18"/>
          <w:lang w:val="id-ID"/>
        </w:rPr>
      </w:pPr>
    </w:p>
    <w:p>
      <w:pPr>
        <w:spacing w:after="120" w:line="276" w:lineRule="auto"/>
        <w:jc w:val="center"/>
        <w:outlineLvl w:val="0"/>
        <w:rPr>
          <w:rFonts w:ascii="Century Gothic" w:hAnsi="Century Gothic" w:eastAsia="Arial Unicode MS" w:cs="Calibri"/>
          <w:b/>
          <w:sz w:val="18"/>
          <w:szCs w:val="18"/>
          <w:lang w:val="id-ID"/>
        </w:rPr>
      </w:pPr>
    </w:p>
    <w:p>
      <w:pPr>
        <w:spacing w:after="120" w:line="276" w:lineRule="auto"/>
        <w:jc w:val="center"/>
        <w:outlineLvl w:val="0"/>
        <w:rPr>
          <w:rFonts w:ascii="Century Gothic" w:hAnsi="Century Gothic" w:eastAsia="Arial Unicode MS" w:cs="Calibri"/>
          <w:b/>
          <w:sz w:val="18"/>
          <w:szCs w:val="18"/>
          <w:lang w:val="id-ID"/>
        </w:rPr>
      </w:pPr>
    </w:p>
    <w:p>
      <w:pPr>
        <w:spacing w:after="120" w:line="276" w:lineRule="auto"/>
        <w:jc w:val="center"/>
        <w:outlineLvl w:val="0"/>
        <w:rPr>
          <w:rFonts w:ascii="Century Gothic" w:hAnsi="Century Gothic" w:eastAsia="Arial Unicode MS" w:cs="Calibri"/>
          <w:b/>
          <w:sz w:val="18"/>
          <w:szCs w:val="18"/>
          <w:lang w:val="id-ID"/>
        </w:rPr>
      </w:pPr>
    </w:p>
    <w:p>
      <w:pPr>
        <w:spacing w:after="120" w:line="276" w:lineRule="auto"/>
        <w:jc w:val="center"/>
        <w:outlineLvl w:val="0"/>
        <w:rPr>
          <w:rFonts w:ascii="Century Gothic" w:hAnsi="Century Gothic" w:eastAsia="Arial Unicode MS" w:cs="Calibri"/>
          <w:b/>
          <w:sz w:val="18"/>
          <w:szCs w:val="18"/>
          <w:lang w:val="id-ID"/>
        </w:rPr>
      </w:pPr>
    </w:p>
    <w:p>
      <w:pPr>
        <w:spacing w:after="120" w:line="276" w:lineRule="auto"/>
        <w:jc w:val="center"/>
        <w:outlineLvl w:val="0"/>
        <w:rPr>
          <w:rFonts w:ascii="Century Gothic" w:hAnsi="Century Gothic" w:eastAsia="Arial Unicode MS" w:cs="Calibri"/>
          <w:b/>
          <w:sz w:val="18"/>
          <w:szCs w:val="18"/>
        </w:rPr>
      </w:pPr>
      <w:r>
        <w:rPr>
          <w:rFonts w:ascii="Century Gothic" w:hAnsi="Century Gothic" w:eastAsia="Arial Unicode MS" w:cs="Calibri"/>
          <w:b/>
          <w:sz w:val="18"/>
          <w:szCs w:val="18"/>
          <w:lang w:val="id-ID"/>
        </w:rPr>
        <w:t>B</w:t>
      </w:r>
      <w:r>
        <w:rPr>
          <w:rFonts w:ascii="Century Gothic" w:hAnsi="Century Gothic" w:eastAsia="Arial Unicode MS" w:cs="Calibri"/>
          <w:b/>
          <w:sz w:val="18"/>
          <w:szCs w:val="18"/>
        </w:rPr>
        <w:t>AB II</w:t>
      </w:r>
    </w:p>
    <w:p>
      <w:pPr>
        <w:spacing w:after="120" w:line="276" w:lineRule="auto"/>
        <w:jc w:val="center"/>
        <w:outlineLvl w:val="0"/>
        <w:rPr>
          <w:rFonts w:ascii="Century Gothic" w:hAnsi="Century Gothic" w:eastAsia="Arial Unicode MS" w:cs="Calibri"/>
          <w:b/>
          <w:sz w:val="18"/>
          <w:szCs w:val="18"/>
        </w:rPr>
      </w:pPr>
      <w:r>
        <w:rPr>
          <w:rFonts w:ascii="Century Gothic" w:hAnsi="Century Gothic" w:eastAsia="Arial Unicode MS" w:cs="Calibri"/>
          <w:b/>
          <w:sz w:val="18"/>
          <w:szCs w:val="18"/>
        </w:rPr>
        <w:t>EKONOMI MAKRO, KEBIJAKAN KEUANGAN</w:t>
      </w:r>
    </w:p>
    <w:p>
      <w:pPr>
        <w:spacing w:after="120" w:line="276" w:lineRule="auto"/>
        <w:jc w:val="center"/>
        <w:outlineLvl w:val="0"/>
        <w:rPr>
          <w:rFonts w:ascii="Century Gothic" w:hAnsi="Century Gothic" w:eastAsia="Arial Unicode MS" w:cs="Calibri"/>
          <w:b/>
          <w:sz w:val="18"/>
          <w:szCs w:val="18"/>
        </w:rPr>
      </w:pPr>
      <w:r>
        <w:rPr>
          <w:rFonts w:ascii="Century Gothic" w:hAnsi="Century Gothic" w:eastAsia="Arial Unicode MS" w:cs="Calibri"/>
          <w:b/>
          <w:sz w:val="18"/>
          <w:szCs w:val="18"/>
        </w:rPr>
        <w:t>DAN PENCAPAIAN TARGET APBD</w:t>
      </w:r>
    </w:p>
    <w:p>
      <w:pPr>
        <w:spacing w:after="120" w:line="276" w:lineRule="auto"/>
        <w:jc w:val="center"/>
        <w:rPr>
          <w:rFonts w:ascii="Century Gothic" w:hAnsi="Century Gothic" w:eastAsia="Arial Unicode MS" w:cs="Calibri"/>
          <w:b/>
          <w:sz w:val="18"/>
          <w:szCs w:val="18"/>
          <w:lang w:val="sv-SE"/>
        </w:rPr>
      </w:pPr>
    </w:p>
    <w:p>
      <w:pPr>
        <w:numPr>
          <w:ilvl w:val="1"/>
          <w:numId w:val="12"/>
        </w:numPr>
        <w:spacing w:after="120" w:line="276" w:lineRule="auto"/>
        <w:ind w:left="567" w:hanging="567"/>
        <w:jc w:val="both"/>
        <w:rPr>
          <w:rFonts w:ascii="Century Gothic" w:hAnsi="Century Gothic" w:eastAsia="Arial Unicode MS" w:cs="Calibri"/>
          <w:b/>
          <w:sz w:val="18"/>
          <w:szCs w:val="18"/>
        </w:rPr>
      </w:pPr>
      <w:r>
        <w:rPr>
          <w:rFonts w:ascii="Century Gothic" w:hAnsi="Century Gothic" w:eastAsia="Arial Unicode MS" w:cs="Calibri"/>
          <w:b/>
          <w:sz w:val="18"/>
          <w:szCs w:val="18"/>
        </w:rPr>
        <w:t>Ekonomi Makro</w:t>
      </w:r>
    </w:p>
    <w:p>
      <w:pPr>
        <w:spacing w:after="120" w:line="276" w:lineRule="auto"/>
        <w:ind w:left="567"/>
        <w:jc w:val="both"/>
        <w:rPr>
          <w:rFonts w:ascii="Century Gothic" w:hAnsi="Century Gothic" w:eastAsia="Arial Unicode MS" w:cs="Calibri"/>
          <w:b/>
          <w:sz w:val="18"/>
          <w:szCs w:val="18"/>
        </w:rPr>
      </w:pPr>
      <w:r>
        <w:rPr>
          <w:rFonts w:ascii="Century Gothic" w:hAnsi="Century Gothic" w:eastAsia="Arial Unicode MS" w:cs="Calibri"/>
          <w:sz w:val="18"/>
          <w:szCs w:val="18"/>
        </w:rPr>
        <w:t>Sesuai dengan tugas pokok dalam penyelenggaraan urusan kepemerintahan di bidang Ketenagakerjaan dan Ketransmigrasian di wilayah pro</w:t>
      </w:r>
      <w:r>
        <w:rPr>
          <w:rFonts w:ascii="Century Gothic" w:hAnsi="Century Gothic" w:eastAsia="Arial Unicode MS" w:cs="Calibri"/>
          <w:sz w:val="18"/>
          <w:szCs w:val="18"/>
          <w:lang w:val="id-ID"/>
        </w:rPr>
        <w:t>v</w:t>
      </w:r>
      <w:r>
        <w:rPr>
          <w:rFonts w:ascii="Century Gothic" w:hAnsi="Century Gothic" w:eastAsia="Arial Unicode MS" w:cs="Calibri"/>
          <w:sz w:val="18"/>
          <w:szCs w:val="18"/>
        </w:rPr>
        <w:t>insi Sumatera Barat, Dinas Tenaga Kerja dan Transmigrasi Pro</w:t>
      </w:r>
      <w:r>
        <w:rPr>
          <w:rFonts w:ascii="Century Gothic" w:hAnsi="Century Gothic" w:eastAsia="Arial Unicode MS" w:cs="Calibri"/>
          <w:sz w:val="18"/>
          <w:szCs w:val="18"/>
          <w:lang w:val="id-ID"/>
        </w:rPr>
        <w:t>v</w:t>
      </w:r>
      <w:r>
        <w:rPr>
          <w:rFonts w:ascii="Century Gothic" w:hAnsi="Century Gothic" w:eastAsia="Arial Unicode MS" w:cs="Calibri"/>
          <w:sz w:val="18"/>
          <w:szCs w:val="18"/>
        </w:rPr>
        <w:t>insi Sumbar diharapkan mampu menyediakan  tenaga kerja terampil dan berdaya saing tinggi dan memberikan perlindungan normati</w:t>
      </w:r>
      <w:r>
        <w:rPr>
          <w:rFonts w:ascii="Century Gothic" w:hAnsi="Century Gothic" w:eastAsia="Arial Unicode MS" w:cs="Calibri"/>
          <w:sz w:val="18"/>
          <w:szCs w:val="18"/>
          <w:lang w:val="id-ID"/>
        </w:rPr>
        <w:t>f</w:t>
      </w:r>
      <w:r>
        <w:rPr>
          <w:rFonts w:ascii="Century Gothic" w:hAnsi="Century Gothic" w:eastAsia="Arial Unicode MS" w:cs="Calibri"/>
          <w:sz w:val="18"/>
          <w:szCs w:val="18"/>
        </w:rPr>
        <w:t xml:space="preserve"> terhadap tenaga kerja serta pemberdayaan kawasan untuk program transmigrasi. Untuk itu langkah-langkah yang perlu diambil adalah :</w:t>
      </w:r>
    </w:p>
    <w:p>
      <w:pPr>
        <w:numPr>
          <w:ilvl w:val="0"/>
          <w:numId w:val="13"/>
        </w:numPr>
        <w:tabs>
          <w:tab w:val="left" w:pos="938"/>
          <w:tab w:val="clear" w:pos="1980"/>
        </w:tabs>
        <w:spacing w:after="120" w:line="276" w:lineRule="auto"/>
        <w:ind w:left="938" w:hanging="350"/>
        <w:jc w:val="both"/>
        <w:rPr>
          <w:rFonts w:ascii="Century Gothic" w:hAnsi="Century Gothic" w:eastAsia="Arial Unicode MS" w:cs="Calibri"/>
          <w:sz w:val="18"/>
          <w:szCs w:val="18"/>
          <w:lang w:val="sv-SE"/>
        </w:rPr>
      </w:pPr>
      <w:r>
        <w:rPr>
          <w:rFonts w:ascii="Century Gothic" w:hAnsi="Century Gothic" w:eastAsia="Arial Unicode MS" w:cs="Calibri"/>
          <w:sz w:val="18"/>
          <w:szCs w:val="18"/>
          <w:lang w:val="sv-SE"/>
        </w:rPr>
        <w:t>Meningkatkan kualitas, produktivitas dan daya saing tenaga kerja untuk menembus pasar kerja dalam dan luar negeri .</w:t>
      </w:r>
    </w:p>
    <w:p>
      <w:pPr>
        <w:numPr>
          <w:ilvl w:val="0"/>
          <w:numId w:val="13"/>
        </w:numPr>
        <w:tabs>
          <w:tab w:val="left" w:pos="938"/>
          <w:tab w:val="clear" w:pos="1980"/>
        </w:tabs>
        <w:spacing w:after="120" w:line="276" w:lineRule="auto"/>
        <w:ind w:left="938" w:hanging="350"/>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fi-FI"/>
        </w:rPr>
        <w:t>Meningkatkan jumlah kesempatan kerja dan berwirausaha .</w:t>
      </w:r>
    </w:p>
    <w:p>
      <w:pPr>
        <w:numPr>
          <w:ilvl w:val="0"/>
          <w:numId w:val="13"/>
        </w:numPr>
        <w:tabs>
          <w:tab w:val="left" w:pos="938"/>
          <w:tab w:val="clear" w:pos="1980"/>
        </w:tabs>
        <w:spacing w:after="120" w:line="276" w:lineRule="auto"/>
        <w:ind w:left="938" w:hanging="350"/>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fi-FI"/>
        </w:rPr>
        <w:t>Mengurangi kasus perselisihan hubungan industrial dan pemutusan hubungan kerja .</w:t>
      </w:r>
    </w:p>
    <w:p>
      <w:pPr>
        <w:numPr>
          <w:ilvl w:val="0"/>
          <w:numId w:val="13"/>
        </w:numPr>
        <w:tabs>
          <w:tab w:val="left" w:pos="938"/>
          <w:tab w:val="clear" w:pos="1980"/>
        </w:tabs>
        <w:spacing w:after="120" w:line="276" w:lineRule="auto"/>
        <w:ind w:left="938" w:hanging="350"/>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fi-FI"/>
        </w:rPr>
        <w:t>Mempercepat perwujudan pembangunan kawasan transmigrasi sebagai pusat pertumbuhan ekonomi guna membuka peluang berusaha dan kesempatan  kerja.</w:t>
      </w:r>
    </w:p>
    <w:p>
      <w:pPr>
        <w:spacing w:after="120" w:line="276" w:lineRule="auto"/>
        <w:ind w:left="567"/>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fi-FI"/>
        </w:rPr>
        <w:t>Disamping tugas sebagaimana telah dijelaskan diatas yang pada prinsipnya pelaksanaan otonomi daerah di bidang ketenaga kerjaan dan ketransmigrasian di pro</w:t>
      </w:r>
      <w:r>
        <w:rPr>
          <w:rFonts w:ascii="Century Gothic" w:hAnsi="Century Gothic" w:eastAsia="Arial Unicode MS" w:cs="Calibri"/>
          <w:sz w:val="18"/>
          <w:szCs w:val="18"/>
          <w:lang w:val="id-ID"/>
        </w:rPr>
        <w:t>v</w:t>
      </w:r>
      <w:r>
        <w:rPr>
          <w:rFonts w:ascii="Century Gothic" w:hAnsi="Century Gothic" w:eastAsia="Arial Unicode MS" w:cs="Calibri"/>
          <w:sz w:val="18"/>
          <w:szCs w:val="18"/>
          <w:lang w:val="fi-FI"/>
        </w:rPr>
        <w:t>insi Sumatera Barat juga melaksanakan Tugas Dekosentrasi dan Tugas Pembantuan di sektor Tenaga Kerja dan Transmigrasi.</w:t>
      </w:r>
    </w:p>
    <w:p>
      <w:pPr>
        <w:spacing w:after="120" w:line="276" w:lineRule="auto"/>
        <w:ind w:left="567"/>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fi-FI"/>
        </w:rPr>
        <w:t xml:space="preserve">Berdasarkan uraian diatas, sangat jelas bahwa peran Dinas </w:t>
      </w:r>
      <w:r>
        <w:rPr>
          <w:rFonts w:ascii="Century Gothic" w:hAnsi="Century Gothic" w:eastAsia="Arial Unicode MS" w:cs="Calibri"/>
          <w:sz w:val="18"/>
          <w:szCs w:val="18"/>
          <w:lang w:val="id-ID"/>
        </w:rPr>
        <w:t>T</w:t>
      </w:r>
      <w:r>
        <w:rPr>
          <w:rFonts w:ascii="Century Gothic" w:hAnsi="Century Gothic" w:eastAsia="Arial Unicode MS" w:cs="Calibri"/>
          <w:sz w:val="18"/>
          <w:szCs w:val="18"/>
          <w:lang w:val="fi-FI"/>
        </w:rPr>
        <w:t xml:space="preserve">enaga </w:t>
      </w:r>
      <w:r>
        <w:rPr>
          <w:rFonts w:ascii="Century Gothic" w:hAnsi="Century Gothic" w:eastAsia="Arial Unicode MS" w:cs="Calibri"/>
          <w:sz w:val="18"/>
          <w:szCs w:val="18"/>
          <w:lang w:val="id-ID"/>
        </w:rPr>
        <w:t>K</w:t>
      </w:r>
      <w:r>
        <w:rPr>
          <w:rFonts w:ascii="Century Gothic" w:hAnsi="Century Gothic" w:eastAsia="Arial Unicode MS" w:cs="Calibri"/>
          <w:sz w:val="18"/>
          <w:szCs w:val="18"/>
          <w:lang w:val="fi-FI"/>
        </w:rPr>
        <w:t>erja dan Transmigrasi sesuai kewenangan Pemerintah Pro</w:t>
      </w:r>
      <w:r>
        <w:rPr>
          <w:rFonts w:ascii="Century Gothic" w:hAnsi="Century Gothic" w:eastAsia="Arial Unicode MS" w:cs="Calibri"/>
          <w:sz w:val="18"/>
          <w:szCs w:val="18"/>
          <w:lang w:val="id-ID"/>
        </w:rPr>
        <w:t>v</w:t>
      </w:r>
      <w:r>
        <w:rPr>
          <w:rFonts w:ascii="Century Gothic" w:hAnsi="Century Gothic" w:eastAsia="Arial Unicode MS" w:cs="Calibri"/>
          <w:sz w:val="18"/>
          <w:szCs w:val="18"/>
          <w:lang w:val="fi-FI"/>
        </w:rPr>
        <w:t>insi  mempunyai cakupan yang luas dalam mewujudkan Tenaga Kerja Sejahtera dan  pemberdayaan  Kawasan Pemukiman Transmigrasi dalam rangka memanfaatkan Sumber Daya Alam (SDA) dan Sumber Daya Manusia (SDM) secara efektif dan meningkatkan kesejahteraan dan taraf hidup transmigran serta masyarakat sekitarnya.</w:t>
      </w:r>
    </w:p>
    <w:p>
      <w:pPr>
        <w:spacing w:after="120" w:line="276" w:lineRule="auto"/>
        <w:ind w:left="567"/>
        <w:jc w:val="both"/>
        <w:rPr>
          <w:rFonts w:ascii="Century Gothic" w:hAnsi="Century Gothic" w:eastAsia="Arial Unicode MS" w:cs="Calibri"/>
          <w:sz w:val="18"/>
          <w:szCs w:val="18"/>
          <w:lang w:val="fi-FI"/>
        </w:rPr>
      </w:pPr>
    </w:p>
    <w:p>
      <w:pPr>
        <w:numPr>
          <w:ilvl w:val="1"/>
          <w:numId w:val="12"/>
        </w:numPr>
        <w:spacing w:after="120" w:line="276" w:lineRule="auto"/>
        <w:ind w:left="567" w:hanging="567"/>
        <w:jc w:val="both"/>
        <w:rPr>
          <w:rFonts w:ascii="Century Gothic" w:hAnsi="Century Gothic" w:eastAsia="Arial Unicode MS" w:cs="Calibri"/>
          <w:b/>
          <w:sz w:val="18"/>
          <w:szCs w:val="18"/>
        </w:rPr>
      </w:pPr>
      <w:r>
        <w:rPr>
          <w:rFonts w:ascii="Century Gothic" w:hAnsi="Century Gothic" w:eastAsia="Arial Unicode MS" w:cs="Calibri"/>
          <w:b/>
          <w:sz w:val="18"/>
          <w:szCs w:val="18"/>
        </w:rPr>
        <w:t>Kebijakan Keuangan</w:t>
      </w:r>
    </w:p>
    <w:p>
      <w:pPr>
        <w:spacing w:after="120" w:line="276" w:lineRule="auto"/>
        <w:ind w:left="567"/>
        <w:jc w:val="both"/>
        <w:rPr>
          <w:rFonts w:ascii="Century Gothic" w:hAnsi="Century Gothic" w:eastAsia="Arial Unicode MS" w:cs="Calibri"/>
          <w:sz w:val="18"/>
          <w:szCs w:val="18"/>
          <w:lang w:val="sv-SE"/>
        </w:rPr>
      </w:pPr>
      <w:r>
        <w:rPr>
          <w:rFonts w:ascii="Century Gothic" w:hAnsi="Century Gothic" w:eastAsia="Arial Unicode MS" w:cs="Calibri"/>
          <w:sz w:val="18"/>
          <w:szCs w:val="18"/>
          <w:lang w:val="sv-SE"/>
        </w:rPr>
        <w:t>Kebijakan keuangan dalam pembelanjaan Dokumen Pelaksanaan Anggaran (DPA) tahun anggaran 201</w:t>
      </w:r>
      <w:r>
        <w:rPr>
          <w:rFonts w:ascii="Century Gothic" w:hAnsi="Century Gothic" w:eastAsia="Arial Unicode MS" w:cs="Calibri"/>
          <w:sz w:val="18"/>
          <w:szCs w:val="18"/>
          <w:lang w:val="id-ID"/>
        </w:rPr>
        <w:t>7</w:t>
      </w:r>
      <w:r>
        <w:rPr>
          <w:rFonts w:ascii="Century Gothic" w:hAnsi="Century Gothic" w:eastAsia="Arial Unicode MS" w:cs="Calibri"/>
          <w:sz w:val="18"/>
          <w:szCs w:val="18"/>
          <w:lang w:val="sv-SE"/>
        </w:rPr>
        <w:t>. Dinas Tenaga Kerja dan Transmigrasi Pro</w:t>
      </w:r>
      <w:r>
        <w:rPr>
          <w:rFonts w:ascii="Century Gothic" w:hAnsi="Century Gothic" w:eastAsia="Arial Unicode MS" w:cs="Calibri"/>
          <w:sz w:val="18"/>
          <w:szCs w:val="18"/>
          <w:lang w:val="id-ID"/>
        </w:rPr>
        <w:t>v</w:t>
      </w:r>
      <w:r>
        <w:rPr>
          <w:rFonts w:ascii="Century Gothic" w:hAnsi="Century Gothic" w:eastAsia="Arial Unicode MS" w:cs="Calibri"/>
          <w:sz w:val="18"/>
          <w:szCs w:val="18"/>
          <w:lang w:val="sv-SE"/>
        </w:rPr>
        <w:t>insi Sumatera Barat berusaha meningkatkan efisiensi dan efektifitas penggunaan anggaran belanja agar proses pencairan dana selama tahun anggaran 201</w:t>
      </w:r>
      <w:r>
        <w:rPr>
          <w:rFonts w:ascii="Century Gothic" w:hAnsi="Century Gothic" w:eastAsia="Arial Unicode MS" w:cs="Calibri"/>
          <w:sz w:val="18"/>
          <w:szCs w:val="18"/>
          <w:lang w:val="id-ID"/>
        </w:rPr>
        <w:t>7</w:t>
      </w:r>
      <w:r>
        <w:rPr>
          <w:rFonts w:ascii="Century Gothic" w:hAnsi="Century Gothic" w:eastAsia="Arial Unicode MS" w:cs="Calibri"/>
          <w:sz w:val="18"/>
          <w:szCs w:val="18"/>
          <w:lang w:val="sv-SE"/>
        </w:rPr>
        <w:t xml:space="preserve"> sesuai dengan anggaran kas yang telah ditetapkan dalam DPA tahun anggaran 201</w:t>
      </w:r>
      <w:r>
        <w:rPr>
          <w:rFonts w:ascii="Century Gothic" w:hAnsi="Century Gothic" w:eastAsia="Arial Unicode MS" w:cs="Calibri"/>
          <w:sz w:val="18"/>
          <w:szCs w:val="18"/>
          <w:lang w:val="id-ID"/>
        </w:rPr>
        <w:t>7</w:t>
      </w:r>
      <w:r>
        <w:rPr>
          <w:rFonts w:ascii="Century Gothic" w:hAnsi="Century Gothic" w:eastAsia="Arial Unicode MS" w:cs="Calibri"/>
          <w:sz w:val="18"/>
          <w:szCs w:val="18"/>
          <w:lang w:val="sv-SE"/>
        </w:rPr>
        <w:t xml:space="preserve"> meliputi hal berikut  :</w:t>
      </w:r>
    </w:p>
    <w:p>
      <w:pPr>
        <w:spacing w:after="120" w:line="276" w:lineRule="auto"/>
        <w:ind w:left="567"/>
        <w:jc w:val="both"/>
        <w:rPr>
          <w:rFonts w:ascii="Century Gothic" w:hAnsi="Century Gothic" w:eastAsia="Arial Unicode MS" w:cs="Calibri"/>
          <w:sz w:val="18"/>
          <w:szCs w:val="18"/>
        </w:rPr>
      </w:pPr>
    </w:p>
    <w:p>
      <w:pPr>
        <w:numPr>
          <w:ilvl w:val="2"/>
          <w:numId w:val="12"/>
        </w:numPr>
        <w:spacing w:after="120" w:line="276" w:lineRule="auto"/>
        <w:ind w:left="1276" w:hanging="709"/>
        <w:jc w:val="both"/>
        <w:rPr>
          <w:rFonts w:ascii="Century Gothic" w:hAnsi="Century Gothic" w:eastAsia="Arial Unicode MS" w:cs="Calibri"/>
          <w:b/>
          <w:sz w:val="18"/>
          <w:szCs w:val="18"/>
        </w:rPr>
      </w:pPr>
      <w:r>
        <w:rPr>
          <w:rFonts w:ascii="Century Gothic" w:hAnsi="Century Gothic" w:eastAsia="Arial Unicode MS" w:cs="Calibri"/>
          <w:b/>
          <w:sz w:val="18"/>
          <w:szCs w:val="18"/>
        </w:rPr>
        <w:t>Kebijakan Peningkatan Pendapatan</w:t>
      </w:r>
    </w:p>
    <w:p>
      <w:pPr>
        <w:spacing w:after="120" w:line="276" w:lineRule="auto"/>
        <w:ind w:left="1276"/>
        <w:jc w:val="both"/>
        <w:rPr>
          <w:rFonts w:ascii="Century Gothic" w:hAnsi="Century Gothic" w:eastAsia="Arial Unicode MS" w:cs="Calibri"/>
          <w:sz w:val="18"/>
          <w:szCs w:val="18"/>
          <w:lang w:val="sv-SE"/>
        </w:rPr>
      </w:pPr>
      <w:r>
        <w:rPr>
          <w:rFonts w:ascii="Century Gothic" w:hAnsi="Century Gothic" w:eastAsia="Arial Unicode MS" w:cs="Calibri"/>
          <w:sz w:val="18"/>
          <w:szCs w:val="18"/>
          <w:lang w:val="sv-SE"/>
        </w:rPr>
        <w:t>Kebijakan di bidang Pendapatan untuk tahun 201</w:t>
      </w:r>
      <w:r>
        <w:rPr>
          <w:rFonts w:ascii="Century Gothic" w:hAnsi="Century Gothic" w:eastAsia="Arial Unicode MS" w:cs="Calibri"/>
          <w:sz w:val="18"/>
          <w:szCs w:val="18"/>
          <w:lang w:val="id-ID"/>
        </w:rPr>
        <w:t>7</w:t>
      </w:r>
      <w:r>
        <w:rPr>
          <w:rFonts w:ascii="Century Gothic" w:hAnsi="Century Gothic" w:eastAsia="Arial Unicode MS" w:cs="Calibri"/>
          <w:sz w:val="18"/>
          <w:szCs w:val="18"/>
          <w:lang w:val="sv-SE"/>
        </w:rPr>
        <w:t xml:space="preserve"> digariskan sebagai berikut :</w:t>
      </w:r>
    </w:p>
    <w:p>
      <w:pPr>
        <w:numPr>
          <w:ilvl w:val="0"/>
          <w:numId w:val="14"/>
        </w:numPr>
        <w:tabs>
          <w:tab w:val="left" w:pos="1560"/>
          <w:tab w:val="clear" w:pos="720"/>
        </w:tabs>
        <w:spacing w:after="120" w:line="276" w:lineRule="auto"/>
        <w:ind w:left="1560" w:hanging="283"/>
        <w:jc w:val="both"/>
        <w:rPr>
          <w:rFonts w:ascii="Century Gothic" w:hAnsi="Century Gothic" w:eastAsia="Arial Unicode MS" w:cs="Calibri"/>
          <w:sz w:val="18"/>
          <w:szCs w:val="18"/>
          <w:lang w:val="sv-SE"/>
        </w:rPr>
      </w:pPr>
      <w:r>
        <w:rPr>
          <w:rFonts w:ascii="Century Gothic" w:hAnsi="Century Gothic" w:eastAsia="Arial Unicode MS" w:cs="Calibri"/>
          <w:sz w:val="18"/>
          <w:szCs w:val="18"/>
          <w:lang w:val="sv-SE"/>
        </w:rPr>
        <w:t>Peningkatan kualitas sistem anggaran berbasis kinerja dan pengembangan sistem informasi keuangan daerah.</w:t>
      </w:r>
    </w:p>
    <w:p>
      <w:pPr>
        <w:numPr>
          <w:ilvl w:val="0"/>
          <w:numId w:val="14"/>
        </w:numPr>
        <w:tabs>
          <w:tab w:val="left" w:pos="1560"/>
          <w:tab w:val="clear" w:pos="720"/>
        </w:tabs>
        <w:spacing w:after="120" w:line="276" w:lineRule="auto"/>
        <w:ind w:left="1560" w:hanging="283"/>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Peningkatan penerimaan retribusi daerah. </w:t>
      </w:r>
    </w:p>
    <w:p>
      <w:pPr>
        <w:tabs>
          <w:tab w:val="left" w:pos="1560"/>
        </w:tabs>
        <w:spacing w:after="120" w:line="276" w:lineRule="auto"/>
        <w:ind w:left="1560"/>
        <w:jc w:val="both"/>
        <w:rPr>
          <w:rFonts w:ascii="Century Gothic" w:hAnsi="Century Gothic" w:eastAsia="Arial Unicode MS" w:cs="Calibri"/>
          <w:sz w:val="18"/>
          <w:szCs w:val="18"/>
        </w:rPr>
      </w:pPr>
    </w:p>
    <w:p>
      <w:pPr>
        <w:tabs>
          <w:tab w:val="left" w:pos="1560"/>
        </w:tabs>
        <w:spacing w:after="120" w:line="276" w:lineRule="auto"/>
        <w:ind w:left="1560"/>
        <w:jc w:val="both"/>
        <w:rPr>
          <w:rFonts w:ascii="Century Gothic" w:hAnsi="Century Gothic" w:eastAsia="Arial Unicode MS" w:cs="Calibri"/>
          <w:sz w:val="18"/>
          <w:szCs w:val="18"/>
        </w:rPr>
      </w:pPr>
    </w:p>
    <w:p>
      <w:pPr>
        <w:numPr>
          <w:ilvl w:val="2"/>
          <w:numId w:val="12"/>
        </w:numPr>
        <w:spacing w:after="120" w:line="276" w:lineRule="auto"/>
        <w:ind w:left="1276"/>
        <w:jc w:val="both"/>
        <w:rPr>
          <w:rFonts w:ascii="Century Gothic" w:hAnsi="Century Gothic" w:eastAsia="Arial Unicode MS" w:cs="Calibri"/>
          <w:b/>
          <w:sz w:val="18"/>
          <w:szCs w:val="18"/>
          <w:lang w:val="sv-SE"/>
        </w:rPr>
      </w:pPr>
      <w:r>
        <w:rPr>
          <w:rFonts w:ascii="Century Gothic" w:hAnsi="Century Gothic" w:eastAsia="Arial Unicode MS" w:cs="Calibri"/>
          <w:b/>
          <w:sz w:val="18"/>
          <w:szCs w:val="18"/>
          <w:lang w:val="sv-SE"/>
        </w:rPr>
        <w:t>Kebijakan Belanja Daerah</w:t>
      </w:r>
    </w:p>
    <w:p>
      <w:pPr>
        <w:spacing w:after="120" w:line="276" w:lineRule="auto"/>
        <w:ind w:left="1316"/>
        <w:jc w:val="both"/>
        <w:rPr>
          <w:rFonts w:ascii="Century Gothic" w:hAnsi="Century Gothic" w:eastAsia="Arial Unicode MS" w:cs="Calibri"/>
          <w:sz w:val="18"/>
          <w:szCs w:val="18"/>
          <w:lang w:val="sv-SE"/>
        </w:rPr>
      </w:pPr>
      <w:r>
        <w:rPr>
          <w:rFonts w:ascii="Century Gothic" w:hAnsi="Century Gothic" w:eastAsia="Arial Unicode MS" w:cs="Calibri"/>
          <w:sz w:val="18"/>
          <w:szCs w:val="18"/>
          <w:lang w:val="sv-SE"/>
        </w:rPr>
        <w:t xml:space="preserve">Kebijakan dibidang pengeluaran ditempuh dengan meningkatkan prioritas dan rasionalisasi belanja baik belanja langsung  dan belanja  tidak langsung  melalui penghematan dalam segala bidang. Namun demikian, efisiensi yang dilaksanakan tidak mengurangi kinerja yang ditargetkan pada masing-masing program dan kegiatan. </w:t>
      </w:r>
    </w:p>
    <w:p>
      <w:pPr>
        <w:spacing w:after="120" w:line="276" w:lineRule="auto"/>
        <w:ind w:left="1330"/>
        <w:jc w:val="both"/>
        <w:rPr>
          <w:rFonts w:ascii="Century Gothic" w:hAnsi="Century Gothic" w:eastAsia="Arial Unicode MS" w:cs="Calibri"/>
          <w:sz w:val="18"/>
          <w:szCs w:val="18"/>
          <w:lang w:val="sv-SE"/>
        </w:rPr>
      </w:pPr>
      <w:r>
        <w:rPr>
          <w:rFonts w:ascii="Century Gothic" w:hAnsi="Century Gothic" w:eastAsia="Arial Unicode MS" w:cs="Calibri"/>
          <w:sz w:val="18"/>
          <w:szCs w:val="18"/>
          <w:lang w:val="sv-SE"/>
        </w:rPr>
        <w:t>Adapun garis besar kebijakan umum dalam aspek belanja  adalah sebagai berikut :</w:t>
      </w:r>
    </w:p>
    <w:p>
      <w:pPr>
        <w:numPr>
          <w:ilvl w:val="0"/>
          <w:numId w:val="15"/>
        </w:numPr>
        <w:tabs>
          <w:tab w:val="left" w:pos="1596"/>
          <w:tab w:val="clear" w:pos="2880"/>
        </w:tabs>
        <w:spacing w:after="120" w:line="276" w:lineRule="auto"/>
        <w:ind w:left="1596" w:hanging="280"/>
        <w:jc w:val="both"/>
        <w:rPr>
          <w:rFonts w:ascii="Century Gothic" w:hAnsi="Century Gothic" w:eastAsia="Arial Unicode MS" w:cs="Calibri"/>
          <w:sz w:val="18"/>
          <w:szCs w:val="18"/>
          <w:lang w:val="sv-SE"/>
        </w:rPr>
      </w:pPr>
      <w:r>
        <w:rPr>
          <w:rFonts w:ascii="Century Gothic" w:hAnsi="Century Gothic" w:eastAsia="Arial Unicode MS" w:cs="Calibri"/>
          <w:sz w:val="18"/>
          <w:szCs w:val="18"/>
          <w:lang w:val="sv-SE"/>
        </w:rPr>
        <w:t>Meningkatkan efisiensi dan efektifitas pengelolaan anggaran</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lang w:val="sv-SE"/>
        </w:rPr>
        <w:t>kepada program dan kegiatan yang memberikan dampak besar kepada masyarakat.</w:t>
      </w:r>
    </w:p>
    <w:p>
      <w:pPr>
        <w:numPr>
          <w:ilvl w:val="0"/>
          <w:numId w:val="15"/>
        </w:numPr>
        <w:tabs>
          <w:tab w:val="left" w:pos="1596"/>
          <w:tab w:val="clear" w:pos="2880"/>
        </w:tabs>
        <w:spacing w:after="120" w:line="276" w:lineRule="auto"/>
        <w:ind w:left="1596" w:hanging="280"/>
        <w:jc w:val="both"/>
        <w:rPr>
          <w:rFonts w:ascii="Century Gothic" w:hAnsi="Century Gothic" w:eastAsia="Arial Unicode MS" w:cs="Calibri"/>
          <w:b/>
          <w:sz w:val="18"/>
          <w:szCs w:val="18"/>
          <w:lang w:val="fi-FI"/>
        </w:rPr>
      </w:pPr>
      <w:r>
        <w:rPr>
          <w:rFonts w:ascii="Century Gothic" w:hAnsi="Century Gothic" w:eastAsia="Arial Unicode MS" w:cs="Calibri"/>
          <w:sz w:val="18"/>
          <w:szCs w:val="18"/>
          <w:lang w:val="fi-FI"/>
        </w:rPr>
        <w:t>Meningkatkan perencanaan dan pengawasan pelaksanaan belanja.</w:t>
      </w:r>
    </w:p>
    <w:p>
      <w:pPr>
        <w:numPr>
          <w:ilvl w:val="1"/>
          <w:numId w:val="12"/>
        </w:numPr>
        <w:tabs>
          <w:tab w:val="left" w:pos="567"/>
        </w:tabs>
        <w:spacing w:after="120" w:line="276" w:lineRule="auto"/>
        <w:ind w:left="567" w:hanging="567"/>
        <w:jc w:val="both"/>
        <w:rPr>
          <w:rFonts w:ascii="Century Gothic" w:hAnsi="Century Gothic" w:eastAsia="Arial Unicode MS" w:cs="Calibri"/>
          <w:b/>
          <w:sz w:val="18"/>
          <w:szCs w:val="18"/>
          <w:lang w:val="sv-SE"/>
        </w:rPr>
      </w:pPr>
      <w:r>
        <w:rPr>
          <w:rFonts w:ascii="Century Gothic" w:hAnsi="Century Gothic" w:eastAsia="Arial Unicode MS" w:cs="Calibri"/>
          <w:b/>
          <w:sz w:val="18"/>
          <w:szCs w:val="18"/>
          <w:lang w:val="id-ID"/>
        </w:rPr>
        <w:t xml:space="preserve">Indikator </w:t>
      </w:r>
      <w:r>
        <w:rPr>
          <w:rFonts w:ascii="Century Gothic" w:hAnsi="Century Gothic" w:eastAsia="Arial Unicode MS" w:cs="Calibri"/>
          <w:b/>
          <w:sz w:val="18"/>
          <w:szCs w:val="18"/>
          <w:lang w:val="sv-SE"/>
        </w:rPr>
        <w:t>Pencapaian Target Kinerja APBD</w:t>
      </w:r>
    </w:p>
    <w:p>
      <w:pPr>
        <w:spacing w:after="120" w:line="276" w:lineRule="auto"/>
        <w:ind w:left="567"/>
        <w:jc w:val="both"/>
        <w:rPr>
          <w:rFonts w:ascii="Century Gothic" w:hAnsi="Century Gothic" w:eastAsia="Arial Unicode MS" w:cs="Calibri"/>
          <w:sz w:val="18"/>
          <w:szCs w:val="18"/>
          <w:lang w:val="id-ID"/>
        </w:rPr>
      </w:pPr>
      <w:r>
        <w:rPr>
          <w:rFonts w:ascii="Century Gothic" w:hAnsi="Century Gothic" w:eastAsia="Arial Unicode MS" w:cs="Calibri"/>
          <w:sz w:val="18"/>
          <w:szCs w:val="18"/>
          <w:lang w:val="sv-SE"/>
        </w:rPr>
        <w:t>Salah satu pendekatan  yang ditempuh dalam penyusunan DPA Dinas Tenaga Kerja dan Transmigrasi Pro</w:t>
      </w:r>
      <w:r>
        <w:rPr>
          <w:rFonts w:ascii="Century Gothic" w:hAnsi="Century Gothic" w:eastAsia="Arial Unicode MS" w:cs="Calibri"/>
          <w:sz w:val="18"/>
          <w:szCs w:val="18"/>
          <w:lang w:val="id-ID"/>
        </w:rPr>
        <w:t>v</w:t>
      </w:r>
      <w:r>
        <w:rPr>
          <w:rFonts w:ascii="Century Gothic" w:hAnsi="Century Gothic" w:eastAsia="Arial Unicode MS" w:cs="Calibri"/>
          <w:sz w:val="18"/>
          <w:szCs w:val="18"/>
          <w:lang w:val="sv-SE"/>
        </w:rPr>
        <w:t>insi Sumatera Barat adalah pendekatan kinerja. Melalui pendekatan ini, setiap alokasi biaya yang direncanakan/dianggarkan dalam DPA dikaitkan  dengan tingkat pelayanan atau hasil yang diharapkan dapat dicapai. Dengan demikian, DPA Dinas Tenaga Kerja dan Transmigrasi Pro</w:t>
      </w:r>
      <w:r>
        <w:rPr>
          <w:rFonts w:ascii="Century Gothic" w:hAnsi="Century Gothic" w:eastAsia="Arial Unicode MS" w:cs="Calibri"/>
          <w:sz w:val="18"/>
          <w:szCs w:val="18"/>
          <w:lang w:val="id-ID"/>
        </w:rPr>
        <w:t>v</w:t>
      </w:r>
      <w:r>
        <w:rPr>
          <w:rFonts w:ascii="Century Gothic" w:hAnsi="Century Gothic" w:eastAsia="Arial Unicode MS" w:cs="Calibri"/>
          <w:sz w:val="18"/>
          <w:szCs w:val="18"/>
          <w:lang w:val="sv-SE"/>
        </w:rPr>
        <w:t>insi Sumatera Barat disusun berdasarkan sasaran tertentu yang hendak dicapai dalam satu tahun anggaran.</w:t>
      </w:r>
    </w:p>
    <w:p>
      <w:pPr>
        <w:tabs>
          <w:tab w:val="left" w:pos="360"/>
          <w:tab w:val="left" w:pos="1080"/>
        </w:tabs>
        <w:spacing w:after="120" w:line="276" w:lineRule="auto"/>
        <w:ind w:left="567"/>
        <w:jc w:val="both"/>
        <w:rPr>
          <w:rFonts w:ascii="Century Gothic" w:hAnsi="Century Gothic" w:eastAsia="Arial Unicode MS" w:cs="Calibri"/>
          <w:sz w:val="18"/>
          <w:szCs w:val="18"/>
          <w:lang w:val="id-ID"/>
        </w:rPr>
      </w:pPr>
      <w:r>
        <w:rPr>
          <w:rFonts w:ascii="Century Gothic" w:hAnsi="Century Gothic" w:eastAsia="Arial Unicode MS" w:cs="Calibri"/>
          <w:sz w:val="18"/>
          <w:szCs w:val="18"/>
        </w:rPr>
        <w:t xml:space="preserve">Adapun pencapaian target kinerja program dan kegiatan </w:t>
      </w:r>
      <w:r>
        <w:rPr>
          <w:rFonts w:ascii="Century Gothic" w:hAnsi="Century Gothic" w:eastAsia="Arial Unicode MS" w:cs="Calibri"/>
          <w:sz w:val="18"/>
          <w:szCs w:val="18"/>
          <w:lang w:val="fi-FI"/>
        </w:rPr>
        <w:t>Dinas Tenaga Kerja dan Transmigrasi Pro</w:t>
      </w:r>
      <w:r>
        <w:rPr>
          <w:rFonts w:ascii="Century Gothic" w:hAnsi="Century Gothic" w:eastAsia="Arial Unicode MS" w:cs="Calibri"/>
          <w:sz w:val="18"/>
          <w:szCs w:val="18"/>
          <w:lang w:val="id-ID"/>
        </w:rPr>
        <w:t>v</w:t>
      </w:r>
      <w:r>
        <w:rPr>
          <w:rFonts w:ascii="Century Gothic" w:hAnsi="Century Gothic" w:eastAsia="Arial Unicode MS" w:cs="Calibri"/>
          <w:sz w:val="18"/>
          <w:szCs w:val="18"/>
          <w:lang w:val="fi-FI"/>
        </w:rPr>
        <w:t>insi Sumatera Barat Tahun Anggaran 201</w:t>
      </w:r>
      <w:r>
        <w:rPr>
          <w:rFonts w:ascii="Century Gothic" w:hAnsi="Century Gothic" w:eastAsia="Arial Unicode MS" w:cs="Calibri"/>
          <w:sz w:val="18"/>
          <w:szCs w:val="18"/>
          <w:lang w:val="id-ID"/>
        </w:rPr>
        <w:t>7</w:t>
      </w:r>
      <w:r>
        <w:rPr>
          <w:rFonts w:ascii="Century Gothic" w:hAnsi="Century Gothic" w:eastAsia="Arial Unicode MS" w:cs="Calibri"/>
          <w:sz w:val="18"/>
          <w:szCs w:val="18"/>
          <w:lang w:val="fi-FI"/>
        </w:rPr>
        <w:t xml:space="preserve"> adalah :</w:t>
      </w:r>
    </w:p>
    <w:p>
      <w:pPr>
        <w:numPr>
          <w:ilvl w:val="3"/>
          <w:numId w:val="4"/>
        </w:numPr>
        <w:tabs>
          <w:tab w:val="left" w:pos="993"/>
          <w:tab w:val="clear" w:pos="3240"/>
        </w:tabs>
        <w:spacing w:after="120" w:line="276" w:lineRule="auto"/>
        <w:ind w:left="993"/>
        <w:jc w:val="both"/>
        <w:rPr>
          <w:rFonts w:ascii="Century Gothic" w:hAnsi="Century Gothic" w:eastAsia="Arial Unicode MS" w:cs="Calibri"/>
          <w:sz w:val="18"/>
          <w:szCs w:val="18"/>
          <w:lang w:val="id-ID"/>
        </w:rPr>
      </w:pPr>
      <w:r>
        <w:rPr>
          <w:rFonts w:ascii="Century Gothic" w:hAnsi="Century Gothic" w:eastAsia="Arial Unicode MS" w:cs="Calibri"/>
          <w:sz w:val="18"/>
          <w:szCs w:val="18"/>
          <w:lang w:val="fi-FI"/>
        </w:rPr>
        <w:t>Tercapainya pelayanan administrasi perkantoran untuk kepentingan dinas yang merupakan target capaian dari Program Pelayanan Administrasi Perkantoran</w:t>
      </w:r>
      <w:r>
        <w:rPr>
          <w:rFonts w:ascii="Century Gothic" w:hAnsi="Century Gothic" w:eastAsia="Arial Unicode MS" w:cs="Calibri"/>
          <w:sz w:val="18"/>
          <w:szCs w:val="18"/>
        </w:rPr>
        <w:t xml:space="preserve">. Program Pelayanan Administrasi ini didukung oleh </w:t>
      </w:r>
      <w:r>
        <w:rPr>
          <w:rFonts w:ascii="Century Gothic" w:hAnsi="Century Gothic" w:eastAsia="Arial Unicode MS" w:cs="Calibri"/>
          <w:sz w:val="18"/>
          <w:szCs w:val="18"/>
          <w:lang w:val="id-ID"/>
        </w:rPr>
        <w:t>11</w:t>
      </w:r>
      <w:r>
        <w:rPr>
          <w:rFonts w:ascii="Century Gothic" w:hAnsi="Century Gothic" w:eastAsia="Arial Unicode MS" w:cs="Calibri"/>
          <w:sz w:val="18"/>
          <w:szCs w:val="18"/>
        </w:rPr>
        <w:t xml:space="preserve"> kegiatan yang terdiri dari :</w:t>
      </w:r>
    </w:p>
    <w:p>
      <w:pPr>
        <w:numPr>
          <w:ilvl w:val="0"/>
          <w:numId w:val="13"/>
        </w:numPr>
        <w:tabs>
          <w:tab w:val="left" w:pos="993"/>
          <w:tab w:val="left" w:pos="1276"/>
          <w:tab w:val="clear" w:pos="1980"/>
        </w:tabs>
        <w:spacing w:after="120" w:line="276" w:lineRule="auto"/>
        <w:ind w:left="1276" w:hanging="283"/>
        <w:jc w:val="both"/>
        <w:rPr>
          <w:rFonts w:ascii="Century Gothic" w:hAnsi="Century Gothic" w:eastAsia="Arial Unicode MS" w:cs="Calibri"/>
          <w:sz w:val="18"/>
          <w:szCs w:val="18"/>
          <w:lang w:val="id-ID"/>
        </w:rPr>
      </w:pPr>
      <w:r>
        <w:rPr>
          <w:rFonts w:ascii="Century Gothic" w:hAnsi="Century Gothic" w:eastAsia="Arial Unicode MS" w:cs="Calibri"/>
          <w:sz w:val="18"/>
          <w:szCs w:val="18"/>
        </w:rPr>
        <w:t>Tersedianya bahan serta perlengkapan untuk mendukung pelayanan administrasi surat menyurat sesuai dengan target kegiatan penyediaan jasa surat menyurat selama satu tahun.</w:t>
      </w:r>
    </w:p>
    <w:p>
      <w:pPr>
        <w:numPr>
          <w:ilvl w:val="0"/>
          <w:numId w:val="13"/>
        </w:numPr>
        <w:tabs>
          <w:tab w:val="left" w:pos="993"/>
          <w:tab w:val="left" w:pos="1276"/>
          <w:tab w:val="clear" w:pos="1980"/>
        </w:tabs>
        <w:spacing w:after="120" w:line="276" w:lineRule="auto"/>
        <w:ind w:left="1276" w:hanging="283"/>
        <w:jc w:val="both"/>
        <w:rPr>
          <w:rFonts w:ascii="Century Gothic" w:hAnsi="Century Gothic" w:eastAsia="Arial Unicode MS" w:cs="Calibri"/>
          <w:sz w:val="18"/>
          <w:szCs w:val="18"/>
          <w:lang w:val="id-ID"/>
        </w:rPr>
      </w:pPr>
      <w:r>
        <w:rPr>
          <w:rFonts w:ascii="Century Gothic" w:hAnsi="Century Gothic" w:eastAsia="Arial Unicode MS" w:cs="Calibri"/>
          <w:sz w:val="18"/>
          <w:szCs w:val="18"/>
        </w:rPr>
        <w:t>Terlaksananya layanan jasa komunikasi, sumber daya air dan listrik sesuai target kegiatan penyediaan jasa komunikasi, sumber daya air dan listrik selama satu tahun.</w:t>
      </w:r>
    </w:p>
    <w:p>
      <w:pPr>
        <w:numPr>
          <w:ilvl w:val="0"/>
          <w:numId w:val="13"/>
        </w:numPr>
        <w:tabs>
          <w:tab w:val="left" w:pos="993"/>
          <w:tab w:val="left" w:pos="1276"/>
          <w:tab w:val="clear" w:pos="1980"/>
        </w:tabs>
        <w:spacing w:after="120" w:line="276" w:lineRule="auto"/>
        <w:ind w:left="1276" w:hanging="283"/>
        <w:jc w:val="both"/>
        <w:rPr>
          <w:rFonts w:ascii="Century Gothic" w:hAnsi="Century Gothic" w:eastAsia="Arial Unicode MS" w:cs="Calibri"/>
          <w:sz w:val="18"/>
          <w:szCs w:val="18"/>
          <w:lang w:val="id-ID"/>
        </w:rPr>
      </w:pPr>
      <w:r>
        <w:rPr>
          <w:rFonts w:ascii="Century Gothic" w:hAnsi="Century Gothic" w:eastAsia="Arial Unicode MS" w:cs="Calibri"/>
          <w:sz w:val="18"/>
          <w:szCs w:val="18"/>
        </w:rPr>
        <w:t xml:space="preserve">Terwujudnya lingkungan kantor yang </w:t>
      </w:r>
      <w:r>
        <w:rPr>
          <w:rFonts w:ascii="Century Gothic" w:hAnsi="Century Gothic" w:eastAsia="Arial Unicode MS" w:cs="Calibri"/>
          <w:sz w:val="18"/>
          <w:szCs w:val="18"/>
          <w:lang w:val="id-ID"/>
        </w:rPr>
        <w:t xml:space="preserve">aman, </w:t>
      </w:r>
      <w:r>
        <w:rPr>
          <w:rFonts w:ascii="Century Gothic" w:hAnsi="Century Gothic" w:eastAsia="Arial Unicode MS" w:cs="Calibri"/>
          <w:sz w:val="18"/>
          <w:szCs w:val="18"/>
        </w:rPr>
        <w:t>nyaman dan bersih sesuai target</w:t>
      </w:r>
      <w:r>
        <w:rPr>
          <w:rFonts w:ascii="Century Gothic" w:hAnsi="Century Gothic" w:eastAsia="Arial Unicode MS" w:cs="Calibri"/>
          <w:sz w:val="18"/>
          <w:szCs w:val="18"/>
          <w:lang w:val="fi-FI"/>
        </w:rPr>
        <w:t xml:space="preserve"> kegiatan penyediaan jasa kebersihan</w:t>
      </w:r>
      <w:r>
        <w:rPr>
          <w:rFonts w:ascii="Century Gothic" w:hAnsi="Century Gothic" w:eastAsia="Arial Unicode MS" w:cs="Calibri"/>
          <w:sz w:val="18"/>
          <w:szCs w:val="18"/>
          <w:lang w:val="id-ID"/>
        </w:rPr>
        <w:t>, pengamanan dan sopir kantor</w:t>
      </w:r>
      <w:r>
        <w:rPr>
          <w:rFonts w:ascii="Century Gothic" w:hAnsi="Century Gothic" w:eastAsia="Arial Unicode MS" w:cs="Calibri"/>
          <w:sz w:val="18"/>
          <w:szCs w:val="18"/>
          <w:lang w:val="fi-FI"/>
        </w:rPr>
        <w:t xml:space="preserve"> selama satu tahun.</w:t>
      </w:r>
    </w:p>
    <w:p>
      <w:pPr>
        <w:numPr>
          <w:ilvl w:val="0"/>
          <w:numId w:val="13"/>
        </w:numPr>
        <w:tabs>
          <w:tab w:val="left" w:pos="993"/>
          <w:tab w:val="left" w:pos="1276"/>
          <w:tab w:val="clear" w:pos="1980"/>
        </w:tabs>
        <w:spacing w:after="120" w:line="276" w:lineRule="auto"/>
        <w:ind w:left="1276" w:hanging="283"/>
        <w:jc w:val="both"/>
        <w:rPr>
          <w:rFonts w:ascii="Century Gothic" w:hAnsi="Century Gothic" w:eastAsia="Arial Unicode MS" w:cs="Calibri"/>
          <w:sz w:val="18"/>
          <w:szCs w:val="18"/>
          <w:lang w:val="id-ID"/>
        </w:rPr>
      </w:pPr>
      <w:r>
        <w:rPr>
          <w:rFonts w:ascii="Century Gothic" w:hAnsi="Century Gothic" w:eastAsia="Arial Unicode MS" w:cs="Calibri"/>
          <w:sz w:val="18"/>
          <w:szCs w:val="18"/>
        </w:rPr>
        <w:t>Tersedianya alat tulis kantor guna memperlancar pelayanan administrasi perkantoran</w:t>
      </w:r>
      <w:r>
        <w:rPr>
          <w:rFonts w:ascii="Century Gothic" w:hAnsi="Century Gothic" w:eastAsia="Arial Unicode MS" w:cs="Calibri"/>
          <w:sz w:val="18"/>
          <w:szCs w:val="18"/>
          <w:lang w:val="fi-FI"/>
        </w:rPr>
        <w:t xml:space="preserve"> sesuai target kegiatan penyediaan alat tulis kantor selama satu tahun.</w:t>
      </w:r>
    </w:p>
    <w:p>
      <w:pPr>
        <w:numPr>
          <w:ilvl w:val="0"/>
          <w:numId w:val="13"/>
        </w:numPr>
        <w:tabs>
          <w:tab w:val="left" w:pos="993"/>
          <w:tab w:val="left" w:pos="1276"/>
          <w:tab w:val="clear" w:pos="1980"/>
        </w:tabs>
        <w:spacing w:after="120" w:line="276" w:lineRule="auto"/>
        <w:ind w:left="1276" w:hanging="283"/>
        <w:jc w:val="both"/>
        <w:rPr>
          <w:rFonts w:ascii="Century Gothic" w:hAnsi="Century Gothic" w:eastAsia="Arial Unicode MS" w:cs="Calibri"/>
          <w:sz w:val="18"/>
          <w:szCs w:val="18"/>
          <w:lang w:val="id-ID"/>
        </w:rPr>
      </w:pPr>
      <w:r>
        <w:rPr>
          <w:rFonts w:ascii="Century Gothic" w:hAnsi="Century Gothic" w:eastAsia="Arial Unicode MS" w:cs="Calibri"/>
          <w:sz w:val="18"/>
          <w:szCs w:val="18"/>
        </w:rPr>
        <w:t xml:space="preserve">Terlaksananya penyediaan barang cetakan dan penggandaan selama 1 tahun sesuai target </w:t>
      </w:r>
      <w:r>
        <w:rPr>
          <w:rFonts w:ascii="Century Gothic" w:hAnsi="Century Gothic" w:eastAsia="Arial Unicode MS" w:cs="Calibri"/>
          <w:sz w:val="18"/>
          <w:szCs w:val="18"/>
          <w:lang w:val="fi-FI"/>
        </w:rPr>
        <w:t>kegiatan penyediaan barang cetakan dan penggandaan.</w:t>
      </w:r>
    </w:p>
    <w:p>
      <w:pPr>
        <w:numPr>
          <w:ilvl w:val="0"/>
          <w:numId w:val="13"/>
        </w:numPr>
        <w:tabs>
          <w:tab w:val="left" w:pos="993"/>
          <w:tab w:val="left" w:pos="1276"/>
          <w:tab w:val="clear" w:pos="1980"/>
        </w:tabs>
        <w:spacing w:after="120" w:line="276" w:lineRule="auto"/>
        <w:ind w:left="1276" w:hanging="283"/>
        <w:jc w:val="both"/>
        <w:rPr>
          <w:rFonts w:ascii="Century Gothic" w:hAnsi="Century Gothic" w:eastAsia="Arial Unicode MS" w:cs="Calibri"/>
          <w:sz w:val="18"/>
          <w:szCs w:val="18"/>
          <w:lang w:val="id-ID"/>
        </w:rPr>
      </w:pPr>
      <w:r>
        <w:rPr>
          <w:rFonts w:ascii="Century Gothic" w:hAnsi="Century Gothic" w:eastAsia="Arial Unicode MS" w:cs="Calibri"/>
          <w:sz w:val="18"/>
          <w:szCs w:val="18"/>
        </w:rPr>
        <w:t>Terlaksananya penyediaan instalasi listrik/penerangan kantor sesuai target</w:t>
      </w:r>
      <w:r>
        <w:rPr>
          <w:rFonts w:ascii="Century Gothic" w:hAnsi="Century Gothic" w:eastAsia="Arial Unicode MS" w:cs="Calibri"/>
          <w:sz w:val="18"/>
          <w:szCs w:val="18"/>
          <w:lang w:val="fi-FI"/>
        </w:rPr>
        <w:t xml:space="preserve"> kegiatan penyediaan komponen instalasi listrik/penerangan bangunan kantor selama satu tahun.</w:t>
      </w:r>
    </w:p>
    <w:p>
      <w:pPr>
        <w:numPr>
          <w:ilvl w:val="0"/>
          <w:numId w:val="13"/>
        </w:numPr>
        <w:tabs>
          <w:tab w:val="left" w:pos="993"/>
          <w:tab w:val="left" w:pos="1276"/>
          <w:tab w:val="clear" w:pos="1980"/>
        </w:tabs>
        <w:spacing w:after="120" w:line="276" w:lineRule="auto"/>
        <w:ind w:left="1276" w:hanging="283"/>
        <w:jc w:val="both"/>
        <w:rPr>
          <w:rFonts w:ascii="Century Gothic" w:hAnsi="Century Gothic" w:eastAsia="Arial Unicode MS" w:cs="Calibri"/>
          <w:sz w:val="18"/>
          <w:szCs w:val="18"/>
          <w:lang w:val="id-ID"/>
        </w:rPr>
      </w:pPr>
      <w:r>
        <w:rPr>
          <w:rFonts w:ascii="Century Gothic" w:hAnsi="Century Gothic" w:eastAsia="Arial Unicode MS" w:cs="Calibri"/>
          <w:sz w:val="18"/>
          <w:szCs w:val="18"/>
        </w:rPr>
        <w:t xml:space="preserve">Tersedianya bahan bacaan dan peraturan perundang-undangan </w:t>
      </w:r>
      <w:r>
        <w:rPr>
          <w:rFonts w:ascii="Century Gothic" w:hAnsi="Century Gothic" w:eastAsia="Arial Unicode MS" w:cs="Calibri"/>
          <w:sz w:val="18"/>
          <w:szCs w:val="18"/>
          <w:lang w:val="id-ID"/>
        </w:rPr>
        <w:t xml:space="preserve">agar informasi dapat diterima pegawai dengan cepat </w:t>
      </w:r>
      <w:r>
        <w:rPr>
          <w:rFonts w:ascii="Century Gothic" w:hAnsi="Century Gothic" w:eastAsia="Arial Unicode MS" w:cs="Calibri"/>
          <w:sz w:val="18"/>
          <w:szCs w:val="18"/>
        </w:rPr>
        <w:t>sesuai target</w:t>
      </w:r>
      <w:r>
        <w:rPr>
          <w:rFonts w:ascii="Century Gothic" w:hAnsi="Century Gothic" w:eastAsia="Arial Unicode MS" w:cs="Calibri"/>
          <w:sz w:val="18"/>
          <w:szCs w:val="18"/>
          <w:lang w:val="fi-FI"/>
        </w:rPr>
        <w:t xml:space="preserve"> kegiatan penyediaan bahan bacaan dan peraturan perundang-undangan selama satu tahun.</w:t>
      </w:r>
    </w:p>
    <w:p>
      <w:pPr>
        <w:numPr>
          <w:ilvl w:val="0"/>
          <w:numId w:val="13"/>
        </w:numPr>
        <w:tabs>
          <w:tab w:val="left" w:pos="993"/>
          <w:tab w:val="left" w:pos="1276"/>
          <w:tab w:val="clear" w:pos="1980"/>
        </w:tabs>
        <w:spacing w:after="120" w:line="276" w:lineRule="auto"/>
        <w:ind w:left="1276" w:hanging="283"/>
        <w:jc w:val="both"/>
        <w:rPr>
          <w:rFonts w:ascii="Century Gothic" w:hAnsi="Century Gothic" w:eastAsia="Arial Unicode MS" w:cs="Calibri"/>
          <w:sz w:val="18"/>
          <w:szCs w:val="18"/>
          <w:lang w:val="id-ID"/>
        </w:rPr>
      </w:pPr>
      <w:r>
        <w:rPr>
          <w:rFonts w:ascii="Century Gothic" w:hAnsi="Century Gothic" w:eastAsia="Arial Unicode MS" w:cs="Calibri"/>
          <w:sz w:val="18"/>
          <w:szCs w:val="18"/>
        </w:rPr>
        <w:t xml:space="preserve">Terpenuhinya kebutuhan </w:t>
      </w:r>
      <w:r>
        <w:rPr>
          <w:rFonts w:ascii="Century Gothic" w:hAnsi="Century Gothic" w:eastAsia="Arial Unicode MS" w:cs="Calibri"/>
          <w:sz w:val="18"/>
          <w:szCs w:val="18"/>
          <w:lang w:val="id-ID"/>
        </w:rPr>
        <w:t xml:space="preserve">konsumsi </w:t>
      </w:r>
      <w:r>
        <w:rPr>
          <w:rFonts w:ascii="Century Gothic" w:hAnsi="Century Gothic" w:eastAsia="Arial Unicode MS" w:cs="Calibri"/>
          <w:sz w:val="18"/>
          <w:szCs w:val="18"/>
        </w:rPr>
        <w:t xml:space="preserve">makan dan minum rapat </w:t>
      </w:r>
      <w:r>
        <w:rPr>
          <w:rFonts w:ascii="Century Gothic" w:hAnsi="Century Gothic" w:eastAsia="Arial Unicode MS" w:cs="Calibri"/>
          <w:sz w:val="18"/>
          <w:szCs w:val="18"/>
          <w:lang w:val="id-ID"/>
        </w:rPr>
        <w:t>dinas</w:t>
      </w:r>
      <w:r>
        <w:rPr>
          <w:rFonts w:ascii="Century Gothic" w:hAnsi="Century Gothic" w:eastAsia="Arial Unicode MS" w:cs="Calibri"/>
          <w:sz w:val="18"/>
          <w:szCs w:val="18"/>
        </w:rPr>
        <w:t xml:space="preserve"> sesuai target </w:t>
      </w:r>
      <w:r>
        <w:rPr>
          <w:rFonts w:ascii="Century Gothic" w:hAnsi="Century Gothic" w:eastAsia="Arial Unicode MS" w:cs="Calibri"/>
          <w:sz w:val="18"/>
          <w:szCs w:val="18"/>
          <w:lang w:val="fi-FI"/>
        </w:rPr>
        <w:t>kegiatan penyediaan makanan dan minuman selama satu tahun.</w:t>
      </w:r>
    </w:p>
    <w:p>
      <w:pPr>
        <w:numPr>
          <w:ilvl w:val="0"/>
          <w:numId w:val="13"/>
        </w:numPr>
        <w:tabs>
          <w:tab w:val="left" w:pos="993"/>
          <w:tab w:val="left" w:pos="1276"/>
          <w:tab w:val="clear" w:pos="1980"/>
        </w:tabs>
        <w:spacing w:after="120" w:line="276" w:lineRule="auto"/>
        <w:ind w:left="1276" w:hanging="283"/>
        <w:jc w:val="both"/>
        <w:rPr>
          <w:rFonts w:ascii="Century Gothic" w:hAnsi="Century Gothic" w:eastAsia="Arial Unicode MS" w:cs="Calibri"/>
          <w:sz w:val="18"/>
          <w:szCs w:val="18"/>
          <w:lang w:val="id-ID"/>
        </w:rPr>
      </w:pPr>
      <w:r>
        <w:rPr>
          <w:rFonts w:ascii="Century Gothic" w:hAnsi="Century Gothic" w:eastAsia="Arial Unicode MS" w:cs="Calibri"/>
          <w:sz w:val="18"/>
          <w:szCs w:val="18"/>
        </w:rPr>
        <w:t>Terwujudnya persamaan pandangan antara pemerintah pusat dan daerah dalam kegiatan pelayanan dan pertanggung jawaban sesuai target</w:t>
      </w:r>
      <w:r>
        <w:rPr>
          <w:rFonts w:ascii="Century Gothic" w:hAnsi="Century Gothic" w:eastAsia="Arial Unicode MS" w:cs="Calibri"/>
          <w:sz w:val="18"/>
          <w:szCs w:val="18"/>
          <w:lang w:val="fi-FI"/>
        </w:rPr>
        <w:t xml:space="preserve"> kegiatan rapat-rapat koordinasi dan konsultasi ke dalam dan luar daerah.</w:t>
      </w:r>
    </w:p>
    <w:p>
      <w:pPr>
        <w:numPr>
          <w:ilvl w:val="0"/>
          <w:numId w:val="13"/>
        </w:numPr>
        <w:tabs>
          <w:tab w:val="left" w:pos="993"/>
          <w:tab w:val="left" w:pos="1276"/>
          <w:tab w:val="clear" w:pos="1980"/>
        </w:tabs>
        <w:spacing w:after="120" w:line="276" w:lineRule="auto"/>
        <w:ind w:left="1276" w:hanging="283"/>
        <w:jc w:val="both"/>
        <w:rPr>
          <w:rFonts w:ascii="Century Gothic" w:hAnsi="Century Gothic" w:eastAsia="Arial Unicode MS" w:cs="Calibri"/>
          <w:sz w:val="18"/>
          <w:szCs w:val="18"/>
          <w:lang w:val="id-ID"/>
        </w:rPr>
      </w:pPr>
      <w:r>
        <w:rPr>
          <w:rFonts w:ascii="Century Gothic" w:hAnsi="Century Gothic" w:eastAsia="Arial Unicode MS" w:cs="Calibri"/>
          <w:sz w:val="18"/>
          <w:szCs w:val="18"/>
        </w:rPr>
        <w:t xml:space="preserve">Tersedianya jasa informasi, dokumentasi dan publikasi perkantoran sesuai target </w:t>
      </w:r>
      <w:r>
        <w:rPr>
          <w:rFonts w:ascii="Century Gothic" w:hAnsi="Century Gothic" w:eastAsia="Arial Unicode MS" w:cs="Calibri"/>
          <w:sz w:val="18"/>
          <w:szCs w:val="18"/>
          <w:lang w:val="fi-FI"/>
        </w:rPr>
        <w:t xml:space="preserve">penyediaan jasa </w:t>
      </w:r>
      <w:r>
        <w:rPr>
          <w:rFonts w:ascii="Century Gothic" w:hAnsi="Century Gothic" w:eastAsia="Arial Unicode MS" w:cs="Calibri"/>
          <w:sz w:val="18"/>
          <w:szCs w:val="18"/>
        </w:rPr>
        <w:t xml:space="preserve">informasi, dokumentasi dan publikasi perkantoran </w:t>
      </w:r>
      <w:r>
        <w:rPr>
          <w:rFonts w:ascii="Century Gothic" w:hAnsi="Century Gothic" w:eastAsia="Arial Unicode MS" w:cs="Calibri"/>
          <w:sz w:val="18"/>
          <w:szCs w:val="18"/>
          <w:lang w:val="fi-FI"/>
        </w:rPr>
        <w:t>selama satu tahun.</w:t>
      </w:r>
    </w:p>
    <w:p>
      <w:pPr>
        <w:numPr>
          <w:ilvl w:val="0"/>
          <w:numId w:val="13"/>
        </w:numPr>
        <w:tabs>
          <w:tab w:val="left" w:pos="993"/>
          <w:tab w:val="left" w:pos="1276"/>
          <w:tab w:val="clear" w:pos="1980"/>
        </w:tabs>
        <w:spacing w:after="120" w:line="276" w:lineRule="auto"/>
        <w:ind w:left="1276" w:hanging="283"/>
        <w:jc w:val="both"/>
        <w:rPr>
          <w:rFonts w:ascii="Century Gothic" w:hAnsi="Century Gothic" w:eastAsia="Arial Unicode MS" w:cs="Calibri"/>
          <w:sz w:val="18"/>
          <w:szCs w:val="18"/>
          <w:lang w:val="id-ID"/>
        </w:rPr>
      </w:pPr>
      <w:r>
        <w:rPr>
          <w:rFonts w:ascii="Century Gothic" w:hAnsi="Century Gothic" w:eastAsia="Arial Unicode MS" w:cs="Calibri"/>
          <w:sz w:val="18"/>
          <w:szCs w:val="18"/>
        </w:rPr>
        <w:t xml:space="preserve">Terlaksananya pembinaan mental dan fisik aparatur </w:t>
      </w:r>
      <w:r>
        <w:rPr>
          <w:rFonts w:ascii="Century Gothic" w:hAnsi="Century Gothic" w:eastAsia="Arial Unicode MS" w:cs="Calibri"/>
          <w:sz w:val="18"/>
          <w:szCs w:val="18"/>
          <w:lang w:val="id-ID"/>
        </w:rPr>
        <w:t xml:space="preserve">sehingga meningkatnya kesehatan fisik dan mental aparatur </w:t>
      </w:r>
      <w:r>
        <w:rPr>
          <w:rFonts w:ascii="Century Gothic" w:hAnsi="Century Gothic" w:eastAsia="Arial Unicode MS" w:cs="Calibri"/>
          <w:sz w:val="18"/>
          <w:szCs w:val="18"/>
        </w:rPr>
        <w:t>sesuai target</w:t>
      </w:r>
      <w:r>
        <w:rPr>
          <w:rFonts w:ascii="Century Gothic" w:hAnsi="Century Gothic" w:eastAsia="Arial Unicode MS" w:cs="Calibri"/>
          <w:sz w:val="18"/>
          <w:szCs w:val="18"/>
          <w:lang w:val="fi-FI"/>
        </w:rPr>
        <w:t xml:space="preserve"> kegiatan penyediaan jasa pembinaan mental dan fisik aparatur selama satu tahun.</w:t>
      </w:r>
    </w:p>
    <w:p>
      <w:pPr>
        <w:numPr>
          <w:ilvl w:val="3"/>
          <w:numId w:val="4"/>
        </w:numPr>
        <w:tabs>
          <w:tab w:val="left" w:pos="993"/>
          <w:tab w:val="clear" w:pos="3240"/>
        </w:tabs>
        <w:spacing w:after="120" w:line="276" w:lineRule="auto"/>
        <w:ind w:left="993"/>
        <w:jc w:val="both"/>
        <w:rPr>
          <w:rFonts w:ascii="Century Gothic" w:hAnsi="Century Gothic" w:eastAsia="Arial Unicode MS" w:cs="Calibri"/>
          <w:sz w:val="18"/>
          <w:szCs w:val="18"/>
          <w:lang w:val="fi-FI"/>
        </w:rPr>
      </w:pPr>
      <w:r>
        <w:rPr>
          <w:rFonts w:ascii="Century Gothic" w:hAnsi="Century Gothic" w:eastAsia="Arial Unicode MS" w:cs="Calibri"/>
          <w:sz w:val="18"/>
          <w:szCs w:val="18"/>
        </w:rPr>
        <w:t xml:space="preserve">Tercapainya peningkatan pelayanan sarana dan prasarana aparatur sesuai target capaian Program Peningkatan Sarana dan Prasarana Aparatur. Program ini didukung dengan </w:t>
      </w:r>
      <w:r>
        <w:rPr>
          <w:rFonts w:ascii="Century Gothic" w:hAnsi="Century Gothic" w:eastAsia="Arial Unicode MS" w:cs="Calibri"/>
          <w:sz w:val="18"/>
          <w:szCs w:val="18"/>
          <w:lang w:val="id-ID"/>
        </w:rPr>
        <w:t>6</w:t>
      </w:r>
      <w:r>
        <w:rPr>
          <w:rFonts w:ascii="Century Gothic" w:hAnsi="Century Gothic" w:eastAsia="Arial Unicode MS" w:cs="Calibri"/>
          <w:sz w:val="18"/>
          <w:szCs w:val="18"/>
        </w:rPr>
        <w:t xml:space="preserve"> kegiatan yang terdiri dari :</w:t>
      </w:r>
    </w:p>
    <w:p>
      <w:pPr>
        <w:numPr>
          <w:ilvl w:val="0"/>
          <w:numId w:val="13"/>
        </w:numPr>
        <w:tabs>
          <w:tab w:val="left" w:pos="993"/>
          <w:tab w:val="left" w:pos="1276"/>
          <w:tab w:val="clear" w:pos="1980"/>
        </w:tabs>
        <w:spacing w:after="120" w:line="276" w:lineRule="auto"/>
        <w:ind w:left="1276" w:hanging="283"/>
        <w:jc w:val="both"/>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Terlaksananya pengadaan 11 lemari arsip, 6 buah filling kabinet, 3 buah infokus dan 1 unit kulkas selama 1 tahun sesuai target kegiatan pengadaan peralatan dan perlengkapan kantor.</w:t>
      </w:r>
    </w:p>
    <w:p>
      <w:pPr>
        <w:numPr>
          <w:ilvl w:val="0"/>
          <w:numId w:val="13"/>
        </w:numPr>
        <w:tabs>
          <w:tab w:val="left" w:pos="993"/>
          <w:tab w:val="left" w:pos="1276"/>
          <w:tab w:val="clear" w:pos="1980"/>
        </w:tabs>
        <w:spacing w:after="120" w:line="276" w:lineRule="auto"/>
        <w:ind w:left="1276" w:hanging="283"/>
        <w:jc w:val="both"/>
        <w:rPr>
          <w:rFonts w:ascii="Century Gothic" w:hAnsi="Century Gothic" w:eastAsia="Arial Unicode MS" w:cs="Calibri"/>
          <w:sz w:val="18"/>
          <w:szCs w:val="18"/>
          <w:lang w:val="id-ID"/>
        </w:rPr>
      </w:pPr>
      <w:r>
        <w:rPr>
          <w:rFonts w:ascii="Century Gothic" w:hAnsi="Century Gothic" w:eastAsia="Arial Unicode MS" w:cs="Calibri"/>
          <w:sz w:val="18"/>
          <w:szCs w:val="18"/>
        </w:rPr>
        <w:t>Terlaksananya</w:t>
      </w:r>
      <w:r>
        <w:rPr>
          <w:rFonts w:ascii="Century Gothic" w:hAnsi="Century Gothic" w:eastAsia="Arial Unicode MS" w:cs="Calibri"/>
          <w:sz w:val="18"/>
          <w:szCs w:val="18"/>
          <w:lang w:val="id-ID"/>
        </w:rPr>
        <w:t xml:space="preserve"> pemeliharaan rutin atap/loteng, pintu, jendela, aula dinas dan pengecatan pagar dan perbaikan pintu paga dinas serta pemeliharaan listrik, air, internet dan pada UPTD BLK Padang Panjang dan UPTD BLK Payakumbuh berupa pemeliharaan atap loteng, pengecatan pagar, jaringan listrik, air dan pemeliharaan kantor UPTD Balai Hyperkes</w:t>
      </w:r>
      <w:r>
        <w:rPr>
          <w:rFonts w:ascii="Century Gothic" w:hAnsi="Century Gothic" w:eastAsia="Arial Unicode MS" w:cs="Calibri"/>
          <w:sz w:val="18"/>
          <w:szCs w:val="18"/>
        </w:rPr>
        <w:t xml:space="preserve"> sesuai target</w:t>
      </w:r>
      <w:r>
        <w:rPr>
          <w:rFonts w:ascii="Century Gothic" w:hAnsi="Century Gothic" w:eastAsia="Arial Unicode MS" w:cs="Calibri"/>
          <w:sz w:val="18"/>
          <w:szCs w:val="18"/>
          <w:lang w:val="fi-FI"/>
        </w:rPr>
        <w:t xml:space="preserve"> kegiatan pemeliharaan rutin/berkala gedung kantor selama satu tahun.</w:t>
      </w:r>
    </w:p>
    <w:p>
      <w:pPr>
        <w:numPr>
          <w:ilvl w:val="0"/>
          <w:numId w:val="13"/>
        </w:numPr>
        <w:tabs>
          <w:tab w:val="left" w:pos="993"/>
          <w:tab w:val="left" w:pos="1276"/>
          <w:tab w:val="clear" w:pos="1980"/>
        </w:tabs>
        <w:spacing w:after="120" w:line="276" w:lineRule="auto"/>
        <w:ind w:left="1276" w:hanging="283"/>
        <w:jc w:val="both"/>
        <w:rPr>
          <w:rFonts w:ascii="Century Gothic" w:hAnsi="Century Gothic" w:eastAsia="Arial Unicode MS" w:cs="Calibri"/>
          <w:sz w:val="18"/>
          <w:szCs w:val="18"/>
          <w:lang w:val="id-ID"/>
        </w:rPr>
      </w:pPr>
      <w:r>
        <w:rPr>
          <w:rFonts w:ascii="Century Gothic" w:hAnsi="Century Gothic" w:eastAsia="Arial Unicode MS" w:cs="Calibri"/>
          <w:sz w:val="18"/>
          <w:szCs w:val="18"/>
        </w:rPr>
        <w:t xml:space="preserve">Terlaksananya pemeliharaan </w:t>
      </w:r>
      <w:r>
        <w:rPr>
          <w:rFonts w:ascii="Century Gothic" w:hAnsi="Century Gothic" w:eastAsia="Arial Unicode MS" w:cs="Calibri"/>
          <w:sz w:val="18"/>
          <w:szCs w:val="18"/>
          <w:lang w:val="id-ID"/>
        </w:rPr>
        <w:t>kendaraan dinas</w:t>
      </w:r>
      <w:r>
        <w:rPr>
          <w:rFonts w:ascii="Century Gothic" w:hAnsi="Century Gothic" w:eastAsia="Arial Unicode MS" w:cs="Calibri"/>
          <w:sz w:val="18"/>
          <w:szCs w:val="18"/>
        </w:rPr>
        <w:t xml:space="preserve"> sesuai target</w:t>
      </w:r>
      <w:r>
        <w:rPr>
          <w:rFonts w:ascii="Century Gothic" w:hAnsi="Century Gothic" w:eastAsia="Arial Unicode MS" w:cs="Calibri"/>
          <w:sz w:val="18"/>
          <w:szCs w:val="18"/>
          <w:lang w:val="fi-FI"/>
        </w:rPr>
        <w:t xml:space="preserve"> kegiatan pemeliharaan rutin/berkala kendaraan dinas/operasional roda empat.</w:t>
      </w:r>
    </w:p>
    <w:p>
      <w:pPr>
        <w:numPr>
          <w:ilvl w:val="0"/>
          <w:numId w:val="13"/>
        </w:numPr>
        <w:tabs>
          <w:tab w:val="left" w:pos="993"/>
          <w:tab w:val="left" w:pos="1276"/>
          <w:tab w:val="clear" w:pos="1980"/>
        </w:tabs>
        <w:spacing w:after="120" w:line="276" w:lineRule="auto"/>
        <w:ind w:left="1276" w:hanging="283"/>
        <w:jc w:val="both"/>
        <w:rPr>
          <w:rFonts w:ascii="Century Gothic" w:hAnsi="Century Gothic" w:eastAsia="Arial Unicode MS" w:cs="Calibri"/>
          <w:sz w:val="18"/>
          <w:szCs w:val="18"/>
          <w:lang w:val="id-ID"/>
        </w:rPr>
      </w:pPr>
      <w:r>
        <w:rPr>
          <w:rFonts w:ascii="Century Gothic" w:hAnsi="Century Gothic" w:eastAsia="Arial Unicode MS" w:cs="Calibri"/>
          <w:sz w:val="18"/>
          <w:szCs w:val="18"/>
        </w:rPr>
        <w:t>Terlaksan</w:t>
      </w:r>
      <w:r>
        <w:rPr>
          <w:rFonts w:ascii="Century Gothic" w:hAnsi="Century Gothic" w:eastAsia="Arial Unicode MS" w:cs="Calibri"/>
          <w:sz w:val="18"/>
          <w:szCs w:val="18"/>
          <w:lang w:val="id-ID"/>
        </w:rPr>
        <w:t>an</w:t>
      </w:r>
      <w:r>
        <w:rPr>
          <w:rFonts w:ascii="Century Gothic" w:hAnsi="Century Gothic" w:eastAsia="Arial Unicode MS" w:cs="Calibri"/>
          <w:sz w:val="18"/>
          <w:szCs w:val="18"/>
        </w:rPr>
        <w:t xml:space="preserve">ya pemeliharaan </w:t>
      </w:r>
      <w:r>
        <w:rPr>
          <w:rFonts w:ascii="Century Gothic" w:hAnsi="Century Gothic" w:eastAsia="Arial Unicode MS" w:cs="Calibri"/>
          <w:sz w:val="18"/>
          <w:szCs w:val="18"/>
          <w:lang w:val="id-ID"/>
        </w:rPr>
        <w:t xml:space="preserve">meubeler selama satu tahun </w:t>
      </w:r>
      <w:r>
        <w:rPr>
          <w:rFonts w:ascii="Century Gothic" w:hAnsi="Century Gothic" w:eastAsia="Arial Unicode MS" w:cs="Calibri"/>
          <w:sz w:val="18"/>
          <w:szCs w:val="18"/>
        </w:rPr>
        <w:t>sesuai target</w:t>
      </w:r>
      <w:r>
        <w:rPr>
          <w:rFonts w:ascii="Century Gothic" w:hAnsi="Century Gothic" w:eastAsia="Arial Unicode MS" w:cs="Calibri"/>
          <w:sz w:val="18"/>
          <w:szCs w:val="18"/>
          <w:lang w:val="fi-FI"/>
        </w:rPr>
        <w:t xml:space="preserve"> kegiatan pemeliharaan rutin/berkala meubeler.</w:t>
      </w:r>
    </w:p>
    <w:p>
      <w:pPr>
        <w:numPr>
          <w:ilvl w:val="0"/>
          <w:numId w:val="13"/>
        </w:numPr>
        <w:tabs>
          <w:tab w:val="left" w:pos="993"/>
          <w:tab w:val="left" w:pos="1276"/>
          <w:tab w:val="clear" w:pos="1980"/>
        </w:tabs>
        <w:spacing w:after="120" w:line="276" w:lineRule="auto"/>
        <w:ind w:left="1276" w:hanging="283"/>
        <w:jc w:val="both"/>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Terlaksananya pemeliharaan rutin berkala peralatan dan perlengkapan kantor selama 1 tahun sesuai target kegiatan pemeliharaan peralatan dan perlengkapan kantor.</w:t>
      </w:r>
    </w:p>
    <w:p>
      <w:pPr>
        <w:numPr>
          <w:ilvl w:val="0"/>
          <w:numId w:val="13"/>
        </w:numPr>
        <w:tabs>
          <w:tab w:val="left" w:pos="993"/>
          <w:tab w:val="left" w:pos="1276"/>
          <w:tab w:val="clear" w:pos="1980"/>
        </w:tabs>
        <w:spacing w:after="120" w:line="276" w:lineRule="auto"/>
        <w:ind w:left="1276" w:hanging="283"/>
        <w:jc w:val="both"/>
        <w:rPr>
          <w:rFonts w:ascii="Century Gothic" w:hAnsi="Century Gothic" w:eastAsia="Arial Unicode MS" w:cs="Calibri"/>
          <w:sz w:val="18"/>
          <w:szCs w:val="18"/>
          <w:lang w:val="id-ID"/>
        </w:rPr>
      </w:pPr>
      <w:r>
        <w:rPr>
          <w:rFonts w:ascii="Century Gothic" w:hAnsi="Century Gothic" w:eastAsia="Arial Unicode MS" w:cs="Calibri"/>
          <w:sz w:val="18"/>
          <w:szCs w:val="18"/>
        </w:rPr>
        <w:t xml:space="preserve">Terlaksananya </w:t>
      </w:r>
      <w:r>
        <w:rPr>
          <w:rFonts w:ascii="Century Gothic" w:hAnsi="Century Gothic" w:eastAsia="Arial Unicode MS" w:cs="Calibri"/>
          <w:sz w:val="18"/>
          <w:szCs w:val="18"/>
          <w:lang w:val="id-ID"/>
        </w:rPr>
        <w:t>rehabilitasi sedang/berat gedung kantor Rasuna Said dan halaman kantor Dinas sesuai dengan t</w:t>
      </w:r>
      <w:r>
        <w:rPr>
          <w:rFonts w:ascii="Century Gothic" w:hAnsi="Century Gothic" w:eastAsia="Arial Unicode MS" w:cs="Calibri"/>
          <w:sz w:val="18"/>
          <w:szCs w:val="18"/>
        </w:rPr>
        <w:t>arget</w:t>
      </w:r>
      <w:r>
        <w:rPr>
          <w:rFonts w:ascii="Century Gothic" w:hAnsi="Century Gothic" w:eastAsia="Arial Unicode MS" w:cs="Calibri"/>
          <w:sz w:val="18"/>
          <w:szCs w:val="18"/>
          <w:lang w:val="fi-FI"/>
        </w:rPr>
        <w:t xml:space="preserve"> kegiatan rehabilitasi sedang/berat gedung kantor.</w:t>
      </w:r>
    </w:p>
    <w:p>
      <w:pPr>
        <w:numPr>
          <w:ilvl w:val="3"/>
          <w:numId w:val="4"/>
        </w:numPr>
        <w:tabs>
          <w:tab w:val="left" w:pos="993"/>
          <w:tab w:val="clear" w:pos="3240"/>
        </w:tabs>
        <w:spacing w:after="120" w:line="276" w:lineRule="auto"/>
        <w:ind w:left="993"/>
        <w:jc w:val="both"/>
        <w:rPr>
          <w:rFonts w:ascii="Century Gothic" w:hAnsi="Century Gothic" w:eastAsia="Arial Unicode MS" w:cs="Calibri"/>
          <w:sz w:val="18"/>
          <w:szCs w:val="18"/>
          <w:lang w:val="fi-FI"/>
        </w:rPr>
      </w:pPr>
      <w:r>
        <w:rPr>
          <w:rFonts w:ascii="Century Gothic" w:hAnsi="Century Gothic" w:eastAsia="Arial Unicode MS" w:cs="Calibri"/>
          <w:sz w:val="18"/>
          <w:szCs w:val="18"/>
        </w:rPr>
        <w:t xml:space="preserve">Meningkatnya </w:t>
      </w:r>
      <w:r>
        <w:rPr>
          <w:rFonts w:ascii="Century Gothic" w:hAnsi="Century Gothic" w:eastAsia="Arial Unicode MS" w:cs="Calibri"/>
          <w:sz w:val="18"/>
          <w:szCs w:val="18"/>
          <w:lang w:val="id-ID"/>
        </w:rPr>
        <w:t xml:space="preserve">disiplin aparatur </w:t>
      </w:r>
      <w:r>
        <w:rPr>
          <w:rFonts w:ascii="Century Gothic" w:hAnsi="Century Gothic" w:eastAsia="Arial Unicode MS" w:cs="Calibri"/>
          <w:sz w:val="18"/>
          <w:szCs w:val="18"/>
        </w:rPr>
        <w:t xml:space="preserve">sesuai target capaian Program </w:t>
      </w:r>
      <w:r>
        <w:rPr>
          <w:rFonts w:ascii="Century Gothic" w:hAnsi="Century Gothic" w:eastAsia="Arial Unicode MS" w:cs="Calibri"/>
          <w:sz w:val="18"/>
          <w:szCs w:val="18"/>
          <w:lang w:val="id-ID"/>
        </w:rPr>
        <w:t>Peningkatan Disiplin Aparatur</w:t>
      </w:r>
      <w:r>
        <w:rPr>
          <w:rFonts w:ascii="Century Gothic" w:hAnsi="Century Gothic" w:eastAsia="Arial Unicode MS" w:cs="Calibri"/>
          <w:sz w:val="18"/>
          <w:szCs w:val="18"/>
        </w:rPr>
        <w:t>. Program ini didukung oleh kegiatan :</w:t>
      </w:r>
    </w:p>
    <w:p>
      <w:pPr>
        <w:numPr>
          <w:ilvl w:val="0"/>
          <w:numId w:val="16"/>
        </w:numPr>
        <w:spacing w:after="120" w:line="276" w:lineRule="auto"/>
        <w:ind w:left="1276" w:hanging="283"/>
        <w:jc w:val="both"/>
        <w:rPr>
          <w:rFonts w:ascii="Century Gothic" w:hAnsi="Century Gothic" w:eastAsia="Arial Unicode MS" w:cs="Calibri"/>
          <w:sz w:val="18"/>
          <w:szCs w:val="18"/>
          <w:lang w:val="id-ID"/>
        </w:rPr>
      </w:pPr>
      <w:r>
        <w:rPr>
          <w:rFonts w:ascii="Century Gothic" w:hAnsi="Century Gothic" w:eastAsia="Arial Unicode MS" w:cs="Calibri"/>
          <w:sz w:val="18"/>
          <w:szCs w:val="18"/>
        </w:rPr>
        <w:t xml:space="preserve">Terlaksananya </w:t>
      </w:r>
      <w:r>
        <w:rPr>
          <w:rFonts w:ascii="Century Gothic" w:hAnsi="Century Gothic" w:eastAsia="Arial Unicode MS" w:cs="Calibri"/>
          <w:sz w:val="18"/>
          <w:szCs w:val="18"/>
          <w:lang w:val="id-ID"/>
        </w:rPr>
        <w:t>pengadaan pakaian dinas beserta kelengkapannya sebanyak 269 stell bagi PNS  dalam rangka peningkatan disiplin aparatur s</w:t>
      </w:r>
      <w:r>
        <w:rPr>
          <w:rFonts w:ascii="Century Gothic" w:hAnsi="Century Gothic" w:eastAsia="Arial Unicode MS" w:cs="Calibri"/>
          <w:sz w:val="18"/>
          <w:szCs w:val="18"/>
        </w:rPr>
        <w:t xml:space="preserve">esuai </w:t>
      </w:r>
      <w:r>
        <w:rPr>
          <w:rFonts w:ascii="Century Gothic" w:hAnsi="Century Gothic" w:eastAsia="Arial Unicode MS" w:cs="Calibri"/>
          <w:sz w:val="18"/>
          <w:szCs w:val="18"/>
          <w:lang w:val="id-ID"/>
        </w:rPr>
        <w:t xml:space="preserve">target </w:t>
      </w:r>
      <w:r>
        <w:rPr>
          <w:rFonts w:ascii="Century Gothic" w:hAnsi="Century Gothic" w:eastAsia="Arial Unicode MS" w:cs="Calibri"/>
          <w:sz w:val="18"/>
          <w:szCs w:val="18"/>
        </w:rPr>
        <w:t xml:space="preserve">kegiatan </w:t>
      </w:r>
      <w:r>
        <w:rPr>
          <w:rFonts w:ascii="Century Gothic" w:hAnsi="Century Gothic" w:eastAsia="Arial Unicode MS" w:cs="Calibri"/>
          <w:sz w:val="18"/>
          <w:szCs w:val="18"/>
          <w:lang w:val="id-ID"/>
        </w:rPr>
        <w:t>pengadaan pakaian dinas beserta kelengka</w:t>
      </w:r>
      <w:r>
        <w:rPr>
          <w:rFonts w:ascii="Century Gothic" w:hAnsi="Century Gothic" w:eastAsia="Arial Unicode MS" w:cs="Calibri"/>
          <w:sz w:val="18"/>
          <w:szCs w:val="18"/>
        </w:rPr>
        <w:t>p</w:t>
      </w:r>
      <w:r>
        <w:rPr>
          <w:rFonts w:ascii="Century Gothic" w:hAnsi="Century Gothic" w:eastAsia="Arial Unicode MS" w:cs="Calibri"/>
          <w:sz w:val="18"/>
          <w:szCs w:val="18"/>
          <w:lang w:val="id-ID"/>
        </w:rPr>
        <w:t>annya.</w:t>
      </w:r>
    </w:p>
    <w:p>
      <w:pPr>
        <w:numPr>
          <w:ilvl w:val="3"/>
          <w:numId w:val="4"/>
        </w:numPr>
        <w:tabs>
          <w:tab w:val="left" w:pos="993"/>
          <w:tab w:val="clear" w:pos="3240"/>
        </w:tabs>
        <w:spacing w:after="120" w:line="276" w:lineRule="auto"/>
        <w:ind w:left="993"/>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id-ID"/>
        </w:rPr>
        <w:t>Meningkatnya kapasitas sumber daya aparatur sesuai target capaian Program Peningkatan Kapasitas Sumber Daya Aparatur. Program ini didukung oleh kegiatan :</w:t>
      </w:r>
    </w:p>
    <w:p>
      <w:pPr>
        <w:numPr>
          <w:ilvl w:val="0"/>
          <w:numId w:val="16"/>
        </w:numPr>
        <w:spacing w:after="120" w:line="276" w:lineRule="auto"/>
        <w:ind w:left="1276" w:hanging="283"/>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id-ID"/>
        </w:rPr>
        <w:t>Terlaksananya bimbingan teknis implementasi peraturan perundang undangan sesuai dengan peraturan Pemerintah Nomor 46 tahun 2011 melalui pemberian kontribusi keikutsertaan 371 orang untuk mengikuti bimbingan teknis sehingga dapat meningkatkan kinerja sumber daya manusia yang mendukung pelaksanaan tugas PNS sesuai target peningkatan kapasitas sumber daya aparatur.</w:t>
      </w:r>
    </w:p>
    <w:p>
      <w:pPr>
        <w:numPr>
          <w:ilvl w:val="3"/>
          <w:numId w:val="4"/>
        </w:numPr>
        <w:tabs>
          <w:tab w:val="left" w:pos="993"/>
          <w:tab w:val="clear" w:pos="3240"/>
        </w:tabs>
        <w:spacing w:after="120" w:line="276" w:lineRule="auto"/>
        <w:ind w:left="993"/>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id-ID"/>
        </w:rPr>
        <w:t>Meningkatnya Program Peningkatan Pengembangan Sistem Pelaporan Capaian Kinerja dan Keuangan. Program ini didukung dengan 2 kegiatan yang terdiri dari :</w:t>
      </w:r>
    </w:p>
    <w:p>
      <w:pPr>
        <w:numPr>
          <w:ilvl w:val="0"/>
          <w:numId w:val="16"/>
        </w:numPr>
        <w:spacing w:after="120" w:line="276" w:lineRule="auto"/>
        <w:ind w:left="1276" w:hanging="283"/>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id-ID"/>
        </w:rPr>
        <w:t>Terlaksananya penyusunan laporan capaian kinerja dan Ikhtisar realisasi kinerja OPD berupa laporan penataan keuangan sesuai target penyusunan laporan selama 1 tahun.</w:t>
      </w:r>
    </w:p>
    <w:p>
      <w:pPr>
        <w:numPr>
          <w:ilvl w:val="0"/>
          <w:numId w:val="16"/>
        </w:numPr>
        <w:spacing w:after="120" w:line="276" w:lineRule="auto"/>
        <w:ind w:left="1276" w:hanging="283"/>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id-ID"/>
        </w:rPr>
        <w:t>Terlaksananya penatausahaan keuangan OPD sesuai target pelaksanaan penatausahaan keuangan.</w:t>
      </w:r>
    </w:p>
    <w:p>
      <w:pPr>
        <w:numPr>
          <w:ilvl w:val="3"/>
          <w:numId w:val="4"/>
        </w:numPr>
        <w:tabs>
          <w:tab w:val="left" w:pos="993"/>
          <w:tab w:val="clear" w:pos="3240"/>
        </w:tabs>
        <w:spacing w:after="120" w:line="276" w:lineRule="auto"/>
        <w:ind w:left="993"/>
        <w:jc w:val="both"/>
        <w:rPr>
          <w:rFonts w:ascii="Century Gothic" w:hAnsi="Century Gothic" w:eastAsia="Arial Unicode MS" w:cs="Calibri"/>
          <w:sz w:val="18"/>
          <w:szCs w:val="18"/>
          <w:lang w:val="fi-FI"/>
        </w:rPr>
      </w:pPr>
      <w:r>
        <w:rPr>
          <w:rFonts w:ascii="Century Gothic" w:hAnsi="Century Gothic" w:eastAsia="Arial Unicode MS" w:cs="Calibri"/>
          <w:sz w:val="18"/>
          <w:szCs w:val="18"/>
        </w:rPr>
        <w:t xml:space="preserve">Meningkatnya </w:t>
      </w:r>
      <w:r>
        <w:rPr>
          <w:rFonts w:ascii="Century Gothic" w:hAnsi="Century Gothic" w:eastAsia="Arial Unicode MS" w:cs="Calibri"/>
          <w:sz w:val="18"/>
          <w:szCs w:val="18"/>
          <w:lang w:val="id-ID"/>
        </w:rPr>
        <w:t>Program Perencanaan, Pengelolaan, Pengawasan dan Pengendalian Kegiatan dan Asset. Program ini didukung</w:t>
      </w:r>
      <w:r>
        <w:rPr>
          <w:rFonts w:ascii="Century Gothic" w:hAnsi="Century Gothic" w:eastAsia="Arial Unicode MS" w:cs="Calibri"/>
          <w:sz w:val="18"/>
          <w:szCs w:val="18"/>
        </w:rPr>
        <w:t xml:space="preserve"> dengan</w:t>
      </w:r>
      <w:r>
        <w:rPr>
          <w:rFonts w:ascii="Century Gothic" w:hAnsi="Century Gothic" w:eastAsia="Arial Unicode MS" w:cs="Calibri"/>
          <w:sz w:val="18"/>
          <w:szCs w:val="18"/>
          <w:lang w:val="id-ID"/>
        </w:rPr>
        <w:t xml:space="preserve"> 3 </w:t>
      </w:r>
      <w:r>
        <w:rPr>
          <w:rFonts w:ascii="Century Gothic" w:hAnsi="Century Gothic" w:eastAsia="Arial Unicode MS" w:cs="Calibri"/>
          <w:sz w:val="18"/>
          <w:szCs w:val="18"/>
        </w:rPr>
        <w:t>kegiatan yang terdiri dari :</w:t>
      </w:r>
    </w:p>
    <w:p>
      <w:pPr>
        <w:numPr>
          <w:ilvl w:val="0"/>
          <w:numId w:val="17"/>
        </w:numPr>
        <w:spacing w:after="120" w:line="276" w:lineRule="auto"/>
        <w:ind w:left="1276" w:hanging="283"/>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id-ID"/>
        </w:rPr>
        <w:t>Terlaksananya penyusunan perencanaan dan penganggaran OPD berupa penyusunan RKT, Renja, DPA Tahun 2017 dan RKPD sesuai target penyusunan perencanaan dan penganggaran OPD.</w:t>
      </w:r>
    </w:p>
    <w:p>
      <w:pPr>
        <w:numPr>
          <w:ilvl w:val="0"/>
          <w:numId w:val="17"/>
        </w:numPr>
        <w:spacing w:after="120" w:line="276" w:lineRule="auto"/>
        <w:ind w:left="1276" w:hanging="283"/>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id-ID"/>
        </w:rPr>
        <w:t>Terlaksananya monitoring dan evaluasi program dan kegiatan OPD sesuai ketentuan yang berlaku sesuai target monitoring dan evaluasi program dan kegiatan OPD.</w:t>
      </w:r>
    </w:p>
    <w:p>
      <w:pPr>
        <w:numPr>
          <w:ilvl w:val="0"/>
          <w:numId w:val="17"/>
        </w:numPr>
        <w:spacing w:after="120" w:line="276" w:lineRule="auto"/>
        <w:ind w:left="1276" w:hanging="283"/>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id-ID"/>
        </w:rPr>
        <w:t xml:space="preserve">Terlaksananya </w:t>
      </w:r>
      <w:r>
        <w:rPr>
          <w:rFonts w:ascii="Century Gothic" w:hAnsi="Century Gothic" w:eastAsia="Arial Unicode MS" w:cs="Calibri"/>
          <w:sz w:val="18"/>
          <w:szCs w:val="18"/>
        </w:rPr>
        <w:t>pengelolaan, pengawasan, dan pengendalian</w:t>
      </w:r>
      <w:r>
        <w:rPr>
          <w:rFonts w:ascii="Century Gothic" w:hAnsi="Century Gothic" w:eastAsia="Arial Unicode MS" w:cs="Calibri"/>
          <w:sz w:val="18"/>
          <w:szCs w:val="18"/>
          <w:lang w:val="id-ID"/>
        </w:rPr>
        <w:t xml:space="preserve"> aset Dinas Tenaga Kerja dan Transmigrasi   Provinsi Sumatera Barat sesuai target  pendataan.</w:t>
      </w:r>
    </w:p>
    <w:p>
      <w:pPr>
        <w:numPr>
          <w:ilvl w:val="3"/>
          <w:numId w:val="4"/>
        </w:numPr>
        <w:tabs>
          <w:tab w:val="left" w:pos="993"/>
          <w:tab w:val="clear" w:pos="3240"/>
        </w:tabs>
        <w:spacing w:after="120" w:line="276" w:lineRule="auto"/>
        <w:ind w:left="993"/>
        <w:jc w:val="both"/>
        <w:rPr>
          <w:rFonts w:ascii="Century Gothic" w:hAnsi="Century Gothic" w:eastAsia="Arial Unicode MS" w:cs="Calibri"/>
          <w:sz w:val="18"/>
          <w:szCs w:val="18"/>
          <w:lang w:val="fi-FI"/>
        </w:rPr>
      </w:pPr>
      <w:r>
        <w:rPr>
          <w:rFonts w:ascii="Century Gothic" w:hAnsi="Century Gothic" w:eastAsia="Arial Unicode MS" w:cs="Calibri"/>
          <w:sz w:val="18"/>
          <w:szCs w:val="18"/>
        </w:rPr>
        <w:t>Meningkatnya ket</w:t>
      </w:r>
      <w:r>
        <w:rPr>
          <w:rFonts w:ascii="Century Gothic" w:hAnsi="Century Gothic" w:eastAsia="Arial Unicode MS" w:cs="Calibri"/>
          <w:sz w:val="18"/>
          <w:szCs w:val="18"/>
          <w:lang w:val="id-ID"/>
        </w:rPr>
        <w:t>e</w:t>
      </w:r>
      <w:r>
        <w:rPr>
          <w:rFonts w:ascii="Century Gothic" w:hAnsi="Century Gothic" w:eastAsia="Arial Unicode MS" w:cs="Calibri"/>
          <w:sz w:val="18"/>
          <w:szCs w:val="18"/>
        </w:rPr>
        <w:t>rampilan, keahlian dan kompetensi serta produktivitas tenaga kerja sesuai target capaian Program Peningkatan K</w:t>
      </w:r>
      <w:r>
        <w:rPr>
          <w:rFonts w:ascii="Century Gothic" w:hAnsi="Century Gothic" w:eastAsia="Arial Unicode MS" w:cs="Calibri"/>
          <w:sz w:val="18"/>
          <w:szCs w:val="18"/>
          <w:lang w:val="id-ID"/>
        </w:rPr>
        <w:t>u</w:t>
      </w:r>
      <w:r>
        <w:rPr>
          <w:rFonts w:ascii="Century Gothic" w:hAnsi="Century Gothic" w:eastAsia="Arial Unicode MS" w:cs="Calibri"/>
          <w:sz w:val="18"/>
          <w:szCs w:val="18"/>
        </w:rPr>
        <w:t>alitas dan Produktivitas Tenaga Kerja. Program ini didukung dengan</w:t>
      </w:r>
      <w:r>
        <w:rPr>
          <w:rFonts w:ascii="Century Gothic" w:hAnsi="Century Gothic" w:eastAsia="Arial Unicode MS" w:cs="Calibri"/>
          <w:sz w:val="18"/>
          <w:szCs w:val="18"/>
          <w:lang w:val="id-ID"/>
        </w:rPr>
        <w:t xml:space="preserve"> 10 </w:t>
      </w:r>
      <w:r>
        <w:rPr>
          <w:rFonts w:ascii="Century Gothic" w:hAnsi="Century Gothic" w:eastAsia="Arial Unicode MS" w:cs="Calibri"/>
          <w:sz w:val="18"/>
          <w:szCs w:val="18"/>
        </w:rPr>
        <w:t>kegiatan yang terdiri dari :</w:t>
      </w:r>
    </w:p>
    <w:p>
      <w:pPr>
        <w:numPr>
          <w:ilvl w:val="0"/>
          <w:numId w:val="18"/>
        </w:numPr>
        <w:spacing w:after="120" w:line="276" w:lineRule="auto"/>
        <w:ind w:left="1276" w:hanging="283"/>
        <w:jc w:val="both"/>
        <w:rPr>
          <w:rFonts w:ascii="Century Gothic" w:hAnsi="Century Gothic" w:eastAsia="Arial Unicode MS" w:cs="Calibri"/>
          <w:sz w:val="18"/>
          <w:szCs w:val="18"/>
          <w:lang w:val="fi-FI"/>
        </w:rPr>
      </w:pPr>
      <w:r>
        <w:rPr>
          <w:rFonts w:ascii="Century Gothic" w:hAnsi="Century Gothic" w:eastAsia="Arial Unicode MS" w:cs="Calibri"/>
          <w:sz w:val="18"/>
          <w:szCs w:val="18"/>
        </w:rPr>
        <w:t>Terlatihnya</w:t>
      </w:r>
      <w:r>
        <w:rPr>
          <w:rFonts w:ascii="Century Gothic" w:hAnsi="Century Gothic" w:eastAsia="Arial Unicode MS" w:cs="Calibri"/>
          <w:sz w:val="18"/>
          <w:szCs w:val="18"/>
          <w:lang w:val="id-ID"/>
        </w:rPr>
        <w:t xml:space="preserve"> 408</w:t>
      </w:r>
      <w:r>
        <w:rPr>
          <w:rFonts w:ascii="Century Gothic" w:hAnsi="Century Gothic" w:eastAsia="Arial Unicode MS" w:cs="Calibri"/>
          <w:sz w:val="18"/>
          <w:szCs w:val="18"/>
        </w:rPr>
        <w:t xml:space="preserve"> orang tenaga kerja menjadi tenaga kerja yang terampil dan produktif </w:t>
      </w:r>
      <w:r>
        <w:rPr>
          <w:rFonts w:ascii="Century Gothic" w:hAnsi="Century Gothic" w:eastAsia="Arial Unicode MS" w:cs="Calibri"/>
          <w:sz w:val="18"/>
          <w:szCs w:val="18"/>
          <w:lang w:val="id-ID"/>
        </w:rPr>
        <w:t xml:space="preserve">jurusan menjahit, montir sepeda motor, service handphone,pertukangan, bangunan batu dan beton dan las 6 G pada UPTD BLK Padang Panjang dan  372 orang tenaga kerja terampil jurusan menjahit, mekanik mesin ringan, tata boga dan service HP pada UPTD BLK Payakumbuh </w:t>
      </w:r>
      <w:r>
        <w:rPr>
          <w:rFonts w:ascii="Century Gothic" w:hAnsi="Century Gothic" w:eastAsia="Arial Unicode MS" w:cs="Calibri"/>
          <w:sz w:val="18"/>
          <w:szCs w:val="18"/>
        </w:rPr>
        <w:t>sesuai kebutuhan pasar kerja sesuai target kegiatan pendidikan dan pelatihan ketrampilan.</w:t>
      </w:r>
    </w:p>
    <w:p>
      <w:pPr>
        <w:numPr>
          <w:ilvl w:val="0"/>
          <w:numId w:val="18"/>
        </w:numPr>
        <w:spacing w:after="120" w:line="276" w:lineRule="auto"/>
        <w:ind w:left="1276" w:hanging="283"/>
        <w:jc w:val="both"/>
        <w:rPr>
          <w:rFonts w:ascii="Century Gothic" w:hAnsi="Century Gothic" w:eastAsia="Arial Unicode MS" w:cs="Calibri"/>
          <w:sz w:val="18"/>
          <w:szCs w:val="18"/>
          <w:lang w:val="fi-FI"/>
        </w:rPr>
      </w:pPr>
      <w:r>
        <w:rPr>
          <w:rFonts w:ascii="Century Gothic" w:hAnsi="Century Gothic" w:eastAsia="Arial Unicode MS" w:cs="Calibri"/>
          <w:sz w:val="18"/>
          <w:szCs w:val="18"/>
        </w:rPr>
        <w:t>Terlaksananya pelatihan kewirausahaan bagi</w:t>
      </w:r>
      <w:r>
        <w:rPr>
          <w:rFonts w:ascii="Century Gothic" w:hAnsi="Century Gothic" w:eastAsia="Arial Unicode MS" w:cs="Calibri"/>
          <w:sz w:val="18"/>
          <w:szCs w:val="18"/>
          <w:lang w:val="id-ID"/>
        </w:rPr>
        <w:t xml:space="preserve"> 100 orang</w:t>
      </w:r>
      <w:r>
        <w:rPr>
          <w:rFonts w:ascii="Century Gothic" w:hAnsi="Century Gothic" w:eastAsia="Arial Unicode MS" w:cs="Calibri"/>
          <w:sz w:val="18"/>
          <w:szCs w:val="18"/>
        </w:rPr>
        <w:t xml:space="preserve"> masyarakat dan </w:t>
      </w:r>
      <w:r>
        <w:rPr>
          <w:rFonts w:ascii="Century Gothic" w:hAnsi="Century Gothic" w:eastAsia="Arial Unicode MS" w:cs="Calibri"/>
          <w:sz w:val="18"/>
          <w:szCs w:val="18"/>
          <w:lang w:val="id-ID"/>
        </w:rPr>
        <w:t xml:space="preserve">pelaku </w:t>
      </w:r>
      <w:r>
        <w:rPr>
          <w:rFonts w:ascii="Century Gothic" w:hAnsi="Century Gothic" w:eastAsia="Arial Unicode MS" w:cs="Calibri"/>
          <w:sz w:val="18"/>
          <w:szCs w:val="18"/>
        </w:rPr>
        <w:t>UKM sesuai target kegiatan pelatihan kewirausahaan mandiri (PKM)</w:t>
      </w:r>
      <w:r>
        <w:rPr>
          <w:rFonts w:ascii="Century Gothic" w:hAnsi="Century Gothic" w:eastAsia="Arial Unicode MS" w:cs="Calibri"/>
          <w:sz w:val="18"/>
          <w:szCs w:val="18"/>
          <w:lang w:val="id-ID"/>
        </w:rPr>
        <w:t>.</w:t>
      </w:r>
    </w:p>
    <w:p>
      <w:pPr>
        <w:numPr>
          <w:ilvl w:val="0"/>
          <w:numId w:val="18"/>
        </w:numPr>
        <w:spacing w:after="120" w:line="276" w:lineRule="auto"/>
        <w:ind w:left="1276" w:hanging="283"/>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id-ID"/>
        </w:rPr>
        <w:t>Terlaksananya seleksi nasional (Pusat) peserta pemagangan  ke Jepang yang di tempatkan di Provinsi Sumatera Barat sebanyak 200 orang sesuai target pemagangan ke Jepang.</w:t>
      </w:r>
    </w:p>
    <w:p>
      <w:pPr>
        <w:numPr>
          <w:ilvl w:val="0"/>
          <w:numId w:val="18"/>
        </w:numPr>
        <w:spacing w:after="120" w:line="276" w:lineRule="auto"/>
        <w:ind w:left="1276" w:hanging="283"/>
        <w:jc w:val="both"/>
        <w:rPr>
          <w:rFonts w:ascii="Century Gothic" w:hAnsi="Century Gothic" w:eastAsia="Arial Unicode MS" w:cs="Calibri"/>
          <w:sz w:val="18"/>
          <w:szCs w:val="18"/>
          <w:lang w:val="fi-FI"/>
        </w:rPr>
      </w:pPr>
      <w:r>
        <w:rPr>
          <w:rFonts w:ascii="Century Gothic" w:hAnsi="Century Gothic" w:eastAsia="Arial Unicode MS" w:cs="Calibri"/>
          <w:sz w:val="18"/>
          <w:szCs w:val="18"/>
        </w:rPr>
        <w:t xml:space="preserve">Terselenggaranya </w:t>
      </w:r>
      <w:r>
        <w:rPr>
          <w:rFonts w:ascii="Century Gothic" w:hAnsi="Century Gothic" w:eastAsia="Arial Unicode MS" w:cs="Calibri"/>
          <w:sz w:val="18"/>
          <w:szCs w:val="18"/>
          <w:lang w:val="id-ID"/>
        </w:rPr>
        <w:t>a</w:t>
      </w:r>
      <w:r>
        <w:rPr>
          <w:rFonts w:ascii="Century Gothic" w:hAnsi="Century Gothic" w:eastAsia="Arial Unicode MS" w:cs="Calibri"/>
          <w:sz w:val="18"/>
          <w:szCs w:val="18"/>
        </w:rPr>
        <w:t xml:space="preserve">kreditasi </w:t>
      </w:r>
      <w:r>
        <w:rPr>
          <w:rFonts w:ascii="Century Gothic" w:hAnsi="Century Gothic" w:eastAsia="Arial Unicode MS" w:cs="Calibri"/>
          <w:sz w:val="18"/>
          <w:szCs w:val="18"/>
          <w:lang w:val="id-ID"/>
        </w:rPr>
        <w:t>l</w:t>
      </w:r>
      <w:r>
        <w:rPr>
          <w:rFonts w:ascii="Century Gothic" w:hAnsi="Century Gothic" w:eastAsia="Arial Unicode MS" w:cs="Calibri"/>
          <w:sz w:val="18"/>
          <w:szCs w:val="18"/>
        </w:rPr>
        <w:t xml:space="preserve">embaga </w:t>
      </w:r>
      <w:r>
        <w:rPr>
          <w:rFonts w:ascii="Century Gothic" w:hAnsi="Century Gothic" w:eastAsia="Arial Unicode MS" w:cs="Calibri"/>
          <w:sz w:val="18"/>
          <w:szCs w:val="18"/>
          <w:lang w:val="id-ID"/>
        </w:rPr>
        <w:t>p</w:t>
      </w:r>
      <w:r>
        <w:rPr>
          <w:rFonts w:ascii="Century Gothic" w:hAnsi="Century Gothic" w:eastAsia="Arial Unicode MS" w:cs="Calibri"/>
          <w:sz w:val="18"/>
          <w:szCs w:val="18"/>
        </w:rPr>
        <w:t xml:space="preserve">elatihan </w:t>
      </w:r>
      <w:r>
        <w:rPr>
          <w:rFonts w:ascii="Century Gothic" w:hAnsi="Century Gothic" w:eastAsia="Arial Unicode MS" w:cs="Calibri"/>
          <w:sz w:val="18"/>
          <w:szCs w:val="18"/>
          <w:lang w:val="id-ID"/>
        </w:rPr>
        <w:t>k</w:t>
      </w:r>
      <w:r>
        <w:rPr>
          <w:rFonts w:ascii="Century Gothic" w:hAnsi="Century Gothic" w:eastAsia="Arial Unicode MS" w:cs="Calibri"/>
          <w:sz w:val="18"/>
          <w:szCs w:val="18"/>
        </w:rPr>
        <w:t xml:space="preserve">erja </w:t>
      </w:r>
      <w:r>
        <w:rPr>
          <w:rFonts w:ascii="Century Gothic" w:hAnsi="Century Gothic" w:eastAsia="Arial Unicode MS" w:cs="Calibri"/>
          <w:sz w:val="18"/>
          <w:szCs w:val="18"/>
          <w:lang w:val="id-ID"/>
        </w:rPr>
        <w:t>s</w:t>
      </w:r>
      <w:r>
        <w:rPr>
          <w:rFonts w:ascii="Century Gothic" w:hAnsi="Century Gothic" w:eastAsia="Arial Unicode MS" w:cs="Calibri"/>
          <w:sz w:val="18"/>
          <w:szCs w:val="18"/>
        </w:rPr>
        <w:t>wasta (LPKS)</w:t>
      </w:r>
      <w:r>
        <w:rPr>
          <w:rFonts w:ascii="Century Gothic" w:hAnsi="Century Gothic" w:eastAsia="Arial Unicode MS" w:cs="Calibri"/>
          <w:sz w:val="18"/>
          <w:szCs w:val="18"/>
          <w:lang w:val="id-ID"/>
        </w:rPr>
        <w:t xml:space="preserve"> sebanyak 15 lembaga pelatihan kerja swasta sesuai target pelaksananaan kegiatan akreditasi LPKS.</w:t>
      </w:r>
    </w:p>
    <w:p>
      <w:pPr>
        <w:numPr>
          <w:ilvl w:val="0"/>
          <w:numId w:val="18"/>
        </w:numPr>
        <w:spacing w:after="120" w:line="276" w:lineRule="auto"/>
        <w:ind w:left="1276" w:hanging="283"/>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id-ID"/>
        </w:rPr>
        <w:t>Terlaksananya pelatihan pemagangan dalam negeri untuk 32 orang sesuai dengan target pelatihan pemagangan dalam negeri.</w:t>
      </w:r>
    </w:p>
    <w:p>
      <w:pPr>
        <w:numPr>
          <w:ilvl w:val="0"/>
          <w:numId w:val="18"/>
        </w:numPr>
        <w:spacing w:after="120" w:line="276" w:lineRule="auto"/>
        <w:ind w:left="1276" w:hanging="283"/>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id-ID"/>
        </w:rPr>
        <w:t>Terlaksananya identifikasi kebutuhan pelatihan dalam negeri untuk 4 perusahaan sehingga teridentifikasinya kebutuhan pasar kerja dalam negeri.</w:t>
      </w:r>
    </w:p>
    <w:p>
      <w:pPr>
        <w:numPr>
          <w:ilvl w:val="0"/>
          <w:numId w:val="18"/>
        </w:numPr>
        <w:spacing w:after="120" w:line="276" w:lineRule="auto"/>
        <w:ind w:left="1276" w:hanging="283"/>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id-ID"/>
        </w:rPr>
        <w:t>Terlaksananya pelatihan motivasi berprestasi Bagi 50 orang usaha produktiv untuk meningkatkan produktivitas masyarakat dan UKM.</w:t>
      </w:r>
    </w:p>
    <w:p>
      <w:pPr>
        <w:numPr>
          <w:ilvl w:val="0"/>
          <w:numId w:val="18"/>
        </w:numPr>
        <w:spacing w:after="120" w:line="276" w:lineRule="auto"/>
        <w:ind w:left="1276" w:hanging="283"/>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id-ID"/>
        </w:rPr>
        <w:t>Terlaksananya pendataan lembaga pelatihan kerja terhadap 150 LPK sehingga tersedianya data yang akurat tentang kegiatan lembaga pelatihan kerja.</w:t>
      </w:r>
    </w:p>
    <w:p>
      <w:pPr>
        <w:numPr>
          <w:ilvl w:val="0"/>
          <w:numId w:val="18"/>
        </w:numPr>
        <w:spacing w:after="120" w:line="276" w:lineRule="auto"/>
        <w:ind w:left="1276" w:hanging="283"/>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id-ID"/>
        </w:rPr>
        <w:t>Terlaksananya uji sertifikasi kompefensi metodologi pelatihan terhadap 60 orang sesuai target sehingga meningkatnya kualitas lulusan pelatihan Lembaga Pelatihan Kerja.</w:t>
      </w:r>
    </w:p>
    <w:p>
      <w:pPr>
        <w:numPr>
          <w:ilvl w:val="0"/>
          <w:numId w:val="18"/>
        </w:numPr>
        <w:spacing w:after="120" w:line="276" w:lineRule="auto"/>
        <w:ind w:left="1276" w:hanging="283"/>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id-ID"/>
        </w:rPr>
        <w:t>Terlaksananya pelatihan soft skill instruktur terhadap 30 orang guna meningkatkan sikap mental isntruktur seuai dengan target pelatihan soft skill instruktur.</w:t>
      </w:r>
    </w:p>
    <w:p>
      <w:pPr>
        <w:numPr>
          <w:ilvl w:val="3"/>
          <w:numId w:val="4"/>
        </w:numPr>
        <w:tabs>
          <w:tab w:val="left" w:pos="993"/>
          <w:tab w:val="clear" w:pos="3240"/>
        </w:tabs>
        <w:spacing w:after="120" w:line="276" w:lineRule="auto"/>
        <w:ind w:left="993"/>
        <w:jc w:val="both"/>
        <w:rPr>
          <w:rFonts w:ascii="Century Gothic" w:hAnsi="Century Gothic" w:eastAsia="Arial Unicode MS" w:cs="Calibri"/>
          <w:sz w:val="18"/>
          <w:szCs w:val="18"/>
          <w:lang w:val="fi-FI"/>
        </w:rPr>
      </w:pPr>
      <w:r>
        <w:rPr>
          <w:rFonts w:ascii="Century Gothic" w:hAnsi="Century Gothic" w:eastAsia="Arial Unicode MS" w:cs="Calibri"/>
          <w:sz w:val="18"/>
          <w:szCs w:val="18"/>
        </w:rPr>
        <w:t xml:space="preserve">Terjadinya penurunan tingkat pengangguran terbuka dan setengah terbuka yang merupakan sasaran dari Program Peningkatan Kesempatan Kerja dan Diversifikasi Usaha. Program ini didukung dengan </w:t>
      </w:r>
      <w:r>
        <w:rPr>
          <w:rFonts w:ascii="Century Gothic" w:hAnsi="Century Gothic" w:eastAsia="Arial Unicode MS" w:cs="Calibri"/>
          <w:sz w:val="18"/>
          <w:szCs w:val="18"/>
          <w:lang w:val="id-ID"/>
        </w:rPr>
        <w:t>14</w:t>
      </w:r>
      <w:r>
        <w:rPr>
          <w:rFonts w:ascii="Century Gothic" w:hAnsi="Century Gothic" w:eastAsia="Arial Unicode MS" w:cs="Calibri"/>
          <w:sz w:val="18"/>
          <w:szCs w:val="18"/>
        </w:rPr>
        <w:t xml:space="preserve"> kegiatan yang terdiri </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rPr>
        <w:t>dari</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rPr>
        <w:t>:</w:t>
      </w:r>
    </w:p>
    <w:p>
      <w:pPr>
        <w:numPr>
          <w:ilvl w:val="0"/>
          <w:numId w:val="19"/>
        </w:numPr>
        <w:spacing w:after="120" w:line="276" w:lineRule="auto"/>
        <w:ind w:left="1276" w:hanging="283"/>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id-ID"/>
        </w:rPr>
        <w:t>Terlaksananya pengumpulan dan pengolahan data informasi pasar kerja di 18 Kab/Kota sehingga terpenuhinya lowongan kerja dalam daerah.</w:t>
      </w:r>
    </w:p>
    <w:p>
      <w:pPr>
        <w:numPr>
          <w:ilvl w:val="0"/>
          <w:numId w:val="19"/>
        </w:numPr>
        <w:spacing w:after="120" w:line="276" w:lineRule="auto"/>
        <w:ind w:left="1276" w:hanging="283"/>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id-ID"/>
        </w:rPr>
        <w:t>Terlaksananya pengumpulan dan pengolahan data ketenagakerjaan dan ketransmigrasian sehingga tersedianya informasi ketenagakerjaan dan ketransmigrasian yang akurat.</w:t>
      </w:r>
    </w:p>
    <w:p>
      <w:pPr>
        <w:numPr>
          <w:ilvl w:val="0"/>
          <w:numId w:val="19"/>
        </w:numPr>
        <w:spacing w:after="120" w:line="276" w:lineRule="auto"/>
        <w:ind w:left="1276" w:hanging="283"/>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id-ID"/>
        </w:rPr>
        <w:t>Terlaksananya sosialisasi program penempatan Tenaga Kerja Indonesia (TKI) dalam / luar negeri terhadap 200 orang.</w:t>
      </w:r>
    </w:p>
    <w:p>
      <w:pPr>
        <w:numPr>
          <w:ilvl w:val="0"/>
          <w:numId w:val="19"/>
        </w:numPr>
        <w:spacing w:after="120" w:line="276" w:lineRule="auto"/>
        <w:ind w:left="1276" w:hanging="283"/>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id-ID"/>
        </w:rPr>
        <w:t>Terbentuknya kelompok usaha masyarakat yang mandiri</w:t>
      </w:r>
      <w:r>
        <w:rPr>
          <w:rFonts w:ascii="Century Gothic" w:hAnsi="Century Gothic" w:eastAsia="Arial Unicode MS" w:cs="Calibri"/>
          <w:sz w:val="18"/>
          <w:szCs w:val="18"/>
        </w:rPr>
        <w:t xml:space="preserve"> melalui </w:t>
      </w:r>
      <w:r>
        <w:rPr>
          <w:rFonts w:ascii="Century Gothic" w:hAnsi="Century Gothic" w:eastAsia="Arial Unicode MS" w:cs="Calibri"/>
          <w:sz w:val="18"/>
          <w:szCs w:val="18"/>
          <w:lang w:val="id-ID"/>
        </w:rPr>
        <w:t xml:space="preserve">program </w:t>
      </w:r>
      <w:r>
        <w:rPr>
          <w:rFonts w:ascii="Century Gothic" w:hAnsi="Century Gothic" w:eastAsia="Arial Unicode MS" w:cs="Calibri"/>
          <w:sz w:val="18"/>
          <w:szCs w:val="18"/>
        </w:rPr>
        <w:t>Grameen Bank</w:t>
      </w:r>
      <w:r>
        <w:rPr>
          <w:rFonts w:ascii="Century Gothic" w:hAnsi="Century Gothic" w:eastAsia="Arial Unicode MS" w:cs="Calibri"/>
          <w:sz w:val="18"/>
          <w:szCs w:val="18"/>
          <w:lang w:val="id-ID"/>
        </w:rPr>
        <w:t xml:space="preserve"> guna mengurangi penggngguran melalui perluasan kesempatan kerja sektor informal dan terbentuk serta terbinanya anggota kelompok usaha yang mandiri.</w:t>
      </w:r>
    </w:p>
    <w:p>
      <w:pPr>
        <w:numPr>
          <w:ilvl w:val="0"/>
          <w:numId w:val="19"/>
        </w:numPr>
        <w:spacing w:after="120" w:line="276" w:lineRule="auto"/>
        <w:ind w:left="1276" w:hanging="283"/>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id-ID"/>
        </w:rPr>
        <w:t>Terlaksananya penyuluhan 1500 orang calon pencari kerja sehingga tersedianya calon pencari kerja yang mengetahui minat, bakat dan kemampuan di dalam memasuki dunia kerja.</w:t>
      </w:r>
    </w:p>
    <w:p>
      <w:pPr>
        <w:numPr>
          <w:ilvl w:val="0"/>
          <w:numId w:val="19"/>
        </w:numPr>
        <w:spacing w:after="120" w:line="276" w:lineRule="auto"/>
        <w:ind w:left="1276" w:hanging="283"/>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id-ID"/>
        </w:rPr>
        <w:t>Terlaksananya pameran bursa kerja (job-fair) terhadap 35 perusahaan dimana tersedianya perusahaan pengguna tenaga kerja yang menawarkan lowongan kerja dan bertemunya perusahaan dengan calon pencari kerja guna memperoleh penempatan tenaga kerja.</w:t>
      </w:r>
    </w:p>
    <w:p>
      <w:pPr>
        <w:numPr>
          <w:ilvl w:val="0"/>
          <w:numId w:val="19"/>
        </w:numPr>
        <w:spacing w:after="120" w:line="276" w:lineRule="auto"/>
        <w:ind w:left="1276" w:hanging="283"/>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id-ID"/>
        </w:rPr>
        <w:t>Terlaksananya perluasan kesempatan kerja melalui teknologi tepat guna (TTG) yang di lakukan terhadap 40 orang agar terciptanya usaha pemula yang mandiri pasca TTG.</w:t>
      </w:r>
    </w:p>
    <w:p>
      <w:pPr>
        <w:numPr>
          <w:ilvl w:val="0"/>
          <w:numId w:val="19"/>
        </w:numPr>
        <w:spacing w:after="120" w:line="276" w:lineRule="auto"/>
        <w:ind w:left="1276" w:hanging="283"/>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id-ID"/>
        </w:rPr>
        <w:t>Terlaksananya sosialisasi peraturan di perusahaan tentang Tenaga Kerja Asing (TKA) di perusahaan sehingga perusahaan pengguna TKA dapat menguasai mekanisme / tata cara penggunaan tenaga kerja asing dan terbinanya perusahaan pengguna TKA.</w:t>
      </w:r>
    </w:p>
    <w:p>
      <w:pPr>
        <w:numPr>
          <w:ilvl w:val="0"/>
          <w:numId w:val="19"/>
        </w:numPr>
        <w:spacing w:after="120" w:line="276" w:lineRule="auto"/>
        <w:ind w:left="1276" w:hanging="283"/>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id-ID"/>
        </w:rPr>
        <w:t>Terlaksananya identifikasi terhadap 14 Kab/Kota lokasi wilayah padat karya guna mengurangi pengangguran melalui perluasan kesempatan kerja sektor informal sesuai dengan taget identifikasi daerah potensi padat karya.</w:t>
      </w:r>
    </w:p>
    <w:p>
      <w:pPr>
        <w:numPr>
          <w:ilvl w:val="0"/>
          <w:numId w:val="19"/>
        </w:numPr>
        <w:spacing w:after="120" w:line="276" w:lineRule="auto"/>
        <w:ind w:left="1276" w:hanging="283"/>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id-ID"/>
        </w:rPr>
        <w:t>Terlaksananya bimbingan teknis pelaksana dan pembinaan Bursa Kerja Khusus (BKK) sehingga tersedianya pelaksana BKK yang menguasai dan bisa melakukan mekanisme antar kerja dilembaganya guna membantu pengurangan pengangguran serta terbinanya BKK yang sudah terbentuk.</w:t>
      </w:r>
    </w:p>
    <w:p>
      <w:pPr>
        <w:numPr>
          <w:ilvl w:val="0"/>
          <w:numId w:val="19"/>
        </w:numPr>
        <w:spacing w:after="120" w:line="276" w:lineRule="auto"/>
        <w:ind w:left="1276" w:hanging="283"/>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id-ID"/>
        </w:rPr>
        <w:t>Terlaksananya bimbingan teknis petugas pengumpul dan pengolah informasi pasar kerja yang dilakukan terhadap 30 orang petugas pelaporan IPK sesuai target bimbingan.</w:t>
      </w:r>
    </w:p>
    <w:p>
      <w:pPr>
        <w:numPr>
          <w:ilvl w:val="0"/>
          <w:numId w:val="19"/>
        </w:numPr>
        <w:spacing w:after="120" w:line="276" w:lineRule="auto"/>
        <w:ind w:left="1276" w:hanging="283"/>
        <w:jc w:val="both"/>
        <w:rPr>
          <w:rFonts w:ascii="Century Gothic" w:hAnsi="Century Gothic" w:eastAsia="Arial Unicode MS" w:cs="Calibri"/>
          <w:sz w:val="18"/>
          <w:szCs w:val="18"/>
          <w:lang w:val="fi-FI"/>
        </w:rPr>
      </w:pPr>
      <w:r>
        <w:rPr>
          <w:rFonts w:ascii="Century Gothic" w:hAnsi="Century Gothic" w:eastAsia="Arial Unicode MS" w:cs="Calibri"/>
          <w:sz w:val="18"/>
          <w:szCs w:val="18"/>
        </w:rPr>
        <w:t xml:space="preserve">Terlaksananya </w:t>
      </w:r>
      <w:r>
        <w:rPr>
          <w:rFonts w:ascii="Century Gothic" w:hAnsi="Century Gothic" w:eastAsia="Arial Unicode MS" w:cs="Calibri"/>
          <w:sz w:val="18"/>
          <w:szCs w:val="18"/>
          <w:lang w:val="id-ID"/>
        </w:rPr>
        <w:t>p</w:t>
      </w:r>
      <w:r>
        <w:rPr>
          <w:rFonts w:ascii="Century Gothic" w:hAnsi="Century Gothic" w:eastAsia="Arial Unicode MS" w:cs="Calibri"/>
          <w:sz w:val="18"/>
          <w:szCs w:val="18"/>
        </w:rPr>
        <w:t xml:space="preserve">embinaan </w:t>
      </w:r>
      <w:r>
        <w:rPr>
          <w:rFonts w:ascii="Century Gothic" w:hAnsi="Century Gothic" w:eastAsia="Arial Unicode MS" w:cs="Calibri"/>
          <w:sz w:val="18"/>
          <w:szCs w:val="18"/>
          <w:lang w:val="id-ID"/>
        </w:rPr>
        <w:t>50 orang c</w:t>
      </w:r>
      <w:r>
        <w:rPr>
          <w:rFonts w:ascii="Century Gothic" w:hAnsi="Century Gothic" w:eastAsia="Arial Unicode MS" w:cs="Calibri"/>
          <w:sz w:val="18"/>
          <w:szCs w:val="18"/>
        </w:rPr>
        <w:t xml:space="preserve">alon TKI Pra- </w:t>
      </w:r>
      <w:r>
        <w:rPr>
          <w:rFonts w:ascii="Century Gothic" w:hAnsi="Century Gothic" w:eastAsia="Arial Unicode MS" w:cs="Calibri"/>
          <w:sz w:val="18"/>
          <w:szCs w:val="18"/>
          <w:lang w:val="id-ID"/>
        </w:rPr>
        <w:t>p</w:t>
      </w:r>
      <w:r>
        <w:rPr>
          <w:rFonts w:ascii="Century Gothic" w:hAnsi="Century Gothic" w:eastAsia="Arial Unicode MS" w:cs="Calibri"/>
          <w:sz w:val="18"/>
          <w:szCs w:val="18"/>
        </w:rPr>
        <w:t>emberangkatan</w:t>
      </w:r>
      <w:r>
        <w:rPr>
          <w:rFonts w:ascii="Century Gothic" w:hAnsi="Century Gothic" w:eastAsia="Arial Unicode MS" w:cs="Calibri"/>
          <w:sz w:val="18"/>
          <w:szCs w:val="18"/>
          <w:lang w:val="id-ID"/>
        </w:rPr>
        <w:t xml:space="preserve"> guna terbinanya calon TKI pemberangkatan ke luar negeri sesuai target pembinaan dalam pasca penempatan TKI sehingga para TKI mengerti akan hak dan kewajibannya.</w:t>
      </w:r>
    </w:p>
    <w:p>
      <w:pPr>
        <w:numPr>
          <w:ilvl w:val="0"/>
          <w:numId w:val="19"/>
        </w:numPr>
        <w:spacing w:after="120" w:line="276" w:lineRule="auto"/>
        <w:ind w:left="1276" w:hanging="283"/>
        <w:jc w:val="both"/>
        <w:rPr>
          <w:rFonts w:ascii="Century Gothic" w:hAnsi="Century Gothic" w:eastAsia="Arial Unicode MS" w:cs="Calibri"/>
          <w:sz w:val="18"/>
          <w:szCs w:val="18"/>
          <w:lang w:val="fi-FI"/>
        </w:rPr>
      </w:pPr>
      <w:r>
        <w:rPr>
          <w:rFonts w:ascii="Century Gothic" w:hAnsi="Century Gothic" w:eastAsia="Arial Unicode MS" w:cs="Calibri"/>
          <w:sz w:val="18"/>
          <w:szCs w:val="18"/>
        </w:rPr>
        <w:t xml:space="preserve">Terlaksananya kegiatan pembinaan </w:t>
      </w:r>
      <w:r>
        <w:rPr>
          <w:rFonts w:ascii="Century Gothic" w:hAnsi="Century Gothic" w:eastAsia="Arial Unicode MS" w:cs="Calibri"/>
          <w:sz w:val="18"/>
          <w:szCs w:val="18"/>
          <w:lang w:val="id-ID"/>
        </w:rPr>
        <w:t xml:space="preserve">lembaga penempatan tenaga kerja swasta dengan 80 lembaga petugas pelaksana LPTKS dan PPTKIS </w:t>
      </w:r>
      <w:r>
        <w:rPr>
          <w:rFonts w:ascii="Century Gothic" w:hAnsi="Century Gothic" w:eastAsia="Arial Unicode MS" w:cs="Calibri"/>
          <w:sz w:val="18"/>
          <w:szCs w:val="18"/>
        </w:rPr>
        <w:t xml:space="preserve">sesuai target kegiatan pembinaan </w:t>
      </w:r>
      <w:r>
        <w:rPr>
          <w:rFonts w:ascii="Century Gothic" w:hAnsi="Century Gothic" w:eastAsia="Arial Unicode MS" w:cs="Calibri"/>
          <w:sz w:val="18"/>
          <w:szCs w:val="18"/>
          <w:lang w:val="id-ID"/>
        </w:rPr>
        <w:t>lembaga penempatan tenaga kerja swasta (LPTKS) dan pelaksana penempatan tenaga kerja Indonesia swasta (LPTKIS).</w:t>
      </w:r>
    </w:p>
    <w:p>
      <w:pPr>
        <w:numPr>
          <w:ilvl w:val="0"/>
          <w:numId w:val="19"/>
        </w:numPr>
        <w:spacing w:after="120" w:line="276" w:lineRule="auto"/>
        <w:ind w:left="1276" w:hanging="283"/>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id-ID"/>
        </w:rPr>
        <w:t>Terlaksananya monitoring dan orientasi Pra-Pemberangkatan tenaga kerja AKAD terhadap 50 orang guna mengurangi pengangguran dalam negeri dan meminimalisir permasalahan tenaga kerja.</w:t>
      </w:r>
    </w:p>
    <w:p>
      <w:pPr>
        <w:numPr>
          <w:ilvl w:val="3"/>
          <w:numId w:val="4"/>
        </w:numPr>
        <w:tabs>
          <w:tab w:val="left" w:pos="993"/>
          <w:tab w:val="clear" w:pos="3240"/>
        </w:tabs>
        <w:spacing w:after="120" w:line="276" w:lineRule="auto"/>
        <w:ind w:left="993"/>
        <w:jc w:val="both"/>
        <w:rPr>
          <w:rFonts w:ascii="Century Gothic" w:hAnsi="Century Gothic" w:eastAsia="Arial Unicode MS" w:cs="Calibri"/>
          <w:sz w:val="18"/>
          <w:szCs w:val="18"/>
          <w:lang w:val="fi-FI"/>
        </w:rPr>
      </w:pPr>
      <w:r>
        <w:rPr>
          <w:rFonts w:ascii="Century Gothic" w:hAnsi="Century Gothic" w:eastAsia="Arial Unicode MS" w:cs="Calibri"/>
          <w:sz w:val="18"/>
          <w:szCs w:val="18"/>
        </w:rPr>
        <w:t xml:space="preserve">Terwujudnya suasana hubungan kerja yang harmonis antara pelaku produksi yang merupakan target capaian Program Perlindungan Pengembangan Lembaga Ketenagakerjaan. Program ini didukung dengan </w:t>
      </w:r>
      <w:r>
        <w:rPr>
          <w:rFonts w:ascii="Century Gothic" w:hAnsi="Century Gothic" w:eastAsia="Arial Unicode MS" w:cs="Calibri"/>
          <w:sz w:val="18"/>
          <w:szCs w:val="18"/>
          <w:lang w:val="id-ID"/>
        </w:rPr>
        <w:t>5</w:t>
      </w:r>
      <w:r>
        <w:rPr>
          <w:rFonts w:ascii="Century Gothic" w:hAnsi="Century Gothic" w:eastAsia="Arial Unicode MS" w:cs="Calibri"/>
          <w:sz w:val="18"/>
          <w:szCs w:val="18"/>
        </w:rPr>
        <w:t xml:space="preserve"> kegiatan yang terdiri dari :</w:t>
      </w:r>
    </w:p>
    <w:p>
      <w:pPr>
        <w:numPr>
          <w:ilvl w:val="0"/>
          <w:numId w:val="20"/>
        </w:numPr>
        <w:spacing w:after="120" w:line="276" w:lineRule="auto"/>
        <w:ind w:left="1276" w:hanging="283"/>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id-ID"/>
        </w:rPr>
        <w:t>Terlaksananya sosialisasi peraturan perundang-undangan ketenagakerjaan Bidang Hubungan Industrial (HI) dan Jaminan Sosial (Jamsos) guna meningkatkan pemahaman pengusaha dan pekerja tentang peraturan perundang-undangan ketenagakerjaan Bidang Hubungan Industrial (HI) dan Jaminan Sosial.</w:t>
      </w:r>
    </w:p>
    <w:p>
      <w:pPr>
        <w:numPr>
          <w:ilvl w:val="0"/>
          <w:numId w:val="20"/>
        </w:numPr>
        <w:spacing w:after="120" w:line="276" w:lineRule="auto"/>
        <w:ind w:left="1276" w:hanging="283"/>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id-ID"/>
        </w:rPr>
        <w:t>Terlaksananya pembinaan BPJS Ketenagakerjaan di 42 perusahaan agar perlindungan sosial terhadap pengusaha dan tenaga kerja di perusahaan dapat di lakukan.</w:t>
      </w:r>
    </w:p>
    <w:p>
      <w:pPr>
        <w:numPr>
          <w:ilvl w:val="0"/>
          <w:numId w:val="20"/>
        </w:numPr>
        <w:spacing w:after="120" w:line="276" w:lineRule="auto"/>
        <w:ind w:left="1276" w:hanging="283"/>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id-ID"/>
        </w:rPr>
        <w:t>Terlaksananya pembinaan terhadap 35 perusahaan penyedia jasa pekerja/buruh sehingga meningkatnya pemahaman mekanisme penyediaan pekerja/buruh bagi perusahaan pemberi kerja.</w:t>
      </w:r>
    </w:p>
    <w:p>
      <w:pPr>
        <w:numPr>
          <w:ilvl w:val="0"/>
          <w:numId w:val="20"/>
        </w:numPr>
        <w:spacing w:after="120" w:line="276" w:lineRule="auto"/>
        <w:ind w:left="1276" w:hanging="283"/>
        <w:jc w:val="both"/>
        <w:rPr>
          <w:rFonts w:ascii="Century Gothic" w:hAnsi="Century Gothic" w:eastAsia="Arial Unicode MS" w:cs="Calibri"/>
          <w:sz w:val="18"/>
          <w:szCs w:val="18"/>
          <w:lang w:val="fi-FI"/>
        </w:rPr>
      </w:pPr>
      <w:r>
        <w:rPr>
          <w:rFonts w:ascii="Century Gothic" w:hAnsi="Century Gothic" w:eastAsia="Arial Unicode MS" w:cs="Calibri"/>
          <w:sz w:val="18"/>
          <w:szCs w:val="18"/>
        </w:rPr>
        <w:t xml:space="preserve">Terlaksananya </w:t>
      </w:r>
      <w:r>
        <w:rPr>
          <w:rFonts w:ascii="Century Gothic" w:hAnsi="Century Gothic" w:eastAsia="Arial Unicode MS" w:cs="Calibri"/>
          <w:sz w:val="18"/>
          <w:szCs w:val="18"/>
          <w:lang w:val="id-ID"/>
        </w:rPr>
        <w:t xml:space="preserve">pembinaan dan pembentukan Dewan Pengupahan Kab/Kota terhadap 30 perusahaan agar Pelaksanaan Upah Minimum Provinsi bagi pengusaha dan pekerja </w:t>
      </w:r>
      <w:r>
        <w:rPr>
          <w:rFonts w:ascii="Century Gothic" w:hAnsi="Century Gothic" w:eastAsia="Arial Unicode MS" w:cs="Calibri"/>
          <w:sz w:val="18"/>
          <w:szCs w:val="18"/>
        </w:rPr>
        <w:t xml:space="preserve">sesuai target </w:t>
      </w:r>
      <w:r>
        <w:rPr>
          <w:rFonts w:ascii="Century Gothic" w:hAnsi="Century Gothic" w:eastAsia="Arial Unicode MS" w:cs="Calibri"/>
          <w:sz w:val="18"/>
          <w:szCs w:val="18"/>
          <w:lang w:val="id-ID"/>
        </w:rPr>
        <w:t>pembinaan dan pembentukan Dewan Pengupahan Kab/Kota dan Penetapan Upah Minimum Provinsi (UMP).</w:t>
      </w:r>
    </w:p>
    <w:p>
      <w:pPr>
        <w:numPr>
          <w:ilvl w:val="0"/>
          <w:numId w:val="20"/>
        </w:numPr>
        <w:spacing w:after="120" w:line="276" w:lineRule="auto"/>
        <w:ind w:left="1276" w:hanging="283"/>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id-ID"/>
        </w:rPr>
        <w:t>Terlaksananya pembinaan dan monitoring terhadap 35 perusahaan penyedia jasa pekerja/buruh sehingga pembayaran upah pekerja berdasarkan pada ketentuan yang berlaku.</w:t>
      </w:r>
    </w:p>
    <w:p>
      <w:pPr>
        <w:numPr>
          <w:ilvl w:val="3"/>
          <w:numId w:val="4"/>
        </w:numPr>
        <w:tabs>
          <w:tab w:val="left" w:pos="993"/>
          <w:tab w:val="clear" w:pos="3240"/>
        </w:tabs>
        <w:spacing w:after="120" w:line="276" w:lineRule="auto"/>
        <w:ind w:left="993"/>
        <w:jc w:val="both"/>
        <w:rPr>
          <w:rFonts w:ascii="Century Gothic" w:hAnsi="Century Gothic" w:eastAsia="Arial Unicode MS" w:cs="Calibri"/>
          <w:sz w:val="18"/>
          <w:szCs w:val="18"/>
          <w:lang w:val="fi-FI"/>
        </w:rPr>
      </w:pPr>
      <w:r>
        <w:rPr>
          <w:rFonts w:ascii="Century Gothic" w:hAnsi="Century Gothic" w:eastAsia="Arial Unicode MS" w:cs="Calibri"/>
          <w:sz w:val="18"/>
          <w:szCs w:val="18"/>
        </w:rPr>
        <w:t>Terciptanya program perlindungan tenaga kerja dan sistem pengawasan tenaga kerja</w:t>
      </w:r>
      <w:r>
        <w:rPr>
          <w:rFonts w:ascii="Century Gothic" w:hAnsi="Century Gothic" w:eastAsia="Arial Unicode MS" w:cs="Calibri"/>
          <w:sz w:val="18"/>
          <w:szCs w:val="18"/>
          <w:lang w:val="id-ID"/>
        </w:rPr>
        <w:t xml:space="preserve"> Program ini didukung oleh 7 kegiatan yang terdiri dari </w:t>
      </w:r>
      <w:r>
        <w:rPr>
          <w:rFonts w:ascii="Century Gothic" w:hAnsi="Century Gothic" w:eastAsia="Arial Unicode MS" w:cs="Calibri"/>
          <w:sz w:val="18"/>
          <w:szCs w:val="18"/>
        </w:rPr>
        <w:t xml:space="preserve"> :</w:t>
      </w:r>
    </w:p>
    <w:p>
      <w:pPr>
        <w:numPr>
          <w:ilvl w:val="0"/>
          <w:numId w:val="21"/>
        </w:numPr>
        <w:spacing w:after="120" w:line="276" w:lineRule="auto"/>
        <w:ind w:left="1276" w:hanging="283"/>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id-ID"/>
        </w:rPr>
        <w:t>Terlaksananya pengawasan pelaksanaan peraturan perundang-undangan ketenagakerjaan terhadap 60 perusahaan  Kabupaten/Kota, agar semua hak dan kewajiban tenaga kerja dapat terpenuhi.</w:t>
      </w:r>
    </w:p>
    <w:p>
      <w:pPr>
        <w:numPr>
          <w:ilvl w:val="0"/>
          <w:numId w:val="21"/>
        </w:numPr>
        <w:spacing w:after="120" w:line="276" w:lineRule="auto"/>
        <w:ind w:left="1276" w:hanging="283"/>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id-ID"/>
        </w:rPr>
        <w:t>Terlaksananya pembinaan terhadap 33 perusahaan agar pelaksanaan sistem manajemen keselamatan dan kesehatan kerja (SMK3) dapat terealisasi dengan baik sehingga dapat menurunkan angka kecelakaan kerja.</w:t>
      </w:r>
    </w:p>
    <w:p>
      <w:pPr>
        <w:numPr>
          <w:ilvl w:val="0"/>
          <w:numId w:val="21"/>
        </w:numPr>
        <w:spacing w:after="120" w:line="276" w:lineRule="auto"/>
        <w:ind w:left="1276" w:hanging="283"/>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id-ID"/>
        </w:rPr>
        <w:t>Terlaksananya identifikasi kecelakan kerja di 40 perusahaan Kabupaten/Kota sesuai dengan target identifikasi kecelakaan kerja di perusahaan Kab/Kota.</w:t>
      </w:r>
    </w:p>
    <w:p>
      <w:pPr>
        <w:numPr>
          <w:ilvl w:val="0"/>
          <w:numId w:val="21"/>
        </w:numPr>
        <w:spacing w:after="120" w:line="276" w:lineRule="auto"/>
        <w:ind w:left="1276" w:hanging="283"/>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id-ID"/>
        </w:rPr>
        <w:t>Terlaksananya pra-akreditasi laboratorium pada laboratorium UPTD Balai Hiperkes.</w:t>
      </w:r>
    </w:p>
    <w:p>
      <w:pPr>
        <w:numPr>
          <w:ilvl w:val="0"/>
          <w:numId w:val="21"/>
        </w:numPr>
        <w:spacing w:after="120" w:line="276" w:lineRule="auto"/>
        <w:ind w:left="1276" w:hanging="283"/>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id-ID"/>
        </w:rPr>
        <w:t>Terlaksananya pemeriksaaan kesehatan kerja perusahaan dengan 1500 sampel karyawan/tenaga kerja yang bekerja di UMKM demi perlindungan tenaga kerja seutuhnya.</w:t>
      </w:r>
    </w:p>
    <w:p>
      <w:pPr>
        <w:numPr>
          <w:ilvl w:val="0"/>
          <w:numId w:val="21"/>
        </w:numPr>
        <w:spacing w:after="120" w:line="276" w:lineRule="auto"/>
        <w:ind w:left="1276" w:hanging="283"/>
        <w:jc w:val="both"/>
        <w:rPr>
          <w:rFonts w:ascii="Century Gothic" w:hAnsi="Century Gothic" w:eastAsia="Arial Unicode MS" w:cs="Calibri"/>
          <w:sz w:val="18"/>
          <w:szCs w:val="18"/>
          <w:lang w:val="fi-FI"/>
        </w:rPr>
      </w:pPr>
      <w:r>
        <w:rPr>
          <w:rFonts w:ascii="Century Gothic" w:hAnsi="Century Gothic" w:eastAsia="Arial Unicode MS" w:cs="Calibri"/>
          <w:sz w:val="18"/>
          <w:szCs w:val="18"/>
        </w:rPr>
        <w:t>Terlaksananya pengujian</w:t>
      </w:r>
      <w:r>
        <w:rPr>
          <w:rFonts w:ascii="Century Gothic" w:hAnsi="Century Gothic" w:eastAsia="Arial Unicode MS" w:cs="Calibri"/>
          <w:sz w:val="18"/>
          <w:szCs w:val="18"/>
          <w:lang w:val="id-ID"/>
        </w:rPr>
        <w:t xml:space="preserve"> lingkungan kerja dengan 1.156 sampel di lingkungan perusahaan sehingga meningkatnya kualitas lingkungan kerja dan kesehatan tenaga kerja di lingkungan UMKM.</w:t>
      </w:r>
    </w:p>
    <w:p>
      <w:pPr>
        <w:numPr>
          <w:ilvl w:val="0"/>
          <w:numId w:val="21"/>
        </w:numPr>
        <w:spacing w:after="120" w:line="276" w:lineRule="auto"/>
        <w:ind w:left="1276" w:hanging="283"/>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id-ID"/>
        </w:rPr>
        <w:t>Terlaksananya In House Training penggunaan peralatan K3 terhadap 20 orang peserta agar para peserta dapat menggunakan peralatan K3 dengan tepat dan baik.</w:t>
      </w:r>
    </w:p>
    <w:p>
      <w:pPr>
        <w:numPr>
          <w:ilvl w:val="3"/>
          <w:numId w:val="4"/>
        </w:numPr>
        <w:tabs>
          <w:tab w:val="left" w:pos="993"/>
          <w:tab w:val="clear" w:pos="3240"/>
        </w:tabs>
        <w:spacing w:after="120" w:line="276" w:lineRule="auto"/>
        <w:ind w:left="993"/>
        <w:jc w:val="both"/>
        <w:rPr>
          <w:rFonts w:ascii="Century Gothic" w:hAnsi="Century Gothic" w:eastAsia="Arial Unicode MS" w:cs="Calibri"/>
          <w:sz w:val="18"/>
          <w:szCs w:val="18"/>
          <w:lang w:val="fi-FI"/>
        </w:rPr>
      </w:pPr>
      <w:r>
        <w:rPr>
          <w:rFonts w:ascii="Century Gothic" w:hAnsi="Century Gothic" w:eastAsia="Arial Unicode MS" w:cs="Calibri"/>
          <w:sz w:val="18"/>
          <w:szCs w:val="18"/>
        </w:rPr>
        <w:t xml:space="preserve">Terciptanya program </w:t>
      </w:r>
      <w:r>
        <w:rPr>
          <w:rFonts w:ascii="Century Gothic" w:hAnsi="Century Gothic" w:eastAsia="Arial Unicode MS" w:cs="Calibri"/>
          <w:sz w:val="18"/>
          <w:szCs w:val="18"/>
          <w:lang w:val="id-ID"/>
        </w:rPr>
        <w:t>percepatan pembangunan dan pengembangan infrastruktur pada kawasan khusus daerah tertinggal</w:t>
      </w:r>
      <w:r>
        <w:rPr>
          <w:rFonts w:ascii="Century Gothic" w:hAnsi="Century Gothic" w:eastAsia="Arial Unicode MS" w:cs="Calibri"/>
          <w:sz w:val="18"/>
          <w:szCs w:val="18"/>
        </w:rPr>
        <w:t>.</w:t>
      </w:r>
      <w:r>
        <w:rPr>
          <w:rFonts w:ascii="Century Gothic" w:hAnsi="Century Gothic" w:eastAsia="Arial Unicode MS" w:cs="Calibri"/>
          <w:sz w:val="18"/>
          <w:szCs w:val="18"/>
          <w:lang w:val="id-ID"/>
        </w:rPr>
        <w:t xml:space="preserve"> Program ini didukung oleh 3 kegiatan </w:t>
      </w:r>
      <w:r>
        <w:rPr>
          <w:rFonts w:ascii="Century Gothic" w:hAnsi="Century Gothic" w:eastAsia="Arial Unicode MS" w:cs="Calibri"/>
          <w:sz w:val="18"/>
          <w:szCs w:val="18"/>
        </w:rPr>
        <w:t xml:space="preserve"> </w:t>
      </w:r>
      <w:r>
        <w:rPr>
          <w:rFonts w:ascii="Century Gothic" w:hAnsi="Century Gothic" w:eastAsia="Arial Unicode MS" w:cs="Calibri"/>
          <w:sz w:val="18"/>
          <w:szCs w:val="18"/>
          <w:lang w:val="id-ID"/>
        </w:rPr>
        <w:t xml:space="preserve">yang terdiri dari </w:t>
      </w:r>
      <w:r>
        <w:rPr>
          <w:rFonts w:ascii="Century Gothic" w:hAnsi="Century Gothic" w:eastAsia="Arial Unicode MS" w:cs="Calibri"/>
          <w:sz w:val="18"/>
          <w:szCs w:val="18"/>
        </w:rPr>
        <w:t xml:space="preserve"> :</w:t>
      </w:r>
    </w:p>
    <w:p>
      <w:pPr>
        <w:numPr>
          <w:ilvl w:val="0"/>
          <w:numId w:val="22"/>
        </w:numPr>
        <w:spacing w:after="120" w:line="276" w:lineRule="auto"/>
        <w:ind w:left="1276" w:hanging="283"/>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id-ID"/>
        </w:rPr>
        <w:t xml:space="preserve">Terlaksananya pelatihan keterampilan terhapad 120 orang warga transmigrasi di unit pemukiman (pelatihan bahan bangunan, biocyclo farming, dan pelatihan teknis pembibitan kelapa sawit). </w:t>
      </w:r>
    </w:p>
    <w:p>
      <w:pPr>
        <w:numPr>
          <w:ilvl w:val="0"/>
          <w:numId w:val="22"/>
        </w:numPr>
        <w:spacing w:after="120" w:line="276" w:lineRule="auto"/>
        <w:ind w:left="1276" w:hanging="283"/>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id-ID"/>
        </w:rPr>
        <w:t>Terlaksananya pengembangan usaha ekonomi pada tahap pemantapan terhadap 2 kawasan transmigrasi sehingga usaha ekonominya dapat ditingkatkan.</w:t>
      </w:r>
    </w:p>
    <w:p>
      <w:pPr>
        <w:numPr>
          <w:ilvl w:val="0"/>
          <w:numId w:val="23"/>
        </w:numPr>
        <w:spacing w:after="120" w:line="276" w:lineRule="auto"/>
        <w:ind w:left="1276" w:hanging="283"/>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id-ID"/>
        </w:rPr>
        <w:t>Terlaksananya pengembangan sosial budaya pada tahap pemantapan terhadap 2 kawasan sehingga layanan sosial budayanya dapat ditingkatkan sesuai dengan target pengembangan usaha ekonomi pada tahap pemantapan.</w:t>
      </w:r>
    </w:p>
    <w:p>
      <w:pPr>
        <w:numPr>
          <w:ilvl w:val="3"/>
          <w:numId w:val="4"/>
        </w:numPr>
        <w:tabs>
          <w:tab w:val="left" w:pos="993"/>
          <w:tab w:val="clear" w:pos="3240"/>
        </w:tabs>
        <w:spacing w:after="120" w:line="276" w:lineRule="auto"/>
        <w:ind w:left="993"/>
        <w:jc w:val="both"/>
        <w:rPr>
          <w:rFonts w:ascii="Century Gothic" w:hAnsi="Century Gothic" w:eastAsia="Arial Unicode MS" w:cs="Calibri"/>
          <w:sz w:val="18"/>
          <w:szCs w:val="18"/>
          <w:lang w:val="fi-FI"/>
        </w:rPr>
      </w:pPr>
      <w:r>
        <w:rPr>
          <w:rFonts w:ascii="Century Gothic" w:hAnsi="Century Gothic" w:eastAsia="Arial Unicode MS" w:cs="Calibri"/>
          <w:sz w:val="18"/>
          <w:szCs w:val="18"/>
        </w:rPr>
        <w:t>Terciptanya program peningkatan</w:t>
      </w:r>
      <w:r>
        <w:rPr>
          <w:rFonts w:ascii="Century Gothic" w:hAnsi="Century Gothic" w:eastAsia="Arial Unicode MS" w:cs="Calibri"/>
          <w:sz w:val="18"/>
          <w:szCs w:val="18"/>
          <w:lang w:val="id-ID"/>
        </w:rPr>
        <w:t xml:space="preserve"> pendapatan</w:t>
      </w:r>
      <w:r>
        <w:rPr>
          <w:rFonts w:ascii="Century Gothic" w:hAnsi="Century Gothic" w:eastAsia="Arial Unicode MS" w:cs="Calibri"/>
          <w:sz w:val="18"/>
          <w:szCs w:val="18"/>
        </w:rPr>
        <w:t xml:space="preserve"> daerah.</w:t>
      </w:r>
      <w:r>
        <w:rPr>
          <w:rFonts w:ascii="Century Gothic" w:hAnsi="Century Gothic" w:eastAsia="Arial Unicode MS" w:cs="Calibri"/>
          <w:sz w:val="18"/>
          <w:szCs w:val="18"/>
          <w:lang w:val="id-ID"/>
        </w:rPr>
        <w:t xml:space="preserve"> Program ini didukung oleh kegiatan </w:t>
      </w:r>
      <w:r>
        <w:rPr>
          <w:rFonts w:ascii="Century Gothic" w:hAnsi="Century Gothic" w:eastAsia="Arial Unicode MS" w:cs="Calibri"/>
          <w:sz w:val="18"/>
          <w:szCs w:val="18"/>
        </w:rPr>
        <w:t xml:space="preserve"> :</w:t>
      </w:r>
    </w:p>
    <w:p>
      <w:pPr>
        <w:numPr>
          <w:ilvl w:val="0"/>
          <w:numId w:val="23"/>
        </w:numPr>
        <w:spacing w:after="120" w:line="276" w:lineRule="auto"/>
        <w:ind w:left="1276" w:hanging="283"/>
        <w:jc w:val="both"/>
        <w:rPr>
          <w:rFonts w:ascii="Century Gothic" w:hAnsi="Century Gothic" w:eastAsia="Arial Unicode MS" w:cs="Calibri"/>
          <w:sz w:val="18"/>
          <w:szCs w:val="18"/>
          <w:lang w:val="fi-FI"/>
        </w:rPr>
      </w:pPr>
      <w:r>
        <w:rPr>
          <w:rFonts w:ascii="Century Gothic" w:hAnsi="Century Gothic" w:eastAsia="Arial Unicode MS" w:cs="Calibri"/>
          <w:sz w:val="18"/>
          <w:szCs w:val="18"/>
        </w:rPr>
        <w:t>Terciptanya intensifikasi dan ekstensifikasi retribusi untuk meningkatkan</w:t>
      </w:r>
      <w:r>
        <w:rPr>
          <w:rFonts w:ascii="Century Gothic" w:hAnsi="Century Gothic" w:eastAsia="Arial Unicode MS" w:cs="Calibri"/>
          <w:sz w:val="18"/>
          <w:szCs w:val="18"/>
          <w:lang w:val="id-ID"/>
        </w:rPr>
        <w:t xml:space="preserve"> pemasukan keuangan daerah dari 40 perusahaan atau Badan Usaha Daerah</w:t>
      </w:r>
      <w:r>
        <w:rPr>
          <w:rFonts w:ascii="Century Gothic" w:hAnsi="Century Gothic" w:eastAsia="Arial Unicode MS" w:cs="Calibri"/>
          <w:sz w:val="18"/>
          <w:szCs w:val="18"/>
        </w:rPr>
        <w:t xml:space="preserve"> </w:t>
      </w:r>
      <w:r>
        <w:rPr>
          <w:rFonts w:ascii="Century Gothic" w:hAnsi="Century Gothic" w:eastAsia="Arial Unicode MS" w:cs="Calibri"/>
          <w:sz w:val="18"/>
          <w:szCs w:val="18"/>
          <w:lang w:val="id-ID"/>
        </w:rPr>
        <w:t>di Provinsi Sumatera Barat.</w:t>
      </w:r>
    </w:p>
    <w:p>
      <w:pPr>
        <w:spacing w:after="120" w:line="276" w:lineRule="auto"/>
        <w:jc w:val="both"/>
        <w:rPr>
          <w:rFonts w:ascii="Century Gothic" w:hAnsi="Century Gothic" w:eastAsia="Arial Unicode MS" w:cs="Calibri"/>
          <w:sz w:val="18"/>
          <w:szCs w:val="18"/>
          <w:lang w:val="fi-FI"/>
        </w:rPr>
      </w:pPr>
    </w:p>
    <w:p>
      <w:pPr>
        <w:spacing w:after="120" w:line="276" w:lineRule="auto"/>
        <w:jc w:val="both"/>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 xml:space="preserve">.  </w:t>
      </w:r>
    </w:p>
    <w:p>
      <w:pPr>
        <w:spacing w:after="120" w:line="276" w:lineRule="auto"/>
        <w:jc w:val="both"/>
        <w:rPr>
          <w:rFonts w:ascii="Century Gothic" w:hAnsi="Century Gothic" w:eastAsia="Arial Unicode MS" w:cs="Calibri"/>
          <w:sz w:val="18"/>
          <w:szCs w:val="18"/>
          <w:lang w:val="id-ID"/>
        </w:rPr>
      </w:pPr>
    </w:p>
    <w:p>
      <w:pPr>
        <w:spacing w:after="120" w:line="276" w:lineRule="auto"/>
        <w:jc w:val="both"/>
        <w:rPr>
          <w:rFonts w:ascii="Century Gothic" w:hAnsi="Century Gothic" w:eastAsia="Arial Unicode MS" w:cs="Calibri"/>
          <w:sz w:val="18"/>
          <w:szCs w:val="18"/>
          <w:lang w:val="id-ID"/>
        </w:rPr>
      </w:pPr>
    </w:p>
    <w:p>
      <w:pPr>
        <w:spacing w:after="120" w:line="276" w:lineRule="auto"/>
        <w:jc w:val="both"/>
        <w:rPr>
          <w:rFonts w:ascii="Century Gothic" w:hAnsi="Century Gothic" w:eastAsia="Arial Unicode MS" w:cs="Calibri"/>
          <w:sz w:val="18"/>
          <w:szCs w:val="18"/>
          <w:lang w:val="id-ID"/>
        </w:rPr>
      </w:pPr>
    </w:p>
    <w:p>
      <w:pPr>
        <w:spacing w:after="120" w:line="276" w:lineRule="auto"/>
        <w:jc w:val="both"/>
        <w:rPr>
          <w:rFonts w:ascii="Century Gothic" w:hAnsi="Century Gothic" w:eastAsia="Arial Unicode MS" w:cs="Calibri"/>
          <w:sz w:val="18"/>
          <w:szCs w:val="18"/>
          <w:lang w:val="id-ID"/>
        </w:rPr>
      </w:pPr>
    </w:p>
    <w:p>
      <w:pPr>
        <w:spacing w:after="120" w:line="276" w:lineRule="auto"/>
        <w:jc w:val="center"/>
        <w:outlineLvl w:val="0"/>
        <w:rPr>
          <w:rFonts w:ascii="Century Gothic" w:hAnsi="Century Gothic" w:eastAsia="Arial Unicode MS" w:cs="Calibri"/>
          <w:b/>
          <w:sz w:val="18"/>
          <w:szCs w:val="18"/>
        </w:rPr>
      </w:pPr>
    </w:p>
    <w:p>
      <w:pPr>
        <w:spacing w:after="120" w:line="276" w:lineRule="auto"/>
        <w:jc w:val="center"/>
        <w:outlineLvl w:val="0"/>
        <w:rPr>
          <w:rFonts w:ascii="Century Gothic" w:hAnsi="Century Gothic" w:eastAsia="Arial Unicode MS" w:cs="Calibri"/>
          <w:b/>
          <w:sz w:val="18"/>
          <w:szCs w:val="18"/>
          <w:lang w:val="id-ID"/>
        </w:rPr>
      </w:pPr>
    </w:p>
    <w:p>
      <w:pPr>
        <w:spacing w:after="120" w:line="276" w:lineRule="auto"/>
        <w:jc w:val="center"/>
        <w:outlineLvl w:val="0"/>
        <w:rPr>
          <w:rFonts w:ascii="Century Gothic" w:hAnsi="Century Gothic" w:eastAsia="Arial Unicode MS" w:cs="Calibri"/>
          <w:b/>
          <w:sz w:val="18"/>
          <w:szCs w:val="18"/>
          <w:lang w:val="id-ID"/>
        </w:rPr>
      </w:pPr>
    </w:p>
    <w:p>
      <w:pPr>
        <w:spacing w:after="120" w:line="276" w:lineRule="auto"/>
        <w:jc w:val="center"/>
        <w:outlineLvl w:val="0"/>
        <w:rPr>
          <w:rFonts w:ascii="Century Gothic" w:hAnsi="Century Gothic" w:eastAsia="Arial Unicode MS" w:cs="Calibri"/>
          <w:b/>
          <w:sz w:val="18"/>
          <w:szCs w:val="18"/>
          <w:lang w:val="id-ID"/>
        </w:rPr>
      </w:pPr>
    </w:p>
    <w:p>
      <w:pPr>
        <w:spacing w:after="120" w:line="276" w:lineRule="auto"/>
        <w:jc w:val="center"/>
        <w:outlineLvl w:val="0"/>
        <w:rPr>
          <w:rFonts w:ascii="Century Gothic" w:hAnsi="Century Gothic" w:eastAsia="Arial Unicode MS" w:cs="Calibri"/>
          <w:b/>
          <w:sz w:val="18"/>
          <w:szCs w:val="18"/>
        </w:rPr>
      </w:pPr>
    </w:p>
    <w:p>
      <w:pPr>
        <w:spacing w:after="120" w:line="276" w:lineRule="auto"/>
        <w:jc w:val="center"/>
        <w:outlineLvl w:val="0"/>
        <w:rPr>
          <w:rFonts w:ascii="Century Gothic" w:hAnsi="Century Gothic" w:eastAsia="Arial Unicode MS" w:cs="Calibri"/>
          <w:b/>
          <w:sz w:val="18"/>
          <w:szCs w:val="18"/>
        </w:rPr>
      </w:pPr>
    </w:p>
    <w:p>
      <w:pPr>
        <w:spacing w:after="120" w:line="276" w:lineRule="auto"/>
        <w:jc w:val="center"/>
        <w:outlineLvl w:val="0"/>
        <w:rPr>
          <w:rFonts w:ascii="Century Gothic" w:hAnsi="Century Gothic" w:eastAsia="Arial Unicode MS" w:cs="Calibri"/>
          <w:b/>
          <w:sz w:val="18"/>
          <w:szCs w:val="18"/>
          <w:lang w:val="id-ID"/>
        </w:rPr>
      </w:pPr>
    </w:p>
    <w:p>
      <w:pPr>
        <w:spacing w:after="120" w:line="276" w:lineRule="auto"/>
        <w:jc w:val="center"/>
        <w:outlineLvl w:val="0"/>
        <w:rPr>
          <w:rFonts w:ascii="Century Gothic" w:hAnsi="Century Gothic" w:eastAsia="Arial Unicode MS" w:cs="Calibri"/>
          <w:b/>
          <w:sz w:val="18"/>
          <w:szCs w:val="18"/>
          <w:lang w:val="id-ID"/>
        </w:rPr>
      </w:pPr>
    </w:p>
    <w:p>
      <w:pPr>
        <w:spacing w:after="120" w:line="276" w:lineRule="auto"/>
        <w:jc w:val="center"/>
        <w:outlineLvl w:val="0"/>
        <w:rPr>
          <w:rFonts w:ascii="Century Gothic" w:hAnsi="Century Gothic" w:eastAsia="Arial Unicode MS" w:cs="Calibri"/>
          <w:b/>
          <w:sz w:val="18"/>
          <w:szCs w:val="18"/>
          <w:lang w:val="id-ID"/>
        </w:rPr>
      </w:pPr>
    </w:p>
    <w:p>
      <w:pPr>
        <w:spacing w:after="120" w:line="276" w:lineRule="auto"/>
        <w:jc w:val="center"/>
        <w:outlineLvl w:val="0"/>
        <w:rPr>
          <w:rFonts w:ascii="Century Gothic" w:hAnsi="Century Gothic" w:eastAsia="Arial Unicode MS" w:cs="Calibri"/>
          <w:b/>
          <w:sz w:val="18"/>
          <w:szCs w:val="18"/>
          <w:lang w:val="id-ID"/>
        </w:rPr>
      </w:pPr>
    </w:p>
    <w:p>
      <w:pPr>
        <w:spacing w:after="120" w:line="276" w:lineRule="auto"/>
        <w:jc w:val="center"/>
        <w:outlineLvl w:val="0"/>
        <w:rPr>
          <w:rFonts w:ascii="Century Gothic" w:hAnsi="Century Gothic" w:eastAsia="Arial Unicode MS" w:cs="Calibri"/>
          <w:b/>
          <w:sz w:val="18"/>
          <w:szCs w:val="18"/>
          <w:lang w:val="id-ID"/>
        </w:rPr>
      </w:pPr>
    </w:p>
    <w:p>
      <w:pPr>
        <w:spacing w:after="120" w:line="276" w:lineRule="auto"/>
        <w:jc w:val="center"/>
        <w:outlineLvl w:val="0"/>
        <w:rPr>
          <w:rFonts w:ascii="Century Gothic" w:hAnsi="Century Gothic" w:eastAsia="Arial Unicode MS" w:cs="Calibri"/>
          <w:b/>
          <w:sz w:val="18"/>
          <w:szCs w:val="18"/>
          <w:lang w:val="id-ID"/>
        </w:rPr>
      </w:pPr>
    </w:p>
    <w:p>
      <w:pPr>
        <w:spacing w:after="120" w:line="276" w:lineRule="auto"/>
        <w:jc w:val="center"/>
        <w:outlineLvl w:val="0"/>
        <w:rPr>
          <w:rFonts w:ascii="Century Gothic" w:hAnsi="Century Gothic" w:eastAsia="Arial Unicode MS" w:cs="Calibri"/>
          <w:b/>
          <w:sz w:val="18"/>
          <w:szCs w:val="18"/>
          <w:lang w:val="id-ID"/>
        </w:rPr>
      </w:pPr>
    </w:p>
    <w:p>
      <w:pPr>
        <w:spacing w:after="120" w:line="276" w:lineRule="auto"/>
        <w:jc w:val="center"/>
        <w:outlineLvl w:val="0"/>
        <w:rPr>
          <w:rFonts w:ascii="Century Gothic" w:hAnsi="Century Gothic" w:eastAsia="Arial Unicode MS" w:cs="Calibri"/>
          <w:b/>
          <w:sz w:val="18"/>
          <w:szCs w:val="18"/>
          <w:lang w:val="id-ID"/>
        </w:rPr>
      </w:pPr>
    </w:p>
    <w:p>
      <w:pPr>
        <w:spacing w:after="120" w:line="276" w:lineRule="auto"/>
        <w:jc w:val="center"/>
        <w:outlineLvl w:val="0"/>
        <w:rPr>
          <w:rFonts w:ascii="Century Gothic" w:hAnsi="Century Gothic" w:eastAsia="Arial Unicode MS" w:cs="Calibri"/>
          <w:b/>
          <w:sz w:val="18"/>
          <w:szCs w:val="18"/>
          <w:lang w:val="id-ID"/>
        </w:rPr>
      </w:pPr>
    </w:p>
    <w:p>
      <w:pPr>
        <w:spacing w:after="120" w:line="276" w:lineRule="auto"/>
        <w:jc w:val="center"/>
        <w:outlineLvl w:val="0"/>
        <w:rPr>
          <w:rFonts w:ascii="Century Gothic" w:hAnsi="Century Gothic" w:eastAsia="Arial Unicode MS" w:cs="Calibri"/>
          <w:b/>
          <w:sz w:val="18"/>
          <w:szCs w:val="18"/>
          <w:lang w:val="id-ID"/>
        </w:rPr>
      </w:pPr>
    </w:p>
    <w:p>
      <w:pPr>
        <w:spacing w:after="120" w:line="276" w:lineRule="auto"/>
        <w:jc w:val="center"/>
        <w:outlineLvl w:val="0"/>
        <w:rPr>
          <w:rFonts w:ascii="Century Gothic" w:hAnsi="Century Gothic" w:eastAsia="Arial Unicode MS" w:cs="Calibri"/>
          <w:b/>
          <w:sz w:val="18"/>
          <w:szCs w:val="18"/>
          <w:lang w:val="id-ID"/>
        </w:rPr>
      </w:pPr>
    </w:p>
    <w:p>
      <w:pPr>
        <w:spacing w:after="120" w:line="276" w:lineRule="auto"/>
        <w:jc w:val="center"/>
        <w:outlineLvl w:val="0"/>
        <w:rPr>
          <w:rFonts w:ascii="Century Gothic" w:hAnsi="Century Gothic" w:eastAsia="Arial Unicode MS" w:cs="Calibri"/>
          <w:b/>
          <w:sz w:val="18"/>
          <w:szCs w:val="18"/>
          <w:lang w:val="id-ID"/>
        </w:rPr>
      </w:pPr>
      <w:r>
        <w:rPr>
          <w:rFonts w:ascii="Century Gothic" w:hAnsi="Century Gothic" w:eastAsia="Arial Unicode MS" w:cs="Calibri"/>
          <w:b/>
          <w:sz w:val="18"/>
          <w:szCs w:val="18"/>
          <w:lang w:val="id-ID"/>
        </w:rPr>
        <w:t>BAB III</w:t>
      </w:r>
    </w:p>
    <w:p>
      <w:pPr>
        <w:tabs>
          <w:tab w:val="left" w:pos="1350"/>
        </w:tabs>
        <w:spacing w:after="120" w:line="276" w:lineRule="auto"/>
        <w:jc w:val="center"/>
        <w:rPr>
          <w:rFonts w:ascii="Century Gothic" w:hAnsi="Century Gothic" w:eastAsia="Arial Unicode MS" w:cs="Calibri"/>
          <w:b/>
          <w:sz w:val="18"/>
          <w:szCs w:val="18"/>
        </w:rPr>
      </w:pPr>
      <w:r>
        <w:rPr>
          <w:rFonts w:ascii="Century Gothic" w:hAnsi="Century Gothic" w:eastAsia="Arial Unicode MS" w:cs="Calibri"/>
          <w:b/>
          <w:sz w:val="18"/>
          <w:szCs w:val="18"/>
        </w:rPr>
        <w:t>IKHTISAR PENCAPAIAN KINERJA KEUANGAN</w:t>
      </w:r>
    </w:p>
    <w:p>
      <w:pPr>
        <w:tabs>
          <w:tab w:val="left" w:pos="1350"/>
        </w:tabs>
        <w:spacing w:after="120" w:line="276" w:lineRule="auto"/>
        <w:jc w:val="center"/>
        <w:rPr>
          <w:rFonts w:ascii="Century Gothic" w:hAnsi="Century Gothic" w:eastAsia="Arial Unicode MS" w:cs="Calibri"/>
          <w:sz w:val="18"/>
          <w:szCs w:val="18"/>
        </w:rPr>
      </w:pPr>
    </w:p>
    <w:p>
      <w:pPr>
        <w:numPr>
          <w:ilvl w:val="1"/>
          <w:numId w:val="24"/>
        </w:numPr>
        <w:spacing w:after="120" w:line="276" w:lineRule="auto"/>
        <w:ind w:left="426" w:hanging="426"/>
        <w:jc w:val="both"/>
        <w:rPr>
          <w:rFonts w:ascii="Century Gothic" w:hAnsi="Century Gothic" w:eastAsia="Arial Unicode MS" w:cs="Calibri"/>
          <w:sz w:val="18"/>
          <w:szCs w:val="18"/>
        </w:rPr>
      </w:pPr>
      <w:r>
        <w:rPr>
          <w:rFonts w:ascii="Century Gothic" w:hAnsi="Century Gothic" w:eastAsia="Arial Unicode MS" w:cs="Calibri"/>
          <w:b/>
          <w:sz w:val="18"/>
          <w:szCs w:val="18"/>
          <w:lang w:val="fi-FI"/>
        </w:rPr>
        <w:t>Ikhtisar  Realisasi Pencapaian Target Kinerja Keuangan</w:t>
      </w:r>
    </w:p>
    <w:p>
      <w:pPr>
        <w:spacing w:after="120" w:line="276" w:lineRule="auto"/>
        <w:ind w:left="426"/>
        <w:jc w:val="both"/>
        <w:rPr>
          <w:rFonts w:ascii="Century Gothic" w:hAnsi="Century Gothic" w:eastAsia="Arial Unicode MS" w:cs="Calibri"/>
          <w:sz w:val="18"/>
          <w:szCs w:val="18"/>
          <w:lang w:val="id-ID"/>
        </w:rPr>
      </w:pPr>
      <w:r>
        <w:rPr>
          <w:rFonts w:ascii="Century Gothic" w:hAnsi="Century Gothic" w:eastAsia="Arial Unicode MS" w:cs="Calibri"/>
          <w:sz w:val="18"/>
          <w:szCs w:val="18"/>
          <w:lang w:val="fi-FI"/>
        </w:rPr>
        <w:t>Dalam Tahun Anggaran 201</w:t>
      </w:r>
      <w:r>
        <w:rPr>
          <w:rFonts w:ascii="Century Gothic" w:hAnsi="Century Gothic" w:eastAsia="Arial Unicode MS" w:cs="Calibri"/>
          <w:sz w:val="18"/>
          <w:szCs w:val="18"/>
          <w:lang w:val="id-ID"/>
        </w:rPr>
        <w:t>7</w:t>
      </w:r>
      <w:r>
        <w:rPr>
          <w:rFonts w:ascii="Century Gothic" w:hAnsi="Century Gothic" w:eastAsia="Arial Unicode MS" w:cs="Calibri"/>
          <w:sz w:val="18"/>
          <w:szCs w:val="18"/>
          <w:lang w:val="fi-FI"/>
        </w:rPr>
        <w:t>, Dinas Tenaga Kerja dan Transmigrasi Pro</w:t>
      </w:r>
      <w:r>
        <w:rPr>
          <w:rFonts w:ascii="Century Gothic" w:hAnsi="Century Gothic" w:eastAsia="Arial Unicode MS" w:cs="Calibri"/>
          <w:sz w:val="18"/>
          <w:szCs w:val="18"/>
          <w:lang w:val="id-ID"/>
        </w:rPr>
        <w:t>v</w:t>
      </w:r>
      <w:r>
        <w:rPr>
          <w:rFonts w:ascii="Century Gothic" w:hAnsi="Century Gothic" w:eastAsia="Arial Unicode MS" w:cs="Calibri"/>
          <w:sz w:val="18"/>
          <w:szCs w:val="18"/>
          <w:lang w:val="fi-FI"/>
        </w:rPr>
        <w:t xml:space="preserve">insi Sumatera Barat merencanakan penerimaan Pendapatan Daerah melalui Anggaran dan Pendapatan Belanja Daerah (APBD Perubahan)  sebesar </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lang w:val="fi-FI"/>
        </w:rPr>
        <w:t xml:space="preserve">Rp. </w:t>
      </w:r>
      <w:r>
        <w:rPr>
          <w:rFonts w:ascii="Century Gothic" w:hAnsi="Century Gothic" w:eastAsia="Arial Unicode MS" w:cs="Calibri"/>
          <w:sz w:val="18"/>
          <w:szCs w:val="18"/>
          <w:lang w:val="id-ID"/>
        </w:rPr>
        <w:t>458.500.000,00</w:t>
      </w:r>
      <w:r>
        <w:rPr>
          <w:rFonts w:ascii="Century Gothic" w:hAnsi="Century Gothic" w:eastAsia="Arial Unicode MS" w:cs="Calibri"/>
          <w:sz w:val="18"/>
          <w:szCs w:val="18"/>
          <w:lang w:val="fi-FI"/>
        </w:rPr>
        <w:t xml:space="preserve"> yang bersumber dari Pendapatan Asli Daerah.</w:t>
      </w:r>
    </w:p>
    <w:p>
      <w:pPr>
        <w:spacing w:after="120" w:line="276" w:lineRule="auto"/>
        <w:ind w:left="426"/>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Sedangkan </w:t>
      </w:r>
      <w:r>
        <w:rPr>
          <w:rFonts w:ascii="Century Gothic" w:hAnsi="Century Gothic" w:eastAsia="Arial Unicode MS" w:cs="Calibri"/>
          <w:sz w:val="18"/>
          <w:szCs w:val="18"/>
          <w:lang w:val="id-ID"/>
        </w:rPr>
        <w:t>Belanja daerah</w:t>
      </w:r>
      <w:r>
        <w:rPr>
          <w:rFonts w:ascii="Century Gothic" w:hAnsi="Century Gothic" w:eastAsia="Arial Unicode MS" w:cs="Calibri"/>
          <w:sz w:val="18"/>
          <w:szCs w:val="18"/>
        </w:rPr>
        <w:t xml:space="preserve"> untuk Dinas Tenaga Kerja dan Transmigrasi</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rPr>
        <w:t>Pro</w:t>
      </w:r>
      <w:r>
        <w:rPr>
          <w:rFonts w:ascii="Century Gothic" w:hAnsi="Century Gothic" w:eastAsia="Arial Unicode MS" w:cs="Calibri"/>
          <w:sz w:val="18"/>
          <w:szCs w:val="18"/>
          <w:lang w:val="id-ID"/>
        </w:rPr>
        <w:t>v</w:t>
      </w:r>
      <w:r>
        <w:rPr>
          <w:rFonts w:ascii="Century Gothic" w:hAnsi="Century Gothic" w:eastAsia="Arial Unicode MS" w:cs="Calibri"/>
          <w:sz w:val="18"/>
          <w:szCs w:val="18"/>
        </w:rPr>
        <w:t xml:space="preserve">insi Sumatera Barat </w:t>
      </w:r>
      <w:r>
        <w:rPr>
          <w:rFonts w:ascii="Century Gothic" w:hAnsi="Century Gothic" w:eastAsia="Arial Unicode MS" w:cs="Calibri"/>
          <w:sz w:val="18"/>
          <w:szCs w:val="18"/>
          <w:lang w:val="id-ID"/>
        </w:rPr>
        <w:t>sejumlah Rp</w:t>
      </w:r>
      <w:r>
        <w:rPr>
          <w:rFonts w:ascii="Century Gothic" w:hAnsi="Century Gothic" w:eastAsia="Arial Unicode MS" w:cs="Calibri"/>
          <w:sz w:val="18"/>
          <w:szCs w:val="18"/>
        </w:rPr>
        <w:t xml:space="preserve">. </w:t>
      </w:r>
      <w:r>
        <w:rPr>
          <w:rFonts w:ascii="Century Gothic" w:hAnsi="Century Gothic" w:eastAsia="Arial Unicode MS" w:cs="Calibri"/>
          <w:sz w:val="18"/>
          <w:szCs w:val="18"/>
          <w:lang w:val="id-ID"/>
        </w:rPr>
        <w:t xml:space="preserve">38.180.419.729,-  direncanakan  untuk  membiayai : </w:t>
      </w:r>
    </w:p>
    <w:p>
      <w:pPr>
        <w:numPr>
          <w:ilvl w:val="0"/>
          <w:numId w:val="25"/>
        </w:numPr>
        <w:tabs>
          <w:tab w:val="left" w:pos="826"/>
          <w:tab w:val="left" w:pos="4320"/>
          <w:tab w:val="right" w:pos="6521"/>
          <w:tab w:val="clear" w:pos="1995"/>
        </w:tabs>
        <w:spacing w:after="120" w:line="276" w:lineRule="auto"/>
        <w:ind w:left="826" w:hanging="392"/>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Belanja Pegawai </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rPr>
        <w:t xml:space="preserve"> </w:t>
      </w:r>
      <w:r>
        <w:rPr>
          <w:rFonts w:ascii="Century Gothic" w:hAnsi="Century Gothic" w:eastAsia="Arial Unicode MS" w:cs="Calibri"/>
          <w:sz w:val="18"/>
          <w:szCs w:val="18"/>
        </w:rPr>
        <w:tab/>
      </w:r>
      <w:r>
        <w:rPr>
          <w:rFonts w:ascii="Century Gothic" w:hAnsi="Century Gothic" w:eastAsia="Arial Unicode MS" w:cs="Calibri"/>
          <w:sz w:val="18"/>
          <w:szCs w:val="18"/>
        </w:rPr>
        <w:t>Rp.</w:t>
      </w:r>
      <w:r>
        <w:rPr>
          <w:rFonts w:ascii="Century Gothic" w:hAnsi="Century Gothic" w:eastAsia="Arial Unicode MS" w:cs="Calibri"/>
          <w:sz w:val="18"/>
          <w:szCs w:val="18"/>
          <w:lang w:val="id-ID"/>
        </w:rPr>
        <w:t xml:space="preserve">     20.661.190.312,-</w:t>
      </w:r>
    </w:p>
    <w:p>
      <w:pPr>
        <w:numPr>
          <w:ilvl w:val="0"/>
          <w:numId w:val="25"/>
        </w:numPr>
        <w:tabs>
          <w:tab w:val="left" w:pos="826"/>
          <w:tab w:val="left" w:pos="4320"/>
          <w:tab w:val="right" w:pos="6521"/>
          <w:tab w:val="clear" w:pos="1995"/>
        </w:tabs>
        <w:spacing w:after="120" w:line="276" w:lineRule="auto"/>
        <w:ind w:left="826" w:hanging="392"/>
        <w:jc w:val="both"/>
        <w:rPr>
          <w:rFonts w:ascii="Century Gothic" w:hAnsi="Century Gothic" w:eastAsia="Arial Unicode MS" w:cs="Calibri"/>
          <w:sz w:val="18"/>
          <w:szCs w:val="18"/>
          <w:lang w:val="sv-SE"/>
        </w:rPr>
      </w:pPr>
      <w:r>
        <w:rPr>
          <w:rFonts w:ascii="Century Gothic" w:hAnsi="Century Gothic" w:eastAsia="Arial Unicode MS" w:cs="Calibri"/>
          <w:sz w:val="18"/>
          <w:szCs w:val="18"/>
          <w:lang w:val="sv-SE"/>
        </w:rPr>
        <w:t xml:space="preserve">Belanja Barang dan Jasa </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lang w:val="sv-SE"/>
        </w:rPr>
        <w:t xml:space="preserve"> </w:t>
      </w:r>
      <w:r>
        <w:rPr>
          <w:rFonts w:ascii="Century Gothic" w:hAnsi="Century Gothic" w:eastAsia="Arial Unicode MS" w:cs="Calibri"/>
          <w:sz w:val="18"/>
          <w:szCs w:val="18"/>
          <w:lang w:val="sv-SE"/>
        </w:rPr>
        <w:tab/>
      </w:r>
      <w:r>
        <w:rPr>
          <w:rFonts w:ascii="Century Gothic" w:hAnsi="Century Gothic" w:eastAsia="Arial Unicode MS" w:cs="Calibri"/>
          <w:sz w:val="18"/>
          <w:szCs w:val="18"/>
          <w:lang w:val="sv-SE"/>
        </w:rPr>
        <w:t>Rp.</w:t>
      </w:r>
      <w:r>
        <w:rPr>
          <w:rFonts w:ascii="Century Gothic" w:hAnsi="Century Gothic" w:eastAsia="Arial Unicode MS" w:cs="Calibri"/>
          <w:sz w:val="18"/>
          <w:szCs w:val="18"/>
          <w:lang w:val="id-ID"/>
        </w:rPr>
        <w:t xml:space="preserve">     16.842.053.017,-</w:t>
      </w:r>
    </w:p>
    <w:p>
      <w:pPr>
        <w:numPr>
          <w:ilvl w:val="0"/>
          <w:numId w:val="25"/>
        </w:numPr>
        <w:tabs>
          <w:tab w:val="left" w:pos="826"/>
          <w:tab w:val="left" w:pos="4320"/>
          <w:tab w:val="right" w:pos="6521"/>
          <w:tab w:val="clear" w:pos="1995"/>
        </w:tabs>
        <w:spacing w:after="120" w:line="276" w:lineRule="auto"/>
        <w:ind w:left="826" w:hanging="392"/>
        <w:jc w:val="both"/>
        <w:rPr>
          <w:rFonts w:ascii="Century Gothic" w:hAnsi="Century Gothic" w:eastAsia="Arial Unicode MS" w:cs="Calibri"/>
          <w:sz w:val="18"/>
          <w:szCs w:val="18"/>
          <w:lang w:val="sv-SE"/>
        </w:rPr>
      </w:pPr>
      <w:r>
        <w:rPr>
          <w:rFonts w:ascii="Century Gothic" w:hAnsi="Century Gothic" w:eastAsia="Arial Unicode MS" w:cs="Calibri"/>
          <w:sz w:val="18"/>
          <w:szCs w:val="18"/>
          <w:lang w:val="sv-SE"/>
        </w:rPr>
        <w:t xml:space="preserve">Belanja Modal senilai </w:t>
      </w:r>
      <w:r>
        <w:rPr>
          <w:rFonts w:ascii="Century Gothic" w:hAnsi="Century Gothic" w:eastAsia="Arial Unicode MS" w:cs="Calibri"/>
          <w:sz w:val="18"/>
          <w:szCs w:val="18"/>
          <w:lang w:val="sv-SE"/>
        </w:rPr>
        <w:tab/>
      </w:r>
      <w:r>
        <w:rPr>
          <w:rFonts w:ascii="Century Gothic" w:hAnsi="Century Gothic" w:eastAsia="Arial Unicode MS" w:cs="Calibri"/>
          <w:sz w:val="18"/>
          <w:szCs w:val="18"/>
          <w:lang w:val="sv-SE"/>
        </w:rPr>
        <w:t>Rp.</w:t>
      </w:r>
      <w:r>
        <w:rPr>
          <w:rFonts w:ascii="Century Gothic" w:hAnsi="Century Gothic" w:eastAsia="Arial Unicode MS" w:cs="Calibri"/>
          <w:sz w:val="18"/>
          <w:szCs w:val="18"/>
          <w:lang w:val="id-ID"/>
        </w:rPr>
        <w:t xml:space="preserve">          677.176.400,-</w:t>
      </w:r>
    </w:p>
    <w:p>
      <w:pPr>
        <w:spacing w:after="120" w:line="276" w:lineRule="auto"/>
        <w:ind w:left="426"/>
        <w:jc w:val="both"/>
        <w:rPr>
          <w:rFonts w:ascii="Century Gothic" w:hAnsi="Century Gothic" w:eastAsia="Arial Unicode MS" w:cs="Calibri"/>
          <w:sz w:val="18"/>
          <w:szCs w:val="18"/>
          <w:lang w:val="sv-SE"/>
        </w:rPr>
      </w:pPr>
      <w:r>
        <w:rPr>
          <w:rFonts w:ascii="Century Gothic" w:hAnsi="Century Gothic" w:eastAsia="Arial Unicode MS" w:cs="Calibri"/>
          <w:sz w:val="18"/>
          <w:szCs w:val="18"/>
          <w:lang w:val="sv-SE"/>
        </w:rPr>
        <w:t>Capaian kinerja keuangan dalam pelaksanaan dan pengelolaan APBD tahun 201</w:t>
      </w:r>
      <w:r>
        <w:rPr>
          <w:rFonts w:ascii="Century Gothic" w:hAnsi="Century Gothic" w:eastAsia="Arial Unicode MS" w:cs="Calibri"/>
          <w:sz w:val="18"/>
          <w:szCs w:val="18"/>
          <w:lang w:val="id-ID"/>
        </w:rPr>
        <w:t>7</w:t>
      </w:r>
      <w:r>
        <w:rPr>
          <w:rFonts w:ascii="Century Gothic" w:hAnsi="Century Gothic" w:eastAsia="Arial Unicode MS" w:cs="Calibri"/>
          <w:sz w:val="18"/>
          <w:szCs w:val="18"/>
          <w:lang w:val="sv-SE"/>
        </w:rPr>
        <w:t xml:space="preserve"> dapat diuraikan sebagai berikut :</w:t>
      </w:r>
    </w:p>
    <w:p>
      <w:pPr>
        <w:numPr>
          <w:ilvl w:val="2"/>
          <w:numId w:val="24"/>
        </w:numPr>
        <w:spacing w:after="120" w:line="276" w:lineRule="auto"/>
        <w:ind w:left="993" w:hanging="567"/>
        <w:jc w:val="left"/>
        <w:rPr>
          <w:rFonts w:ascii="Century Gothic" w:hAnsi="Century Gothic" w:eastAsia="Arial Unicode MS" w:cs="Calibri"/>
          <w:b/>
          <w:sz w:val="18"/>
          <w:szCs w:val="18"/>
        </w:rPr>
      </w:pPr>
      <w:r>
        <w:rPr>
          <w:rFonts w:ascii="Century Gothic" w:hAnsi="Century Gothic" w:eastAsia="Arial Unicode MS" w:cs="Calibri"/>
          <w:b/>
          <w:sz w:val="18"/>
          <w:szCs w:val="18"/>
          <w:lang w:val="sv-SE"/>
        </w:rPr>
        <w:t>Pendapata</w:t>
      </w:r>
      <w:r>
        <w:rPr>
          <w:rFonts w:ascii="Century Gothic" w:hAnsi="Century Gothic" w:eastAsia="Arial Unicode MS" w:cs="Calibri"/>
          <w:b/>
          <w:sz w:val="18"/>
          <w:szCs w:val="18"/>
        </w:rPr>
        <w:t>n</w:t>
      </w:r>
    </w:p>
    <w:p>
      <w:pPr>
        <w:spacing w:after="120" w:line="276" w:lineRule="auto"/>
        <w:ind w:left="993"/>
        <w:jc w:val="both"/>
        <w:rPr>
          <w:rFonts w:ascii="Century Gothic" w:hAnsi="Century Gothic" w:eastAsia="Arial Unicode MS" w:cs="Calibri"/>
          <w:sz w:val="18"/>
          <w:szCs w:val="18"/>
        </w:rPr>
      </w:pPr>
      <w:r>
        <w:rPr>
          <w:rFonts w:ascii="Century Gothic" w:hAnsi="Century Gothic" w:eastAsia="Arial Unicode MS" w:cs="Calibri"/>
          <w:sz w:val="18"/>
          <w:szCs w:val="18"/>
        </w:rPr>
        <w:t>Dari hasil pelaksanaan kegiatan tahun anggaran 201</w:t>
      </w:r>
      <w:r>
        <w:rPr>
          <w:rFonts w:ascii="Century Gothic" w:hAnsi="Century Gothic" w:eastAsia="Arial Unicode MS" w:cs="Calibri"/>
          <w:sz w:val="18"/>
          <w:szCs w:val="18"/>
          <w:lang w:val="id-ID"/>
        </w:rPr>
        <w:t>7</w:t>
      </w:r>
      <w:r>
        <w:rPr>
          <w:rFonts w:ascii="Century Gothic" w:hAnsi="Century Gothic" w:eastAsia="Arial Unicode MS" w:cs="Calibri"/>
          <w:sz w:val="18"/>
          <w:szCs w:val="18"/>
        </w:rPr>
        <w:t xml:space="preserve"> diperoleh realisasi Pendapatan Daerah  sebesar  Rp. </w:t>
      </w:r>
      <w:r>
        <w:rPr>
          <w:rFonts w:ascii="Century Gothic" w:hAnsi="Century Gothic" w:eastAsia="Arial Unicode MS" w:cs="Calibri"/>
          <w:sz w:val="18"/>
          <w:szCs w:val="18"/>
          <w:lang w:val="id-ID"/>
        </w:rPr>
        <w:t>461.892.091,-</w:t>
      </w:r>
      <w:r>
        <w:rPr>
          <w:rFonts w:ascii="Century Gothic" w:hAnsi="Century Gothic" w:eastAsia="Arial Unicode MS" w:cs="Calibri"/>
          <w:sz w:val="18"/>
          <w:szCs w:val="18"/>
        </w:rPr>
        <w:t>.</w:t>
      </w:r>
    </w:p>
    <w:p>
      <w:pPr>
        <w:spacing w:after="120" w:line="276" w:lineRule="auto"/>
        <w:ind w:left="993"/>
        <w:jc w:val="both"/>
        <w:rPr>
          <w:rFonts w:ascii="Century Gothic" w:hAnsi="Century Gothic" w:eastAsia="Arial Unicode MS" w:cs="Calibri"/>
          <w:sz w:val="18"/>
          <w:szCs w:val="18"/>
        </w:rPr>
      </w:pPr>
      <w:r>
        <w:rPr>
          <w:rFonts w:ascii="Century Gothic" w:hAnsi="Century Gothic" w:eastAsia="Arial Unicode MS" w:cs="Calibri"/>
          <w:sz w:val="18"/>
          <w:szCs w:val="18"/>
        </w:rPr>
        <w:t>Secara rinci capaian perolehan pendapatan 201</w:t>
      </w:r>
      <w:r>
        <w:rPr>
          <w:rFonts w:ascii="Century Gothic" w:hAnsi="Century Gothic" w:eastAsia="Arial Unicode MS" w:cs="Calibri"/>
          <w:sz w:val="18"/>
          <w:szCs w:val="18"/>
          <w:lang w:val="id-ID"/>
        </w:rPr>
        <w:t>7</w:t>
      </w:r>
      <w:r>
        <w:rPr>
          <w:rFonts w:ascii="Century Gothic" w:hAnsi="Century Gothic" w:eastAsia="Arial Unicode MS" w:cs="Calibri"/>
          <w:sz w:val="18"/>
          <w:szCs w:val="18"/>
        </w:rPr>
        <w:t xml:space="preserve"> jika</w:t>
      </w:r>
      <w:r>
        <w:rPr>
          <w:rFonts w:ascii="Century Gothic" w:hAnsi="Century Gothic" w:eastAsia="Arial Unicode MS" w:cs="Calibri"/>
          <w:sz w:val="18"/>
          <w:szCs w:val="18"/>
          <w:lang w:val="id-ID"/>
        </w:rPr>
        <w:t xml:space="preserve"> di</w:t>
      </w:r>
      <w:r>
        <w:rPr>
          <w:rFonts w:ascii="Century Gothic" w:hAnsi="Century Gothic" w:eastAsia="Arial Unicode MS" w:cs="Calibri"/>
          <w:sz w:val="18"/>
          <w:szCs w:val="18"/>
        </w:rPr>
        <w:t>banding dengan anggaran</w:t>
      </w:r>
      <w:r>
        <w:rPr>
          <w:rFonts w:ascii="Century Gothic" w:hAnsi="Century Gothic" w:eastAsia="Arial Unicode MS" w:cs="Calibri"/>
          <w:sz w:val="18"/>
          <w:szCs w:val="18"/>
          <w:lang w:val="id-ID"/>
        </w:rPr>
        <w:t xml:space="preserve"> tahun 20</w:t>
      </w:r>
      <w:r>
        <w:rPr>
          <w:rFonts w:ascii="Century Gothic" w:hAnsi="Century Gothic" w:eastAsia="Arial Unicode MS" w:cs="Calibri"/>
          <w:sz w:val="18"/>
          <w:szCs w:val="18"/>
        </w:rPr>
        <w:t>1</w:t>
      </w:r>
      <w:r>
        <w:rPr>
          <w:rFonts w:ascii="Century Gothic" w:hAnsi="Century Gothic" w:eastAsia="Arial Unicode MS" w:cs="Calibri"/>
          <w:sz w:val="18"/>
          <w:szCs w:val="18"/>
          <w:lang w:val="id-ID"/>
        </w:rPr>
        <w:t>6</w:t>
      </w:r>
      <w:r>
        <w:rPr>
          <w:rFonts w:ascii="Century Gothic" w:hAnsi="Century Gothic" w:eastAsia="Arial Unicode MS" w:cs="Calibri"/>
          <w:sz w:val="18"/>
          <w:szCs w:val="18"/>
        </w:rPr>
        <w:t xml:space="preserve"> dapat digambarkan sebagai berikut :</w:t>
      </w:r>
    </w:p>
    <w:p>
      <w:pPr>
        <w:spacing w:after="120" w:line="276" w:lineRule="auto"/>
        <w:ind w:left="993"/>
        <w:jc w:val="both"/>
        <w:rPr>
          <w:rFonts w:ascii="Century Gothic" w:hAnsi="Century Gothic" w:eastAsia="Arial Unicode MS" w:cs="Calibri"/>
          <w:sz w:val="18"/>
          <w:szCs w:val="18"/>
        </w:rPr>
      </w:pPr>
    </w:p>
    <w:p>
      <w:pPr>
        <w:spacing w:after="120" w:line="276" w:lineRule="auto"/>
        <w:ind w:left="142"/>
        <w:jc w:val="center"/>
        <w:outlineLvl w:val="0"/>
        <w:rPr>
          <w:rFonts w:ascii="Century Gothic" w:hAnsi="Century Gothic" w:eastAsia="Arial Unicode MS" w:cs="Calibri"/>
          <w:sz w:val="18"/>
          <w:szCs w:val="18"/>
        </w:rPr>
      </w:pPr>
      <w:r>
        <w:rPr>
          <w:rFonts w:ascii="Century Gothic" w:hAnsi="Century Gothic" w:eastAsia="Arial Unicode MS" w:cs="Calibri"/>
          <w:b/>
          <w:sz w:val="18"/>
          <w:szCs w:val="18"/>
          <w:lang w:val="sv-SE"/>
        </w:rPr>
        <w:t>Perbandingan Realisasi dengan  Anggaran Pendapatan Tahun 201</w:t>
      </w:r>
      <w:r>
        <w:rPr>
          <w:rFonts w:ascii="Century Gothic" w:hAnsi="Century Gothic" w:eastAsia="Arial Unicode MS" w:cs="Calibri"/>
          <w:b/>
          <w:sz w:val="18"/>
          <w:szCs w:val="18"/>
          <w:lang w:val="id-ID"/>
        </w:rPr>
        <w:t>6</w:t>
      </w:r>
      <w:r>
        <w:rPr>
          <w:rFonts w:ascii="Century Gothic" w:hAnsi="Century Gothic" w:eastAsia="Arial Unicode MS" w:cs="Calibri"/>
          <w:sz w:val="18"/>
          <w:szCs w:val="18"/>
        </w:rPr>
        <w:t xml:space="preserve">   </w:t>
      </w:r>
    </w:p>
    <w:tbl>
      <w:tblPr>
        <w:tblStyle w:val="30"/>
        <w:tblW w:w="8363" w:type="dxa"/>
        <w:tblInd w:w="534" w:type="dxa"/>
        <w:tblLayout w:type="fixed"/>
        <w:tblCellMar>
          <w:top w:w="0" w:type="dxa"/>
          <w:left w:w="108" w:type="dxa"/>
          <w:bottom w:w="0" w:type="dxa"/>
          <w:right w:w="108" w:type="dxa"/>
        </w:tblCellMar>
      </w:tblPr>
      <w:tblGrid>
        <w:gridCol w:w="425"/>
        <w:gridCol w:w="2693"/>
        <w:gridCol w:w="1418"/>
        <w:gridCol w:w="1455"/>
        <w:gridCol w:w="954"/>
        <w:gridCol w:w="1418"/>
      </w:tblGrid>
      <w:tr>
        <w:tblPrEx>
          <w:tblLayout w:type="fixed"/>
          <w:tblCellMar>
            <w:top w:w="0" w:type="dxa"/>
            <w:left w:w="108" w:type="dxa"/>
            <w:bottom w:w="0" w:type="dxa"/>
            <w:right w:w="108" w:type="dxa"/>
          </w:tblCellMar>
        </w:tblPrEx>
        <w:trPr>
          <w:trHeight w:val="512" w:hRule="atLeast"/>
        </w:trPr>
        <w:tc>
          <w:tcPr>
            <w:tcW w:w="425" w:type="dxa"/>
            <w:tcBorders>
              <w:top w:val="single" w:color="auto" w:sz="4" w:space="0"/>
              <w:left w:val="single" w:color="auto" w:sz="4" w:space="0"/>
              <w:bottom w:val="single" w:color="auto" w:sz="4" w:space="0"/>
              <w:right w:val="single" w:color="auto" w:sz="4" w:space="0"/>
            </w:tcBorders>
            <w:vAlign w:val="center"/>
          </w:tcPr>
          <w:p>
            <w:pPr>
              <w:spacing w:after="120" w:line="276" w:lineRule="auto"/>
              <w:jc w:val="center"/>
              <w:rPr>
                <w:rFonts w:ascii="Century Gothic" w:hAnsi="Century Gothic" w:eastAsia="Arial Unicode MS" w:cs="Calibri"/>
                <w:b/>
                <w:bCs/>
                <w:sz w:val="18"/>
                <w:szCs w:val="18"/>
              </w:rPr>
            </w:pPr>
            <w:r>
              <w:rPr>
                <w:rFonts w:ascii="Century Gothic" w:hAnsi="Century Gothic" w:eastAsia="Arial Unicode MS" w:cs="Calibri"/>
                <w:b/>
                <w:bCs/>
                <w:sz w:val="18"/>
                <w:szCs w:val="18"/>
              </w:rPr>
              <w:t>A</w:t>
            </w:r>
          </w:p>
        </w:tc>
        <w:tc>
          <w:tcPr>
            <w:tcW w:w="2693" w:type="dxa"/>
            <w:tcBorders>
              <w:top w:val="single" w:color="auto" w:sz="4" w:space="0"/>
              <w:left w:val="nil"/>
              <w:bottom w:val="single" w:color="auto" w:sz="4" w:space="0"/>
              <w:right w:val="single" w:color="auto" w:sz="4" w:space="0"/>
            </w:tcBorders>
            <w:vAlign w:val="center"/>
          </w:tcPr>
          <w:p>
            <w:pPr>
              <w:spacing w:after="120" w:line="276" w:lineRule="auto"/>
              <w:jc w:val="center"/>
              <w:rPr>
                <w:rFonts w:ascii="Century Gothic" w:hAnsi="Century Gothic" w:eastAsia="Arial Unicode MS" w:cs="Calibri"/>
                <w:b/>
                <w:bCs/>
                <w:sz w:val="18"/>
                <w:szCs w:val="18"/>
              </w:rPr>
            </w:pPr>
            <w:r>
              <w:rPr>
                <w:rFonts w:ascii="Century Gothic" w:hAnsi="Century Gothic" w:eastAsia="Arial Unicode MS" w:cs="Calibri"/>
                <w:b/>
                <w:bCs/>
                <w:sz w:val="18"/>
                <w:szCs w:val="18"/>
              </w:rPr>
              <w:t>PENDAPATAN</w:t>
            </w:r>
          </w:p>
        </w:tc>
        <w:tc>
          <w:tcPr>
            <w:tcW w:w="1418" w:type="dxa"/>
            <w:tcBorders>
              <w:top w:val="single" w:color="auto" w:sz="4" w:space="0"/>
              <w:left w:val="nil"/>
              <w:bottom w:val="single" w:color="auto" w:sz="4" w:space="0"/>
              <w:right w:val="single" w:color="auto" w:sz="4" w:space="0"/>
            </w:tcBorders>
            <w:vAlign w:val="center"/>
          </w:tcPr>
          <w:p>
            <w:pPr>
              <w:spacing w:after="120" w:line="276" w:lineRule="auto"/>
              <w:jc w:val="center"/>
              <w:rPr>
                <w:rFonts w:ascii="Century Gothic" w:hAnsi="Century Gothic" w:eastAsia="Arial Unicode MS" w:cs="Calibri"/>
                <w:b/>
                <w:bCs/>
                <w:sz w:val="18"/>
                <w:szCs w:val="18"/>
              </w:rPr>
            </w:pPr>
            <w:r>
              <w:rPr>
                <w:rFonts w:ascii="Century Gothic" w:hAnsi="Century Gothic" w:eastAsia="Arial Unicode MS" w:cs="Calibri"/>
                <w:b/>
                <w:bCs/>
                <w:sz w:val="18"/>
                <w:szCs w:val="18"/>
              </w:rPr>
              <w:t>ANGGARAN</w:t>
            </w:r>
          </w:p>
        </w:tc>
        <w:tc>
          <w:tcPr>
            <w:tcW w:w="1455" w:type="dxa"/>
            <w:tcBorders>
              <w:top w:val="single" w:color="auto" w:sz="4" w:space="0"/>
              <w:left w:val="nil"/>
              <w:bottom w:val="single" w:color="auto" w:sz="4" w:space="0"/>
              <w:right w:val="single" w:color="auto" w:sz="4" w:space="0"/>
            </w:tcBorders>
            <w:vAlign w:val="center"/>
          </w:tcPr>
          <w:p>
            <w:pPr>
              <w:spacing w:after="120" w:line="276" w:lineRule="auto"/>
              <w:jc w:val="center"/>
              <w:rPr>
                <w:rFonts w:ascii="Century Gothic" w:hAnsi="Century Gothic" w:eastAsia="Arial Unicode MS" w:cs="Calibri"/>
                <w:b/>
                <w:bCs/>
                <w:sz w:val="18"/>
                <w:szCs w:val="18"/>
              </w:rPr>
            </w:pPr>
            <w:r>
              <w:rPr>
                <w:rFonts w:ascii="Century Gothic" w:hAnsi="Century Gothic" w:eastAsia="Arial Unicode MS" w:cs="Calibri"/>
                <w:b/>
                <w:bCs/>
                <w:sz w:val="18"/>
                <w:szCs w:val="18"/>
              </w:rPr>
              <w:t>REALISASI</w:t>
            </w:r>
          </w:p>
        </w:tc>
        <w:tc>
          <w:tcPr>
            <w:tcW w:w="954" w:type="dxa"/>
            <w:tcBorders>
              <w:top w:val="single" w:color="auto" w:sz="4" w:space="0"/>
              <w:left w:val="nil"/>
              <w:bottom w:val="single" w:color="auto" w:sz="4" w:space="0"/>
              <w:right w:val="single" w:color="auto" w:sz="4" w:space="0"/>
            </w:tcBorders>
            <w:vAlign w:val="center"/>
          </w:tcPr>
          <w:p>
            <w:pPr>
              <w:spacing w:after="120" w:line="276" w:lineRule="auto"/>
              <w:jc w:val="center"/>
              <w:rPr>
                <w:rFonts w:ascii="Century Gothic" w:hAnsi="Century Gothic" w:eastAsia="Arial Unicode MS" w:cs="Calibri"/>
                <w:b/>
                <w:bCs/>
                <w:sz w:val="18"/>
                <w:szCs w:val="18"/>
              </w:rPr>
            </w:pPr>
            <w:r>
              <w:rPr>
                <w:rFonts w:ascii="Century Gothic" w:hAnsi="Century Gothic" w:eastAsia="Arial Unicode MS" w:cs="Calibri"/>
                <w:b/>
                <w:bCs/>
                <w:sz w:val="18"/>
                <w:szCs w:val="18"/>
              </w:rPr>
              <w:t>%</w:t>
            </w:r>
          </w:p>
        </w:tc>
        <w:tc>
          <w:tcPr>
            <w:tcW w:w="1418" w:type="dxa"/>
            <w:tcBorders>
              <w:top w:val="single" w:color="auto" w:sz="4" w:space="0"/>
              <w:left w:val="nil"/>
              <w:bottom w:val="single" w:color="auto" w:sz="4" w:space="0"/>
              <w:right w:val="single" w:color="auto" w:sz="4" w:space="0"/>
            </w:tcBorders>
            <w:vAlign w:val="center"/>
          </w:tcPr>
          <w:p>
            <w:pPr>
              <w:spacing w:after="120" w:line="276" w:lineRule="auto"/>
              <w:jc w:val="center"/>
              <w:rPr>
                <w:rFonts w:ascii="Century Gothic" w:hAnsi="Century Gothic" w:eastAsia="Arial Unicode MS" w:cs="Calibri"/>
                <w:b/>
                <w:bCs/>
                <w:sz w:val="18"/>
                <w:szCs w:val="18"/>
              </w:rPr>
            </w:pPr>
            <w:r>
              <w:rPr>
                <w:rFonts w:ascii="Century Gothic" w:hAnsi="Century Gothic" w:eastAsia="Arial Unicode MS" w:cs="Calibri"/>
                <w:b/>
                <w:bCs/>
                <w:sz w:val="18"/>
                <w:szCs w:val="18"/>
              </w:rPr>
              <w:t>Lebih/Kurang</w:t>
            </w:r>
          </w:p>
        </w:tc>
      </w:tr>
      <w:tr>
        <w:tblPrEx>
          <w:tblLayout w:type="fixed"/>
          <w:tblCellMar>
            <w:top w:w="0" w:type="dxa"/>
            <w:left w:w="108" w:type="dxa"/>
            <w:bottom w:w="0" w:type="dxa"/>
            <w:right w:w="108" w:type="dxa"/>
          </w:tblCellMar>
        </w:tblPrEx>
        <w:trPr>
          <w:trHeight w:val="270" w:hRule="atLeast"/>
        </w:trPr>
        <w:tc>
          <w:tcPr>
            <w:tcW w:w="425" w:type="dxa"/>
            <w:tcBorders>
              <w:top w:val="nil"/>
              <w:left w:val="single" w:color="auto" w:sz="4" w:space="0"/>
              <w:bottom w:val="single" w:color="auto" w:sz="4" w:space="0"/>
              <w:right w:val="single" w:color="auto" w:sz="4" w:space="0"/>
            </w:tcBorders>
          </w:tcPr>
          <w:p>
            <w:pPr>
              <w:spacing w:after="120" w:line="276" w:lineRule="auto"/>
              <w:jc w:val="center"/>
              <w:rPr>
                <w:rFonts w:ascii="Century Gothic" w:hAnsi="Century Gothic" w:eastAsia="Arial Unicode MS" w:cs="Calibri"/>
                <w:sz w:val="18"/>
                <w:szCs w:val="18"/>
              </w:rPr>
            </w:pPr>
            <w:r>
              <w:rPr>
                <w:rFonts w:ascii="Century Gothic" w:hAnsi="Century Gothic" w:eastAsia="Arial Unicode MS" w:cs="Calibri"/>
                <w:sz w:val="18"/>
                <w:szCs w:val="18"/>
              </w:rPr>
              <w:t>I</w:t>
            </w:r>
          </w:p>
        </w:tc>
        <w:tc>
          <w:tcPr>
            <w:tcW w:w="2693" w:type="dxa"/>
            <w:tcBorders>
              <w:top w:val="nil"/>
              <w:left w:val="nil"/>
              <w:bottom w:val="single" w:color="auto" w:sz="4" w:space="0"/>
              <w:right w:val="single" w:color="auto" w:sz="4" w:space="0"/>
            </w:tcBorders>
            <w:vAlign w:val="center"/>
          </w:tcPr>
          <w:p>
            <w:pPr>
              <w:spacing w:after="120" w:line="276" w:lineRule="auto"/>
              <w:ind w:left="-10"/>
              <w:jc w:val="both"/>
              <w:rPr>
                <w:rFonts w:ascii="Century Gothic" w:hAnsi="Century Gothic" w:eastAsia="Arial Unicode MS" w:cs="Calibri"/>
                <w:sz w:val="18"/>
                <w:szCs w:val="18"/>
              </w:rPr>
            </w:pPr>
            <w:r>
              <w:rPr>
                <w:rFonts w:ascii="Century Gothic" w:hAnsi="Century Gothic" w:eastAsia="Arial Unicode MS" w:cs="Calibri"/>
                <w:sz w:val="18"/>
                <w:szCs w:val="18"/>
              </w:rPr>
              <w:t>PENDAPATA</w:t>
            </w:r>
            <w:r>
              <w:rPr>
                <w:rFonts w:ascii="Century Gothic" w:hAnsi="Century Gothic" w:eastAsia="Arial Unicode MS" w:cs="Calibri"/>
                <w:sz w:val="18"/>
                <w:szCs w:val="18"/>
                <w:lang w:val="id-ID"/>
              </w:rPr>
              <w:t xml:space="preserve">N </w:t>
            </w:r>
            <w:r>
              <w:rPr>
                <w:rFonts w:ascii="Century Gothic" w:hAnsi="Century Gothic" w:eastAsia="Arial Unicode MS" w:cs="Calibri"/>
                <w:sz w:val="18"/>
                <w:szCs w:val="18"/>
              </w:rPr>
              <w:t xml:space="preserve">ASLI  DAERAH </w:t>
            </w:r>
          </w:p>
        </w:tc>
        <w:tc>
          <w:tcPr>
            <w:tcW w:w="1418" w:type="dxa"/>
            <w:tcBorders>
              <w:top w:val="nil"/>
              <w:left w:val="nil"/>
              <w:bottom w:val="single" w:color="auto" w:sz="4" w:space="0"/>
              <w:right w:val="single" w:color="auto" w:sz="4" w:space="0"/>
            </w:tcBorders>
            <w:vAlign w:val="center"/>
          </w:tcPr>
          <w:p>
            <w:pPr>
              <w:spacing w:after="120" w:line="276" w:lineRule="auto"/>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458.500.000,-</w:t>
            </w:r>
          </w:p>
        </w:tc>
        <w:tc>
          <w:tcPr>
            <w:tcW w:w="1455" w:type="dxa"/>
            <w:tcBorders>
              <w:top w:val="nil"/>
              <w:left w:val="nil"/>
              <w:bottom w:val="single" w:color="auto" w:sz="4" w:space="0"/>
              <w:right w:val="single" w:color="auto" w:sz="4" w:space="0"/>
            </w:tcBorders>
            <w:vAlign w:val="center"/>
          </w:tcPr>
          <w:p>
            <w:pPr>
              <w:spacing w:after="120" w:line="276" w:lineRule="auto"/>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461.892.091,-</w:t>
            </w:r>
          </w:p>
        </w:tc>
        <w:tc>
          <w:tcPr>
            <w:tcW w:w="954" w:type="dxa"/>
            <w:tcBorders>
              <w:top w:val="nil"/>
              <w:left w:val="nil"/>
              <w:bottom w:val="single" w:color="auto" w:sz="4" w:space="0"/>
              <w:right w:val="single" w:color="auto" w:sz="4" w:space="0"/>
            </w:tcBorders>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lang w:val="id-ID"/>
              </w:rPr>
              <w:t>100</w:t>
            </w:r>
            <w:r>
              <w:rPr>
                <w:rFonts w:ascii="Century Gothic" w:hAnsi="Century Gothic" w:eastAsia="Arial Unicode MS" w:cs="Calibri"/>
                <w:sz w:val="18"/>
                <w:szCs w:val="18"/>
              </w:rPr>
              <w:t>,74</w:t>
            </w:r>
          </w:p>
        </w:tc>
        <w:tc>
          <w:tcPr>
            <w:tcW w:w="1418" w:type="dxa"/>
            <w:tcBorders>
              <w:top w:val="nil"/>
              <w:left w:val="nil"/>
              <w:bottom w:val="single" w:color="auto" w:sz="4" w:space="0"/>
              <w:right w:val="single" w:color="auto" w:sz="4" w:space="0"/>
            </w:tcBorders>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lang w:val="id-ID"/>
              </w:rPr>
              <w:t>3.392.091,-</w:t>
            </w:r>
          </w:p>
        </w:tc>
      </w:tr>
      <w:tr>
        <w:tblPrEx>
          <w:tblLayout w:type="fixed"/>
          <w:tblCellMar>
            <w:top w:w="0" w:type="dxa"/>
            <w:left w:w="108" w:type="dxa"/>
            <w:bottom w:w="0" w:type="dxa"/>
            <w:right w:w="108" w:type="dxa"/>
          </w:tblCellMar>
        </w:tblPrEx>
        <w:trPr>
          <w:trHeight w:val="270" w:hRule="atLeast"/>
        </w:trPr>
        <w:tc>
          <w:tcPr>
            <w:tcW w:w="425" w:type="dxa"/>
            <w:tcBorders>
              <w:top w:val="nil"/>
              <w:left w:val="single" w:color="auto" w:sz="4" w:space="0"/>
              <w:bottom w:val="single" w:color="auto" w:sz="4" w:space="0"/>
              <w:right w:val="single" w:color="auto" w:sz="4" w:space="0"/>
            </w:tcBorders>
            <w:vAlign w:val="bottom"/>
          </w:tcPr>
          <w:p>
            <w:pPr>
              <w:spacing w:after="120" w:line="276" w:lineRule="auto"/>
              <w:jc w:val="both"/>
              <w:rPr>
                <w:rFonts w:ascii="Century Gothic" w:hAnsi="Century Gothic" w:eastAsia="Arial Unicode MS" w:cs="Calibri"/>
                <w:sz w:val="18"/>
                <w:szCs w:val="18"/>
              </w:rPr>
            </w:pPr>
            <w:r>
              <w:rPr>
                <w:rFonts w:ascii="Century Gothic" w:hAnsi="Century Gothic" w:eastAsia="Arial Unicode MS" w:cs="Calibri"/>
                <w:sz w:val="18"/>
                <w:szCs w:val="18"/>
              </w:rPr>
              <w:t>1</w:t>
            </w:r>
          </w:p>
        </w:tc>
        <w:tc>
          <w:tcPr>
            <w:tcW w:w="2693" w:type="dxa"/>
            <w:tcBorders>
              <w:top w:val="nil"/>
              <w:left w:val="nil"/>
              <w:bottom w:val="single" w:color="auto" w:sz="4" w:space="0"/>
              <w:right w:val="single" w:color="auto" w:sz="4" w:space="0"/>
            </w:tcBorders>
            <w:vAlign w:val="bottom"/>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 xml:space="preserve">Pendapatan Pajak Daerah </w:t>
            </w:r>
          </w:p>
        </w:tc>
        <w:tc>
          <w:tcPr>
            <w:tcW w:w="1418" w:type="dxa"/>
            <w:tcBorders>
              <w:top w:val="nil"/>
              <w:left w:val="nil"/>
              <w:bottom w:val="single" w:color="auto" w:sz="4" w:space="0"/>
              <w:right w:val="single" w:color="auto" w:sz="4" w:space="0"/>
            </w:tcBorders>
            <w:vAlign w:val="bottom"/>
          </w:tcPr>
          <w:p>
            <w:pPr>
              <w:spacing w:after="120" w:line="276" w:lineRule="auto"/>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0,-</w:t>
            </w:r>
          </w:p>
        </w:tc>
        <w:tc>
          <w:tcPr>
            <w:tcW w:w="1455" w:type="dxa"/>
            <w:tcBorders>
              <w:top w:val="nil"/>
              <w:left w:val="nil"/>
              <w:bottom w:val="single" w:color="auto" w:sz="4" w:space="0"/>
              <w:right w:val="single" w:color="auto" w:sz="4" w:space="0"/>
            </w:tcBorders>
            <w:vAlign w:val="bottom"/>
          </w:tcPr>
          <w:p>
            <w:pPr>
              <w:spacing w:after="120" w:line="276" w:lineRule="auto"/>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0,-</w:t>
            </w:r>
          </w:p>
        </w:tc>
        <w:tc>
          <w:tcPr>
            <w:tcW w:w="954" w:type="dxa"/>
            <w:tcBorders>
              <w:top w:val="nil"/>
              <w:left w:val="nil"/>
              <w:bottom w:val="single" w:color="auto" w:sz="4" w:space="0"/>
              <w:right w:val="single" w:color="auto" w:sz="4" w:space="0"/>
            </w:tcBorders>
            <w:vAlign w:val="bottom"/>
          </w:tcPr>
          <w:p>
            <w:pPr>
              <w:spacing w:after="120" w:line="276" w:lineRule="auto"/>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0,-</w:t>
            </w:r>
          </w:p>
        </w:tc>
        <w:tc>
          <w:tcPr>
            <w:tcW w:w="1418" w:type="dxa"/>
            <w:tcBorders>
              <w:top w:val="nil"/>
              <w:left w:val="nil"/>
              <w:bottom w:val="single" w:color="auto" w:sz="4" w:space="0"/>
              <w:right w:val="single" w:color="auto" w:sz="4" w:space="0"/>
            </w:tcBorders>
            <w:vAlign w:val="bottom"/>
          </w:tcPr>
          <w:p>
            <w:pPr>
              <w:spacing w:after="120" w:line="276" w:lineRule="auto"/>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0,-</w:t>
            </w:r>
          </w:p>
        </w:tc>
      </w:tr>
      <w:tr>
        <w:tblPrEx>
          <w:tblLayout w:type="fixed"/>
          <w:tblCellMar>
            <w:top w:w="0" w:type="dxa"/>
            <w:left w:w="108" w:type="dxa"/>
            <w:bottom w:w="0" w:type="dxa"/>
            <w:right w:w="108" w:type="dxa"/>
          </w:tblCellMar>
        </w:tblPrEx>
        <w:trPr>
          <w:trHeight w:val="270" w:hRule="atLeast"/>
        </w:trPr>
        <w:tc>
          <w:tcPr>
            <w:tcW w:w="425" w:type="dxa"/>
            <w:tcBorders>
              <w:top w:val="nil"/>
              <w:left w:val="single" w:color="auto" w:sz="4" w:space="0"/>
              <w:bottom w:val="single" w:color="auto" w:sz="4" w:space="0"/>
              <w:right w:val="single" w:color="auto" w:sz="4" w:space="0"/>
            </w:tcBorders>
          </w:tcPr>
          <w:p>
            <w:pPr>
              <w:spacing w:after="120" w:line="276" w:lineRule="auto"/>
              <w:jc w:val="both"/>
              <w:rPr>
                <w:rFonts w:ascii="Century Gothic" w:hAnsi="Century Gothic" w:eastAsia="Arial Unicode MS" w:cs="Calibri"/>
                <w:sz w:val="18"/>
                <w:szCs w:val="18"/>
              </w:rPr>
            </w:pPr>
            <w:r>
              <w:rPr>
                <w:rFonts w:ascii="Century Gothic" w:hAnsi="Century Gothic" w:eastAsia="Arial Unicode MS" w:cs="Calibri"/>
                <w:sz w:val="18"/>
                <w:szCs w:val="18"/>
              </w:rPr>
              <w:t>2</w:t>
            </w:r>
          </w:p>
        </w:tc>
        <w:tc>
          <w:tcPr>
            <w:tcW w:w="2693" w:type="dxa"/>
            <w:tcBorders>
              <w:top w:val="nil"/>
              <w:left w:val="nil"/>
              <w:bottom w:val="single" w:color="auto" w:sz="4" w:space="0"/>
              <w:right w:val="single" w:color="auto" w:sz="4" w:space="0"/>
            </w:tcBorders>
            <w:vAlign w:val="bottom"/>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 xml:space="preserve">Pendapatan Retribusi Daerah </w:t>
            </w:r>
          </w:p>
        </w:tc>
        <w:tc>
          <w:tcPr>
            <w:tcW w:w="1418" w:type="dxa"/>
            <w:tcBorders>
              <w:top w:val="nil"/>
              <w:left w:val="nil"/>
              <w:bottom w:val="single" w:color="auto" w:sz="4" w:space="0"/>
              <w:right w:val="single" w:color="auto" w:sz="4" w:space="0"/>
            </w:tcBorders>
            <w:vAlign w:val="center"/>
          </w:tcPr>
          <w:p>
            <w:pPr>
              <w:spacing w:after="120" w:line="276" w:lineRule="auto"/>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458.500.000,-</w:t>
            </w:r>
          </w:p>
        </w:tc>
        <w:tc>
          <w:tcPr>
            <w:tcW w:w="1455" w:type="dxa"/>
            <w:tcBorders>
              <w:top w:val="nil"/>
              <w:left w:val="nil"/>
              <w:bottom w:val="single" w:color="auto" w:sz="4" w:space="0"/>
              <w:right w:val="single" w:color="auto" w:sz="4" w:space="0"/>
            </w:tcBorders>
            <w:vAlign w:val="center"/>
          </w:tcPr>
          <w:p>
            <w:pPr>
              <w:spacing w:after="120" w:line="276" w:lineRule="auto"/>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461.892.091,-</w:t>
            </w:r>
          </w:p>
        </w:tc>
        <w:tc>
          <w:tcPr>
            <w:tcW w:w="954" w:type="dxa"/>
            <w:tcBorders>
              <w:top w:val="nil"/>
              <w:left w:val="nil"/>
              <w:bottom w:val="single" w:color="auto" w:sz="4" w:space="0"/>
              <w:right w:val="single" w:color="auto" w:sz="4" w:space="0"/>
            </w:tcBorders>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lang w:val="id-ID"/>
              </w:rPr>
              <w:t>100</w:t>
            </w:r>
            <w:r>
              <w:rPr>
                <w:rFonts w:ascii="Century Gothic" w:hAnsi="Century Gothic" w:eastAsia="Arial Unicode MS" w:cs="Calibri"/>
                <w:sz w:val="18"/>
                <w:szCs w:val="18"/>
              </w:rPr>
              <w:t>,74</w:t>
            </w:r>
          </w:p>
        </w:tc>
        <w:tc>
          <w:tcPr>
            <w:tcW w:w="1418" w:type="dxa"/>
            <w:tcBorders>
              <w:top w:val="nil"/>
              <w:left w:val="nil"/>
              <w:bottom w:val="single" w:color="auto" w:sz="4" w:space="0"/>
              <w:right w:val="single" w:color="auto" w:sz="4" w:space="0"/>
            </w:tcBorders>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lang w:val="id-ID"/>
              </w:rPr>
              <w:t>3.392.091,-</w:t>
            </w:r>
          </w:p>
        </w:tc>
      </w:tr>
      <w:tr>
        <w:tblPrEx>
          <w:tblLayout w:type="fixed"/>
          <w:tblCellMar>
            <w:top w:w="0" w:type="dxa"/>
            <w:left w:w="108" w:type="dxa"/>
            <w:bottom w:w="0" w:type="dxa"/>
            <w:right w:w="108" w:type="dxa"/>
          </w:tblCellMar>
        </w:tblPrEx>
        <w:trPr>
          <w:trHeight w:val="540" w:hRule="atLeast"/>
        </w:trPr>
        <w:tc>
          <w:tcPr>
            <w:tcW w:w="425" w:type="dxa"/>
            <w:tcBorders>
              <w:top w:val="nil"/>
              <w:left w:val="single" w:color="auto" w:sz="4" w:space="0"/>
              <w:bottom w:val="single" w:color="auto" w:sz="4" w:space="0"/>
              <w:right w:val="single" w:color="auto" w:sz="4" w:space="0"/>
            </w:tcBorders>
          </w:tcPr>
          <w:p>
            <w:pPr>
              <w:spacing w:after="120" w:line="276" w:lineRule="auto"/>
              <w:jc w:val="both"/>
              <w:rPr>
                <w:rFonts w:ascii="Century Gothic" w:hAnsi="Century Gothic" w:eastAsia="Arial Unicode MS" w:cs="Calibri"/>
                <w:sz w:val="18"/>
                <w:szCs w:val="18"/>
              </w:rPr>
            </w:pPr>
            <w:r>
              <w:rPr>
                <w:rFonts w:ascii="Century Gothic" w:hAnsi="Century Gothic" w:eastAsia="Arial Unicode MS" w:cs="Calibri"/>
                <w:sz w:val="18"/>
                <w:szCs w:val="18"/>
              </w:rPr>
              <w:t>3</w:t>
            </w:r>
          </w:p>
        </w:tc>
        <w:tc>
          <w:tcPr>
            <w:tcW w:w="2693" w:type="dxa"/>
            <w:tcBorders>
              <w:top w:val="nil"/>
              <w:left w:val="nil"/>
              <w:bottom w:val="single" w:color="auto" w:sz="4" w:space="0"/>
              <w:right w:val="single" w:color="auto" w:sz="4" w:space="0"/>
            </w:tcBorders>
            <w:vAlign w:val="bottom"/>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 xml:space="preserve">Pendapatan Hasil Pengelolaan Kekayaan Daerah yang Dipisahkan </w:t>
            </w:r>
          </w:p>
        </w:tc>
        <w:tc>
          <w:tcPr>
            <w:tcW w:w="1418" w:type="dxa"/>
            <w:tcBorders>
              <w:top w:val="nil"/>
              <w:left w:val="nil"/>
              <w:bottom w:val="single" w:color="auto" w:sz="4" w:space="0"/>
              <w:right w:val="single" w:color="auto" w:sz="4" w:space="0"/>
            </w:tcBorders>
            <w:vAlign w:val="center"/>
          </w:tcPr>
          <w:p>
            <w:pPr>
              <w:spacing w:after="120" w:line="276" w:lineRule="auto"/>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0,-</w:t>
            </w:r>
          </w:p>
        </w:tc>
        <w:tc>
          <w:tcPr>
            <w:tcW w:w="1455" w:type="dxa"/>
            <w:tcBorders>
              <w:top w:val="nil"/>
              <w:left w:val="nil"/>
              <w:bottom w:val="single" w:color="auto" w:sz="4" w:space="0"/>
              <w:right w:val="single" w:color="auto" w:sz="4" w:space="0"/>
            </w:tcBorders>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0,</w:t>
            </w:r>
            <w:r>
              <w:rPr>
                <w:rFonts w:ascii="Century Gothic" w:hAnsi="Century Gothic" w:eastAsia="Arial Unicode MS" w:cs="Calibri"/>
                <w:sz w:val="18"/>
                <w:szCs w:val="18"/>
                <w:lang w:val="id-ID"/>
              </w:rPr>
              <w:t>-</w:t>
            </w:r>
          </w:p>
        </w:tc>
        <w:tc>
          <w:tcPr>
            <w:tcW w:w="954" w:type="dxa"/>
            <w:tcBorders>
              <w:top w:val="nil"/>
              <w:left w:val="nil"/>
              <w:bottom w:val="single" w:color="auto" w:sz="4" w:space="0"/>
              <w:right w:val="single" w:color="auto" w:sz="4" w:space="0"/>
            </w:tcBorders>
            <w:vAlign w:val="center"/>
          </w:tcPr>
          <w:p>
            <w:pPr>
              <w:spacing w:after="120" w:line="276" w:lineRule="auto"/>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0,-</w:t>
            </w:r>
          </w:p>
        </w:tc>
        <w:tc>
          <w:tcPr>
            <w:tcW w:w="1418" w:type="dxa"/>
            <w:tcBorders>
              <w:top w:val="nil"/>
              <w:left w:val="nil"/>
              <w:bottom w:val="single" w:color="auto" w:sz="4" w:space="0"/>
              <w:right w:val="single" w:color="auto" w:sz="4" w:space="0"/>
            </w:tcBorders>
            <w:vAlign w:val="center"/>
          </w:tcPr>
          <w:p>
            <w:pPr>
              <w:spacing w:after="120" w:line="276" w:lineRule="auto"/>
              <w:rPr>
                <w:rFonts w:ascii="Century Gothic" w:hAnsi="Century Gothic" w:eastAsia="Arial Unicode MS" w:cs="Calibri"/>
                <w:sz w:val="18"/>
                <w:szCs w:val="18"/>
                <w:lang w:val="id-ID"/>
              </w:rPr>
            </w:pPr>
            <w:r>
              <w:rPr>
                <w:rFonts w:ascii="Century Gothic" w:hAnsi="Century Gothic" w:eastAsia="Arial Unicode MS" w:cs="Calibri"/>
                <w:sz w:val="18"/>
                <w:szCs w:val="18"/>
              </w:rPr>
              <w:t>0,</w:t>
            </w:r>
            <w:r>
              <w:rPr>
                <w:rFonts w:ascii="Century Gothic" w:hAnsi="Century Gothic" w:eastAsia="Arial Unicode MS" w:cs="Calibri"/>
                <w:sz w:val="18"/>
                <w:szCs w:val="18"/>
                <w:lang w:val="id-ID"/>
              </w:rPr>
              <w:t>-</w:t>
            </w:r>
          </w:p>
        </w:tc>
      </w:tr>
      <w:tr>
        <w:tblPrEx>
          <w:tblLayout w:type="fixed"/>
          <w:tblCellMar>
            <w:top w:w="0" w:type="dxa"/>
            <w:left w:w="108" w:type="dxa"/>
            <w:bottom w:w="0" w:type="dxa"/>
            <w:right w:w="108" w:type="dxa"/>
          </w:tblCellMar>
        </w:tblPrEx>
        <w:trPr>
          <w:trHeight w:val="270" w:hRule="atLeast"/>
        </w:trPr>
        <w:tc>
          <w:tcPr>
            <w:tcW w:w="425" w:type="dxa"/>
            <w:tcBorders>
              <w:top w:val="nil"/>
              <w:left w:val="single" w:color="auto" w:sz="4" w:space="0"/>
              <w:bottom w:val="single" w:color="auto" w:sz="4" w:space="0"/>
              <w:right w:val="single" w:color="auto" w:sz="4" w:space="0"/>
            </w:tcBorders>
            <w:vAlign w:val="bottom"/>
          </w:tcPr>
          <w:p>
            <w:pPr>
              <w:spacing w:after="120" w:line="276" w:lineRule="auto"/>
              <w:jc w:val="both"/>
              <w:rPr>
                <w:rFonts w:ascii="Century Gothic" w:hAnsi="Century Gothic" w:eastAsia="Arial Unicode MS" w:cs="Calibri"/>
                <w:sz w:val="18"/>
                <w:szCs w:val="18"/>
              </w:rPr>
            </w:pPr>
            <w:r>
              <w:rPr>
                <w:rFonts w:ascii="Century Gothic" w:hAnsi="Century Gothic" w:eastAsia="Arial Unicode MS" w:cs="Calibri"/>
                <w:sz w:val="18"/>
                <w:szCs w:val="18"/>
              </w:rPr>
              <w:t>4</w:t>
            </w:r>
          </w:p>
        </w:tc>
        <w:tc>
          <w:tcPr>
            <w:tcW w:w="2693" w:type="dxa"/>
            <w:tcBorders>
              <w:top w:val="nil"/>
              <w:left w:val="nil"/>
              <w:bottom w:val="single" w:color="auto" w:sz="4" w:space="0"/>
              <w:right w:val="single" w:color="auto" w:sz="4" w:space="0"/>
            </w:tcBorders>
            <w:vAlign w:val="bottom"/>
          </w:tcPr>
          <w:p>
            <w:pPr>
              <w:spacing w:after="120" w:line="276" w:lineRule="auto"/>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Lain-lain PAD yang Syah </w:t>
            </w:r>
          </w:p>
        </w:tc>
        <w:tc>
          <w:tcPr>
            <w:tcW w:w="1418" w:type="dxa"/>
            <w:tcBorders>
              <w:top w:val="nil"/>
              <w:left w:val="nil"/>
              <w:bottom w:val="single" w:color="auto" w:sz="4" w:space="0"/>
              <w:right w:val="single" w:color="auto" w:sz="4" w:space="0"/>
            </w:tcBorders>
            <w:vAlign w:val="center"/>
          </w:tcPr>
          <w:p>
            <w:pPr>
              <w:spacing w:after="120" w:line="276" w:lineRule="auto"/>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0,-</w:t>
            </w:r>
          </w:p>
        </w:tc>
        <w:tc>
          <w:tcPr>
            <w:tcW w:w="1455" w:type="dxa"/>
            <w:tcBorders>
              <w:top w:val="nil"/>
              <w:left w:val="nil"/>
              <w:bottom w:val="single" w:color="auto" w:sz="4" w:space="0"/>
              <w:right w:val="single" w:color="auto" w:sz="4" w:space="0"/>
            </w:tcBorders>
            <w:vAlign w:val="center"/>
          </w:tcPr>
          <w:p>
            <w:pPr>
              <w:spacing w:after="120" w:line="276" w:lineRule="auto"/>
              <w:rPr>
                <w:rFonts w:ascii="Century Gothic" w:hAnsi="Century Gothic" w:eastAsia="Arial Unicode MS" w:cs="Calibri"/>
                <w:sz w:val="18"/>
                <w:szCs w:val="18"/>
                <w:lang w:val="id-ID"/>
              </w:rPr>
            </w:pPr>
            <w:r>
              <w:rPr>
                <w:rFonts w:ascii="Century Gothic" w:hAnsi="Century Gothic" w:eastAsia="Arial Unicode MS" w:cs="Calibri"/>
                <w:sz w:val="18"/>
                <w:szCs w:val="18"/>
              </w:rPr>
              <w:t>0,</w:t>
            </w:r>
            <w:r>
              <w:rPr>
                <w:rFonts w:ascii="Century Gothic" w:hAnsi="Century Gothic" w:eastAsia="Arial Unicode MS" w:cs="Calibri"/>
                <w:sz w:val="18"/>
                <w:szCs w:val="18"/>
                <w:lang w:val="id-ID"/>
              </w:rPr>
              <w:t>-</w:t>
            </w:r>
          </w:p>
        </w:tc>
        <w:tc>
          <w:tcPr>
            <w:tcW w:w="954" w:type="dxa"/>
            <w:tcBorders>
              <w:top w:val="nil"/>
              <w:left w:val="nil"/>
              <w:bottom w:val="single" w:color="auto" w:sz="4" w:space="0"/>
              <w:right w:val="single" w:color="auto" w:sz="4" w:space="0"/>
            </w:tcBorders>
            <w:vAlign w:val="center"/>
          </w:tcPr>
          <w:p>
            <w:pPr>
              <w:spacing w:after="120" w:line="276" w:lineRule="auto"/>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0,-</w:t>
            </w:r>
          </w:p>
        </w:tc>
        <w:tc>
          <w:tcPr>
            <w:tcW w:w="1418" w:type="dxa"/>
            <w:tcBorders>
              <w:top w:val="nil"/>
              <w:left w:val="nil"/>
              <w:bottom w:val="single" w:color="auto" w:sz="4" w:space="0"/>
              <w:right w:val="single" w:color="auto" w:sz="4" w:space="0"/>
            </w:tcBorders>
            <w:vAlign w:val="center"/>
          </w:tcPr>
          <w:p>
            <w:pPr>
              <w:spacing w:after="120" w:line="276" w:lineRule="auto"/>
              <w:rPr>
                <w:rFonts w:ascii="Century Gothic" w:hAnsi="Century Gothic" w:eastAsia="Arial Unicode MS" w:cs="Calibri"/>
                <w:sz w:val="18"/>
                <w:szCs w:val="18"/>
                <w:lang w:val="id-ID"/>
              </w:rPr>
            </w:pPr>
            <w:r>
              <w:rPr>
                <w:rFonts w:ascii="Century Gothic" w:hAnsi="Century Gothic" w:eastAsia="Arial Unicode MS" w:cs="Calibri"/>
                <w:sz w:val="18"/>
                <w:szCs w:val="18"/>
              </w:rPr>
              <w:t>0,</w:t>
            </w:r>
            <w:r>
              <w:rPr>
                <w:rFonts w:ascii="Century Gothic" w:hAnsi="Century Gothic" w:eastAsia="Arial Unicode MS" w:cs="Calibri"/>
                <w:sz w:val="18"/>
                <w:szCs w:val="18"/>
                <w:lang w:val="id-ID"/>
              </w:rPr>
              <w:t>-</w:t>
            </w:r>
          </w:p>
        </w:tc>
      </w:tr>
    </w:tbl>
    <w:p>
      <w:pPr>
        <w:spacing w:after="120" w:line="276" w:lineRule="auto"/>
        <w:ind w:left="993"/>
        <w:jc w:val="both"/>
        <w:rPr>
          <w:rFonts w:ascii="Century Gothic" w:hAnsi="Century Gothic" w:eastAsia="Arial Unicode MS" w:cs="Calibri"/>
          <w:sz w:val="18"/>
          <w:szCs w:val="18"/>
          <w:lang w:val="id-ID"/>
        </w:rPr>
      </w:pPr>
    </w:p>
    <w:p>
      <w:pPr>
        <w:spacing w:after="120" w:line="276" w:lineRule="auto"/>
        <w:ind w:left="993"/>
        <w:jc w:val="both"/>
        <w:rPr>
          <w:rFonts w:ascii="Century Gothic" w:hAnsi="Century Gothic" w:eastAsia="Arial Unicode MS" w:cs="Calibri"/>
          <w:sz w:val="18"/>
          <w:szCs w:val="18"/>
        </w:rPr>
      </w:pPr>
      <w:r>
        <w:rPr>
          <w:rFonts w:ascii="Century Gothic" w:hAnsi="Century Gothic" w:eastAsia="Arial Unicode MS" w:cs="Calibri"/>
          <w:sz w:val="18"/>
          <w:szCs w:val="18"/>
        </w:rPr>
        <w:t>Pada tabel di atas terlihat bahwa untuk tahun 201</w:t>
      </w:r>
      <w:r>
        <w:rPr>
          <w:rFonts w:ascii="Century Gothic" w:hAnsi="Century Gothic" w:eastAsia="Arial Unicode MS" w:cs="Calibri"/>
          <w:sz w:val="18"/>
          <w:szCs w:val="18"/>
          <w:lang w:val="id-ID"/>
        </w:rPr>
        <w:t>7</w:t>
      </w:r>
      <w:r>
        <w:rPr>
          <w:rFonts w:ascii="Century Gothic" w:hAnsi="Century Gothic" w:eastAsia="Arial Unicode MS" w:cs="Calibri"/>
          <w:sz w:val="18"/>
          <w:szCs w:val="18"/>
        </w:rPr>
        <w:t xml:space="preserve"> pendapatan Dinas Tenaga Kerja dan Transmigrasi </w:t>
      </w:r>
      <w:r>
        <w:rPr>
          <w:rFonts w:ascii="Century Gothic" w:hAnsi="Century Gothic" w:eastAsia="Arial Unicode MS" w:cs="Calibri"/>
          <w:sz w:val="18"/>
          <w:szCs w:val="18"/>
          <w:lang w:val="id-ID"/>
        </w:rPr>
        <w:t xml:space="preserve">mencapai </w:t>
      </w:r>
      <w:r>
        <w:rPr>
          <w:rFonts w:ascii="Century Gothic" w:hAnsi="Century Gothic" w:eastAsia="Arial Unicode MS" w:cs="Calibri"/>
          <w:sz w:val="18"/>
          <w:szCs w:val="18"/>
        </w:rPr>
        <w:t xml:space="preserve">target anggaran, yaitu dari dianggarkan sebesar Rp. </w:t>
      </w:r>
      <w:r>
        <w:rPr>
          <w:rFonts w:ascii="Century Gothic" w:hAnsi="Century Gothic" w:eastAsia="Arial Unicode MS" w:cs="Calibri"/>
          <w:sz w:val="18"/>
          <w:szCs w:val="18"/>
          <w:lang w:val="id-ID"/>
        </w:rPr>
        <w:t>458.500.000</w:t>
      </w:r>
      <w:r>
        <w:rPr>
          <w:rFonts w:ascii="Century Gothic" w:hAnsi="Century Gothic" w:eastAsia="Arial Unicode MS" w:cs="Calibri"/>
          <w:sz w:val="18"/>
          <w:szCs w:val="18"/>
        </w:rPr>
        <w:t>,</w:t>
      </w:r>
      <w:r>
        <w:rPr>
          <w:rFonts w:ascii="Century Gothic" w:hAnsi="Century Gothic" w:eastAsia="Arial Unicode MS" w:cs="Calibri"/>
          <w:sz w:val="18"/>
          <w:szCs w:val="18"/>
          <w:lang w:val="id-ID"/>
        </w:rPr>
        <w:t>-</w:t>
      </w:r>
      <w:r>
        <w:rPr>
          <w:rFonts w:ascii="Century Gothic" w:hAnsi="Century Gothic" w:eastAsia="Arial Unicode MS" w:cs="Calibri"/>
          <w:sz w:val="18"/>
          <w:szCs w:val="18"/>
        </w:rPr>
        <w:t xml:space="preserve"> terealisasi sebesar Rp. </w:t>
      </w:r>
      <w:r>
        <w:rPr>
          <w:rFonts w:ascii="Century Gothic" w:hAnsi="Century Gothic" w:eastAsia="Arial Unicode MS" w:cs="Calibri"/>
          <w:sz w:val="18"/>
          <w:szCs w:val="18"/>
          <w:lang w:val="id-ID"/>
        </w:rPr>
        <w:t xml:space="preserve">461.892.091,- </w:t>
      </w:r>
      <w:r>
        <w:rPr>
          <w:rFonts w:ascii="Century Gothic" w:hAnsi="Century Gothic" w:eastAsia="Arial Unicode MS" w:cs="Calibri"/>
          <w:sz w:val="18"/>
          <w:szCs w:val="18"/>
        </w:rPr>
        <w:t xml:space="preserve">atau sebesar 100,74 </w:t>
      </w:r>
      <w:r>
        <w:rPr>
          <w:rFonts w:ascii="Century Gothic" w:hAnsi="Century Gothic" w:eastAsia="Arial Unicode MS" w:cs="Calibri"/>
          <w:sz w:val="18"/>
          <w:szCs w:val="18"/>
          <w:lang w:val="id-ID"/>
        </w:rPr>
        <w:t>%</w:t>
      </w:r>
      <w:r>
        <w:rPr>
          <w:rFonts w:ascii="Century Gothic" w:hAnsi="Century Gothic" w:eastAsia="Arial Unicode MS" w:cs="Calibri"/>
          <w:sz w:val="18"/>
          <w:szCs w:val="18"/>
        </w:rPr>
        <w:t xml:space="preserve"> dari yang dianggarkan.</w:t>
      </w:r>
    </w:p>
    <w:p>
      <w:pPr>
        <w:numPr>
          <w:ilvl w:val="2"/>
          <w:numId w:val="24"/>
        </w:numPr>
        <w:spacing w:after="120" w:line="276" w:lineRule="auto"/>
        <w:ind w:left="993" w:hanging="567"/>
        <w:jc w:val="left"/>
        <w:rPr>
          <w:rFonts w:ascii="Century Gothic" w:hAnsi="Century Gothic" w:eastAsia="Arial Unicode MS" w:cs="Calibri"/>
          <w:b/>
          <w:sz w:val="18"/>
          <w:szCs w:val="18"/>
        </w:rPr>
      </w:pPr>
      <w:r>
        <w:rPr>
          <w:rFonts w:ascii="Century Gothic" w:hAnsi="Century Gothic" w:eastAsia="Arial Unicode MS" w:cs="Calibri"/>
          <w:b/>
          <w:sz w:val="18"/>
          <w:szCs w:val="18"/>
        </w:rPr>
        <w:t xml:space="preserve">Belanja Daerah </w:t>
      </w:r>
    </w:p>
    <w:p>
      <w:pPr>
        <w:spacing w:after="120" w:line="276" w:lineRule="auto"/>
        <w:ind w:left="993"/>
        <w:jc w:val="both"/>
        <w:rPr>
          <w:rFonts w:ascii="Century Gothic" w:hAnsi="Century Gothic" w:eastAsia="Arial Unicode MS" w:cs="Calibri"/>
          <w:sz w:val="18"/>
          <w:szCs w:val="18"/>
          <w:lang w:val="id-ID"/>
        </w:rPr>
      </w:pPr>
      <w:r>
        <w:rPr>
          <w:rFonts w:ascii="Century Gothic" w:hAnsi="Century Gothic" w:eastAsia="Arial Unicode MS" w:cs="Calibri"/>
          <w:sz w:val="18"/>
          <w:szCs w:val="18"/>
        </w:rPr>
        <w:t>Sesuai dengan Standar Akuntansi Pemerintahan, penyajian belanja dan pengeluaran  dalam Laporan Keuangan dikelompokkan menjadi belanja operasi dan belanja modal yang dapat diuraikan sbb :</w:t>
      </w:r>
    </w:p>
    <w:tbl>
      <w:tblPr>
        <w:tblStyle w:val="30"/>
        <w:tblW w:w="8363" w:type="dxa"/>
        <w:tblInd w:w="534" w:type="dxa"/>
        <w:tblLayout w:type="fixed"/>
        <w:tblCellMar>
          <w:top w:w="0" w:type="dxa"/>
          <w:left w:w="108" w:type="dxa"/>
          <w:bottom w:w="0" w:type="dxa"/>
          <w:right w:w="108" w:type="dxa"/>
        </w:tblCellMar>
      </w:tblPr>
      <w:tblGrid>
        <w:gridCol w:w="567"/>
        <w:gridCol w:w="2204"/>
        <w:gridCol w:w="1610"/>
        <w:gridCol w:w="1714"/>
        <w:gridCol w:w="709"/>
        <w:gridCol w:w="1559"/>
      </w:tblGrid>
      <w:tr>
        <w:tblPrEx>
          <w:tblLayout w:type="fixed"/>
          <w:tblCellMar>
            <w:top w:w="0" w:type="dxa"/>
            <w:left w:w="108" w:type="dxa"/>
            <w:bottom w:w="0" w:type="dxa"/>
            <w:right w:w="108" w:type="dxa"/>
          </w:tblCellMar>
        </w:tblPrEx>
        <w:trPr>
          <w:trHeight w:val="519" w:hRule="atLeast"/>
        </w:trPr>
        <w:tc>
          <w:tcPr>
            <w:tcW w:w="567" w:type="dxa"/>
            <w:tcBorders>
              <w:top w:val="single" w:color="auto" w:sz="4" w:space="0"/>
              <w:left w:val="single" w:color="auto" w:sz="4" w:space="0"/>
              <w:bottom w:val="single" w:color="auto" w:sz="4" w:space="0"/>
              <w:right w:val="single" w:color="auto" w:sz="4" w:space="0"/>
            </w:tcBorders>
            <w:vAlign w:val="bottom"/>
          </w:tcPr>
          <w:p>
            <w:pPr>
              <w:spacing w:after="120" w:line="276" w:lineRule="auto"/>
              <w:jc w:val="center"/>
              <w:rPr>
                <w:rFonts w:ascii="Century Gothic" w:hAnsi="Century Gothic" w:eastAsia="Arial Unicode MS" w:cs="Calibri"/>
                <w:b/>
                <w:bCs/>
                <w:sz w:val="18"/>
                <w:szCs w:val="18"/>
              </w:rPr>
            </w:pPr>
          </w:p>
        </w:tc>
        <w:tc>
          <w:tcPr>
            <w:tcW w:w="2204" w:type="dxa"/>
            <w:tcBorders>
              <w:top w:val="single" w:color="auto" w:sz="4" w:space="0"/>
              <w:left w:val="nil"/>
              <w:bottom w:val="single" w:color="auto" w:sz="4" w:space="0"/>
              <w:right w:val="single" w:color="auto" w:sz="4" w:space="0"/>
            </w:tcBorders>
            <w:vAlign w:val="center"/>
          </w:tcPr>
          <w:p>
            <w:pPr>
              <w:spacing w:after="120" w:line="276" w:lineRule="auto"/>
              <w:jc w:val="center"/>
              <w:rPr>
                <w:rFonts w:ascii="Century Gothic" w:hAnsi="Century Gothic" w:eastAsia="Arial Unicode MS" w:cs="Calibri"/>
                <w:b/>
                <w:bCs/>
                <w:sz w:val="18"/>
                <w:szCs w:val="18"/>
              </w:rPr>
            </w:pPr>
            <w:r>
              <w:rPr>
                <w:rFonts w:ascii="Century Gothic" w:hAnsi="Century Gothic" w:eastAsia="Arial Unicode MS" w:cs="Calibri"/>
                <w:b/>
                <w:bCs/>
                <w:sz w:val="18"/>
                <w:szCs w:val="18"/>
              </w:rPr>
              <w:t>URAIAN</w:t>
            </w:r>
          </w:p>
        </w:tc>
        <w:tc>
          <w:tcPr>
            <w:tcW w:w="1610" w:type="dxa"/>
            <w:tcBorders>
              <w:top w:val="single" w:color="auto" w:sz="4" w:space="0"/>
              <w:left w:val="nil"/>
              <w:bottom w:val="single" w:color="auto" w:sz="4" w:space="0"/>
              <w:right w:val="single" w:color="auto" w:sz="4" w:space="0"/>
            </w:tcBorders>
            <w:vAlign w:val="center"/>
          </w:tcPr>
          <w:p>
            <w:pPr>
              <w:spacing w:after="120" w:line="276" w:lineRule="auto"/>
              <w:jc w:val="center"/>
              <w:rPr>
                <w:rFonts w:ascii="Century Gothic" w:hAnsi="Century Gothic" w:eastAsia="Arial Unicode MS" w:cs="Calibri"/>
                <w:b/>
                <w:bCs/>
                <w:sz w:val="18"/>
                <w:szCs w:val="18"/>
              </w:rPr>
            </w:pPr>
            <w:r>
              <w:rPr>
                <w:rFonts w:ascii="Century Gothic" w:hAnsi="Century Gothic" w:eastAsia="Arial Unicode MS" w:cs="Calibri"/>
                <w:b/>
                <w:bCs/>
                <w:sz w:val="18"/>
                <w:szCs w:val="18"/>
              </w:rPr>
              <w:t>ANGGARAN</w:t>
            </w:r>
          </w:p>
        </w:tc>
        <w:tc>
          <w:tcPr>
            <w:tcW w:w="1714" w:type="dxa"/>
            <w:tcBorders>
              <w:top w:val="single" w:color="auto" w:sz="4" w:space="0"/>
              <w:left w:val="nil"/>
              <w:bottom w:val="single" w:color="auto" w:sz="4" w:space="0"/>
              <w:right w:val="single" w:color="auto" w:sz="4" w:space="0"/>
            </w:tcBorders>
            <w:vAlign w:val="center"/>
          </w:tcPr>
          <w:p>
            <w:pPr>
              <w:spacing w:after="120" w:line="276" w:lineRule="auto"/>
              <w:jc w:val="center"/>
              <w:rPr>
                <w:rFonts w:ascii="Century Gothic" w:hAnsi="Century Gothic" w:eastAsia="Arial Unicode MS" w:cs="Calibri"/>
                <w:b/>
                <w:bCs/>
                <w:sz w:val="18"/>
                <w:szCs w:val="18"/>
              </w:rPr>
            </w:pPr>
            <w:r>
              <w:rPr>
                <w:rFonts w:ascii="Century Gothic" w:hAnsi="Century Gothic" w:eastAsia="Arial Unicode MS" w:cs="Calibri"/>
                <w:b/>
                <w:bCs/>
                <w:sz w:val="18"/>
                <w:szCs w:val="18"/>
              </w:rPr>
              <w:t>REALISASI</w:t>
            </w:r>
          </w:p>
        </w:tc>
        <w:tc>
          <w:tcPr>
            <w:tcW w:w="709" w:type="dxa"/>
            <w:tcBorders>
              <w:top w:val="single" w:color="auto" w:sz="4" w:space="0"/>
              <w:left w:val="nil"/>
              <w:bottom w:val="single" w:color="auto" w:sz="4" w:space="0"/>
              <w:right w:val="single" w:color="auto" w:sz="4" w:space="0"/>
            </w:tcBorders>
            <w:vAlign w:val="center"/>
          </w:tcPr>
          <w:p>
            <w:pPr>
              <w:spacing w:after="120" w:line="276" w:lineRule="auto"/>
              <w:jc w:val="center"/>
              <w:rPr>
                <w:rFonts w:ascii="Century Gothic" w:hAnsi="Century Gothic" w:eastAsia="Arial Unicode MS" w:cs="Calibri"/>
                <w:b/>
                <w:bCs/>
                <w:sz w:val="18"/>
                <w:szCs w:val="18"/>
              </w:rPr>
            </w:pPr>
            <w:r>
              <w:rPr>
                <w:rFonts w:ascii="Century Gothic" w:hAnsi="Century Gothic" w:eastAsia="Arial Unicode MS" w:cs="Calibri"/>
                <w:b/>
                <w:bCs/>
                <w:sz w:val="18"/>
                <w:szCs w:val="18"/>
              </w:rPr>
              <w:t>%</w:t>
            </w:r>
          </w:p>
        </w:tc>
        <w:tc>
          <w:tcPr>
            <w:tcW w:w="1559" w:type="dxa"/>
            <w:tcBorders>
              <w:top w:val="single" w:color="auto" w:sz="4" w:space="0"/>
              <w:left w:val="nil"/>
              <w:bottom w:val="single" w:color="auto" w:sz="4" w:space="0"/>
              <w:right w:val="single" w:color="auto" w:sz="4" w:space="0"/>
            </w:tcBorders>
            <w:vAlign w:val="center"/>
          </w:tcPr>
          <w:p>
            <w:pPr>
              <w:spacing w:after="120" w:line="276" w:lineRule="auto"/>
              <w:jc w:val="center"/>
              <w:rPr>
                <w:rFonts w:ascii="Century Gothic" w:hAnsi="Century Gothic" w:eastAsia="Arial Unicode MS" w:cs="Calibri"/>
                <w:b/>
                <w:bCs/>
                <w:sz w:val="18"/>
                <w:szCs w:val="18"/>
              </w:rPr>
            </w:pPr>
            <w:r>
              <w:rPr>
                <w:rFonts w:ascii="Century Gothic" w:hAnsi="Century Gothic" w:eastAsia="Arial Unicode MS" w:cs="Calibri"/>
                <w:b/>
                <w:bCs/>
                <w:sz w:val="18"/>
                <w:szCs w:val="18"/>
              </w:rPr>
              <w:t>LEBIH/KURANG</w:t>
            </w:r>
          </w:p>
        </w:tc>
      </w:tr>
      <w:tr>
        <w:tblPrEx>
          <w:tblLayout w:type="fixed"/>
          <w:tblCellMar>
            <w:top w:w="0" w:type="dxa"/>
            <w:left w:w="108" w:type="dxa"/>
            <w:bottom w:w="0" w:type="dxa"/>
            <w:right w:w="108" w:type="dxa"/>
          </w:tblCellMar>
        </w:tblPrEx>
        <w:trPr>
          <w:trHeight w:val="270" w:hRule="atLeast"/>
        </w:trPr>
        <w:tc>
          <w:tcPr>
            <w:tcW w:w="567" w:type="dxa"/>
            <w:tcBorders>
              <w:top w:val="nil"/>
              <w:left w:val="single" w:color="auto" w:sz="4" w:space="0"/>
              <w:bottom w:val="single" w:color="auto" w:sz="4" w:space="0"/>
              <w:right w:val="single" w:color="auto" w:sz="4" w:space="0"/>
            </w:tcBorders>
            <w:vAlign w:val="bottom"/>
          </w:tcPr>
          <w:p>
            <w:pPr>
              <w:spacing w:after="120" w:line="276" w:lineRule="auto"/>
              <w:jc w:val="center"/>
              <w:rPr>
                <w:rFonts w:ascii="Century Gothic" w:hAnsi="Century Gothic" w:eastAsia="Arial Unicode MS" w:cs="Calibri"/>
                <w:sz w:val="18"/>
                <w:szCs w:val="18"/>
              </w:rPr>
            </w:pPr>
            <w:r>
              <w:rPr>
                <w:rFonts w:ascii="Century Gothic" w:hAnsi="Century Gothic" w:eastAsia="Arial Unicode MS" w:cs="Calibri"/>
                <w:sz w:val="18"/>
                <w:szCs w:val="18"/>
              </w:rPr>
              <w:t>B</w:t>
            </w:r>
          </w:p>
        </w:tc>
        <w:tc>
          <w:tcPr>
            <w:tcW w:w="2204" w:type="dxa"/>
            <w:tcBorders>
              <w:top w:val="nil"/>
              <w:left w:val="nil"/>
              <w:bottom w:val="single" w:color="auto" w:sz="4" w:space="0"/>
              <w:right w:val="single" w:color="auto" w:sz="4" w:space="0"/>
            </w:tcBorders>
            <w:vAlign w:val="bottom"/>
          </w:tcPr>
          <w:p>
            <w:pPr>
              <w:spacing w:after="120" w:line="276" w:lineRule="auto"/>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 BELANJA </w:t>
            </w:r>
          </w:p>
        </w:tc>
        <w:tc>
          <w:tcPr>
            <w:tcW w:w="1610" w:type="dxa"/>
            <w:tcBorders>
              <w:top w:val="nil"/>
              <w:left w:val="nil"/>
              <w:bottom w:val="single" w:color="auto" w:sz="4" w:space="0"/>
              <w:right w:val="single" w:color="auto" w:sz="4" w:space="0"/>
            </w:tcBorders>
            <w:vAlign w:val="bottom"/>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lang w:val="id-ID"/>
              </w:rPr>
              <w:t>38.180.419.729,-</w:t>
            </w:r>
          </w:p>
        </w:tc>
        <w:tc>
          <w:tcPr>
            <w:tcW w:w="1714" w:type="dxa"/>
            <w:tcBorders>
              <w:top w:val="nil"/>
              <w:left w:val="nil"/>
              <w:bottom w:val="single" w:color="auto" w:sz="4" w:space="0"/>
              <w:right w:val="single" w:color="auto" w:sz="4" w:space="0"/>
            </w:tcBorders>
            <w:vAlign w:val="bottom"/>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36.101.653.019,-</w:t>
            </w:r>
          </w:p>
        </w:tc>
        <w:tc>
          <w:tcPr>
            <w:tcW w:w="709" w:type="dxa"/>
            <w:tcBorders>
              <w:top w:val="nil"/>
              <w:left w:val="nil"/>
              <w:bottom w:val="single" w:color="auto" w:sz="4" w:space="0"/>
              <w:right w:val="single" w:color="auto" w:sz="4" w:space="0"/>
            </w:tcBorders>
            <w:vAlign w:val="bottom"/>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94,56</w:t>
            </w:r>
          </w:p>
        </w:tc>
        <w:tc>
          <w:tcPr>
            <w:tcW w:w="1559" w:type="dxa"/>
            <w:tcBorders>
              <w:top w:val="nil"/>
              <w:left w:val="nil"/>
              <w:bottom w:val="single" w:color="auto" w:sz="4" w:space="0"/>
              <w:right w:val="single" w:color="auto" w:sz="4" w:space="0"/>
            </w:tcBorders>
            <w:vAlign w:val="bottom"/>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2.078.766.710,-</w:t>
            </w:r>
          </w:p>
        </w:tc>
      </w:tr>
      <w:tr>
        <w:tblPrEx>
          <w:tblLayout w:type="fixed"/>
          <w:tblCellMar>
            <w:top w:w="0" w:type="dxa"/>
            <w:left w:w="108" w:type="dxa"/>
            <w:bottom w:w="0" w:type="dxa"/>
            <w:right w:w="108" w:type="dxa"/>
          </w:tblCellMar>
        </w:tblPrEx>
        <w:trPr>
          <w:trHeight w:val="270" w:hRule="atLeast"/>
        </w:trPr>
        <w:tc>
          <w:tcPr>
            <w:tcW w:w="567" w:type="dxa"/>
            <w:tcBorders>
              <w:top w:val="nil"/>
              <w:left w:val="single" w:color="auto" w:sz="4" w:space="0"/>
              <w:bottom w:val="single" w:color="auto" w:sz="4" w:space="0"/>
              <w:right w:val="single" w:color="auto" w:sz="4" w:space="0"/>
            </w:tcBorders>
            <w:vAlign w:val="bottom"/>
          </w:tcPr>
          <w:p>
            <w:pPr>
              <w:spacing w:after="120" w:line="276" w:lineRule="auto"/>
              <w:jc w:val="center"/>
              <w:rPr>
                <w:rFonts w:ascii="Century Gothic" w:hAnsi="Century Gothic" w:eastAsia="Arial Unicode MS" w:cs="Calibri"/>
                <w:sz w:val="18"/>
                <w:szCs w:val="18"/>
              </w:rPr>
            </w:pPr>
            <w:r>
              <w:rPr>
                <w:rFonts w:ascii="Century Gothic" w:hAnsi="Century Gothic" w:eastAsia="Arial Unicode MS" w:cs="Calibri"/>
                <w:sz w:val="18"/>
                <w:szCs w:val="18"/>
              </w:rPr>
              <w:t>I</w:t>
            </w:r>
          </w:p>
        </w:tc>
        <w:tc>
          <w:tcPr>
            <w:tcW w:w="2204" w:type="dxa"/>
            <w:tcBorders>
              <w:top w:val="nil"/>
              <w:left w:val="nil"/>
              <w:bottom w:val="single" w:color="auto" w:sz="4" w:space="0"/>
              <w:right w:val="single" w:color="auto" w:sz="4" w:space="0"/>
            </w:tcBorders>
            <w:vAlign w:val="bottom"/>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BELANJA OPERASI</w:t>
            </w:r>
          </w:p>
        </w:tc>
        <w:tc>
          <w:tcPr>
            <w:tcW w:w="1610" w:type="dxa"/>
            <w:tcBorders>
              <w:top w:val="nil"/>
              <w:left w:val="nil"/>
              <w:bottom w:val="single" w:color="auto" w:sz="4" w:space="0"/>
              <w:right w:val="single" w:color="auto" w:sz="4" w:space="0"/>
            </w:tcBorders>
            <w:vAlign w:val="bottom"/>
          </w:tcPr>
          <w:p>
            <w:pPr>
              <w:spacing w:after="120" w:line="276" w:lineRule="auto"/>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37.503.243.329,-</w:t>
            </w:r>
          </w:p>
        </w:tc>
        <w:tc>
          <w:tcPr>
            <w:tcW w:w="1714" w:type="dxa"/>
            <w:tcBorders>
              <w:top w:val="nil"/>
              <w:left w:val="nil"/>
              <w:bottom w:val="single" w:color="auto" w:sz="4" w:space="0"/>
              <w:right w:val="single" w:color="auto" w:sz="4" w:space="0"/>
            </w:tcBorders>
            <w:vAlign w:val="bottom"/>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35.437.652.019,-</w:t>
            </w:r>
          </w:p>
        </w:tc>
        <w:tc>
          <w:tcPr>
            <w:tcW w:w="709" w:type="dxa"/>
            <w:tcBorders>
              <w:top w:val="nil"/>
              <w:left w:val="nil"/>
              <w:bottom w:val="single" w:color="auto" w:sz="4" w:space="0"/>
              <w:right w:val="single" w:color="auto" w:sz="4" w:space="0"/>
            </w:tcBorders>
            <w:vAlign w:val="bottom"/>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94,49</w:t>
            </w:r>
          </w:p>
        </w:tc>
        <w:tc>
          <w:tcPr>
            <w:tcW w:w="1559" w:type="dxa"/>
            <w:tcBorders>
              <w:top w:val="nil"/>
              <w:left w:val="nil"/>
              <w:bottom w:val="single" w:color="auto" w:sz="4" w:space="0"/>
              <w:right w:val="single" w:color="auto" w:sz="4" w:space="0"/>
            </w:tcBorders>
            <w:vAlign w:val="bottom"/>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2.065.591.310,-</w:t>
            </w:r>
          </w:p>
        </w:tc>
      </w:tr>
      <w:tr>
        <w:tblPrEx>
          <w:tblLayout w:type="fixed"/>
          <w:tblCellMar>
            <w:top w:w="0" w:type="dxa"/>
            <w:left w:w="108" w:type="dxa"/>
            <w:bottom w:w="0" w:type="dxa"/>
            <w:right w:w="108" w:type="dxa"/>
          </w:tblCellMar>
        </w:tblPrEx>
        <w:trPr>
          <w:trHeight w:val="270" w:hRule="atLeast"/>
        </w:trPr>
        <w:tc>
          <w:tcPr>
            <w:tcW w:w="567" w:type="dxa"/>
            <w:tcBorders>
              <w:top w:val="nil"/>
              <w:left w:val="single" w:color="auto" w:sz="4" w:space="0"/>
              <w:bottom w:val="single" w:color="auto" w:sz="4" w:space="0"/>
              <w:right w:val="single" w:color="auto" w:sz="4" w:space="0"/>
            </w:tcBorders>
            <w:vAlign w:val="bottom"/>
          </w:tcPr>
          <w:p>
            <w:pPr>
              <w:spacing w:after="120" w:line="276" w:lineRule="auto"/>
              <w:jc w:val="center"/>
              <w:rPr>
                <w:rFonts w:ascii="Century Gothic" w:hAnsi="Century Gothic" w:eastAsia="Arial Unicode MS" w:cs="Calibri"/>
                <w:sz w:val="18"/>
                <w:szCs w:val="18"/>
              </w:rPr>
            </w:pPr>
            <w:r>
              <w:rPr>
                <w:rFonts w:ascii="Century Gothic" w:hAnsi="Century Gothic" w:eastAsia="Arial Unicode MS" w:cs="Calibri"/>
                <w:sz w:val="18"/>
                <w:szCs w:val="18"/>
              </w:rPr>
              <w:t>1</w:t>
            </w:r>
          </w:p>
        </w:tc>
        <w:tc>
          <w:tcPr>
            <w:tcW w:w="2204" w:type="dxa"/>
            <w:tcBorders>
              <w:top w:val="nil"/>
              <w:left w:val="nil"/>
              <w:bottom w:val="single" w:color="auto" w:sz="4" w:space="0"/>
              <w:right w:val="single" w:color="auto" w:sz="4" w:space="0"/>
            </w:tcBorders>
            <w:vAlign w:val="bottom"/>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Belanja Pegawai</w:t>
            </w:r>
          </w:p>
        </w:tc>
        <w:tc>
          <w:tcPr>
            <w:tcW w:w="1610" w:type="dxa"/>
            <w:tcBorders>
              <w:top w:val="nil"/>
              <w:left w:val="nil"/>
              <w:bottom w:val="single" w:color="auto" w:sz="4" w:space="0"/>
              <w:right w:val="single" w:color="auto" w:sz="4" w:space="0"/>
            </w:tcBorders>
            <w:vAlign w:val="bottom"/>
          </w:tcPr>
          <w:p>
            <w:pPr>
              <w:spacing w:after="120" w:line="276" w:lineRule="auto"/>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20.661.190.312,-</w:t>
            </w:r>
          </w:p>
        </w:tc>
        <w:tc>
          <w:tcPr>
            <w:tcW w:w="1714" w:type="dxa"/>
            <w:tcBorders>
              <w:top w:val="nil"/>
              <w:left w:val="nil"/>
              <w:bottom w:val="single" w:color="auto" w:sz="4" w:space="0"/>
              <w:right w:val="single" w:color="auto" w:sz="4" w:space="0"/>
            </w:tcBorders>
            <w:vAlign w:val="bottom"/>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19.595.326.386,-</w:t>
            </w:r>
          </w:p>
        </w:tc>
        <w:tc>
          <w:tcPr>
            <w:tcW w:w="709" w:type="dxa"/>
            <w:tcBorders>
              <w:top w:val="nil"/>
              <w:left w:val="nil"/>
              <w:bottom w:val="single" w:color="auto" w:sz="4" w:space="0"/>
              <w:right w:val="single" w:color="auto" w:sz="4" w:space="0"/>
            </w:tcBorders>
            <w:vAlign w:val="bottom"/>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94,84</w:t>
            </w:r>
          </w:p>
        </w:tc>
        <w:tc>
          <w:tcPr>
            <w:tcW w:w="1559" w:type="dxa"/>
            <w:tcBorders>
              <w:top w:val="nil"/>
              <w:left w:val="nil"/>
              <w:bottom w:val="single" w:color="auto" w:sz="4" w:space="0"/>
              <w:right w:val="single" w:color="auto" w:sz="4" w:space="0"/>
            </w:tcBorders>
            <w:vAlign w:val="bottom"/>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1.065.863.926,-</w:t>
            </w:r>
          </w:p>
        </w:tc>
      </w:tr>
      <w:tr>
        <w:tblPrEx>
          <w:tblLayout w:type="fixed"/>
          <w:tblCellMar>
            <w:top w:w="0" w:type="dxa"/>
            <w:left w:w="108" w:type="dxa"/>
            <w:bottom w:w="0" w:type="dxa"/>
            <w:right w:w="108" w:type="dxa"/>
          </w:tblCellMar>
        </w:tblPrEx>
        <w:trPr>
          <w:trHeight w:val="270" w:hRule="atLeast"/>
        </w:trPr>
        <w:tc>
          <w:tcPr>
            <w:tcW w:w="567" w:type="dxa"/>
            <w:tcBorders>
              <w:top w:val="nil"/>
              <w:left w:val="single" w:color="auto" w:sz="4" w:space="0"/>
              <w:bottom w:val="single" w:color="auto" w:sz="4" w:space="0"/>
              <w:right w:val="single" w:color="auto" w:sz="4" w:space="0"/>
            </w:tcBorders>
            <w:shd w:val="clear" w:color="auto" w:fill="auto"/>
            <w:vAlign w:val="bottom"/>
          </w:tcPr>
          <w:p>
            <w:pPr>
              <w:spacing w:after="120" w:line="276" w:lineRule="auto"/>
              <w:jc w:val="center"/>
              <w:rPr>
                <w:rFonts w:ascii="Century Gothic" w:hAnsi="Century Gothic" w:eastAsia="Arial Unicode MS" w:cs="Calibri"/>
                <w:sz w:val="18"/>
                <w:szCs w:val="18"/>
              </w:rPr>
            </w:pPr>
            <w:r>
              <w:rPr>
                <w:rFonts w:ascii="Century Gothic" w:hAnsi="Century Gothic" w:eastAsia="Arial Unicode MS" w:cs="Calibri"/>
                <w:sz w:val="18"/>
                <w:szCs w:val="18"/>
              </w:rPr>
              <w:t>2</w:t>
            </w:r>
          </w:p>
        </w:tc>
        <w:tc>
          <w:tcPr>
            <w:tcW w:w="2204" w:type="dxa"/>
            <w:tcBorders>
              <w:top w:val="nil"/>
              <w:left w:val="nil"/>
              <w:bottom w:val="single" w:color="auto" w:sz="4" w:space="0"/>
              <w:right w:val="single" w:color="auto" w:sz="4" w:space="0"/>
            </w:tcBorders>
            <w:shd w:val="clear" w:color="auto" w:fill="FFFFFF"/>
            <w:vAlign w:val="bottom"/>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Belanja Barang dan Jasa</w:t>
            </w:r>
          </w:p>
        </w:tc>
        <w:tc>
          <w:tcPr>
            <w:tcW w:w="1610" w:type="dxa"/>
            <w:tcBorders>
              <w:top w:val="nil"/>
              <w:left w:val="nil"/>
              <w:bottom w:val="single" w:color="auto" w:sz="4" w:space="0"/>
              <w:right w:val="single" w:color="auto" w:sz="4" w:space="0"/>
            </w:tcBorders>
            <w:shd w:val="clear" w:color="auto" w:fill="FFFFFF"/>
            <w:vAlign w:val="bottom"/>
          </w:tcPr>
          <w:p>
            <w:pPr>
              <w:spacing w:after="120" w:line="276" w:lineRule="auto"/>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16.842.053.017,-</w:t>
            </w:r>
          </w:p>
        </w:tc>
        <w:tc>
          <w:tcPr>
            <w:tcW w:w="1714" w:type="dxa"/>
            <w:tcBorders>
              <w:top w:val="nil"/>
              <w:left w:val="nil"/>
              <w:bottom w:val="single" w:color="auto" w:sz="4" w:space="0"/>
              <w:right w:val="single" w:color="auto" w:sz="4" w:space="0"/>
            </w:tcBorders>
            <w:vAlign w:val="bottom"/>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15.842.325.633,-</w:t>
            </w:r>
          </w:p>
        </w:tc>
        <w:tc>
          <w:tcPr>
            <w:tcW w:w="709" w:type="dxa"/>
            <w:tcBorders>
              <w:top w:val="nil"/>
              <w:left w:val="nil"/>
              <w:bottom w:val="single" w:color="auto" w:sz="4" w:space="0"/>
              <w:right w:val="single" w:color="auto" w:sz="4" w:space="0"/>
            </w:tcBorders>
            <w:vAlign w:val="bottom"/>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94,06</w:t>
            </w:r>
          </w:p>
        </w:tc>
        <w:tc>
          <w:tcPr>
            <w:tcW w:w="1559" w:type="dxa"/>
            <w:tcBorders>
              <w:top w:val="nil"/>
              <w:left w:val="nil"/>
              <w:bottom w:val="single" w:color="auto" w:sz="4" w:space="0"/>
              <w:right w:val="single" w:color="auto" w:sz="4" w:space="0"/>
            </w:tcBorders>
            <w:vAlign w:val="bottom"/>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999.727.384,-</w:t>
            </w:r>
          </w:p>
        </w:tc>
      </w:tr>
      <w:tr>
        <w:tblPrEx>
          <w:tblLayout w:type="fixed"/>
          <w:tblCellMar>
            <w:top w:w="0" w:type="dxa"/>
            <w:left w:w="108" w:type="dxa"/>
            <w:bottom w:w="0" w:type="dxa"/>
            <w:right w:w="108" w:type="dxa"/>
          </w:tblCellMar>
        </w:tblPrEx>
        <w:trPr>
          <w:trHeight w:val="270" w:hRule="atLeast"/>
        </w:trPr>
        <w:tc>
          <w:tcPr>
            <w:tcW w:w="567" w:type="dxa"/>
            <w:tcBorders>
              <w:top w:val="nil"/>
              <w:left w:val="single" w:color="auto" w:sz="4" w:space="0"/>
              <w:bottom w:val="single" w:color="auto" w:sz="4" w:space="0"/>
              <w:right w:val="single" w:color="auto" w:sz="4" w:space="0"/>
            </w:tcBorders>
            <w:shd w:val="clear" w:color="auto" w:fill="auto"/>
            <w:vAlign w:val="bottom"/>
          </w:tcPr>
          <w:p>
            <w:pPr>
              <w:spacing w:after="120" w:line="276" w:lineRule="auto"/>
              <w:jc w:val="center"/>
              <w:rPr>
                <w:rFonts w:ascii="Century Gothic" w:hAnsi="Century Gothic" w:eastAsia="Arial Unicode MS" w:cs="Calibri"/>
                <w:sz w:val="18"/>
                <w:szCs w:val="18"/>
              </w:rPr>
            </w:pPr>
          </w:p>
        </w:tc>
        <w:tc>
          <w:tcPr>
            <w:tcW w:w="2204" w:type="dxa"/>
            <w:tcBorders>
              <w:top w:val="nil"/>
              <w:left w:val="nil"/>
              <w:bottom w:val="single" w:color="auto" w:sz="4" w:space="0"/>
              <w:right w:val="single" w:color="auto" w:sz="4" w:space="0"/>
            </w:tcBorders>
            <w:shd w:val="clear" w:color="auto" w:fill="FFFFFF"/>
            <w:vAlign w:val="bottom"/>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 </w:t>
            </w:r>
          </w:p>
        </w:tc>
        <w:tc>
          <w:tcPr>
            <w:tcW w:w="1610" w:type="dxa"/>
            <w:tcBorders>
              <w:top w:val="nil"/>
              <w:left w:val="nil"/>
              <w:bottom w:val="single" w:color="auto" w:sz="4" w:space="0"/>
              <w:right w:val="single" w:color="auto" w:sz="4" w:space="0"/>
            </w:tcBorders>
            <w:shd w:val="clear" w:color="auto" w:fill="FFFFFF"/>
            <w:vAlign w:val="bottom"/>
          </w:tcPr>
          <w:p>
            <w:pPr>
              <w:spacing w:after="120" w:line="276" w:lineRule="auto"/>
              <w:rPr>
                <w:rFonts w:ascii="Century Gothic" w:hAnsi="Century Gothic" w:eastAsia="Arial Unicode MS" w:cs="Calibri"/>
                <w:sz w:val="18"/>
                <w:szCs w:val="18"/>
              </w:rPr>
            </w:pPr>
          </w:p>
        </w:tc>
        <w:tc>
          <w:tcPr>
            <w:tcW w:w="1714" w:type="dxa"/>
            <w:tcBorders>
              <w:top w:val="nil"/>
              <w:left w:val="nil"/>
              <w:bottom w:val="single" w:color="auto" w:sz="4" w:space="0"/>
              <w:right w:val="single" w:color="auto" w:sz="4" w:space="0"/>
            </w:tcBorders>
            <w:vAlign w:val="bottom"/>
          </w:tcPr>
          <w:p>
            <w:pPr>
              <w:spacing w:after="120" w:line="276" w:lineRule="auto"/>
              <w:rPr>
                <w:rFonts w:ascii="Century Gothic" w:hAnsi="Century Gothic" w:eastAsia="Arial Unicode MS" w:cs="Calibri"/>
                <w:sz w:val="18"/>
                <w:szCs w:val="18"/>
              </w:rPr>
            </w:pPr>
          </w:p>
        </w:tc>
        <w:tc>
          <w:tcPr>
            <w:tcW w:w="709" w:type="dxa"/>
            <w:tcBorders>
              <w:top w:val="nil"/>
              <w:left w:val="nil"/>
              <w:bottom w:val="single" w:color="auto" w:sz="4" w:space="0"/>
              <w:right w:val="single" w:color="auto" w:sz="4" w:space="0"/>
            </w:tcBorders>
            <w:vAlign w:val="bottom"/>
          </w:tcPr>
          <w:p>
            <w:pPr>
              <w:spacing w:after="120" w:line="276" w:lineRule="auto"/>
              <w:rPr>
                <w:rFonts w:ascii="Century Gothic" w:hAnsi="Century Gothic" w:eastAsia="Arial Unicode MS" w:cs="Calibri"/>
                <w:sz w:val="18"/>
                <w:szCs w:val="18"/>
              </w:rPr>
            </w:pPr>
          </w:p>
        </w:tc>
        <w:tc>
          <w:tcPr>
            <w:tcW w:w="1559" w:type="dxa"/>
            <w:tcBorders>
              <w:top w:val="nil"/>
              <w:left w:val="nil"/>
              <w:bottom w:val="single" w:color="auto" w:sz="4" w:space="0"/>
              <w:right w:val="single" w:color="auto" w:sz="4" w:space="0"/>
            </w:tcBorders>
            <w:vAlign w:val="bottom"/>
          </w:tcPr>
          <w:p>
            <w:pPr>
              <w:spacing w:after="120" w:line="276" w:lineRule="auto"/>
              <w:rPr>
                <w:rFonts w:ascii="Century Gothic" w:hAnsi="Century Gothic" w:eastAsia="Arial Unicode MS" w:cs="Calibri"/>
                <w:sz w:val="18"/>
                <w:szCs w:val="18"/>
              </w:rPr>
            </w:pPr>
          </w:p>
        </w:tc>
      </w:tr>
      <w:tr>
        <w:tblPrEx>
          <w:tblLayout w:type="fixed"/>
          <w:tblCellMar>
            <w:top w:w="0" w:type="dxa"/>
            <w:left w:w="108" w:type="dxa"/>
            <w:bottom w:w="0" w:type="dxa"/>
            <w:right w:w="108" w:type="dxa"/>
          </w:tblCellMar>
        </w:tblPrEx>
        <w:trPr>
          <w:trHeight w:val="270" w:hRule="atLeast"/>
        </w:trPr>
        <w:tc>
          <w:tcPr>
            <w:tcW w:w="567" w:type="dxa"/>
            <w:tcBorders>
              <w:top w:val="nil"/>
              <w:left w:val="single" w:color="auto" w:sz="4" w:space="0"/>
              <w:bottom w:val="single" w:color="auto" w:sz="4" w:space="0"/>
              <w:right w:val="single" w:color="auto" w:sz="4" w:space="0"/>
            </w:tcBorders>
            <w:shd w:val="clear" w:color="auto" w:fill="auto"/>
            <w:vAlign w:val="bottom"/>
          </w:tcPr>
          <w:p>
            <w:pPr>
              <w:spacing w:after="120" w:line="276" w:lineRule="auto"/>
              <w:jc w:val="center"/>
              <w:rPr>
                <w:rFonts w:ascii="Century Gothic" w:hAnsi="Century Gothic" w:eastAsia="Arial Unicode MS" w:cs="Calibri"/>
                <w:sz w:val="18"/>
                <w:szCs w:val="18"/>
              </w:rPr>
            </w:pPr>
            <w:r>
              <w:rPr>
                <w:rFonts w:ascii="Century Gothic" w:hAnsi="Century Gothic" w:eastAsia="Arial Unicode MS" w:cs="Calibri"/>
                <w:sz w:val="18"/>
                <w:szCs w:val="18"/>
              </w:rPr>
              <w:t>II</w:t>
            </w:r>
          </w:p>
        </w:tc>
        <w:tc>
          <w:tcPr>
            <w:tcW w:w="2204" w:type="dxa"/>
            <w:tcBorders>
              <w:top w:val="nil"/>
              <w:left w:val="nil"/>
              <w:bottom w:val="single" w:color="auto" w:sz="4" w:space="0"/>
              <w:right w:val="single" w:color="auto" w:sz="4" w:space="0"/>
            </w:tcBorders>
            <w:shd w:val="clear" w:color="auto" w:fill="FFFFFF"/>
            <w:vAlign w:val="bottom"/>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BELANJA  MODAL</w:t>
            </w:r>
          </w:p>
        </w:tc>
        <w:tc>
          <w:tcPr>
            <w:tcW w:w="1610" w:type="dxa"/>
            <w:tcBorders>
              <w:top w:val="nil"/>
              <w:left w:val="nil"/>
              <w:bottom w:val="single" w:color="auto" w:sz="4" w:space="0"/>
              <w:right w:val="single" w:color="auto" w:sz="4" w:space="0"/>
            </w:tcBorders>
            <w:shd w:val="clear" w:color="auto" w:fill="FFFFFF"/>
            <w:vAlign w:val="bottom"/>
          </w:tcPr>
          <w:p>
            <w:pPr>
              <w:spacing w:after="120" w:line="276" w:lineRule="auto"/>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677.176.400,-</w:t>
            </w:r>
          </w:p>
        </w:tc>
        <w:tc>
          <w:tcPr>
            <w:tcW w:w="1714" w:type="dxa"/>
            <w:tcBorders>
              <w:top w:val="nil"/>
              <w:left w:val="nil"/>
              <w:bottom w:val="single" w:color="auto" w:sz="4" w:space="0"/>
              <w:right w:val="single" w:color="auto" w:sz="4" w:space="0"/>
            </w:tcBorders>
            <w:vAlign w:val="bottom"/>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664.001.000,-</w:t>
            </w:r>
          </w:p>
        </w:tc>
        <w:tc>
          <w:tcPr>
            <w:tcW w:w="709" w:type="dxa"/>
            <w:tcBorders>
              <w:top w:val="nil"/>
              <w:left w:val="nil"/>
              <w:bottom w:val="single" w:color="auto" w:sz="4" w:space="0"/>
              <w:right w:val="single" w:color="auto" w:sz="4" w:space="0"/>
            </w:tcBorders>
            <w:vAlign w:val="bottom"/>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98,05</w:t>
            </w:r>
          </w:p>
        </w:tc>
        <w:tc>
          <w:tcPr>
            <w:tcW w:w="1559" w:type="dxa"/>
            <w:tcBorders>
              <w:top w:val="nil"/>
              <w:left w:val="nil"/>
              <w:bottom w:val="single" w:color="auto" w:sz="4" w:space="0"/>
              <w:right w:val="single" w:color="auto" w:sz="4" w:space="0"/>
            </w:tcBorders>
            <w:vAlign w:val="bottom"/>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13.175.400,-</w:t>
            </w:r>
          </w:p>
        </w:tc>
      </w:tr>
      <w:tr>
        <w:tblPrEx>
          <w:tblLayout w:type="fixed"/>
          <w:tblCellMar>
            <w:top w:w="0" w:type="dxa"/>
            <w:left w:w="108" w:type="dxa"/>
            <w:bottom w:w="0" w:type="dxa"/>
            <w:right w:w="108" w:type="dxa"/>
          </w:tblCellMar>
        </w:tblPrEx>
        <w:trPr>
          <w:trHeight w:val="270" w:hRule="atLeast"/>
        </w:trPr>
        <w:tc>
          <w:tcPr>
            <w:tcW w:w="567" w:type="dxa"/>
            <w:tcBorders>
              <w:top w:val="nil"/>
              <w:left w:val="single" w:color="auto" w:sz="4" w:space="0"/>
              <w:bottom w:val="single" w:color="auto" w:sz="4" w:space="0"/>
              <w:right w:val="single" w:color="auto" w:sz="4" w:space="0"/>
            </w:tcBorders>
            <w:shd w:val="clear" w:color="auto" w:fill="auto"/>
          </w:tcPr>
          <w:p>
            <w:pPr>
              <w:spacing w:after="120" w:line="276" w:lineRule="auto"/>
              <w:jc w:val="center"/>
              <w:rPr>
                <w:rFonts w:ascii="Century Gothic" w:hAnsi="Century Gothic" w:eastAsia="Arial Unicode MS" w:cs="Calibri"/>
                <w:sz w:val="18"/>
                <w:szCs w:val="18"/>
              </w:rPr>
            </w:pPr>
            <w:r>
              <w:rPr>
                <w:rFonts w:ascii="Century Gothic" w:hAnsi="Century Gothic" w:eastAsia="Arial Unicode MS" w:cs="Calibri"/>
                <w:sz w:val="18"/>
                <w:szCs w:val="18"/>
              </w:rPr>
              <w:t>1</w:t>
            </w:r>
          </w:p>
        </w:tc>
        <w:tc>
          <w:tcPr>
            <w:tcW w:w="2204" w:type="dxa"/>
            <w:tcBorders>
              <w:top w:val="nil"/>
              <w:left w:val="nil"/>
              <w:bottom w:val="single" w:color="auto" w:sz="4" w:space="0"/>
              <w:right w:val="single" w:color="auto" w:sz="4" w:space="0"/>
            </w:tcBorders>
            <w:shd w:val="clear" w:color="auto" w:fill="FFFFFF"/>
            <w:vAlign w:val="bottom"/>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Belanja Tanah</w:t>
            </w:r>
          </w:p>
        </w:tc>
        <w:tc>
          <w:tcPr>
            <w:tcW w:w="1610" w:type="dxa"/>
            <w:tcBorders>
              <w:top w:val="nil"/>
              <w:left w:val="nil"/>
              <w:bottom w:val="single" w:color="auto" w:sz="4" w:space="0"/>
              <w:right w:val="single" w:color="auto" w:sz="4" w:space="0"/>
            </w:tcBorders>
            <w:shd w:val="clear" w:color="auto" w:fill="FFFFFF"/>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0,-</w:t>
            </w:r>
          </w:p>
        </w:tc>
        <w:tc>
          <w:tcPr>
            <w:tcW w:w="1714" w:type="dxa"/>
            <w:tcBorders>
              <w:top w:val="nil"/>
              <w:left w:val="nil"/>
              <w:bottom w:val="single" w:color="auto" w:sz="4" w:space="0"/>
              <w:right w:val="single" w:color="auto" w:sz="4" w:space="0"/>
            </w:tcBorders>
            <w:shd w:val="clear" w:color="auto" w:fill="auto"/>
            <w:vAlign w:val="center"/>
          </w:tcPr>
          <w:p>
            <w:pPr>
              <w:spacing w:after="120" w:line="276" w:lineRule="auto"/>
              <w:rPr>
                <w:rFonts w:ascii="Century Gothic" w:hAnsi="Century Gothic" w:eastAsia="Arial Unicode MS" w:cs="Calibri"/>
                <w:sz w:val="18"/>
                <w:szCs w:val="18"/>
                <w:lang w:val="id-ID"/>
              </w:rPr>
            </w:pPr>
          </w:p>
        </w:tc>
        <w:tc>
          <w:tcPr>
            <w:tcW w:w="709" w:type="dxa"/>
            <w:tcBorders>
              <w:top w:val="nil"/>
              <w:left w:val="nil"/>
              <w:bottom w:val="single" w:color="auto" w:sz="4" w:space="0"/>
              <w:right w:val="single" w:color="auto" w:sz="4" w:space="0"/>
            </w:tcBorders>
            <w:shd w:val="clear" w:color="auto" w:fill="FFFFFF"/>
            <w:vAlign w:val="center"/>
          </w:tcPr>
          <w:p>
            <w:pPr>
              <w:spacing w:after="120" w:line="276" w:lineRule="auto"/>
              <w:rPr>
                <w:rFonts w:ascii="Century Gothic" w:hAnsi="Century Gothic" w:eastAsia="Arial Unicode MS" w:cs="Calibri"/>
                <w:sz w:val="18"/>
                <w:szCs w:val="18"/>
              </w:rPr>
            </w:pPr>
          </w:p>
        </w:tc>
        <w:tc>
          <w:tcPr>
            <w:tcW w:w="1559" w:type="dxa"/>
            <w:tcBorders>
              <w:top w:val="nil"/>
              <w:left w:val="nil"/>
              <w:bottom w:val="single" w:color="auto" w:sz="4" w:space="0"/>
              <w:right w:val="single" w:color="auto" w:sz="4" w:space="0"/>
            </w:tcBorders>
            <w:vAlign w:val="center"/>
          </w:tcPr>
          <w:p>
            <w:pPr>
              <w:spacing w:after="120" w:line="276" w:lineRule="auto"/>
              <w:rPr>
                <w:rFonts w:ascii="Century Gothic" w:hAnsi="Century Gothic" w:eastAsia="Arial Unicode MS" w:cs="Calibri"/>
                <w:sz w:val="18"/>
                <w:szCs w:val="18"/>
              </w:rPr>
            </w:pPr>
          </w:p>
        </w:tc>
      </w:tr>
      <w:tr>
        <w:tblPrEx>
          <w:tblLayout w:type="fixed"/>
          <w:tblCellMar>
            <w:top w:w="0" w:type="dxa"/>
            <w:left w:w="108" w:type="dxa"/>
            <w:bottom w:w="0" w:type="dxa"/>
            <w:right w:w="108" w:type="dxa"/>
          </w:tblCellMar>
        </w:tblPrEx>
        <w:trPr>
          <w:trHeight w:val="270" w:hRule="atLeast"/>
        </w:trPr>
        <w:tc>
          <w:tcPr>
            <w:tcW w:w="567" w:type="dxa"/>
            <w:tcBorders>
              <w:top w:val="nil"/>
              <w:left w:val="single" w:color="auto" w:sz="4" w:space="0"/>
              <w:bottom w:val="single" w:color="auto" w:sz="4" w:space="0"/>
              <w:right w:val="single" w:color="auto" w:sz="4" w:space="0"/>
            </w:tcBorders>
            <w:shd w:val="clear" w:color="auto" w:fill="auto"/>
          </w:tcPr>
          <w:p>
            <w:pPr>
              <w:spacing w:after="120" w:line="276" w:lineRule="auto"/>
              <w:jc w:val="center"/>
              <w:rPr>
                <w:rFonts w:ascii="Century Gothic" w:hAnsi="Century Gothic" w:eastAsia="Arial Unicode MS" w:cs="Calibri"/>
                <w:sz w:val="18"/>
                <w:szCs w:val="18"/>
              </w:rPr>
            </w:pPr>
            <w:r>
              <w:rPr>
                <w:rFonts w:ascii="Century Gothic" w:hAnsi="Century Gothic" w:eastAsia="Arial Unicode MS" w:cs="Calibri"/>
                <w:sz w:val="18"/>
                <w:szCs w:val="18"/>
              </w:rPr>
              <w:t>2</w:t>
            </w:r>
          </w:p>
        </w:tc>
        <w:tc>
          <w:tcPr>
            <w:tcW w:w="2204" w:type="dxa"/>
            <w:tcBorders>
              <w:top w:val="nil"/>
              <w:left w:val="nil"/>
              <w:bottom w:val="single" w:color="auto" w:sz="4" w:space="0"/>
              <w:right w:val="single" w:color="auto" w:sz="4" w:space="0"/>
            </w:tcBorders>
            <w:shd w:val="clear" w:color="auto" w:fill="FFFFFF"/>
            <w:vAlign w:val="bottom"/>
          </w:tcPr>
          <w:p>
            <w:pPr>
              <w:spacing w:after="120" w:line="276" w:lineRule="auto"/>
              <w:jc w:val="left"/>
              <w:rPr>
                <w:rFonts w:ascii="Century Gothic" w:hAnsi="Century Gothic" w:eastAsia="Arial Unicode MS" w:cs="Calibri"/>
                <w:sz w:val="18"/>
                <w:szCs w:val="18"/>
                <w:lang w:val="id-ID"/>
              </w:rPr>
            </w:pPr>
            <w:r>
              <w:rPr>
                <w:rFonts w:ascii="Century Gothic" w:hAnsi="Century Gothic" w:eastAsia="Arial Unicode MS" w:cs="Calibri"/>
                <w:sz w:val="18"/>
                <w:szCs w:val="18"/>
              </w:rPr>
              <w:t>Belanja Peralatan dan Mesin</w:t>
            </w:r>
          </w:p>
        </w:tc>
        <w:tc>
          <w:tcPr>
            <w:tcW w:w="1610" w:type="dxa"/>
            <w:tcBorders>
              <w:top w:val="nil"/>
              <w:left w:val="nil"/>
              <w:bottom w:val="single" w:color="auto" w:sz="4" w:space="0"/>
              <w:right w:val="single" w:color="auto" w:sz="4" w:space="0"/>
            </w:tcBorders>
            <w:shd w:val="clear" w:color="auto" w:fill="FFFFFF"/>
            <w:vAlign w:val="center"/>
          </w:tcPr>
          <w:p>
            <w:pPr>
              <w:spacing w:after="120" w:line="276" w:lineRule="auto"/>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343.141.000,-</w:t>
            </w:r>
          </w:p>
        </w:tc>
        <w:tc>
          <w:tcPr>
            <w:tcW w:w="1714" w:type="dxa"/>
            <w:tcBorders>
              <w:top w:val="nil"/>
              <w:left w:val="nil"/>
              <w:bottom w:val="single" w:color="auto" w:sz="4" w:space="0"/>
              <w:right w:val="single" w:color="auto" w:sz="4" w:space="0"/>
            </w:tcBorders>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333.380.000,-</w:t>
            </w:r>
          </w:p>
        </w:tc>
        <w:tc>
          <w:tcPr>
            <w:tcW w:w="709" w:type="dxa"/>
            <w:tcBorders>
              <w:top w:val="nil"/>
              <w:left w:val="nil"/>
              <w:bottom w:val="single" w:color="auto" w:sz="4" w:space="0"/>
              <w:right w:val="single" w:color="auto" w:sz="4" w:space="0"/>
            </w:tcBorders>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97,16</w:t>
            </w:r>
          </w:p>
        </w:tc>
        <w:tc>
          <w:tcPr>
            <w:tcW w:w="1559" w:type="dxa"/>
            <w:tcBorders>
              <w:top w:val="nil"/>
              <w:left w:val="nil"/>
              <w:bottom w:val="single" w:color="auto" w:sz="4" w:space="0"/>
              <w:right w:val="single" w:color="auto" w:sz="4" w:space="0"/>
            </w:tcBorders>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9.761.000,-</w:t>
            </w:r>
          </w:p>
        </w:tc>
      </w:tr>
      <w:tr>
        <w:tblPrEx>
          <w:tblLayout w:type="fixed"/>
          <w:tblCellMar>
            <w:top w:w="0" w:type="dxa"/>
            <w:left w:w="108" w:type="dxa"/>
            <w:bottom w:w="0" w:type="dxa"/>
            <w:right w:w="108" w:type="dxa"/>
          </w:tblCellMar>
        </w:tblPrEx>
        <w:trPr>
          <w:trHeight w:val="270" w:hRule="atLeast"/>
        </w:trPr>
        <w:tc>
          <w:tcPr>
            <w:tcW w:w="567" w:type="dxa"/>
            <w:tcBorders>
              <w:top w:val="nil"/>
              <w:left w:val="single" w:color="auto" w:sz="4" w:space="0"/>
              <w:bottom w:val="single" w:color="auto" w:sz="4" w:space="0"/>
              <w:right w:val="single" w:color="auto" w:sz="4" w:space="0"/>
            </w:tcBorders>
            <w:shd w:val="clear" w:color="auto" w:fill="auto"/>
          </w:tcPr>
          <w:p>
            <w:pPr>
              <w:spacing w:after="120" w:line="276" w:lineRule="auto"/>
              <w:jc w:val="center"/>
              <w:rPr>
                <w:rFonts w:ascii="Century Gothic" w:hAnsi="Century Gothic" w:eastAsia="Arial Unicode MS" w:cs="Calibri"/>
                <w:sz w:val="18"/>
                <w:szCs w:val="18"/>
              </w:rPr>
            </w:pPr>
            <w:r>
              <w:rPr>
                <w:rFonts w:ascii="Century Gothic" w:hAnsi="Century Gothic" w:eastAsia="Arial Unicode MS" w:cs="Calibri"/>
                <w:sz w:val="18"/>
                <w:szCs w:val="18"/>
              </w:rPr>
              <w:t>3</w:t>
            </w:r>
          </w:p>
        </w:tc>
        <w:tc>
          <w:tcPr>
            <w:tcW w:w="2204" w:type="dxa"/>
            <w:tcBorders>
              <w:top w:val="nil"/>
              <w:left w:val="nil"/>
              <w:bottom w:val="single" w:color="auto" w:sz="4" w:space="0"/>
              <w:right w:val="single" w:color="auto" w:sz="4" w:space="0"/>
            </w:tcBorders>
            <w:shd w:val="clear" w:color="auto" w:fill="FFFFFF"/>
            <w:vAlign w:val="bottom"/>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Belanja Gedung dan Bangunan</w:t>
            </w:r>
          </w:p>
        </w:tc>
        <w:tc>
          <w:tcPr>
            <w:tcW w:w="1610" w:type="dxa"/>
            <w:tcBorders>
              <w:top w:val="nil"/>
              <w:left w:val="nil"/>
              <w:bottom w:val="single" w:color="auto" w:sz="4" w:space="0"/>
              <w:right w:val="single" w:color="auto" w:sz="4" w:space="0"/>
            </w:tcBorders>
            <w:shd w:val="clear" w:color="auto" w:fill="FFFFFF"/>
            <w:vAlign w:val="center"/>
          </w:tcPr>
          <w:p>
            <w:pPr>
              <w:spacing w:after="120" w:line="276" w:lineRule="auto"/>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334.035.400,-</w:t>
            </w:r>
          </w:p>
        </w:tc>
        <w:tc>
          <w:tcPr>
            <w:tcW w:w="1714" w:type="dxa"/>
            <w:tcBorders>
              <w:top w:val="nil"/>
              <w:left w:val="nil"/>
              <w:bottom w:val="single" w:color="auto" w:sz="4" w:space="0"/>
              <w:right w:val="single" w:color="auto" w:sz="4" w:space="0"/>
            </w:tcBorders>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330.621.000,-</w:t>
            </w:r>
          </w:p>
        </w:tc>
        <w:tc>
          <w:tcPr>
            <w:tcW w:w="709" w:type="dxa"/>
            <w:tcBorders>
              <w:top w:val="nil"/>
              <w:left w:val="nil"/>
              <w:bottom w:val="single" w:color="auto" w:sz="4" w:space="0"/>
              <w:right w:val="single" w:color="auto" w:sz="4" w:space="0"/>
            </w:tcBorders>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98,98</w:t>
            </w:r>
          </w:p>
        </w:tc>
        <w:tc>
          <w:tcPr>
            <w:tcW w:w="1559" w:type="dxa"/>
            <w:tcBorders>
              <w:top w:val="nil"/>
              <w:left w:val="nil"/>
              <w:bottom w:val="single" w:color="auto" w:sz="4" w:space="0"/>
              <w:right w:val="single" w:color="auto" w:sz="4" w:space="0"/>
            </w:tcBorders>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3.414.400,-</w:t>
            </w:r>
          </w:p>
        </w:tc>
      </w:tr>
      <w:tr>
        <w:tblPrEx>
          <w:tblLayout w:type="fixed"/>
          <w:tblCellMar>
            <w:top w:w="0" w:type="dxa"/>
            <w:left w:w="108" w:type="dxa"/>
            <w:bottom w:w="0" w:type="dxa"/>
            <w:right w:w="108" w:type="dxa"/>
          </w:tblCellMar>
        </w:tblPrEx>
        <w:trPr>
          <w:trHeight w:val="270" w:hRule="atLeast"/>
        </w:trPr>
        <w:tc>
          <w:tcPr>
            <w:tcW w:w="567" w:type="dxa"/>
            <w:tcBorders>
              <w:top w:val="nil"/>
              <w:left w:val="single" w:color="auto" w:sz="4" w:space="0"/>
              <w:bottom w:val="single" w:color="auto" w:sz="4" w:space="0"/>
              <w:right w:val="single" w:color="auto" w:sz="4" w:space="0"/>
            </w:tcBorders>
            <w:shd w:val="clear" w:color="auto" w:fill="auto"/>
          </w:tcPr>
          <w:p>
            <w:pPr>
              <w:spacing w:after="120" w:line="276" w:lineRule="auto"/>
              <w:jc w:val="center"/>
              <w:rPr>
                <w:rFonts w:ascii="Century Gothic" w:hAnsi="Century Gothic" w:eastAsia="Arial Unicode MS" w:cs="Calibri"/>
                <w:sz w:val="18"/>
                <w:szCs w:val="18"/>
              </w:rPr>
            </w:pPr>
            <w:r>
              <w:rPr>
                <w:rFonts w:ascii="Century Gothic" w:hAnsi="Century Gothic" w:eastAsia="Arial Unicode MS" w:cs="Calibri"/>
                <w:sz w:val="18"/>
                <w:szCs w:val="18"/>
              </w:rPr>
              <w:t>4</w:t>
            </w:r>
          </w:p>
        </w:tc>
        <w:tc>
          <w:tcPr>
            <w:tcW w:w="2204" w:type="dxa"/>
            <w:tcBorders>
              <w:top w:val="nil"/>
              <w:left w:val="nil"/>
              <w:bottom w:val="single" w:color="auto" w:sz="4" w:space="0"/>
              <w:right w:val="single" w:color="auto" w:sz="4" w:space="0"/>
            </w:tcBorders>
            <w:shd w:val="clear" w:color="auto" w:fill="FFFFFF"/>
            <w:vAlign w:val="bottom"/>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Belanja Jalan, Irigasi dan Jaringan</w:t>
            </w:r>
          </w:p>
        </w:tc>
        <w:tc>
          <w:tcPr>
            <w:tcW w:w="1610" w:type="dxa"/>
            <w:tcBorders>
              <w:top w:val="nil"/>
              <w:left w:val="nil"/>
              <w:bottom w:val="single" w:color="auto" w:sz="4" w:space="0"/>
              <w:right w:val="single" w:color="auto" w:sz="4" w:space="0"/>
            </w:tcBorders>
            <w:shd w:val="clear" w:color="auto" w:fill="FFFFFF"/>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0,-</w:t>
            </w:r>
          </w:p>
        </w:tc>
        <w:tc>
          <w:tcPr>
            <w:tcW w:w="1714" w:type="dxa"/>
            <w:tcBorders>
              <w:top w:val="nil"/>
              <w:left w:val="nil"/>
              <w:bottom w:val="single" w:color="auto" w:sz="4" w:space="0"/>
              <w:right w:val="single" w:color="auto" w:sz="4" w:space="0"/>
            </w:tcBorders>
            <w:vAlign w:val="center"/>
          </w:tcPr>
          <w:p>
            <w:pPr>
              <w:spacing w:after="120" w:line="276" w:lineRule="auto"/>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0,-</w:t>
            </w:r>
          </w:p>
        </w:tc>
        <w:tc>
          <w:tcPr>
            <w:tcW w:w="709" w:type="dxa"/>
            <w:tcBorders>
              <w:top w:val="nil"/>
              <w:left w:val="nil"/>
              <w:bottom w:val="single" w:color="auto" w:sz="4" w:space="0"/>
              <w:right w:val="single" w:color="auto" w:sz="4" w:space="0"/>
            </w:tcBorders>
            <w:vAlign w:val="center"/>
          </w:tcPr>
          <w:p>
            <w:pPr>
              <w:spacing w:after="120" w:line="276" w:lineRule="auto"/>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0,-</w:t>
            </w:r>
          </w:p>
        </w:tc>
        <w:tc>
          <w:tcPr>
            <w:tcW w:w="1559" w:type="dxa"/>
            <w:tcBorders>
              <w:top w:val="nil"/>
              <w:left w:val="nil"/>
              <w:bottom w:val="single" w:color="auto" w:sz="4" w:space="0"/>
              <w:right w:val="single" w:color="auto" w:sz="4" w:space="0"/>
            </w:tcBorders>
            <w:vAlign w:val="center"/>
          </w:tcPr>
          <w:p>
            <w:pPr>
              <w:spacing w:after="120" w:line="276" w:lineRule="auto"/>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0,-</w:t>
            </w:r>
          </w:p>
        </w:tc>
      </w:tr>
      <w:tr>
        <w:tblPrEx>
          <w:tblLayout w:type="fixed"/>
          <w:tblCellMar>
            <w:top w:w="0" w:type="dxa"/>
            <w:left w:w="108" w:type="dxa"/>
            <w:bottom w:w="0" w:type="dxa"/>
            <w:right w:w="108" w:type="dxa"/>
          </w:tblCellMar>
        </w:tblPrEx>
        <w:trPr>
          <w:trHeight w:val="270" w:hRule="atLeast"/>
        </w:trPr>
        <w:tc>
          <w:tcPr>
            <w:tcW w:w="567" w:type="dxa"/>
            <w:tcBorders>
              <w:top w:val="nil"/>
              <w:left w:val="single" w:color="auto" w:sz="4" w:space="0"/>
              <w:bottom w:val="single" w:color="auto" w:sz="4" w:space="0"/>
              <w:right w:val="single" w:color="auto" w:sz="4" w:space="0"/>
            </w:tcBorders>
            <w:shd w:val="clear" w:color="auto" w:fill="auto"/>
          </w:tcPr>
          <w:p>
            <w:pPr>
              <w:spacing w:after="120" w:line="276" w:lineRule="auto"/>
              <w:jc w:val="center"/>
              <w:rPr>
                <w:rFonts w:ascii="Century Gothic" w:hAnsi="Century Gothic" w:eastAsia="Arial Unicode MS" w:cs="Calibri"/>
                <w:sz w:val="18"/>
                <w:szCs w:val="18"/>
              </w:rPr>
            </w:pPr>
            <w:r>
              <w:rPr>
                <w:rFonts w:ascii="Century Gothic" w:hAnsi="Century Gothic" w:eastAsia="Arial Unicode MS" w:cs="Calibri"/>
                <w:sz w:val="18"/>
                <w:szCs w:val="18"/>
              </w:rPr>
              <w:t>5</w:t>
            </w:r>
          </w:p>
        </w:tc>
        <w:tc>
          <w:tcPr>
            <w:tcW w:w="2204" w:type="dxa"/>
            <w:tcBorders>
              <w:top w:val="nil"/>
              <w:left w:val="nil"/>
              <w:bottom w:val="single" w:color="auto" w:sz="4" w:space="0"/>
              <w:right w:val="single" w:color="auto" w:sz="4" w:space="0"/>
            </w:tcBorders>
            <w:shd w:val="clear" w:color="auto" w:fill="FFFFFF"/>
            <w:vAlign w:val="bottom"/>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Belanja Aset Tetap Lainnya</w:t>
            </w:r>
          </w:p>
        </w:tc>
        <w:tc>
          <w:tcPr>
            <w:tcW w:w="1610" w:type="dxa"/>
            <w:tcBorders>
              <w:top w:val="nil"/>
              <w:left w:val="nil"/>
              <w:bottom w:val="single" w:color="auto" w:sz="4" w:space="0"/>
              <w:right w:val="single" w:color="auto" w:sz="4" w:space="0"/>
            </w:tcBorders>
            <w:shd w:val="clear" w:color="auto" w:fill="FFFFFF"/>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0,-</w:t>
            </w:r>
          </w:p>
        </w:tc>
        <w:tc>
          <w:tcPr>
            <w:tcW w:w="1714" w:type="dxa"/>
            <w:tcBorders>
              <w:top w:val="nil"/>
              <w:left w:val="nil"/>
              <w:bottom w:val="single" w:color="auto" w:sz="4" w:space="0"/>
              <w:right w:val="single" w:color="auto" w:sz="4" w:space="0"/>
            </w:tcBorders>
            <w:vAlign w:val="center"/>
          </w:tcPr>
          <w:p>
            <w:pPr>
              <w:spacing w:after="120" w:line="276" w:lineRule="auto"/>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0,-</w:t>
            </w:r>
          </w:p>
        </w:tc>
        <w:tc>
          <w:tcPr>
            <w:tcW w:w="709" w:type="dxa"/>
            <w:tcBorders>
              <w:top w:val="nil"/>
              <w:left w:val="nil"/>
              <w:bottom w:val="single" w:color="auto" w:sz="4" w:space="0"/>
              <w:right w:val="single" w:color="auto" w:sz="4" w:space="0"/>
            </w:tcBorders>
            <w:vAlign w:val="center"/>
          </w:tcPr>
          <w:p>
            <w:pPr>
              <w:spacing w:after="120" w:line="276" w:lineRule="auto"/>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0,-</w:t>
            </w:r>
          </w:p>
        </w:tc>
        <w:tc>
          <w:tcPr>
            <w:tcW w:w="1559" w:type="dxa"/>
            <w:tcBorders>
              <w:top w:val="nil"/>
              <w:left w:val="nil"/>
              <w:bottom w:val="single" w:color="auto" w:sz="4" w:space="0"/>
              <w:right w:val="single" w:color="auto" w:sz="4" w:space="0"/>
            </w:tcBorders>
            <w:vAlign w:val="center"/>
          </w:tcPr>
          <w:p>
            <w:pPr>
              <w:spacing w:after="120" w:line="276" w:lineRule="auto"/>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0,-</w:t>
            </w:r>
          </w:p>
        </w:tc>
      </w:tr>
    </w:tbl>
    <w:p>
      <w:pPr>
        <w:spacing w:after="120" w:line="276" w:lineRule="auto"/>
        <w:ind w:left="1440"/>
        <w:jc w:val="both"/>
        <w:rPr>
          <w:rFonts w:ascii="Century Gothic" w:hAnsi="Century Gothic" w:eastAsia="Arial Unicode MS" w:cs="Calibri"/>
          <w:sz w:val="18"/>
          <w:szCs w:val="18"/>
        </w:rPr>
      </w:pPr>
    </w:p>
    <w:p>
      <w:pPr>
        <w:spacing w:after="120" w:line="276" w:lineRule="auto"/>
        <w:ind w:left="993"/>
        <w:jc w:val="both"/>
        <w:rPr>
          <w:rFonts w:ascii="Century Gothic" w:hAnsi="Century Gothic" w:eastAsia="Arial Unicode MS" w:cs="Calibri"/>
          <w:sz w:val="18"/>
          <w:szCs w:val="18"/>
        </w:rPr>
      </w:pPr>
      <w:r>
        <w:rPr>
          <w:rFonts w:ascii="Century Gothic" w:hAnsi="Century Gothic" w:eastAsia="Arial Unicode MS" w:cs="Calibri"/>
          <w:sz w:val="18"/>
          <w:szCs w:val="18"/>
          <w:lang w:val="sv-SE"/>
        </w:rPr>
        <w:t>Seluruh realisasi belanja tahun 201</w:t>
      </w:r>
      <w:r>
        <w:rPr>
          <w:rFonts w:ascii="Century Gothic" w:hAnsi="Century Gothic" w:eastAsia="Arial Unicode MS" w:cs="Calibri"/>
          <w:sz w:val="18"/>
          <w:szCs w:val="18"/>
          <w:lang w:val="id-ID"/>
        </w:rPr>
        <w:t>7</w:t>
      </w:r>
      <w:r>
        <w:rPr>
          <w:rFonts w:ascii="Century Gothic" w:hAnsi="Century Gothic" w:eastAsia="Arial Unicode MS" w:cs="Calibri"/>
          <w:sz w:val="18"/>
          <w:szCs w:val="18"/>
          <w:lang w:val="sv-SE"/>
        </w:rPr>
        <w:t xml:space="preserve"> adalah Rp. </w:t>
      </w:r>
      <w:r>
        <w:rPr>
          <w:rFonts w:ascii="Century Gothic" w:hAnsi="Century Gothic" w:eastAsia="Arial Unicode MS" w:cs="Calibri"/>
          <w:sz w:val="18"/>
          <w:szCs w:val="18"/>
        </w:rPr>
        <w:t>36.101.653.019</w:t>
      </w:r>
      <w:r>
        <w:rPr>
          <w:rFonts w:ascii="Century Gothic" w:hAnsi="Century Gothic" w:eastAsia="Arial Unicode MS" w:cs="Calibri"/>
          <w:sz w:val="18"/>
          <w:szCs w:val="18"/>
          <w:lang w:val="sv-SE"/>
        </w:rPr>
        <w:t>,</w:t>
      </w:r>
      <w:r>
        <w:rPr>
          <w:rFonts w:ascii="Century Gothic" w:hAnsi="Century Gothic" w:eastAsia="Arial Unicode MS" w:cs="Calibri"/>
          <w:sz w:val="18"/>
          <w:szCs w:val="18"/>
          <w:lang w:val="id-ID"/>
        </w:rPr>
        <w:t>-</w:t>
      </w:r>
      <w:r>
        <w:rPr>
          <w:rFonts w:ascii="Century Gothic" w:hAnsi="Century Gothic" w:eastAsia="Arial Unicode MS" w:cs="Calibri"/>
          <w:sz w:val="18"/>
          <w:szCs w:val="18"/>
          <w:lang w:val="sv-SE"/>
        </w:rPr>
        <w:t xml:space="preserve"> dari yang dianggarkan sebesar Rp. </w:t>
      </w:r>
      <w:r>
        <w:rPr>
          <w:rFonts w:ascii="Century Gothic" w:hAnsi="Century Gothic" w:eastAsia="Arial Unicode MS" w:cs="Calibri"/>
          <w:sz w:val="18"/>
          <w:szCs w:val="18"/>
          <w:lang w:val="id-ID"/>
        </w:rPr>
        <w:t>38.180.419.729</w:t>
      </w:r>
      <w:r>
        <w:rPr>
          <w:rFonts w:ascii="Century Gothic" w:hAnsi="Century Gothic" w:eastAsia="Arial Unicode MS" w:cs="Calibri"/>
          <w:sz w:val="18"/>
          <w:szCs w:val="18"/>
        </w:rPr>
        <w:t>,</w:t>
      </w:r>
      <w:r>
        <w:rPr>
          <w:rFonts w:ascii="Century Gothic" w:hAnsi="Century Gothic" w:eastAsia="Arial Unicode MS" w:cs="Calibri"/>
          <w:sz w:val="18"/>
          <w:szCs w:val="18"/>
          <w:lang w:val="id-ID"/>
        </w:rPr>
        <w:t>-</w:t>
      </w:r>
      <w:r>
        <w:rPr>
          <w:rFonts w:ascii="Century Gothic" w:hAnsi="Century Gothic" w:eastAsia="Arial Unicode MS" w:cs="Calibri"/>
          <w:sz w:val="18"/>
          <w:szCs w:val="18"/>
          <w:lang w:val="sv-SE"/>
        </w:rPr>
        <w:t xml:space="preserve"> atau terealisasi sebesar </w:t>
      </w:r>
      <w:r>
        <w:rPr>
          <w:rFonts w:ascii="Century Gothic" w:hAnsi="Century Gothic" w:eastAsia="Arial Unicode MS" w:cs="Calibri"/>
          <w:sz w:val="18"/>
          <w:szCs w:val="18"/>
        </w:rPr>
        <w:t>94,56</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rPr>
        <w:t>%</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lang w:val="sv-SE"/>
        </w:rPr>
        <w:t>dari anggaran belanja tahun 201</w:t>
      </w:r>
      <w:r>
        <w:rPr>
          <w:rFonts w:ascii="Century Gothic" w:hAnsi="Century Gothic" w:eastAsia="Arial Unicode MS" w:cs="Calibri"/>
          <w:sz w:val="18"/>
          <w:szCs w:val="18"/>
          <w:lang w:val="id-ID"/>
        </w:rPr>
        <w:t>7</w:t>
      </w:r>
      <w:r>
        <w:rPr>
          <w:rFonts w:ascii="Century Gothic" w:hAnsi="Century Gothic" w:eastAsia="Arial Unicode MS" w:cs="Calibri"/>
          <w:sz w:val="18"/>
          <w:szCs w:val="18"/>
          <w:lang w:val="sv-SE"/>
        </w:rPr>
        <w:t>.</w:t>
      </w:r>
      <w:r>
        <w:rPr>
          <w:rFonts w:ascii="Century Gothic" w:hAnsi="Century Gothic" w:eastAsia="Arial Unicode MS" w:cs="Calibri"/>
          <w:sz w:val="18"/>
          <w:szCs w:val="18"/>
          <w:lang w:val="id-ID"/>
        </w:rPr>
        <w:t xml:space="preserve">    </w:t>
      </w:r>
    </w:p>
    <w:p>
      <w:pPr>
        <w:spacing w:after="120" w:line="276" w:lineRule="auto"/>
        <w:ind w:left="993"/>
        <w:jc w:val="both"/>
        <w:rPr>
          <w:rFonts w:ascii="Century Gothic" w:hAnsi="Century Gothic" w:eastAsia="Arial Unicode MS" w:cs="Calibri"/>
          <w:sz w:val="18"/>
          <w:szCs w:val="18"/>
          <w:lang w:val="fi-FI"/>
        </w:rPr>
      </w:pPr>
      <w:r>
        <w:rPr>
          <w:rFonts w:ascii="Century Gothic" w:hAnsi="Century Gothic" w:eastAsia="Arial Unicode MS" w:cs="Calibri"/>
          <w:sz w:val="18"/>
          <w:szCs w:val="18"/>
        </w:rPr>
        <w:t xml:space="preserve">Adapun pencapaian target kinerja program dan kegiatan </w:t>
      </w:r>
      <w:r>
        <w:rPr>
          <w:rFonts w:ascii="Century Gothic" w:hAnsi="Century Gothic" w:eastAsia="Arial Unicode MS" w:cs="Calibri"/>
          <w:sz w:val="18"/>
          <w:szCs w:val="18"/>
          <w:lang w:val="fi-FI"/>
        </w:rPr>
        <w:t>Dinas Tenaga Kerja dan Transmigrasi Pro</w:t>
      </w:r>
      <w:r>
        <w:rPr>
          <w:rFonts w:ascii="Century Gothic" w:hAnsi="Century Gothic" w:eastAsia="Arial Unicode MS" w:cs="Calibri"/>
          <w:sz w:val="18"/>
          <w:szCs w:val="18"/>
          <w:lang w:val="id-ID"/>
        </w:rPr>
        <w:t>v</w:t>
      </w:r>
      <w:r>
        <w:rPr>
          <w:rFonts w:ascii="Century Gothic" w:hAnsi="Century Gothic" w:eastAsia="Arial Unicode MS" w:cs="Calibri"/>
          <w:sz w:val="18"/>
          <w:szCs w:val="18"/>
          <w:lang w:val="fi-FI"/>
        </w:rPr>
        <w:t>insi Sumatera Barat Tahun Anggaran 201</w:t>
      </w:r>
      <w:r>
        <w:rPr>
          <w:rFonts w:ascii="Century Gothic" w:hAnsi="Century Gothic" w:eastAsia="Arial Unicode MS" w:cs="Calibri"/>
          <w:sz w:val="18"/>
          <w:szCs w:val="18"/>
          <w:lang w:val="id-ID"/>
        </w:rPr>
        <w:t>7</w:t>
      </w:r>
      <w:r>
        <w:rPr>
          <w:rFonts w:ascii="Century Gothic" w:hAnsi="Century Gothic" w:eastAsia="Arial Unicode MS" w:cs="Calibri"/>
          <w:sz w:val="18"/>
          <w:szCs w:val="18"/>
          <w:lang w:val="fi-FI"/>
        </w:rPr>
        <w:t xml:space="preserve"> adalah :</w:t>
      </w:r>
    </w:p>
    <w:p>
      <w:pPr>
        <w:spacing w:after="120" w:line="276" w:lineRule="auto"/>
        <w:ind w:left="993"/>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fi-FI"/>
        </w:rPr>
        <w:t xml:space="preserve">Belanja Tidak Langsung dianggarkan sebesar Rp. </w:t>
      </w:r>
      <w:r>
        <w:rPr>
          <w:rFonts w:ascii="Century Gothic" w:hAnsi="Century Gothic" w:eastAsia="Arial Unicode MS" w:cs="Calibri"/>
          <w:sz w:val="18"/>
          <w:szCs w:val="18"/>
          <w:lang w:val="id-ID"/>
        </w:rPr>
        <w:t>20.661.190.312</w:t>
      </w:r>
      <w:r>
        <w:rPr>
          <w:rFonts w:ascii="Century Gothic" w:hAnsi="Century Gothic" w:eastAsia="Arial Unicode MS" w:cs="Calibri"/>
          <w:sz w:val="18"/>
          <w:szCs w:val="18"/>
          <w:lang w:val="fi-FI"/>
        </w:rPr>
        <w:t>,</w:t>
      </w:r>
      <w:r>
        <w:rPr>
          <w:rFonts w:ascii="Century Gothic" w:hAnsi="Century Gothic" w:eastAsia="Arial Unicode MS" w:cs="Calibri"/>
          <w:sz w:val="18"/>
          <w:szCs w:val="18"/>
          <w:lang w:val="id-ID"/>
        </w:rPr>
        <w:t>-</w:t>
      </w:r>
      <w:r>
        <w:rPr>
          <w:rFonts w:ascii="Century Gothic" w:hAnsi="Century Gothic" w:eastAsia="Arial Unicode MS" w:cs="Calibri"/>
          <w:sz w:val="18"/>
          <w:szCs w:val="18"/>
          <w:lang w:val="fi-FI"/>
        </w:rPr>
        <w:t xml:space="preserve"> yang terealisasi sebesar Rp. </w:t>
      </w:r>
      <w:r>
        <w:rPr>
          <w:rFonts w:ascii="Century Gothic" w:hAnsi="Century Gothic" w:eastAsia="Arial Unicode MS" w:cs="Calibri"/>
          <w:sz w:val="18"/>
          <w:szCs w:val="18"/>
        </w:rPr>
        <w:t>19.595.326.386,</w:t>
      </w:r>
      <w:r>
        <w:rPr>
          <w:rFonts w:ascii="Century Gothic" w:hAnsi="Century Gothic" w:eastAsia="Arial Unicode MS" w:cs="Calibri"/>
          <w:sz w:val="18"/>
          <w:szCs w:val="18"/>
          <w:lang w:val="id-ID"/>
        </w:rPr>
        <w:t>-</w:t>
      </w:r>
      <w:r>
        <w:rPr>
          <w:rFonts w:ascii="Century Gothic" w:hAnsi="Century Gothic" w:eastAsia="Arial Unicode MS" w:cs="Calibri"/>
          <w:sz w:val="18"/>
          <w:szCs w:val="18"/>
          <w:lang w:val="fi-FI"/>
        </w:rPr>
        <w:t xml:space="preserve"> dan bersisa Rp. </w:t>
      </w:r>
      <w:r>
        <w:rPr>
          <w:rFonts w:ascii="Century Gothic" w:hAnsi="Century Gothic" w:eastAsia="Arial Unicode MS" w:cs="Calibri"/>
          <w:sz w:val="18"/>
          <w:szCs w:val="18"/>
        </w:rPr>
        <w:t>1.065.863.926</w:t>
      </w:r>
      <w:r>
        <w:rPr>
          <w:rFonts w:ascii="Century Gothic" w:hAnsi="Century Gothic" w:eastAsia="Arial Unicode MS" w:cs="Calibri"/>
          <w:sz w:val="18"/>
          <w:szCs w:val="18"/>
          <w:lang w:val="id-ID"/>
        </w:rPr>
        <w:t>,-</w:t>
      </w:r>
      <w:r>
        <w:rPr>
          <w:rFonts w:ascii="Century Gothic" w:hAnsi="Century Gothic" w:eastAsia="Arial Unicode MS" w:cs="Calibri"/>
          <w:sz w:val="18"/>
          <w:szCs w:val="18"/>
          <w:lang w:val="fi-FI"/>
        </w:rPr>
        <w:t xml:space="preserve"> atau sebesar </w:t>
      </w:r>
      <w:r>
        <w:rPr>
          <w:rFonts w:ascii="Century Gothic" w:hAnsi="Century Gothic" w:eastAsia="Arial Unicode MS" w:cs="Calibri"/>
          <w:sz w:val="18"/>
          <w:szCs w:val="18"/>
        </w:rPr>
        <w:t>94,84</w:t>
      </w:r>
      <w:r>
        <w:rPr>
          <w:rFonts w:ascii="Century Gothic" w:hAnsi="Century Gothic" w:eastAsia="Arial Unicode MS" w:cs="Calibri"/>
          <w:sz w:val="18"/>
          <w:szCs w:val="18"/>
          <w:lang w:val="fi-FI"/>
        </w:rPr>
        <w:t>% dari pagu anggaran. Belanja tidak langsung ini terdiri dari :</w:t>
      </w:r>
    </w:p>
    <w:p>
      <w:pPr>
        <w:numPr>
          <w:ilvl w:val="0"/>
          <w:numId w:val="13"/>
        </w:numPr>
        <w:tabs>
          <w:tab w:val="clear" w:pos="1980"/>
        </w:tabs>
        <w:spacing w:after="120" w:line="276" w:lineRule="auto"/>
        <w:ind w:left="1276" w:hanging="284"/>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fi-FI"/>
        </w:rPr>
        <w:t xml:space="preserve">Gaji dan Tunjangan yang dianggarkan sebesar Rp. </w:t>
      </w:r>
      <w:r>
        <w:rPr>
          <w:rFonts w:ascii="Century Gothic" w:hAnsi="Century Gothic" w:eastAsia="Arial Unicode MS" w:cs="Calibri"/>
          <w:sz w:val="18"/>
          <w:szCs w:val="18"/>
          <w:lang w:val="id-ID"/>
        </w:rPr>
        <w:t>15.759.485.927,-</w:t>
      </w:r>
      <w:r>
        <w:rPr>
          <w:rFonts w:ascii="Century Gothic" w:hAnsi="Century Gothic" w:eastAsia="Arial Unicode MS" w:cs="Calibri"/>
          <w:sz w:val="18"/>
          <w:szCs w:val="18"/>
          <w:lang w:val="fi-FI"/>
        </w:rPr>
        <w:t xml:space="preserve"> terealisasi sebesar Rp. </w:t>
      </w:r>
      <w:r>
        <w:rPr>
          <w:rFonts w:ascii="Century Gothic" w:hAnsi="Century Gothic" w:eastAsia="Arial Unicode MS" w:cs="Calibri"/>
          <w:sz w:val="18"/>
          <w:szCs w:val="18"/>
        </w:rPr>
        <w:t>14.944.380.937</w:t>
      </w:r>
      <w:r>
        <w:rPr>
          <w:rFonts w:ascii="Century Gothic" w:hAnsi="Century Gothic" w:eastAsia="Arial Unicode MS" w:cs="Calibri"/>
          <w:sz w:val="18"/>
          <w:szCs w:val="18"/>
          <w:lang w:val="id-ID"/>
        </w:rPr>
        <w:t>,-</w:t>
      </w:r>
      <w:r>
        <w:rPr>
          <w:rFonts w:ascii="Century Gothic" w:hAnsi="Century Gothic" w:eastAsia="Arial Unicode MS" w:cs="Calibri"/>
          <w:sz w:val="18"/>
          <w:szCs w:val="18"/>
          <w:lang w:val="fi-FI"/>
        </w:rPr>
        <w:t xml:space="preserve"> dan bersisa Rp. </w:t>
      </w:r>
      <w:r>
        <w:rPr>
          <w:rFonts w:ascii="Century Gothic" w:hAnsi="Century Gothic" w:eastAsia="Arial Unicode MS" w:cs="Calibri"/>
          <w:sz w:val="18"/>
          <w:szCs w:val="18"/>
        </w:rPr>
        <w:t>815.104.990</w:t>
      </w:r>
      <w:r>
        <w:rPr>
          <w:rFonts w:ascii="Century Gothic" w:hAnsi="Century Gothic" w:eastAsia="Arial Unicode MS" w:cs="Calibri"/>
          <w:sz w:val="18"/>
          <w:szCs w:val="18"/>
          <w:lang w:val="id-ID"/>
        </w:rPr>
        <w:t>,-</w:t>
      </w:r>
      <w:r>
        <w:rPr>
          <w:rFonts w:ascii="Century Gothic" w:hAnsi="Century Gothic" w:eastAsia="Arial Unicode MS" w:cs="Calibri"/>
          <w:sz w:val="18"/>
          <w:szCs w:val="18"/>
          <w:lang w:val="fi-FI"/>
        </w:rPr>
        <w:t xml:space="preserve"> atau sebesar </w:t>
      </w:r>
      <w:r>
        <w:rPr>
          <w:rFonts w:ascii="Century Gothic" w:hAnsi="Century Gothic" w:eastAsia="Arial Unicode MS" w:cs="Calibri"/>
          <w:sz w:val="18"/>
          <w:szCs w:val="18"/>
        </w:rPr>
        <w:t>94,83</w:t>
      </w:r>
      <w:r>
        <w:rPr>
          <w:rFonts w:ascii="Century Gothic" w:hAnsi="Century Gothic" w:eastAsia="Arial Unicode MS" w:cs="Calibri"/>
          <w:sz w:val="18"/>
          <w:szCs w:val="18"/>
          <w:lang w:val="fi-FI"/>
        </w:rPr>
        <w:t>% dari yang dianggarkan.</w:t>
      </w:r>
    </w:p>
    <w:p>
      <w:pPr>
        <w:numPr>
          <w:ilvl w:val="0"/>
          <w:numId w:val="13"/>
        </w:numPr>
        <w:tabs>
          <w:tab w:val="clear" w:pos="1980"/>
        </w:tabs>
        <w:spacing w:after="120" w:line="276" w:lineRule="auto"/>
        <w:ind w:left="1276" w:hanging="284"/>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fi-FI"/>
        </w:rPr>
        <w:t xml:space="preserve">Tambahan Penghasilan PNS yang dianggarkan sebesar Rp. </w:t>
      </w:r>
      <w:r>
        <w:rPr>
          <w:rFonts w:ascii="Century Gothic" w:hAnsi="Century Gothic" w:eastAsia="Arial Unicode MS" w:cs="Calibri"/>
          <w:sz w:val="18"/>
          <w:szCs w:val="18"/>
          <w:lang w:val="id-ID"/>
        </w:rPr>
        <w:t>4.887.949.385,-</w:t>
      </w:r>
      <w:r>
        <w:rPr>
          <w:rFonts w:ascii="Century Gothic" w:hAnsi="Century Gothic" w:eastAsia="Arial Unicode MS" w:cs="Calibri"/>
          <w:sz w:val="18"/>
          <w:szCs w:val="18"/>
          <w:lang w:val="fi-FI"/>
        </w:rPr>
        <w:t xml:space="preserve"> terealisasi sebesar Rp. </w:t>
      </w:r>
      <w:r>
        <w:rPr>
          <w:rFonts w:ascii="Century Gothic" w:hAnsi="Century Gothic" w:eastAsia="Arial Unicode MS" w:cs="Calibri"/>
          <w:sz w:val="18"/>
          <w:szCs w:val="18"/>
        </w:rPr>
        <w:t>4.637.190.449</w:t>
      </w:r>
      <w:r>
        <w:rPr>
          <w:rFonts w:ascii="Century Gothic" w:hAnsi="Century Gothic" w:eastAsia="Arial Unicode MS" w:cs="Calibri"/>
          <w:sz w:val="18"/>
          <w:szCs w:val="18"/>
          <w:lang w:val="id-ID"/>
        </w:rPr>
        <w:t>,-</w:t>
      </w:r>
      <w:r>
        <w:rPr>
          <w:rFonts w:ascii="Century Gothic" w:hAnsi="Century Gothic" w:eastAsia="Arial Unicode MS" w:cs="Calibri"/>
          <w:sz w:val="18"/>
          <w:szCs w:val="18"/>
          <w:lang w:val="fi-FI"/>
        </w:rPr>
        <w:t xml:space="preserve"> dan bersisa Rp. </w:t>
      </w:r>
      <w:r>
        <w:rPr>
          <w:rFonts w:ascii="Century Gothic" w:hAnsi="Century Gothic" w:eastAsia="Arial Unicode MS" w:cs="Calibri"/>
          <w:sz w:val="18"/>
          <w:szCs w:val="18"/>
        </w:rPr>
        <w:t>250.758.936</w:t>
      </w:r>
      <w:r>
        <w:rPr>
          <w:rFonts w:ascii="Century Gothic" w:hAnsi="Century Gothic" w:eastAsia="Arial Unicode MS" w:cs="Calibri"/>
          <w:sz w:val="18"/>
          <w:szCs w:val="18"/>
          <w:lang w:val="id-ID"/>
        </w:rPr>
        <w:t>,-</w:t>
      </w:r>
      <w:r>
        <w:rPr>
          <w:rFonts w:ascii="Century Gothic" w:hAnsi="Century Gothic" w:eastAsia="Arial Unicode MS" w:cs="Calibri"/>
          <w:sz w:val="18"/>
          <w:szCs w:val="18"/>
          <w:lang w:val="fi-FI"/>
        </w:rPr>
        <w:t xml:space="preserve"> atau sebesar </w:t>
      </w:r>
      <w:r>
        <w:rPr>
          <w:rFonts w:ascii="Century Gothic" w:hAnsi="Century Gothic" w:eastAsia="Arial Unicode MS" w:cs="Calibri"/>
          <w:sz w:val="18"/>
          <w:szCs w:val="18"/>
        </w:rPr>
        <w:t>94,87</w:t>
      </w:r>
      <w:r>
        <w:rPr>
          <w:rFonts w:ascii="Century Gothic" w:hAnsi="Century Gothic" w:eastAsia="Arial Unicode MS" w:cs="Calibri"/>
          <w:sz w:val="18"/>
          <w:szCs w:val="18"/>
          <w:lang w:val="fi-FI"/>
        </w:rPr>
        <w:t>% dari yang dianggarkan.</w:t>
      </w:r>
    </w:p>
    <w:p>
      <w:pPr>
        <w:numPr>
          <w:ilvl w:val="0"/>
          <w:numId w:val="13"/>
        </w:numPr>
        <w:tabs>
          <w:tab w:val="clear" w:pos="1980"/>
        </w:tabs>
        <w:spacing w:after="120" w:line="276" w:lineRule="auto"/>
        <w:ind w:left="1276" w:hanging="284"/>
        <w:jc w:val="both"/>
        <w:rPr>
          <w:rFonts w:ascii="Century Gothic" w:hAnsi="Century Gothic" w:eastAsia="Arial Unicode MS" w:cs="Calibri"/>
          <w:sz w:val="18"/>
          <w:szCs w:val="18"/>
        </w:rPr>
      </w:pPr>
      <w:r>
        <w:rPr>
          <w:rFonts w:ascii="Century Gothic" w:hAnsi="Century Gothic" w:eastAsia="Arial Unicode MS" w:cs="Calibri"/>
          <w:sz w:val="18"/>
          <w:szCs w:val="18"/>
          <w:lang w:val="fi-FI"/>
        </w:rPr>
        <w:t xml:space="preserve">Insentif Pemungutan Retribusi yang dianggarkan sebesar Rp. </w:t>
      </w:r>
      <w:r>
        <w:rPr>
          <w:rFonts w:ascii="Century Gothic" w:hAnsi="Century Gothic" w:eastAsia="Arial Unicode MS" w:cs="Calibri"/>
          <w:sz w:val="18"/>
          <w:szCs w:val="18"/>
          <w:lang w:val="id-ID"/>
        </w:rPr>
        <w:t>13.755.000,-</w:t>
      </w:r>
      <w:r>
        <w:rPr>
          <w:rFonts w:ascii="Century Gothic" w:hAnsi="Century Gothic" w:eastAsia="Arial Unicode MS" w:cs="Calibri"/>
          <w:sz w:val="18"/>
          <w:szCs w:val="18"/>
          <w:lang w:val="fi-FI"/>
        </w:rPr>
        <w:t xml:space="preserve">  terealisasi sebesar Rp. </w:t>
      </w:r>
      <w:r>
        <w:rPr>
          <w:rFonts w:ascii="Century Gothic" w:hAnsi="Century Gothic" w:eastAsia="Arial Unicode MS" w:cs="Calibri"/>
          <w:sz w:val="18"/>
          <w:szCs w:val="18"/>
          <w:lang w:val="id-ID"/>
        </w:rPr>
        <w:t>13.755.000,-</w:t>
      </w:r>
      <w:r>
        <w:rPr>
          <w:rFonts w:ascii="Century Gothic" w:hAnsi="Century Gothic" w:eastAsia="Arial Unicode MS" w:cs="Calibri"/>
          <w:sz w:val="18"/>
          <w:szCs w:val="18"/>
          <w:lang w:val="fi-FI"/>
        </w:rPr>
        <w:t xml:space="preserve"> dan bersisa Rp. </w:t>
      </w:r>
      <w:r>
        <w:rPr>
          <w:rFonts w:ascii="Century Gothic" w:hAnsi="Century Gothic" w:eastAsia="Arial Unicode MS" w:cs="Calibri"/>
          <w:sz w:val="18"/>
          <w:szCs w:val="18"/>
        </w:rPr>
        <w:t>0</w:t>
      </w:r>
      <w:r>
        <w:rPr>
          <w:rFonts w:ascii="Century Gothic" w:hAnsi="Century Gothic" w:eastAsia="Arial Unicode MS" w:cs="Calibri"/>
          <w:sz w:val="18"/>
          <w:szCs w:val="18"/>
          <w:lang w:val="id-ID"/>
        </w:rPr>
        <w:t>,-</w:t>
      </w:r>
      <w:r>
        <w:rPr>
          <w:rFonts w:ascii="Century Gothic" w:hAnsi="Century Gothic" w:eastAsia="Arial Unicode MS" w:cs="Calibri"/>
          <w:sz w:val="18"/>
          <w:szCs w:val="18"/>
          <w:lang w:val="fi-FI"/>
        </w:rPr>
        <w:t xml:space="preserve"> atau sebesar </w:t>
      </w:r>
      <w:r>
        <w:rPr>
          <w:rFonts w:ascii="Century Gothic" w:hAnsi="Century Gothic" w:eastAsia="Arial Unicode MS" w:cs="Calibri"/>
          <w:sz w:val="18"/>
          <w:szCs w:val="18"/>
        </w:rPr>
        <w:t>100</w:t>
      </w:r>
      <w:r>
        <w:rPr>
          <w:rFonts w:ascii="Century Gothic" w:hAnsi="Century Gothic" w:eastAsia="Arial Unicode MS" w:cs="Calibri"/>
          <w:sz w:val="18"/>
          <w:szCs w:val="18"/>
          <w:lang w:val="fi-FI"/>
        </w:rPr>
        <w:t>% dari yang dianggarkan.</w:t>
      </w:r>
    </w:p>
    <w:p>
      <w:pPr>
        <w:spacing w:after="120" w:line="276" w:lineRule="auto"/>
        <w:ind w:left="993"/>
        <w:jc w:val="both"/>
        <w:rPr>
          <w:rFonts w:ascii="Century Gothic" w:hAnsi="Century Gothic" w:eastAsia="Arial Unicode MS" w:cs="Calibri"/>
          <w:sz w:val="18"/>
          <w:szCs w:val="18"/>
          <w:lang w:val="id-ID"/>
        </w:rPr>
      </w:pPr>
      <w:r>
        <w:rPr>
          <w:rFonts w:ascii="Century Gothic" w:hAnsi="Century Gothic" w:eastAsia="Arial Unicode MS" w:cs="Calibri"/>
          <w:sz w:val="18"/>
          <w:szCs w:val="18"/>
          <w:lang w:val="fi-FI"/>
        </w:rPr>
        <w:t>Belanja Langsung pada tahun anggaran 201</w:t>
      </w:r>
      <w:r>
        <w:rPr>
          <w:rFonts w:ascii="Century Gothic" w:hAnsi="Century Gothic" w:eastAsia="Arial Unicode MS" w:cs="Calibri"/>
          <w:sz w:val="18"/>
          <w:szCs w:val="18"/>
          <w:lang w:val="id-ID"/>
        </w:rPr>
        <w:t>7</w:t>
      </w:r>
      <w:r>
        <w:rPr>
          <w:rFonts w:ascii="Century Gothic" w:hAnsi="Century Gothic" w:eastAsia="Arial Unicode MS" w:cs="Calibri"/>
          <w:sz w:val="18"/>
          <w:szCs w:val="18"/>
          <w:lang w:val="fi-FI"/>
        </w:rPr>
        <w:t xml:space="preserve"> ini dianggarkan sebesar</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lang w:val="fi-FI"/>
        </w:rPr>
        <w:t>Rp.</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lang w:val="fi-FI"/>
        </w:rPr>
        <w:t xml:space="preserve"> </w:t>
      </w:r>
      <w:r>
        <w:rPr>
          <w:rFonts w:ascii="Century Gothic" w:hAnsi="Century Gothic" w:eastAsia="Arial Unicode MS" w:cs="Calibri"/>
          <w:sz w:val="18"/>
          <w:szCs w:val="18"/>
          <w:lang w:val="id-ID"/>
        </w:rPr>
        <w:t>17.519.229.417,-</w:t>
      </w:r>
      <w:r>
        <w:rPr>
          <w:rFonts w:ascii="Century Gothic" w:hAnsi="Century Gothic" w:eastAsia="Arial Unicode MS" w:cs="Calibri"/>
          <w:sz w:val="18"/>
          <w:szCs w:val="18"/>
          <w:lang w:val="fi-FI"/>
        </w:rPr>
        <w:t xml:space="preserve"> yang terdiri dari</w:t>
      </w:r>
      <w:r>
        <w:rPr>
          <w:rFonts w:ascii="Century Gothic" w:hAnsi="Century Gothic" w:eastAsia="Arial Unicode MS" w:cs="Calibri"/>
          <w:sz w:val="18"/>
          <w:szCs w:val="18"/>
          <w:lang w:val="id-ID"/>
        </w:rPr>
        <w:t xml:space="preserve"> 12 </w:t>
      </w:r>
      <w:r>
        <w:rPr>
          <w:rFonts w:ascii="Century Gothic" w:hAnsi="Century Gothic" w:eastAsia="Arial Unicode MS" w:cs="Calibri"/>
          <w:sz w:val="18"/>
          <w:szCs w:val="18"/>
          <w:lang w:val="fi-FI"/>
        </w:rPr>
        <w:t xml:space="preserve">Program didukung </w:t>
      </w:r>
      <w:r>
        <w:rPr>
          <w:rFonts w:ascii="Century Gothic" w:hAnsi="Century Gothic" w:eastAsia="Arial Unicode MS" w:cs="Calibri"/>
          <w:sz w:val="18"/>
          <w:szCs w:val="18"/>
          <w:lang w:val="id-ID"/>
        </w:rPr>
        <w:t>66</w:t>
      </w:r>
      <w:r>
        <w:rPr>
          <w:rFonts w:ascii="Century Gothic" w:hAnsi="Century Gothic" w:eastAsia="Arial Unicode MS" w:cs="Calibri"/>
          <w:sz w:val="18"/>
          <w:szCs w:val="18"/>
          <w:lang w:val="fi-FI"/>
        </w:rPr>
        <w:t xml:space="preserve"> kegiatan, terealisasi sebesar Rp. </w:t>
      </w:r>
      <w:r>
        <w:rPr>
          <w:rFonts w:ascii="Century Gothic" w:hAnsi="Century Gothic" w:eastAsia="Arial Unicode MS" w:cs="Calibri"/>
          <w:sz w:val="18"/>
          <w:szCs w:val="18"/>
        </w:rPr>
        <w:t>16.506.326.633</w:t>
      </w:r>
      <w:r>
        <w:rPr>
          <w:rFonts w:ascii="Century Gothic" w:hAnsi="Century Gothic" w:eastAsia="Arial Unicode MS" w:cs="Calibri"/>
          <w:sz w:val="18"/>
          <w:szCs w:val="18"/>
          <w:lang w:val="id-ID"/>
        </w:rPr>
        <w:t>,-</w:t>
      </w:r>
      <w:r>
        <w:rPr>
          <w:rFonts w:ascii="Century Gothic" w:hAnsi="Century Gothic" w:eastAsia="Arial Unicode MS" w:cs="Calibri"/>
          <w:sz w:val="18"/>
          <w:szCs w:val="18"/>
          <w:lang w:val="fi-FI"/>
        </w:rPr>
        <w:t xml:space="preserve"> dan bersisa Rp. </w:t>
      </w:r>
      <w:r>
        <w:rPr>
          <w:rFonts w:ascii="Century Gothic" w:hAnsi="Century Gothic" w:eastAsia="Arial Unicode MS" w:cs="Calibri"/>
          <w:sz w:val="18"/>
          <w:szCs w:val="18"/>
        </w:rPr>
        <w:t>1.012.902.784</w:t>
      </w:r>
      <w:r>
        <w:rPr>
          <w:rFonts w:ascii="Century Gothic" w:hAnsi="Century Gothic" w:eastAsia="Arial Unicode MS" w:cs="Calibri"/>
          <w:sz w:val="18"/>
          <w:szCs w:val="18"/>
          <w:lang w:val="id-ID"/>
        </w:rPr>
        <w:t>,-</w:t>
      </w:r>
      <w:r>
        <w:rPr>
          <w:rFonts w:ascii="Century Gothic" w:hAnsi="Century Gothic" w:eastAsia="Arial Unicode MS" w:cs="Calibri"/>
          <w:sz w:val="18"/>
          <w:szCs w:val="18"/>
          <w:lang w:val="fi-FI"/>
        </w:rPr>
        <w:t xml:space="preserve"> atau sebesar </w:t>
      </w:r>
      <w:r>
        <w:rPr>
          <w:rFonts w:ascii="Century Gothic" w:hAnsi="Century Gothic" w:eastAsia="Arial Unicode MS" w:cs="Calibri"/>
          <w:sz w:val="18"/>
          <w:szCs w:val="18"/>
        </w:rPr>
        <w:t>94,22</w:t>
      </w:r>
      <w:r>
        <w:rPr>
          <w:rFonts w:ascii="Century Gothic" w:hAnsi="Century Gothic" w:eastAsia="Arial Unicode MS" w:cs="Calibri"/>
          <w:sz w:val="18"/>
          <w:szCs w:val="18"/>
          <w:lang w:val="fi-FI"/>
        </w:rPr>
        <w:t>% dari yang dianggarkan.</w:t>
      </w:r>
    </w:p>
    <w:p>
      <w:pPr>
        <w:numPr>
          <w:ilvl w:val="0"/>
          <w:numId w:val="26"/>
        </w:numPr>
        <w:spacing w:after="120" w:line="276" w:lineRule="auto"/>
        <w:ind w:left="1418" w:hanging="426"/>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fi-FI"/>
        </w:rPr>
        <w:t>Program Pelayanan Administrasi Perkantoran dianggarkan sebesar</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lang w:val="fi-FI"/>
        </w:rPr>
        <w:t xml:space="preserve">Rp. </w:t>
      </w:r>
      <w:r>
        <w:rPr>
          <w:rFonts w:ascii="Century Gothic" w:hAnsi="Century Gothic" w:eastAsia="Arial Unicode MS" w:cs="Calibri"/>
          <w:sz w:val="18"/>
          <w:szCs w:val="18"/>
          <w:lang w:val="id-ID"/>
        </w:rPr>
        <w:t>2.568.027.380</w:t>
      </w:r>
      <w:r>
        <w:rPr>
          <w:rFonts w:ascii="Century Gothic" w:hAnsi="Century Gothic" w:eastAsia="Arial Unicode MS" w:cs="Calibri"/>
          <w:sz w:val="18"/>
          <w:szCs w:val="18"/>
          <w:lang w:val="fi-FI"/>
        </w:rPr>
        <w:t xml:space="preserve">,- terealisasi </w:t>
      </w:r>
      <w:r>
        <w:rPr>
          <w:rFonts w:ascii="Century Gothic" w:hAnsi="Century Gothic" w:eastAsia="Arial Unicode MS" w:cs="Calibri"/>
          <w:sz w:val="18"/>
          <w:szCs w:val="18"/>
        </w:rPr>
        <w:t>sebesar Rp. 2.396.756.983</w:t>
      </w:r>
      <w:r>
        <w:rPr>
          <w:rFonts w:ascii="Century Gothic" w:hAnsi="Century Gothic" w:eastAsia="Arial Unicode MS" w:cs="Calibri"/>
          <w:sz w:val="18"/>
          <w:szCs w:val="18"/>
          <w:lang w:val="id-ID"/>
        </w:rPr>
        <w:t>,-</w:t>
      </w:r>
      <w:r>
        <w:rPr>
          <w:rFonts w:ascii="Century Gothic" w:hAnsi="Century Gothic" w:eastAsia="Arial Unicode MS" w:cs="Calibri"/>
          <w:sz w:val="18"/>
          <w:szCs w:val="18"/>
        </w:rPr>
        <w:t xml:space="preserve"> dan bersisa</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rPr>
        <w:t>Rp. 171.270.397</w:t>
      </w:r>
      <w:r>
        <w:rPr>
          <w:rFonts w:ascii="Century Gothic" w:hAnsi="Century Gothic" w:eastAsia="Arial Unicode MS" w:cs="Calibri"/>
          <w:sz w:val="18"/>
          <w:szCs w:val="18"/>
          <w:lang w:val="id-ID"/>
        </w:rPr>
        <w:t>,-</w:t>
      </w:r>
      <w:r>
        <w:rPr>
          <w:rFonts w:ascii="Century Gothic" w:hAnsi="Century Gothic" w:eastAsia="Arial Unicode MS" w:cs="Calibri"/>
          <w:sz w:val="18"/>
          <w:szCs w:val="18"/>
        </w:rPr>
        <w:t xml:space="preserve"> atau sebesar 93,33% dari yang dianggarkan. Program Pelayanan Administrasi ini didukung oleh 1</w:t>
      </w:r>
      <w:r>
        <w:rPr>
          <w:rFonts w:ascii="Century Gothic" w:hAnsi="Century Gothic" w:eastAsia="Arial Unicode MS" w:cs="Calibri"/>
          <w:sz w:val="18"/>
          <w:szCs w:val="18"/>
          <w:lang w:val="id-ID"/>
        </w:rPr>
        <w:t>1</w:t>
      </w:r>
      <w:r>
        <w:rPr>
          <w:rFonts w:ascii="Century Gothic" w:hAnsi="Century Gothic" w:eastAsia="Arial Unicode MS" w:cs="Calibri"/>
          <w:sz w:val="18"/>
          <w:szCs w:val="18"/>
        </w:rPr>
        <w:t xml:space="preserve"> kegiatan yang terdiri dari :</w:t>
      </w:r>
    </w:p>
    <w:p>
      <w:pPr>
        <w:numPr>
          <w:ilvl w:val="0"/>
          <w:numId w:val="13"/>
        </w:numPr>
        <w:tabs>
          <w:tab w:val="clear" w:pos="1980"/>
        </w:tabs>
        <w:spacing w:after="120" w:line="276" w:lineRule="auto"/>
        <w:ind w:left="1701" w:hanging="283"/>
        <w:jc w:val="both"/>
        <w:rPr>
          <w:rFonts w:ascii="Century Gothic" w:hAnsi="Century Gothic" w:eastAsia="Arial Unicode MS" w:cs="Calibri"/>
          <w:sz w:val="18"/>
          <w:szCs w:val="18"/>
          <w:lang w:val="fi-FI"/>
        </w:rPr>
      </w:pPr>
      <w:r>
        <w:rPr>
          <w:rFonts w:ascii="Century Gothic" w:hAnsi="Century Gothic" w:eastAsia="Arial Unicode MS" w:cs="Calibri"/>
          <w:sz w:val="18"/>
          <w:szCs w:val="18"/>
        </w:rPr>
        <w:t xml:space="preserve">Kegiatan Penyediaan Jasa Surat Menyurat yang dianggarkan sebesar                  Rp. </w:t>
      </w:r>
      <w:r>
        <w:rPr>
          <w:rFonts w:ascii="Century Gothic" w:hAnsi="Century Gothic" w:eastAsia="Arial Unicode MS" w:cs="Calibri"/>
          <w:sz w:val="18"/>
          <w:szCs w:val="18"/>
          <w:lang w:val="id-ID"/>
        </w:rPr>
        <w:t>98.715.380,-</w:t>
      </w:r>
      <w:r>
        <w:rPr>
          <w:rFonts w:ascii="Century Gothic" w:hAnsi="Century Gothic" w:eastAsia="Arial Unicode MS" w:cs="Calibri"/>
          <w:sz w:val="18"/>
          <w:szCs w:val="18"/>
        </w:rPr>
        <w:t xml:space="preserve">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sebesar Rp. 82.589.700</w:t>
      </w:r>
      <w:r>
        <w:rPr>
          <w:rFonts w:ascii="Century Gothic" w:hAnsi="Century Gothic" w:eastAsia="Arial Unicode MS" w:cs="Calibri"/>
          <w:sz w:val="18"/>
          <w:szCs w:val="18"/>
          <w:lang w:val="id-ID"/>
        </w:rPr>
        <w:t>,-</w:t>
      </w:r>
      <w:r>
        <w:rPr>
          <w:rFonts w:ascii="Century Gothic" w:hAnsi="Century Gothic" w:eastAsia="Arial Unicode MS" w:cs="Calibri"/>
          <w:sz w:val="18"/>
          <w:szCs w:val="18"/>
        </w:rPr>
        <w:t xml:space="preserve"> dan bersisa Rp. 16.125.680</w:t>
      </w:r>
      <w:r>
        <w:rPr>
          <w:rFonts w:ascii="Century Gothic" w:hAnsi="Century Gothic" w:eastAsia="Arial Unicode MS" w:cs="Calibri"/>
          <w:sz w:val="18"/>
          <w:szCs w:val="18"/>
          <w:lang w:val="id-ID"/>
        </w:rPr>
        <w:t>,-</w:t>
      </w:r>
      <w:r>
        <w:rPr>
          <w:rFonts w:ascii="Century Gothic" w:hAnsi="Century Gothic" w:eastAsia="Arial Unicode MS" w:cs="Calibri"/>
          <w:sz w:val="18"/>
          <w:szCs w:val="18"/>
        </w:rPr>
        <w:t xml:space="preserve"> atau sebesar 83,66% dari yang dianggarkan. </w:t>
      </w:r>
    </w:p>
    <w:p>
      <w:pPr>
        <w:numPr>
          <w:ilvl w:val="0"/>
          <w:numId w:val="13"/>
        </w:numPr>
        <w:tabs>
          <w:tab w:val="clear" w:pos="1980"/>
        </w:tabs>
        <w:spacing w:after="120" w:line="276" w:lineRule="auto"/>
        <w:ind w:left="1701" w:hanging="283"/>
        <w:jc w:val="both"/>
        <w:rPr>
          <w:rFonts w:ascii="Century Gothic" w:hAnsi="Century Gothic" w:eastAsia="Arial Unicode MS" w:cs="Calibri"/>
          <w:sz w:val="18"/>
          <w:szCs w:val="18"/>
          <w:lang w:val="fi-FI"/>
        </w:rPr>
      </w:pPr>
      <w:r>
        <w:rPr>
          <w:rFonts w:ascii="Century Gothic" w:hAnsi="Century Gothic" w:eastAsia="Arial Unicode MS" w:cs="Calibri"/>
          <w:sz w:val="18"/>
          <w:szCs w:val="18"/>
        </w:rPr>
        <w:t>Kegiatan Penyediaan Jasa Komunikasi, Sumber Daya Air dan Listrik yang dianggarkan</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510.079.500</w:t>
      </w:r>
      <w:r>
        <w:rPr>
          <w:rFonts w:ascii="Century Gothic" w:hAnsi="Century Gothic" w:eastAsia="Arial Unicode MS" w:cs="Calibri"/>
          <w:sz w:val="18"/>
          <w:szCs w:val="18"/>
        </w:rPr>
        <w:t>,</w:t>
      </w:r>
      <w:r>
        <w:rPr>
          <w:rFonts w:ascii="Century Gothic" w:hAnsi="Century Gothic" w:eastAsia="Arial Unicode MS" w:cs="Calibri"/>
          <w:sz w:val="18"/>
          <w:szCs w:val="18"/>
          <w:lang w:val="id-ID"/>
        </w:rPr>
        <w:t>-</w:t>
      </w:r>
      <w:r>
        <w:rPr>
          <w:rFonts w:ascii="Century Gothic" w:hAnsi="Century Gothic" w:eastAsia="Arial Unicode MS" w:cs="Calibri"/>
          <w:sz w:val="18"/>
          <w:szCs w:val="18"/>
        </w:rPr>
        <w:t xml:space="preserve">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46</w:t>
      </w:r>
      <w:r>
        <w:rPr>
          <w:rFonts w:ascii="Century Gothic" w:hAnsi="Century Gothic" w:eastAsia="Arial Unicode MS" w:cs="Calibri"/>
          <w:sz w:val="18"/>
          <w:szCs w:val="18"/>
        </w:rPr>
        <w:t>3.</w:t>
      </w:r>
      <w:r>
        <w:rPr>
          <w:rFonts w:ascii="Century Gothic" w:hAnsi="Century Gothic" w:eastAsia="Arial Unicode MS" w:cs="Calibri"/>
          <w:sz w:val="18"/>
          <w:szCs w:val="18"/>
          <w:lang w:val="id-ID"/>
        </w:rPr>
        <w:t>017</w:t>
      </w:r>
      <w:r>
        <w:rPr>
          <w:rFonts w:ascii="Century Gothic" w:hAnsi="Century Gothic" w:eastAsia="Arial Unicode MS" w:cs="Calibri"/>
          <w:sz w:val="18"/>
          <w:szCs w:val="18"/>
        </w:rPr>
        <w:t>.</w:t>
      </w:r>
      <w:r>
        <w:rPr>
          <w:rFonts w:ascii="Century Gothic" w:hAnsi="Century Gothic" w:eastAsia="Arial Unicode MS" w:cs="Calibri"/>
          <w:sz w:val="18"/>
          <w:szCs w:val="18"/>
          <w:lang w:val="id-ID"/>
        </w:rPr>
        <w:t>108,-</w:t>
      </w:r>
      <w:r>
        <w:rPr>
          <w:rFonts w:ascii="Century Gothic" w:hAnsi="Century Gothic" w:eastAsia="Arial Unicode MS" w:cs="Calibri"/>
          <w:sz w:val="18"/>
          <w:szCs w:val="18"/>
        </w:rPr>
        <w:t xml:space="preserve"> dan bersisa sebesar Rp. </w:t>
      </w:r>
      <w:r>
        <w:rPr>
          <w:rFonts w:ascii="Century Gothic" w:hAnsi="Century Gothic" w:eastAsia="Arial Unicode MS" w:cs="Calibri"/>
          <w:sz w:val="18"/>
          <w:szCs w:val="18"/>
          <w:lang w:val="id-ID"/>
        </w:rPr>
        <w:t>47</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062</w:t>
      </w:r>
      <w:r>
        <w:rPr>
          <w:rFonts w:ascii="Century Gothic" w:hAnsi="Century Gothic" w:eastAsia="Arial Unicode MS" w:cs="Calibri"/>
          <w:sz w:val="18"/>
          <w:szCs w:val="18"/>
        </w:rPr>
        <w:t>.</w:t>
      </w:r>
      <w:r>
        <w:rPr>
          <w:rFonts w:ascii="Century Gothic" w:hAnsi="Century Gothic" w:eastAsia="Arial Unicode MS" w:cs="Calibri"/>
          <w:sz w:val="18"/>
          <w:szCs w:val="18"/>
          <w:lang w:val="id-ID"/>
        </w:rPr>
        <w:t>392,-</w:t>
      </w:r>
      <w:r>
        <w:rPr>
          <w:rFonts w:ascii="Century Gothic" w:hAnsi="Century Gothic" w:eastAsia="Arial Unicode MS" w:cs="Calibri"/>
          <w:sz w:val="18"/>
          <w:szCs w:val="18"/>
        </w:rPr>
        <w:t xml:space="preserve"> atau sebesar 90,77% dari yang dianggarkan. </w:t>
      </w:r>
    </w:p>
    <w:p>
      <w:pPr>
        <w:numPr>
          <w:ilvl w:val="0"/>
          <w:numId w:val="13"/>
        </w:numPr>
        <w:tabs>
          <w:tab w:val="clear" w:pos="1980"/>
        </w:tabs>
        <w:spacing w:after="120" w:line="276" w:lineRule="auto"/>
        <w:ind w:left="1701" w:hanging="283"/>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fi-FI"/>
        </w:rPr>
        <w:t xml:space="preserve">Kegiatan Penyediaan Jasa Kebersihan, Pengaman dan Sopir Kantor yang dianggarkan sebesar Rp. </w:t>
      </w:r>
      <w:r>
        <w:rPr>
          <w:rFonts w:ascii="Century Gothic" w:hAnsi="Century Gothic" w:eastAsia="Arial Unicode MS" w:cs="Calibri"/>
          <w:sz w:val="18"/>
          <w:szCs w:val="18"/>
          <w:lang w:val="id-ID"/>
        </w:rPr>
        <w:t>949.359.000</w:t>
      </w:r>
      <w:r>
        <w:rPr>
          <w:rFonts w:ascii="Century Gothic" w:hAnsi="Century Gothic" w:eastAsia="Arial Unicode MS" w:cs="Calibri"/>
          <w:sz w:val="18"/>
          <w:szCs w:val="18"/>
          <w:lang w:val="fi-FI"/>
        </w:rPr>
        <w:t>,</w:t>
      </w:r>
      <w:r>
        <w:rPr>
          <w:rFonts w:ascii="Century Gothic" w:hAnsi="Century Gothic" w:eastAsia="Arial Unicode MS" w:cs="Calibri"/>
          <w:sz w:val="18"/>
          <w:szCs w:val="18"/>
          <w:lang w:val="id-ID"/>
        </w:rPr>
        <w:t>-</w:t>
      </w:r>
      <w:r>
        <w:rPr>
          <w:rFonts w:ascii="Century Gothic" w:hAnsi="Century Gothic" w:eastAsia="Arial Unicode MS" w:cs="Calibri"/>
          <w:sz w:val="18"/>
          <w:szCs w:val="18"/>
          <w:lang w:val="fi-FI"/>
        </w:rPr>
        <w:t xml:space="preserve"> terealisasi </w:t>
      </w:r>
      <w:r>
        <w:rPr>
          <w:rFonts w:ascii="Century Gothic" w:hAnsi="Century Gothic" w:eastAsia="Arial Unicode MS" w:cs="Calibri"/>
          <w:sz w:val="18"/>
          <w:szCs w:val="18"/>
        </w:rPr>
        <w:t xml:space="preserve">Rp. </w:t>
      </w:r>
      <w:r>
        <w:rPr>
          <w:rFonts w:ascii="Century Gothic" w:hAnsi="Century Gothic" w:eastAsia="Arial Unicode MS" w:cs="Calibri"/>
          <w:sz w:val="18"/>
          <w:szCs w:val="18"/>
          <w:lang w:val="id-ID"/>
        </w:rPr>
        <w:t>899</w:t>
      </w:r>
      <w:r>
        <w:rPr>
          <w:rFonts w:ascii="Century Gothic" w:hAnsi="Century Gothic" w:eastAsia="Arial Unicode MS" w:cs="Calibri"/>
          <w:sz w:val="18"/>
          <w:szCs w:val="18"/>
        </w:rPr>
        <w:t>.</w:t>
      </w:r>
      <w:r>
        <w:rPr>
          <w:rFonts w:ascii="Century Gothic" w:hAnsi="Century Gothic" w:eastAsia="Arial Unicode MS" w:cs="Calibri"/>
          <w:sz w:val="18"/>
          <w:szCs w:val="18"/>
          <w:lang w:val="id-ID"/>
        </w:rPr>
        <w:t>314</w:t>
      </w:r>
      <w:r>
        <w:rPr>
          <w:rFonts w:ascii="Century Gothic" w:hAnsi="Century Gothic" w:eastAsia="Arial Unicode MS" w:cs="Calibri"/>
          <w:sz w:val="18"/>
          <w:szCs w:val="18"/>
        </w:rPr>
        <w:t>.</w:t>
      </w:r>
      <w:r>
        <w:rPr>
          <w:rFonts w:ascii="Century Gothic" w:hAnsi="Century Gothic" w:eastAsia="Arial Unicode MS" w:cs="Calibri"/>
          <w:sz w:val="18"/>
          <w:szCs w:val="18"/>
          <w:lang w:val="id-ID"/>
        </w:rPr>
        <w:t>657,-</w:t>
      </w:r>
      <w:r>
        <w:rPr>
          <w:rFonts w:ascii="Century Gothic" w:hAnsi="Century Gothic" w:eastAsia="Arial Unicode MS" w:cs="Calibri"/>
          <w:sz w:val="18"/>
          <w:szCs w:val="18"/>
        </w:rPr>
        <w:t xml:space="preserve"> dan bersisa Rp. </w:t>
      </w:r>
      <w:r>
        <w:rPr>
          <w:rFonts w:ascii="Century Gothic" w:hAnsi="Century Gothic" w:eastAsia="Arial Unicode MS" w:cs="Calibri"/>
          <w:sz w:val="18"/>
          <w:szCs w:val="18"/>
          <w:lang w:val="id-ID"/>
        </w:rPr>
        <w:t>50</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044</w:t>
      </w:r>
      <w:r>
        <w:rPr>
          <w:rFonts w:ascii="Century Gothic" w:hAnsi="Century Gothic" w:eastAsia="Arial Unicode MS" w:cs="Calibri"/>
          <w:sz w:val="18"/>
          <w:szCs w:val="18"/>
        </w:rPr>
        <w:t>.</w:t>
      </w:r>
      <w:r>
        <w:rPr>
          <w:rFonts w:ascii="Century Gothic" w:hAnsi="Century Gothic" w:eastAsia="Arial Unicode MS" w:cs="Calibri"/>
          <w:sz w:val="18"/>
          <w:szCs w:val="18"/>
          <w:lang w:val="id-ID"/>
        </w:rPr>
        <w:t>343</w:t>
      </w:r>
      <w:r>
        <w:rPr>
          <w:rFonts w:ascii="Century Gothic" w:hAnsi="Century Gothic" w:eastAsia="Arial Unicode MS" w:cs="Calibri"/>
          <w:sz w:val="18"/>
          <w:szCs w:val="18"/>
        </w:rPr>
        <w:t>,- atau sebesar 94,73% dari yang dianggarkan</w:t>
      </w:r>
      <w:r>
        <w:rPr>
          <w:rFonts w:ascii="Century Gothic" w:hAnsi="Century Gothic" w:eastAsia="Arial Unicode MS" w:cs="Calibri"/>
          <w:sz w:val="18"/>
          <w:szCs w:val="18"/>
          <w:lang w:val="id-ID"/>
        </w:rPr>
        <w:t>.</w:t>
      </w:r>
    </w:p>
    <w:p>
      <w:pPr>
        <w:numPr>
          <w:ilvl w:val="0"/>
          <w:numId w:val="13"/>
        </w:numPr>
        <w:tabs>
          <w:tab w:val="clear" w:pos="1980"/>
        </w:tabs>
        <w:spacing w:after="120" w:line="276" w:lineRule="auto"/>
        <w:ind w:left="1701" w:hanging="283"/>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fi-FI"/>
        </w:rPr>
        <w:t xml:space="preserve">Kegiatan Penyediaan Alat Tulis Kantor yang dianggarkan sebesar Rp. </w:t>
      </w:r>
      <w:r>
        <w:rPr>
          <w:rFonts w:ascii="Century Gothic" w:hAnsi="Century Gothic" w:eastAsia="Arial Unicode MS" w:cs="Calibri"/>
          <w:sz w:val="18"/>
          <w:szCs w:val="18"/>
          <w:lang w:val="id-ID"/>
        </w:rPr>
        <w:t>102.717.750</w:t>
      </w:r>
      <w:r>
        <w:rPr>
          <w:rFonts w:ascii="Century Gothic" w:hAnsi="Century Gothic" w:eastAsia="Arial Unicode MS" w:cs="Calibri"/>
          <w:sz w:val="18"/>
          <w:szCs w:val="18"/>
          <w:lang w:val="fi-FI"/>
        </w:rPr>
        <w:t>,</w:t>
      </w:r>
      <w:r>
        <w:rPr>
          <w:rFonts w:ascii="Century Gothic" w:hAnsi="Century Gothic" w:eastAsia="Arial Unicode MS" w:cs="Calibri"/>
          <w:sz w:val="18"/>
          <w:szCs w:val="18"/>
          <w:lang w:val="id-ID"/>
        </w:rPr>
        <w:t>-</w:t>
      </w:r>
      <w:r>
        <w:rPr>
          <w:rFonts w:ascii="Century Gothic" w:hAnsi="Century Gothic" w:eastAsia="Arial Unicode MS" w:cs="Calibri"/>
          <w:sz w:val="18"/>
          <w:szCs w:val="18"/>
          <w:lang w:val="fi-FI"/>
        </w:rPr>
        <w:t xml:space="preserve"> 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102</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034</w:t>
      </w:r>
      <w:r>
        <w:rPr>
          <w:rFonts w:ascii="Century Gothic" w:hAnsi="Century Gothic" w:eastAsia="Arial Unicode MS" w:cs="Calibri"/>
          <w:sz w:val="18"/>
          <w:szCs w:val="18"/>
        </w:rPr>
        <w:t>.</w:t>
      </w:r>
      <w:r>
        <w:rPr>
          <w:rFonts w:ascii="Century Gothic" w:hAnsi="Century Gothic" w:eastAsia="Arial Unicode MS" w:cs="Calibri"/>
          <w:sz w:val="18"/>
          <w:szCs w:val="18"/>
          <w:lang w:val="id-ID"/>
        </w:rPr>
        <w:t>550,-</w:t>
      </w:r>
      <w:r>
        <w:rPr>
          <w:rFonts w:ascii="Century Gothic" w:hAnsi="Century Gothic" w:eastAsia="Arial Unicode MS" w:cs="Calibri"/>
          <w:sz w:val="18"/>
          <w:szCs w:val="18"/>
        </w:rPr>
        <w:t xml:space="preserve"> dan bersis</w:t>
      </w:r>
      <w:r>
        <w:rPr>
          <w:rFonts w:ascii="Century Gothic" w:hAnsi="Century Gothic" w:eastAsia="Arial Unicode MS" w:cs="Calibri"/>
          <w:sz w:val="18"/>
          <w:szCs w:val="18"/>
          <w:lang w:val="id-ID"/>
        </w:rPr>
        <w:t xml:space="preserve">a </w:t>
      </w:r>
      <w:r>
        <w:rPr>
          <w:rFonts w:ascii="Century Gothic" w:hAnsi="Century Gothic" w:eastAsia="Arial Unicode MS" w:cs="Calibri"/>
          <w:sz w:val="18"/>
          <w:szCs w:val="18"/>
        </w:rPr>
        <w:t xml:space="preserve">Rp. </w:t>
      </w:r>
      <w:r>
        <w:rPr>
          <w:rFonts w:ascii="Century Gothic" w:hAnsi="Century Gothic" w:eastAsia="Arial Unicode MS" w:cs="Calibri"/>
          <w:sz w:val="18"/>
          <w:szCs w:val="18"/>
          <w:lang w:val="id-ID"/>
        </w:rPr>
        <w:t>683</w:t>
      </w:r>
      <w:r>
        <w:rPr>
          <w:rFonts w:ascii="Century Gothic" w:hAnsi="Century Gothic" w:eastAsia="Arial Unicode MS" w:cs="Calibri"/>
          <w:sz w:val="18"/>
          <w:szCs w:val="18"/>
        </w:rPr>
        <w:t>.</w:t>
      </w:r>
      <w:r>
        <w:rPr>
          <w:rFonts w:ascii="Century Gothic" w:hAnsi="Century Gothic" w:eastAsia="Arial Unicode MS" w:cs="Calibri"/>
          <w:sz w:val="18"/>
          <w:szCs w:val="18"/>
          <w:lang w:val="id-ID"/>
        </w:rPr>
        <w:t>200,-</w:t>
      </w:r>
      <w:r>
        <w:rPr>
          <w:rFonts w:ascii="Century Gothic" w:hAnsi="Century Gothic" w:eastAsia="Arial Unicode MS" w:cs="Calibri"/>
          <w:sz w:val="18"/>
          <w:szCs w:val="18"/>
        </w:rPr>
        <w:t xml:space="preserve"> atau sebesar </w:t>
      </w:r>
      <w:r>
        <w:rPr>
          <w:rFonts w:ascii="Century Gothic" w:hAnsi="Century Gothic" w:eastAsia="Arial Unicode MS" w:cs="Calibri"/>
          <w:sz w:val="18"/>
          <w:szCs w:val="18"/>
          <w:lang w:val="id-ID"/>
        </w:rPr>
        <w:t>99,</w:t>
      </w:r>
      <w:r>
        <w:rPr>
          <w:rFonts w:ascii="Century Gothic" w:hAnsi="Century Gothic" w:eastAsia="Arial Unicode MS" w:cs="Calibri"/>
          <w:sz w:val="18"/>
          <w:szCs w:val="18"/>
        </w:rPr>
        <w:t>33% dari yang dianggarkan.</w:t>
      </w:r>
    </w:p>
    <w:p>
      <w:pPr>
        <w:numPr>
          <w:ilvl w:val="0"/>
          <w:numId w:val="13"/>
        </w:numPr>
        <w:tabs>
          <w:tab w:val="clear" w:pos="1980"/>
        </w:tabs>
        <w:spacing w:after="120" w:line="276" w:lineRule="auto"/>
        <w:ind w:left="1701" w:hanging="283"/>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fi-FI"/>
        </w:rPr>
        <w:t xml:space="preserve">Kegiatan Penyediaan Barang Cetakan dan Penggandaan yang dianggarkan sebesar Rp. </w:t>
      </w:r>
      <w:r>
        <w:rPr>
          <w:rFonts w:ascii="Century Gothic" w:hAnsi="Century Gothic" w:eastAsia="Arial Unicode MS" w:cs="Calibri"/>
          <w:sz w:val="18"/>
          <w:szCs w:val="18"/>
          <w:lang w:val="id-ID"/>
        </w:rPr>
        <w:t>66.930.750,-</w:t>
      </w:r>
      <w:r>
        <w:rPr>
          <w:rFonts w:ascii="Century Gothic" w:hAnsi="Century Gothic" w:eastAsia="Arial Unicode MS" w:cs="Calibri"/>
          <w:sz w:val="18"/>
          <w:szCs w:val="18"/>
          <w:lang w:val="fi-FI"/>
        </w:rPr>
        <w:t xml:space="preserve"> 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62</w:t>
      </w:r>
      <w:r>
        <w:rPr>
          <w:rFonts w:ascii="Century Gothic" w:hAnsi="Century Gothic" w:eastAsia="Arial Unicode MS" w:cs="Calibri"/>
          <w:sz w:val="18"/>
          <w:szCs w:val="18"/>
        </w:rPr>
        <w:t>.</w:t>
      </w:r>
      <w:r>
        <w:rPr>
          <w:rFonts w:ascii="Century Gothic" w:hAnsi="Century Gothic" w:eastAsia="Arial Unicode MS" w:cs="Calibri"/>
          <w:sz w:val="18"/>
          <w:szCs w:val="18"/>
          <w:lang w:val="id-ID"/>
        </w:rPr>
        <w:t>975</w:t>
      </w:r>
      <w:r>
        <w:rPr>
          <w:rFonts w:ascii="Century Gothic" w:hAnsi="Century Gothic" w:eastAsia="Arial Unicode MS" w:cs="Calibri"/>
          <w:sz w:val="18"/>
          <w:szCs w:val="18"/>
        </w:rPr>
        <w:t>.</w:t>
      </w:r>
      <w:r>
        <w:rPr>
          <w:rFonts w:ascii="Century Gothic" w:hAnsi="Century Gothic" w:eastAsia="Arial Unicode MS" w:cs="Calibri"/>
          <w:sz w:val="18"/>
          <w:szCs w:val="18"/>
          <w:lang w:val="id-ID"/>
        </w:rPr>
        <w:t>600,-</w:t>
      </w:r>
      <w:r>
        <w:rPr>
          <w:rFonts w:ascii="Century Gothic" w:hAnsi="Century Gothic" w:eastAsia="Arial Unicode MS" w:cs="Calibri"/>
          <w:sz w:val="18"/>
          <w:szCs w:val="18"/>
        </w:rPr>
        <w:t xml:space="preserve"> dan bersisa                 Rp. </w:t>
      </w:r>
      <w:r>
        <w:rPr>
          <w:rFonts w:ascii="Century Gothic" w:hAnsi="Century Gothic" w:eastAsia="Arial Unicode MS" w:cs="Calibri"/>
          <w:sz w:val="18"/>
          <w:szCs w:val="18"/>
          <w:lang w:val="id-ID"/>
        </w:rPr>
        <w:t>3</w:t>
      </w:r>
      <w:r>
        <w:rPr>
          <w:rFonts w:ascii="Century Gothic" w:hAnsi="Century Gothic" w:eastAsia="Arial Unicode MS" w:cs="Calibri"/>
          <w:sz w:val="18"/>
          <w:szCs w:val="18"/>
        </w:rPr>
        <w:t>.</w:t>
      </w:r>
      <w:r>
        <w:rPr>
          <w:rFonts w:ascii="Century Gothic" w:hAnsi="Century Gothic" w:eastAsia="Arial Unicode MS" w:cs="Calibri"/>
          <w:sz w:val="18"/>
          <w:szCs w:val="18"/>
          <w:lang w:val="id-ID"/>
        </w:rPr>
        <w:t>955</w:t>
      </w:r>
      <w:r>
        <w:rPr>
          <w:rFonts w:ascii="Century Gothic" w:hAnsi="Century Gothic" w:eastAsia="Arial Unicode MS" w:cs="Calibri"/>
          <w:sz w:val="18"/>
          <w:szCs w:val="18"/>
        </w:rPr>
        <w:t>.</w:t>
      </w:r>
      <w:r>
        <w:rPr>
          <w:rFonts w:ascii="Century Gothic" w:hAnsi="Century Gothic" w:eastAsia="Arial Unicode MS" w:cs="Calibri"/>
          <w:sz w:val="18"/>
          <w:szCs w:val="18"/>
          <w:lang w:val="id-ID"/>
        </w:rPr>
        <w:t>150,-</w:t>
      </w:r>
      <w:r>
        <w:rPr>
          <w:rFonts w:ascii="Century Gothic" w:hAnsi="Century Gothic" w:eastAsia="Arial Unicode MS" w:cs="Calibri"/>
          <w:sz w:val="18"/>
          <w:szCs w:val="18"/>
        </w:rPr>
        <w:t xml:space="preserve"> atau sebesar </w:t>
      </w:r>
      <w:r>
        <w:rPr>
          <w:rFonts w:ascii="Century Gothic" w:hAnsi="Century Gothic" w:eastAsia="Arial Unicode MS" w:cs="Calibri"/>
          <w:sz w:val="18"/>
          <w:szCs w:val="18"/>
          <w:lang w:val="id-ID"/>
        </w:rPr>
        <w:t>9</w:t>
      </w:r>
      <w:r>
        <w:rPr>
          <w:rFonts w:ascii="Century Gothic" w:hAnsi="Century Gothic" w:eastAsia="Arial Unicode MS" w:cs="Calibri"/>
          <w:sz w:val="18"/>
          <w:szCs w:val="18"/>
        </w:rPr>
        <w:t>4,09% dari yang dianggarkan.</w:t>
      </w:r>
    </w:p>
    <w:p>
      <w:pPr>
        <w:numPr>
          <w:ilvl w:val="0"/>
          <w:numId w:val="13"/>
        </w:numPr>
        <w:tabs>
          <w:tab w:val="clear" w:pos="1980"/>
        </w:tabs>
        <w:spacing w:after="120" w:line="276" w:lineRule="auto"/>
        <w:ind w:left="1701" w:hanging="270"/>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fi-FI"/>
        </w:rPr>
        <w:t xml:space="preserve">Kegiatan Penyediaan Komponen Instalasi Listrik/Penerangan Bangunan Kantor yang dianggarkan sebesar Rp. </w:t>
      </w:r>
      <w:r>
        <w:rPr>
          <w:rFonts w:ascii="Century Gothic" w:hAnsi="Century Gothic" w:eastAsia="Arial Unicode MS" w:cs="Calibri"/>
          <w:sz w:val="18"/>
          <w:szCs w:val="18"/>
          <w:lang w:val="id-ID"/>
        </w:rPr>
        <w:t>23.381.750,-</w:t>
      </w:r>
      <w:r>
        <w:rPr>
          <w:rFonts w:ascii="Century Gothic" w:hAnsi="Century Gothic" w:eastAsia="Arial Unicode MS" w:cs="Calibri"/>
          <w:sz w:val="18"/>
          <w:szCs w:val="18"/>
          <w:lang w:val="fi-FI"/>
        </w:rPr>
        <w:t xml:space="preserve"> terealisasi </w:t>
      </w:r>
      <w:r>
        <w:rPr>
          <w:rFonts w:ascii="Century Gothic" w:hAnsi="Century Gothic" w:eastAsia="Arial Unicode MS" w:cs="Calibri"/>
          <w:sz w:val="18"/>
          <w:szCs w:val="18"/>
        </w:rPr>
        <w:t>sebesar</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rPr>
        <w:t xml:space="preserve">Rp. </w:t>
      </w:r>
      <w:r>
        <w:rPr>
          <w:rFonts w:ascii="Century Gothic" w:hAnsi="Century Gothic" w:eastAsia="Arial Unicode MS" w:cs="Calibri"/>
          <w:sz w:val="18"/>
          <w:szCs w:val="18"/>
          <w:lang w:val="id-ID"/>
        </w:rPr>
        <w:t>23</w:t>
      </w:r>
      <w:r>
        <w:rPr>
          <w:rFonts w:ascii="Century Gothic" w:hAnsi="Century Gothic" w:eastAsia="Arial Unicode MS" w:cs="Calibri"/>
          <w:sz w:val="18"/>
          <w:szCs w:val="18"/>
        </w:rPr>
        <w:t>.</w:t>
      </w:r>
      <w:r>
        <w:rPr>
          <w:rFonts w:ascii="Century Gothic" w:hAnsi="Century Gothic" w:eastAsia="Arial Unicode MS" w:cs="Calibri"/>
          <w:sz w:val="18"/>
          <w:szCs w:val="18"/>
          <w:lang w:val="id-ID"/>
        </w:rPr>
        <w:t>362</w:t>
      </w:r>
      <w:r>
        <w:rPr>
          <w:rFonts w:ascii="Century Gothic" w:hAnsi="Century Gothic" w:eastAsia="Arial Unicode MS" w:cs="Calibri"/>
          <w:sz w:val="18"/>
          <w:szCs w:val="18"/>
        </w:rPr>
        <w:t>.</w:t>
      </w:r>
      <w:r>
        <w:rPr>
          <w:rFonts w:ascii="Century Gothic" w:hAnsi="Century Gothic" w:eastAsia="Arial Unicode MS" w:cs="Calibri"/>
          <w:sz w:val="18"/>
          <w:szCs w:val="18"/>
          <w:lang w:val="id-ID"/>
        </w:rPr>
        <w:t>575,-</w:t>
      </w:r>
      <w:r>
        <w:rPr>
          <w:rFonts w:ascii="Century Gothic" w:hAnsi="Century Gothic" w:eastAsia="Arial Unicode MS" w:cs="Calibri"/>
          <w:sz w:val="18"/>
          <w:szCs w:val="18"/>
        </w:rPr>
        <w:t xml:space="preserve"> dan bersisa Rp</w:t>
      </w:r>
      <w:r>
        <w:rPr>
          <w:rFonts w:ascii="Century Gothic" w:hAnsi="Century Gothic" w:eastAsia="Arial Unicode MS" w:cs="Calibri"/>
          <w:sz w:val="18"/>
          <w:szCs w:val="18"/>
          <w:lang w:val="id-ID"/>
        </w:rPr>
        <w:t xml:space="preserve"> 19</w:t>
      </w:r>
      <w:r>
        <w:rPr>
          <w:rFonts w:ascii="Century Gothic" w:hAnsi="Century Gothic" w:eastAsia="Arial Unicode MS" w:cs="Calibri"/>
          <w:sz w:val="18"/>
          <w:szCs w:val="18"/>
        </w:rPr>
        <w:t>.</w:t>
      </w:r>
      <w:r>
        <w:rPr>
          <w:rFonts w:ascii="Century Gothic" w:hAnsi="Century Gothic" w:eastAsia="Arial Unicode MS" w:cs="Calibri"/>
          <w:sz w:val="18"/>
          <w:szCs w:val="18"/>
          <w:lang w:val="id-ID"/>
        </w:rPr>
        <w:t>175,-</w:t>
      </w:r>
      <w:r>
        <w:rPr>
          <w:rFonts w:ascii="Century Gothic" w:hAnsi="Century Gothic" w:eastAsia="Arial Unicode MS" w:cs="Calibri"/>
          <w:sz w:val="18"/>
          <w:szCs w:val="18"/>
        </w:rPr>
        <w:t xml:space="preserve"> atau sebesar </w:t>
      </w:r>
      <w:r>
        <w:rPr>
          <w:rFonts w:ascii="Century Gothic" w:hAnsi="Century Gothic" w:eastAsia="Arial Unicode MS" w:cs="Calibri"/>
          <w:sz w:val="18"/>
          <w:szCs w:val="18"/>
          <w:lang w:val="id-ID"/>
        </w:rPr>
        <w:t>99,</w:t>
      </w:r>
      <w:r>
        <w:rPr>
          <w:rFonts w:ascii="Century Gothic" w:hAnsi="Century Gothic" w:eastAsia="Arial Unicode MS" w:cs="Calibri"/>
          <w:sz w:val="18"/>
          <w:szCs w:val="18"/>
        </w:rPr>
        <w:t>92% dari yang dianggarkan.</w:t>
      </w:r>
    </w:p>
    <w:p>
      <w:pPr>
        <w:numPr>
          <w:ilvl w:val="0"/>
          <w:numId w:val="13"/>
        </w:numPr>
        <w:tabs>
          <w:tab w:val="clear" w:pos="1980"/>
        </w:tabs>
        <w:spacing w:after="120" w:line="276" w:lineRule="auto"/>
        <w:ind w:left="1701" w:hanging="270"/>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fi-FI"/>
        </w:rPr>
        <w:t xml:space="preserve">Kegiatan Penyediaan Bahan Bacaan dan Peraturan Perundang-undangan yang dianggarkan sebesar Rp. </w:t>
      </w:r>
      <w:r>
        <w:rPr>
          <w:rFonts w:ascii="Century Gothic" w:hAnsi="Century Gothic" w:eastAsia="Arial Unicode MS" w:cs="Calibri"/>
          <w:sz w:val="18"/>
          <w:szCs w:val="18"/>
          <w:lang w:val="id-ID"/>
        </w:rPr>
        <w:t>26.928.000,-</w:t>
      </w:r>
      <w:r>
        <w:rPr>
          <w:rFonts w:ascii="Century Gothic" w:hAnsi="Century Gothic" w:eastAsia="Arial Unicode MS" w:cs="Calibri"/>
          <w:sz w:val="18"/>
          <w:szCs w:val="18"/>
          <w:lang w:val="fi-FI"/>
        </w:rPr>
        <w:t xml:space="preserve"> 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24</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035</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000,-</w:t>
      </w:r>
      <w:r>
        <w:rPr>
          <w:rFonts w:ascii="Century Gothic" w:hAnsi="Century Gothic" w:eastAsia="Arial Unicode MS" w:cs="Calibri"/>
          <w:sz w:val="18"/>
          <w:szCs w:val="18"/>
        </w:rPr>
        <w:t xml:space="preserve"> dan bersisa Rp. </w:t>
      </w:r>
      <w:r>
        <w:rPr>
          <w:rFonts w:ascii="Century Gothic" w:hAnsi="Century Gothic" w:eastAsia="Arial Unicode MS" w:cs="Calibri"/>
          <w:sz w:val="18"/>
          <w:szCs w:val="18"/>
          <w:lang w:val="id-ID"/>
        </w:rPr>
        <w:t>2</w:t>
      </w:r>
      <w:r>
        <w:rPr>
          <w:rFonts w:ascii="Century Gothic" w:hAnsi="Century Gothic" w:eastAsia="Arial Unicode MS" w:cs="Calibri"/>
          <w:sz w:val="18"/>
          <w:szCs w:val="18"/>
        </w:rPr>
        <w:t>.</w:t>
      </w:r>
      <w:r>
        <w:rPr>
          <w:rFonts w:ascii="Century Gothic" w:hAnsi="Century Gothic" w:eastAsia="Arial Unicode MS" w:cs="Calibri"/>
          <w:sz w:val="18"/>
          <w:szCs w:val="18"/>
          <w:lang w:val="id-ID"/>
        </w:rPr>
        <w:t>893</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000,-</w:t>
      </w:r>
      <w:r>
        <w:rPr>
          <w:rFonts w:ascii="Century Gothic" w:hAnsi="Century Gothic" w:eastAsia="Arial Unicode MS" w:cs="Calibri"/>
          <w:sz w:val="18"/>
          <w:szCs w:val="18"/>
        </w:rPr>
        <w:t xml:space="preserve"> atau sebesar 89,26% dari yang dianggarkan</w:t>
      </w:r>
      <w:r>
        <w:rPr>
          <w:rFonts w:ascii="Century Gothic" w:hAnsi="Century Gothic" w:eastAsia="Arial Unicode MS" w:cs="Calibri"/>
          <w:sz w:val="18"/>
          <w:szCs w:val="18"/>
          <w:lang w:val="id-ID"/>
        </w:rPr>
        <w:t>.</w:t>
      </w:r>
    </w:p>
    <w:p>
      <w:pPr>
        <w:numPr>
          <w:ilvl w:val="0"/>
          <w:numId w:val="13"/>
        </w:numPr>
        <w:tabs>
          <w:tab w:val="clear" w:pos="1980"/>
        </w:tabs>
        <w:spacing w:after="120" w:line="276" w:lineRule="auto"/>
        <w:ind w:left="1701" w:hanging="270"/>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fi-FI"/>
        </w:rPr>
        <w:t xml:space="preserve">Kegiatan Penyediaan Makanan dan Minuman dianggarkan sebesar                           Rp. </w:t>
      </w:r>
      <w:r>
        <w:rPr>
          <w:rFonts w:ascii="Century Gothic" w:hAnsi="Century Gothic" w:eastAsia="Arial Unicode MS" w:cs="Calibri"/>
          <w:sz w:val="18"/>
          <w:szCs w:val="18"/>
          <w:lang w:val="id-ID"/>
        </w:rPr>
        <w:t>76.271.250,-</w:t>
      </w:r>
      <w:r>
        <w:rPr>
          <w:rFonts w:ascii="Century Gothic" w:hAnsi="Century Gothic" w:eastAsia="Arial Unicode MS" w:cs="Calibri"/>
          <w:sz w:val="18"/>
          <w:szCs w:val="18"/>
          <w:lang w:val="fi-FI"/>
        </w:rPr>
        <w:t xml:space="preserve"> 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72</w:t>
      </w:r>
      <w:r>
        <w:rPr>
          <w:rFonts w:ascii="Century Gothic" w:hAnsi="Century Gothic" w:eastAsia="Arial Unicode MS" w:cs="Calibri"/>
          <w:sz w:val="18"/>
          <w:szCs w:val="18"/>
        </w:rPr>
        <w:t>.</w:t>
      </w:r>
      <w:r>
        <w:rPr>
          <w:rFonts w:ascii="Century Gothic" w:hAnsi="Century Gothic" w:eastAsia="Arial Unicode MS" w:cs="Calibri"/>
          <w:sz w:val="18"/>
          <w:szCs w:val="18"/>
          <w:lang w:val="id-ID"/>
        </w:rPr>
        <w:t>233</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000,-</w:t>
      </w:r>
      <w:r>
        <w:rPr>
          <w:rFonts w:ascii="Century Gothic" w:hAnsi="Century Gothic" w:eastAsia="Arial Unicode MS" w:cs="Calibri"/>
          <w:sz w:val="18"/>
          <w:szCs w:val="18"/>
        </w:rPr>
        <w:t xml:space="preserve"> dan bersisa</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rPr>
        <w:t xml:space="preserve">Rp. </w:t>
      </w:r>
      <w:r>
        <w:rPr>
          <w:rFonts w:ascii="Century Gothic" w:hAnsi="Century Gothic" w:eastAsia="Arial Unicode MS" w:cs="Calibri"/>
          <w:sz w:val="18"/>
          <w:szCs w:val="18"/>
          <w:lang w:val="id-ID"/>
        </w:rPr>
        <w:t>4</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038</w:t>
      </w:r>
      <w:r>
        <w:rPr>
          <w:rFonts w:ascii="Century Gothic" w:hAnsi="Century Gothic" w:eastAsia="Arial Unicode MS" w:cs="Calibri"/>
          <w:sz w:val="18"/>
          <w:szCs w:val="18"/>
        </w:rPr>
        <w:t>.</w:t>
      </w:r>
      <w:r>
        <w:rPr>
          <w:rFonts w:ascii="Century Gothic" w:hAnsi="Century Gothic" w:eastAsia="Arial Unicode MS" w:cs="Calibri"/>
          <w:sz w:val="18"/>
          <w:szCs w:val="18"/>
          <w:lang w:val="id-ID"/>
        </w:rPr>
        <w:t>250,-</w:t>
      </w:r>
      <w:r>
        <w:rPr>
          <w:rFonts w:ascii="Century Gothic" w:hAnsi="Century Gothic" w:eastAsia="Arial Unicode MS" w:cs="Calibri"/>
          <w:sz w:val="18"/>
          <w:szCs w:val="18"/>
        </w:rPr>
        <w:t xml:space="preserve"> atau sebesar </w:t>
      </w:r>
      <w:r>
        <w:rPr>
          <w:rFonts w:ascii="Century Gothic" w:hAnsi="Century Gothic" w:eastAsia="Arial Unicode MS" w:cs="Calibri"/>
          <w:sz w:val="18"/>
          <w:szCs w:val="18"/>
          <w:lang w:val="id-ID"/>
        </w:rPr>
        <w:t>9</w:t>
      </w:r>
      <w:r>
        <w:rPr>
          <w:rFonts w:ascii="Century Gothic" w:hAnsi="Century Gothic" w:eastAsia="Arial Unicode MS" w:cs="Calibri"/>
          <w:sz w:val="18"/>
          <w:szCs w:val="18"/>
        </w:rPr>
        <w:t>4,71% dari yang dianggarkan.</w:t>
      </w:r>
    </w:p>
    <w:p>
      <w:pPr>
        <w:numPr>
          <w:ilvl w:val="0"/>
          <w:numId w:val="13"/>
        </w:numPr>
        <w:tabs>
          <w:tab w:val="clear" w:pos="1980"/>
        </w:tabs>
        <w:spacing w:after="120" w:line="276" w:lineRule="auto"/>
        <w:ind w:left="1701" w:hanging="283"/>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fi-FI"/>
        </w:rPr>
        <w:t>Kegiatan Rapat-rapat Koordinasi dan Konsultasi ke Dalam dan Luar Daerah yang</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lang w:val="fi-FI"/>
        </w:rPr>
        <w:t xml:space="preserve">dianggarkan sebesar Rp. </w:t>
      </w:r>
      <w:r>
        <w:rPr>
          <w:rFonts w:ascii="Century Gothic" w:hAnsi="Century Gothic" w:eastAsia="Arial Unicode MS" w:cs="Calibri"/>
          <w:sz w:val="18"/>
          <w:szCs w:val="18"/>
          <w:lang w:val="id-ID"/>
        </w:rPr>
        <w:t>563.240.375,-</w:t>
      </w:r>
      <w:r>
        <w:rPr>
          <w:rFonts w:ascii="Century Gothic" w:hAnsi="Century Gothic" w:eastAsia="Arial Unicode MS" w:cs="Calibri"/>
          <w:sz w:val="18"/>
          <w:szCs w:val="18"/>
          <w:lang w:val="fi-FI"/>
        </w:rPr>
        <w:t xml:space="preserve"> 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534</w:t>
      </w:r>
      <w:r>
        <w:rPr>
          <w:rFonts w:ascii="Century Gothic" w:hAnsi="Century Gothic" w:eastAsia="Arial Unicode MS" w:cs="Calibri"/>
          <w:sz w:val="18"/>
          <w:szCs w:val="18"/>
        </w:rPr>
        <w:t>.</w:t>
      </w:r>
      <w:r>
        <w:rPr>
          <w:rFonts w:ascii="Century Gothic" w:hAnsi="Century Gothic" w:eastAsia="Arial Unicode MS" w:cs="Calibri"/>
          <w:sz w:val="18"/>
          <w:szCs w:val="18"/>
          <w:lang w:val="id-ID"/>
        </w:rPr>
        <w:t>192</w:t>
      </w:r>
      <w:r>
        <w:rPr>
          <w:rFonts w:ascii="Century Gothic" w:hAnsi="Century Gothic" w:eastAsia="Arial Unicode MS" w:cs="Calibri"/>
          <w:sz w:val="18"/>
          <w:szCs w:val="18"/>
        </w:rPr>
        <w:t>.</w:t>
      </w:r>
      <w:r>
        <w:rPr>
          <w:rFonts w:ascii="Century Gothic" w:hAnsi="Century Gothic" w:eastAsia="Arial Unicode MS" w:cs="Calibri"/>
          <w:sz w:val="18"/>
          <w:szCs w:val="18"/>
          <w:lang w:val="id-ID"/>
        </w:rPr>
        <w:t>711,-</w:t>
      </w:r>
      <w:r>
        <w:rPr>
          <w:rFonts w:ascii="Century Gothic" w:hAnsi="Century Gothic" w:eastAsia="Arial Unicode MS" w:cs="Calibri"/>
          <w:sz w:val="18"/>
          <w:szCs w:val="18"/>
        </w:rPr>
        <w:t xml:space="preserve"> dan bersisa Rp. </w:t>
      </w:r>
      <w:r>
        <w:rPr>
          <w:rFonts w:ascii="Century Gothic" w:hAnsi="Century Gothic" w:eastAsia="Arial Unicode MS" w:cs="Calibri"/>
          <w:sz w:val="18"/>
          <w:szCs w:val="18"/>
          <w:lang w:val="id-ID"/>
        </w:rPr>
        <w:t>29</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047</w:t>
      </w:r>
      <w:r>
        <w:rPr>
          <w:rFonts w:ascii="Century Gothic" w:hAnsi="Century Gothic" w:eastAsia="Arial Unicode MS" w:cs="Calibri"/>
          <w:sz w:val="18"/>
          <w:szCs w:val="18"/>
        </w:rPr>
        <w:t>.</w:t>
      </w:r>
      <w:r>
        <w:rPr>
          <w:rFonts w:ascii="Century Gothic" w:hAnsi="Century Gothic" w:eastAsia="Arial Unicode MS" w:cs="Calibri"/>
          <w:sz w:val="18"/>
          <w:szCs w:val="18"/>
          <w:lang w:val="id-ID"/>
        </w:rPr>
        <w:t>664,-</w:t>
      </w:r>
      <w:r>
        <w:rPr>
          <w:rFonts w:ascii="Century Gothic" w:hAnsi="Century Gothic" w:eastAsia="Arial Unicode MS" w:cs="Calibri"/>
          <w:sz w:val="18"/>
          <w:szCs w:val="18"/>
        </w:rPr>
        <w:t xml:space="preserve"> atau sebesar 94,84% dari yang dianggarkan</w:t>
      </w:r>
      <w:r>
        <w:rPr>
          <w:rFonts w:ascii="Century Gothic" w:hAnsi="Century Gothic" w:eastAsia="Arial Unicode MS" w:cs="Calibri"/>
          <w:sz w:val="18"/>
          <w:szCs w:val="18"/>
          <w:lang w:val="id-ID"/>
        </w:rPr>
        <w:t>.</w:t>
      </w:r>
    </w:p>
    <w:p>
      <w:pPr>
        <w:numPr>
          <w:ilvl w:val="0"/>
          <w:numId w:val="13"/>
        </w:numPr>
        <w:tabs>
          <w:tab w:val="clear" w:pos="1980"/>
        </w:tabs>
        <w:spacing w:after="120" w:line="276" w:lineRule="auto"/>
        <w:ind w:left="1701" w:hanging="283"/>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fi-FI"/>
        </w:rPr>
        <w:t xml:space="preserve">Kegiatan Penyediaan Jasa informasi, dokumentasi dan publikasi yang dianggarkan sebesar Rp. </w:t>
      </w:r>
      <w:r>
        <w:rPr>
          <w:rFonts w:ascii="Century Gothic" w:hAnsi="Century Gothic" w:eastAsia="Arial Unicode MS" w:cs="Calibri"/>
          <w:sz w:val="18"/>
          <w:szCs w:val="18"/>
          <w:lang w:val="id-ID"/>
        </w:rPr>
        <w:t xml:space="preserve">131.403.625,-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 xml:space="preserve">Rp. </w:t>
      </w:r>
      <w:r>
        <w:rPr>
          <w:rFonts w:ascii="Century Gothic" w:hAnsi="Century Gothic" w:eastAsia="Arial Unicode MS" w:cs="Calibri"/>
          <w:sz w:val="18"/>
          <w:szCs w:val="18"/>
          <w:lang w:val="id-ID"/>
        </w:rPr>
        <w:t>115</w:t>
      </w:r>
      <w:r>
        <w:rPr>
          <w:rFonts w:ascii="Century Gothic" w:hAnsi="Century Gothic" w:eastAsia="Arial Unicode MS" w:cs="Calibri"/>
          <w:sz w:val="18"/>
          <w:szCs w:val="18"/>
        </w:rPr>
        <w:t>.</w:t>
      </w:r>
      <w:r>
        <w:rPr>
          <w:rFonts w:ascii="Century Gothic" w:hAnsi="Century Gothic" w:eastAsia="Arial Unicode MS" w:cs="Calibri"/>
          <w:sz w:val="18"/>
          <w:szCs w:val="18"/>
          <w:lang w:val="id-ID"/>
        </w:rPr>
        <w:t>352</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082,-</w:t>
      </w:r>
      <w:r>
        <w:rPr>
          <w:rFonts w:ascii="Century Gothic" w:hAnsi="Century Gothic" w:eastAsia="Arial Unicode MS" w:cs="Calibri"/>
          <w:sz w:val="18"/>
          <w:szCs w:val="18"/>
        </w:rPr>
        <w:t xml:space="preserve"> dan bersisa Rp. </w:t>
      </w:r>
      <w:r>
        <w:rPr>
          <w:rFonts w:ascii="Century Gothic" w:hAnsi="Century Gothic" w:eastAsia="Arial Unicode MS" w:cs="Calibri"/>
          <w:sz w:val="18"/>
          <w:szCs w:val="18"/>
          <w:lang w:val="id-ID"/>
        </w:rPr>
        <w:t>16</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051</w:t>
      </w:r>
      <w:r>
        <w:rPr>
          <w:rFonts w:ascii="Century Gothic" w:hAnsi="Century Gothic" w:eastAsia="Arial Unicode MS" w:cs="Calibri"/>
          <w:sz w:val="18"/>
          <w:szCs w:val="18"/>
        </w:rPr>
        <w:t>.</w:t>
      </w:r>
      <w:r>
        <w:rPr>
          <w:rFonts w:ascii="Century Gothic" w:hAnsi="Century Gothic" w:eastAsia="Arial Unicode MS" w:cs="Calibri"/>
          <w:sz w:val="18"/>
          <w:szCs w:val="18"/>
          <w:lang w:val="id-ID"/>
        </w:rPr>
        <w:t>543,-</w:t>
      </w:r>
      <w:r>
        <w:rPr>
          <w:rFonts w:ascii="Century Gothic" w:hAnsi="Century Gothic" w:eastAsia="Arial Unicode MS" w:cs="Calibri"/>
          <w:sz w:val="18"/>
          <w:szCs w:val="18"/>
        </w:rPr>
        <w:t xml:space="preserve"> atau sebesar 87,78% dari yang dianggarkan</w:t>
      </w:r>
      <w:r>
        <w:rPr>
          <w:rFonts w:ascii="Century Gothic" w:hAnsi="Century Gothic" w:eastAsia="Arial Unicode MS" w:cs="Calibri"/>
          <w:sz w:val="18"/>
          <w:szCs w:val="18"/>
          <w:lang w:val="id-ID"/>
        </w:rPr>
        <w:t>.</w:t>
      </w:r>
    </w:p>
    <w:p>
      <w:pPr>
        <w:numPr>
          <w:ilvl w:val="0"/>
          <w:numId w:val="13"/>
        </w:numPr>
        <w:tabs>
          <w:tab w:val="clear" w:pos="1980"/>
        </w:tabs>
        <w:spacing w:after="120" w:line="276" w:lineRule="auto"/>
        <w:ind w:left="1701" w:hanging="283"/>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fi-FI"/>
        </w:rPr>
        <w:t xml:space="preserve">Kegiatan Penyediaan Jasa pembinaan mental dan fisik aparatur dianggarkan sebesar Rp. </w:t>
      </w:r>
      <w:r>
        <w:rPr>
          <w:rFonts w:ascii="Century Gothic" w:hAnsi="Century Gothic" w:eastAsia="Arial Unicode MS" w:cs="Calibri"/>
          <w:sz w:val="18"/>
          <w:szCs w:val="18"/>
          <w:lang w:val="id-ID"/>
        </w:rPr>
        <w:t>19.000.000,-</w:t>
      </w:r>
      <w:r>
        <w:rPr>
          <w:rFonts w:ascii="Century Gothic" w:hAnsi="Century Gothic" w:eastAsia="Arial Unicode MS" w:cs="Calibri"/>
          <w:sz w:val="18"/>
          <w:szCs w:val="18"/>
          <w:lang w:val="fi-FI"/>
        </w:rPr>
        <w:t xml:space="preserve"> terealisasi </w:t>
      </w:r>
      <w:r>
        <w:rPr>
          <w:rFonts w:ascii="Century Gothic" w:hAnsi="Century Gothic" w:eastAsia="Arial Unicode MS" w:cs="Calibri"/>
          <w:sz w:val="18"/>
          <w:szCs w:val="18"/>
        </w:rPr>
        <w:t xml:space="preserve">Rp. </w:t>
      </w:r>
      <w:r>
        <w:rPr>
          <w:rFonts w:ascii="Century Gothic" w:hAnsi="Century Gothic" w:eastAsia="Arial Unicode MS" w:cs="Calibri"/>
          <w:sz w:val="18"/>
          <w:szCs w:val="18"/>
          <w:lang w:val="id-ID"/>
        </w:rPr>
        <w:t>17</w:t>
      </w:r>
      <w:r>
        <w:rPr>
          <w:rFonts w:ascii="Century Gothic" w:hAnsi="Century Gothic" w:eastAsia="Arial Unicode MS" w:cs="Calibri"/>
          <w:sz w:val="18"/>
          <w:szCs w:val="18"/>
        </w:rPr>
        <w:t>.</w:t>
      </w:r>
      <w:r>
        <w:rPr>
          <w:rFonts w:ascii="Century Gothic" w:hAnsi="Century Gothic" w:eastAsia="Arial Unicode MS" w:cs="Calibri"/>
          <w:sz w:val="18"/>
          <w:szCs w:val="18"/>
          <w:lang w:val="id-ID"/>
        </w:rPr>
        <w:t>650</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000,-</w:t>
      </w:r>
      <w:r>
        <w:rPr>
          <w:rFonts w:ascii="Century Gothic" w:hAnsi="Century Gothic" w:eastAsia="Arial Unicode MS" w:cs="Calibri"/>
          <w:sz w:val="18"/>
          <w:szCs w:val="18"/>
        </w:rPr>
        <w:t xml:space="preserve"> dan bersisa</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rPr>
        <w:t xml:space="preserve">Rp. </w:t>
      </w:r>
      <w:r>
        <w:rPr>
          <w:rFonts w:ascii="Century Gothic" w:hAnsi="Century Gothic" w:eastAsia="Arial Unicode MS" w:cs="Calibri"/>
          <w:sz w:val="18"/>
          <w:szCs w:val="18"/>
          <w:lang w:val="id-ID"/>
        </w:rPr>
        <w:t>1</w:t>
      </w:r>
      <w:r>
        <w:rPr>
          <w:rFonts w:ascii="Century Gothic" w:hAnsi="Century Gothic" w:eastAsia="Arial Unicode MS" w:cs="Calibri"/>
          <w:sz w:val="18"/>
          <w:szCs w:val="18"/>
        </w:rPr>
        <w:t>.</w:t>
      </w:r>
      <w:r>
        <w:rPr>
          <w:rFonts w:ascii="Century Gothic" w:hAnsi="Century Gothic" w:eastAsia="Arial Unicode MS" w:cs="Calibri"/>
          <w:sz w:val="18"/>
          <w:szCs w:val="18"/>
          <w:lang w:val="id-ID"/>
        </w:rPr>
        <w:t>350</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000,-</w:t>
      </w:r>
      <w:r>
        <w:rPr>
          <w:rFonts w:ascii="Century Gothic" w:hAnsi="Century Gothic" w:eastAsia="Arial Unicode MS" w:cs="Calibri"/>
          <w:sz w:val="18"/>
          <w:szCs w:val="18"/>
        </w:rPr>
        <w:t xml:space="preserve"> atau sebesar 92,89</w:t>
      </w:r>
      <w:r>
        <w:rPr>
          <w:rFonts w:ascii="Century Gothic" w:hAnsi="Century Gothic" w:eastAsia="Arial Unicode MS" w:cs="Calibri"/>
          <w:sz w:val="18"/>
          <w:szCs w:val="18"/>
          <w:lang w:val="id-ID"/>
        </w:rPr>
        <w:t>%</w:t>
      </w:r>
      <w:r>
        <w:rPr>
          <w:rFonts w:ascii="Century Gothic" w:hAnsi="Century Gothic" w:eastAsia="Arial Unicode MS" w:cs="Calibri"/>
          <w:sz w:val="18"/>
          <w:szCs w:val="18"/>
        </w:rPr>
        <w:t xml:space="preserve"> dari yang dianggarkan.</w:t>
      </w:r>
    </w:p>
    <w:p>
      <w:pPr>
        <w:numPr>
          <w:ilvl w:val="1"/>
          <w:numId w:val="13"/>
        </w:numPr>
        <w:tabs>
          <w:tab w:val="clear" w:pos="2700"/>
        </w:tabs>
        <w:spacing w:after="120" w:line="276" w:lineRule="auto"/>
        <w:ind w:left="1418" w:hanging="426"/>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fi-FI"/>
        </w:rPr>
        <w:t>P</w:t>
      </w:r>
      <w:r>
        <w:rPr>
          <w:rFonts w:ascii="Century Gothic" w:hAnsi="Century Gothic" w:eastAsia="Arial Unicode MS" w:cs="Calibri"/>
          <w:sz w:val="18"/>
          <w:szCs w:val="18"/>
        </w:rPr>
        <w:t>rogram Peningkatan Sarana dan Prasarana Aparatur dengan pagu anggaran sebesar Rp.</w:t>
      </w:r>
      <w:r>
        <w:rPr>
          <w:rFonts w:ascii="Century Gothic" w:hAnsi="Century Gothic" w:eastAsia="Arial Unicode MS" w:cs="Calibri"/>
          <w:sz w:val="18"/>
          <w:szCs w:val="18"/>
          <w:lang w:val="id-ID"/>
        </w:rPr>
        <w:t xml:space="preserve"> 1.277.905.900,-</w:t>
      </w:r>
      <w:r>
        <w:rPr>
          <w:rFonts w:ascii="Century Gothic" w:hAnsi="Century Gothic" w:eastAsia="Arial Unicode MS" w:cs="Calibri"/>
          <w:sz w:val="18"/>
          <w:szCs w:val="18"/>
        </w:rPr>
        <w:t xml:space="preserve">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sebesar Rp</w:t>
      </w:r>
      <w:r>
        <w:rPr>
          <w:rFonts w:ascii="Century Gothic" w:hAnsi="Century Gothic" w:eastAsia="Arial Unicode MS" w:cs="Calibri"/>
          <w:sz w:val="18"/>
          <w:szCs w:val="18"/>
          <w:lang w:val="id-ID"/>
        </w:rPr>
        <w:t xml:space="preserve"> 1</w:t>
      </w:r>
      <w:r>
        <w:rPr>
          <w:rFonts w:ascii="Century Gothic" w:hAnsi="Century Gothic" w:eastAsia="Arial Unicode MS" w:cs="Calibri"/>
          <w:sz w:val="18"/>
          <w:szCs w:val="18"/>
        </w:rPr>
        <w:t>.</w:t>
      </w:r>
      <w:r>
        <w:rPr>
          <w:rFonts w:ascii="Century Gothic" w:hAnsi="Century Gothic" w:eastAsia="Arial Unicode MS" w:cs="Calibri"/>
          <w:sz w:val="18"/>
          <w:szCs w:val="18"/>
          <w:lang w:val="id-ID"/>
        </w:rPr>
        <w:t>198</w:t>
      </w:r>
      <w:r>
        <w:rPr>
          <w:rFonts w:ascii="Century Gothic" w:hAnsi="Century Gothic" w:eastAsia="Arial Unicode MS" w:cs="Calibri"/>
          <w:sz w:val="18"/>
          <w:szCs w:val="18"/>
        </w:rPr>
        <w:t>.</w:t>
      </w:r>
      <w:r>
        <w:rPr>
          <w:rFonts w:ascii="Century Gothic" w:hAnsi="Century Gothic" w:eastAsia="Arial Unicode MS" w:cs="Calibri"/>
          <w:sz w:val="18"/>
          <w:szCs w:val="18"/>
          <w:lang w:val="id-ID"/>
        </w:rPr>
        <w:t>792</w:t>
      </w:r>
      <w:r>
        <w:rPr>
          <w:rFonts w:ascii="Century Gothic" w:hAnsi="Century Gothic" w:eastAsia="Arial Unicode MS" w:cs="Calibri"/>
          <w:sz w:val="18"/>
          <w:szCs w:val="18"/>
        </w:rPr>
        <w:t>.</w:t>
      </w:r>
      <w:r>
        <w:rPr>
          <w:rFonts w:ascii="Century Gothic" w:hAnsi="Century Gothic" w:eastAsia="Arial Unicode MS" w:cs="Calibri"/>
          <w:sz w:val="18"/>
          <w:szCs w:val="18"/>
          <w:lang w:val="id-ID"/>
        </w:rPr>
        <w:t>736,-</w:t>
      </w:r>
      <w:r>
        <w:rPr>
          <w:rFonts w:ascii="Century Gothic" w:hAnsi="Century Gothic" w:eastAsia="Arial Unicode MS" w:cs="Calibri"/>
          <w:sz w:val="18"/>
          <w:szCs w:val="18"/>
        </w:rPr>
        <w:t xml:space="preserve"> dan bersisa           Rp. </w:t>
      </w:r>
      <w:r>
        <w:rPr>
          <w:rFonts w:ascii="Century Gothic" w:hAnsi="Century Gothic" w:eastAsia="Arial Unicode MS" w:cs="Calibri"/>
          <w:sz w:val="18"/>
          <w:szCs w:val="18"/>
          <w:lang w:val="id-ID"/>
        </w:rPr>
        <w:t>79.113.164,-</w:t>
      </w:r>
      <w:r>
        <w:rPr>
          <w:rFonts w:ascii="Century Gothic" w:hAnsi="Century Gothic" w:eastAsia="Arial Unicode MS" w:cs="Calibri"/>
          <w:sz w:val="18"/>
          <w:szCs w:val="18"/>
        </w:rPr>
        <w:t xml:space="preserve"> atau sebesar </w:t>
      </w:r>
      <w:r>
        <w:rPr>
          <w:rFonts w:ascii="Century Gothic" w:hAnsi="Century Gothic" w:eastAsia="Arial Unicode MS" w:cs="Calibri"/>
          <w:sz w:val="18"/>
          <w:szCs w:val="18"/>
          <w:lang w:val="id-ID"/>
        </w:rPr>
        <w:t>93,</w:t>
      </w:r>
      <w:r>
        <w:rPr>
          <w:rFonts w:ascii="Century Gothic" w:hAnsi="Century Gothic" w:eastAsia="Arial Unicode MS" w:cs="Calibri"/>
          <w:sz w:val="18"/>
          <w:szCs w:val="18"/>
        </w:rPr>
        <w:t xml:space="preserve">81% dari yang dianggarkan. Program ini didukung dengan </w:t>
      </w:r>
      <w:r>
        <w:rPr>
          <w:rFonts w:ascii="Century Gothic" w:hAnsi="Century Gothic" w:eastAsia="Arial Unicode MS" w:cs="Calibri"/>
          <w:sz w:val="18"/>
          <w:szCs w:val="18"/>
          <w:lang w:val="id-ID"/>
        </w:rPr>
        <w:t>6</w:t>
      </w:r>
      <w:r>
        <w:rPr>
          <w:rFonts w:ascii="Century Gothic" w:hAnsi="Century Gothic" w:eastAsia="Arial Unicode MS" w:cs="Calibri"/>
          <w:sz w:val="18"/>
          <w:szCs w:val="18"/>
        </w:rPr>
        <w:t xml:space="preserve"> kegiatan yang terdiri dari :</w:t>
      </w:r>
    </w:p>
    <w:p>
      <w:pPr>
        <w:numPr>
          <w:ilvl w:val="0"/>
          <w:numId w:val="13"/>
        </w:numPr>
        <w:tabs>
          <w:tab w:val="clear" w:pos="1980"/>
        </w:tabs>
        <w:spacing w:after="120" w:line="276" w:lineRule="auto"/>
        <w:ind w:left="1701" w:hanging="270"/>
        <w:jc w:val="both"/>
        <w:rPr>
          <w:rFonts w:ascii="Century Gothic" w:hAnsi="Century Gothic" w:eastAsia="Arial Unicode MS" w:cs="Calibri"/>
          <w:sz w:val="18"/>
          <w:szCs w:val="18"/>
          <w:lang w:val="fi-FI"/>
        </w:rPr>
      </w:pPr>
      <w:r>
        <w:rPr>
          <w:rFonts w:ascii="Century Gothic" w:hAnsi="Century Gothic" w:eastAsia="Arial Unicode MS" w:cs="Calibri"/>
          <w:sz w:val="18"/>
          <w:szCs w:val="18"/>
        </w:rPr>
        <w:t>Kegiatan</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rPr>
        <w:t xml:space="preserve">Pengadaan </w:t>
      </w:r>
      <w:r>
        <w:rPr>
          <w:rFonts w:ascii="Century Gothic" w:hAnsi="Century Gothic" w:eastAsia="Arial Unicode MS" w:cs="Calibri"/>
          <w:sz w:val="18"/>
          <w:szCs w:val="18"/>
          <w:lang w:val="id-ID"/>
        </w:rPr>
        <w:t>Peralatan dan Perlengkapan Kantor</w:t>
      </w:r>
      <w:r>
        <w:rPr>
          <w:rFonts w:ascii="Century Gothic" w:hAnsi="Century Gothic" w:eastAsia="Arial Unicode MS" w:cs="Calibri"/>
          <w:sz w:val="18"/>
          <w:szCs w:val="18"/>
        </w:rPr>
        <w:t xml:space="preserve"> yang dianggarkan sebesar Rp</w:t>
      </w:r>
      <w:r>
        <w:rPr>
          <w:rFonts w:ascii="Century Gothic" w:hAnsi="Century Gothic" w:eastAsia="Arial Unicode MS" w:cs="Calibri"/>
          <w:sz w:val="18"/>
          <w:szCs w:val="18"/>
          <w:lang w:val="id-ID"/>
        </w:rPr>
        <w:t>. 343.141.000,-</w:t>
      </w:r>
      <w:r>
        <w:rPr>
          <w:rFonts w:ascii="Century Gothic" w:hAnsi="Century Gothic" w:eastAsia="Arial Unicode MS" w:cs="Calibri"/>
          <w:sz w:val="18"/>
          <w:szCs w:val="18"/>
        </w:rPr>
        <w:t xml:space="preserve">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333</w:t>
      </w:r>
      <w:r>
        <w:rPr>
          <w:rFonts w:ascii="Century Gothic" w:hAnsi="Century Gothic" w:eastAsia="Arial Unicode MS" w:cs="Calibri"/>
          <w:sz w:val="18"/>
          <w:szCs w:val="18"/>
        </w:rPr>
        <w:t>.</w:t>
      </w:r>
      <w:r>
        <w:rPr>
          <w:rFonts w:ascii="Century Gothic" w:hAnsi="Century Gothic" w:eastAsia="Arial Unicode MS" w:cs="Calibri"/>
          <w:sz w:val="18"/>
          <w:szCs w:val="18"/>
          <w:lang w:val="id-ID"/>
        </w:rPr>
        <w:t>380</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000,-</w:t>
      </w:r>
      <w:r>
        <w:rPr>
          <w:rFonts w:ascii="Century Gothic" w:hAnsi="Century Gothic" w:eastAsia="Arial Unicode MS" w:cs="Calibri"/>
          <w:sz w:val="18"/>
          <w:szCs w:val="18"/>
        </w:rPr>
        <w:t xml:space="preserve"> dan bersis</w:t>
      </w:r>
      <w:r>
        <w:rPr>
          <w:rFonts w:ascii="Century Gothic" w:hAnsi="Century Gothic" w:eastAsia="Arial Unicode MS" w:cs="Calibri"/>
          <w:sz w:val="18"/>
          <w:szCs w:val="18"/>
          <w:lang w:val="id-ID"/>
        </w:rPr>
        <w:t xml:space="preserve">a </w:t>
      </w:r>
      <w:r>
        <w:rPr>
          <w:rFonts w:ascii="Century Gothic" w:hAnsi="Century Gothic" w:eastAsia="Arial Unicode MS" w:cs="Calibri"/>
          <w:sz w:val="18"/>
          <w:szCs w:val="18"/>
        </w:rPr>
        <w:t xml:space="preserve">Rp. </w:t>
      </w:r>
      <w:r>
        <w:rPr>
          <w:rFonts w:ascii="Century Gothic" w:hAnsi="Century Gothic" w:eastAsia="Arial Unicode MS" w:cs="Calibri"/>
          <w:sz w:val="18"/>
          <w:szCs w:val="18"/>
          <w:lang w:val="id-ID"/>
        </w:rPr>
        <w:t>9</w:t>
      </w:r>
      <w:r>
        <w:rPr>
          <w:rFonts w:ascii="Century Gothic" w:hAnsi="Century Gothic" w:eastAsia="Arial Unicode MS" w:cs="Calibri"/>
          <w:sz w:val="18"/>
          <w:szCs w:val="18"/>
        </w:rPr>
        <w:t>.</w:t>
      </w:r>
      <w:r>
        <w:rPr>
          <w:rFonts w:ascii="Century Gothic" w:hAnsi="Century Gothic" w:eastAsia="Arial Unicode MS" w:cs="Calibri"/>
          <w:sz w:val="18"/>
          <w:szCs w:val="18"/>
          <w:lang w:val="id-ID"/>
        </w:rPr>
        <w:t>761</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000,-</w:t>
      </w:r>
      <w:r>
        <w:rPr>
          <w:rFonts w:ascii="Century Gothic" w:hAnsi="Century Gothic" w:eastAsia="Arial Unicode MS" w:cs="Calibri"/>
          <w:sz w:val="18"/>
          <w:szCs w:val="18"/>
        </w:rPr>
        <w:t xml:space="preserve"> atau sebesar </w:t>
      </w:r>
      <w:r>
        <w:rPr>
          <w:rFonts w:ascii="Century Gothic" w:hAnsi="Century Gothic" w:eastAsia="Arial Unicode MS" w:cs="Calibri"/>
          <w:sz w:val="18"/>
          <w:szCs w:val="18"/>
          <w:lang w:val="id-ID"/>
        </w:rPr>
        <w:t>97</w:t>
      </w:r>
      <w:r>
        <w:rPr>
          <w:rFonts w:ascii="Century Gothic" w:hAnsi="Century Gothic" w:eastAsia="Arial Unicode MS" w:cs="Calibri"/>
          <w:sz w:val="18"/>
          <w:szCs w:val="18"/>
        </w:rPr>
        <w:t>,16% dari yang dianggarkan.</w:t>
      </w:r>
    </w:p>
    <w:p>
      <w:pPr>
        <w:numPr>
          <w:ilvl w:val="0"/>
          <w:numId w:val="13"/>
        </w:numPr>
        <w:tabs>
          <w:tab w:val="clear" w:pos="1980"/>
        </w:tabs>
        <w:spacing w:after="120" w:line="276" w:lineRule="auto"/>
        <w:ind w:left="1701" w:hanging="270"/>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id-ID"/>
        </w:rPr>
        <w:t>Kegiatan Pemeliharaan Rutin/Berkala Gedung Kantor yang dianggarkan sebesar Rp. 227.898.000,- terealisasi sebesar Rp. 220</w:t>
      </w:r>
      <w:r>
        <w:rPr>
          <w:rFonts w:ascii="Century Gothic" w:hAnsi="Century Gothic" w:eastAsia="Arial Unicode MS" w:cs="Calibri"/>
          <w:sz w:val="18"/>
          <w:szCs w:val="18"/>
        </w:rPr>
        <w:t>.</w:t>
      </w:r>
      <w:r>
        <w:rPr>
          <w:rFonts w:ascii="Century Gothic" w:hAnsi="Century Gothic" w:eastAsia="Arial Unicode MS" w:cs="Calibri"/>
          <w:sz w:val="18"/>
          <w:szCs w:val="18"/>
          <w:lang w:val="id-ID"/>
        </w:rPr>
        <w:t>643</w:t>
      </w:r>
      <w:r>
        <w:rPr>
          <w:rFonts w:ascii="Century Gothic" w:hAnsi="Century Gothic" w:eastAsia="Arial Unicode MS" w:cs="Calibri"/>
          <w:sz w:val="18"/>
          <w:szCs w:val="18"/>
        </w:rPr>
        <w:t>.</w:t>
      </w:r>
      <w:r>
        <w:rPr>
          <w:rFonts w:ascii="Century Gothic" w:hAnsi="Century Gothic" w:eastAsia="Arial Unicode MS" w:cs="Calibri"/>
          <w:sz w:val="18"/>
          <w:szCs w:val="18"/>
          <w:lang w:val="id-ID"/>
        </w:rPr>
        <w:t>500,- dan bersisa Rp. 7</w:t>
      </w:r>
      <w:r>
        <w:rPr>
          <w:rFonts w:ascii="Century Gothic" w:hAnsi="Century Gothic" w:eastAsia="Arial Unicode MS" w:cs="Calibri"/>
          <w:sz w:val="18"/>
          <w:szCs w:val="18"/>
        </w:rPr>
        <w:t>.</w:t>
      </w:r>
      <w:r>
        <w:rPr>
          <w:rFonts w:ascii="Century Gothic" w:hAnsi="Century Gothic" w:eastAsia="Arial Unicode MS" w:cs="Calibri"/>
          <w:sz w:val="18"/>
          <w:szCs w:val="18"/>
          <w:lang w:val="id-ID"/>
        </w:rPr>
        <w:t>254</w:t>
      </w:r>
      <w:r>
        <w:rPr>
          <w:rFonts w:ascii="Century Gothic" w:hAnsi="Century Gothic" w:eastAsia="Arial Unicode MS" w:cs="Calibri"/>
          <w:sz w:val="18"/>
          <w:szCs w:val="18"/>
        </w:rPr>
        <w:t>.</w:t>
      </w:r>
      <w:r>
        <w:rPr>
          <w:rFonts w:ascii="Century Gothic" w:hAnsi="Century Gothic" w:eastAsia="Arial Unicode MS" w:cs="Calibri"/>
          <w:sz w:val="18"/>
          <w:szCs w:val="18"/>
          <w:lang w:val="id-ID"/>
        </w:rPr>
        <w:t xml:space="preserve">500,- Atau sebesar </w:t>
      </w:r>
      <w:r>
        <w:rPr>
          <w:rFonts w:ascii="Century Gothic" w:hAnsi="Century Gothic" w:eastAsia="Arial Unicode MS" w:cs="Calibri"/>
          <w:sz w:val="18"/>
          <w:szCs w:val="18"/>
        </w:rPr>
        <w:t>96,82</w:t>
      </w:r>
      <w:r>
        <w:rPr>
          <w:rFonts w:ascii="Century Gothic" w:hAnsi="Century Gothic" w:eastAsia="Arial Unicode MS" w:cs="Calibri"/>
          <w:sz w:val="18"/>
          <w:szCs w:val="18"/>
          <w:lang w:val="id-ID"/>
        </w:rPr>
        <w:t>% dari yang dianggarkan.</w:t>
      </w:r>
    </w:p>
    <w:p>
      <w:pPr>
        <w:numPr>
          <w:ilvl w:val="0"/>
          <w:numId w:val="13"/>
        </w:numPr>
        <w:tabs>
          <w:tab w:val="clear" w:pos="1980"/>
        </w:tabs>
        <w:spacing w:after="120" w:line="276" w:lineRule="auto"/>
        <w:ind w:left="1701" w:hanging="270"/>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fi-FI"/>
        </w:rPr>
        <w:t xml:space="preserve">Kegiatan </w:t>
      </w:r>
      <w:r>
        <w:rPr>
          <w:rFonts w:ascii="Century Gothic" w:hAnsi="Century Gothic" w:eastAsia="Arial Unicode MS" w:cs="Calibri"/>
          <w:sz w:val="18"/>
          <w:szCs w:val="18"/>
          <w:lang w:val="id-ID"/>
        </w:rPr>
        <w:t>Pemeliharaan Rutin/Berkala Kendaraan Dinas/Operasional yang</w:t>
      </w:r>
      <w:r>
        <w:rPr>
          <w:rFonts w:ascii="Century Gothic" w:hAnsi="Century Gothic" w:eastAsia="Arial Unicode MS" w:cs="Calibri"/>
          <w:sz w:val="18"/>
          <w:szCs w:val="18"/>
          <w:lang w:val="fi-FI"/>
        </w:rPr>
        <w:t xml:space="preserve"> dianggarkan Rp. </w:t>
      </w:r>
      <w:r>
        <w:rPr>
          <w:rFonts w:ascii="Century Gothic" w:hAnsi="Century Gothic" w:eastAsia="Arial Unicode MS" w:cs="Calibri"/>
          <w:sz w:val="18"/>
          <w:szCs w:val="18"/>
          <w:lang w:val="id-ID"/>
        </w:rPr>
        <w:t>232.257.000,-</w:t>
      </w:r>
      <w:r>
        <w:rPr>
          <w:rFonts w:ascii="Century Gothic" w:hAnsi="Century Gothic" w:eastAsia="Arial Unicode MS" w:cs="Calibri"/>
          <w:sz w:val="18"/>
          <w:szCs w:val="18"/>
          <w:lang w:val="fi-FI"/>
        </w:rPr>
        <w:t xml:space="preserve"> 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192</w:t>
      </w:r>
      <w:r>
        <w:rPr>
          <w:rFonts w:ascii="Century Gothic" w:hAnsi="Century Gothic" w:eastAsia="Arial Unicode MS" w:cs="Calibri"/>
          <w:sz w:val="18"/>
          <w:szCs w:val="18"/>
        </w:rPr>
        <w:t>.</w:t>
      </w:r>
      <w:r>
        <w:rPr>
          <w:rFonts w:ascii="Century Gothic" w:hAnsi="Century Gothic" w:eastAsia="Arial Unicode MS" w:cs="Calibri"/>
          <w:sz w:val="18"/>
          <w:szCs w:val="18"/>
          <w:lang w:val="id-ID"/>
        </w:rPr>
        <w:t>911</w:t>
      </w:r>
      <w:r>
        <w:rPr>
          <w:rFonts w:ascii="Century Gothic" w:hAnsi="Century Gothic" w:eastAsia="Arial Unicode MS" w:cs="Calibri"/>
          <w:sz w:val="18"/>
          <w:szCs w:val="18"/>
        </w:rPr>
        <w:t>.</w:t>
      </w:r>
      <w:r>
        <w:rPr>
          <w:rFonts w:ascii="Century Gothic" w:hAnsi="Century Gothic" w:eastAsia="Arial Unicode MS" w:cs="Calibri"/>
          <w:sz w:val="18"/>
          <w:szCs w:val="18"/>
          <w:lang w:val="id-ID"/>
        </w:rPr>
        <w:t>186,-</w:t>
      </w:r>
      <w:r>
        <w:rPr>
          <w:rFonts w:ascii="Century Gothic" w:hAnsi="Century Gothic" w:eastAsia="Arial Unicode MS" w:cs="Calibri"/>
          <w:sz w:val="18"/>
          <w:szCs w:val="18"/>
        </w:rPr>
        <w:t xml:space="preserve"> dan bersisa                        Rp. </w:t>
      </w:r>
      <w:r>
        <w:rPr>
          <w:rFonts w:ascii="Century Gothic" w:hAnsi="Century Gothic" w:eastAsia="Arial Unicode MS" w:cs="Calibri"/>
          <w:sz w:val="18"/>
          <w:szCs w:val="18"/>
          <w:lang w:val="id-ID"/>
        </w:rPr>
        <w:t>39</w:t>
      </w:r>
      <w:r>
        <w:rPr>
          <w:rFonts w:ascii="Century Gothic" w:hAnsi="Century Gothic" w:eastAsia="Arial Unicode MS" w:cs="Calibri"/>
          <w:sz w:val="18"/>
          <w:szCs w:val="18"/>
        </w:rPr>
        <w:t>.</w:t>
      </w:r>
      <w:r>
        <w:rPr>
          <w:rFonts w:ascii="Century Gothic" w:hAnsi="Century Gothic" w:eastAsia="Arial Unicode MS" w:cs="Calibri"/>
          <w:sz w:val="18"/>
          <w:szCs w:val="18"/>
          <w:lang w:val="id-ID"/>
        </w:rPr>
        <w:t>345</w:t>
      </w:r>
      <w:r>
        <w:rPr>
          <w:rFonts w:ascii="Century Gothic" w:hAnsi="Century Gothic" w:eastAsia="Arial Unicode MS" w:cs="Calibri"/>
          <w:sz w:val="18"/>
          <w:szCs w:val="18"/>
        </w:rPr>
        <w:t>.</w:t>
      </w:r>
      <w:r>
        <w:rPr>
          <w:rFonts w:ascii="Century Gothic" w:hAnsi="Century Gothic" w:eastAsia="Arial Unicode MS" w:cs="Calibri"/>
          <w:sz w:val="18"/>
          <w:szCs w:val="18"/>
          <w:lang w:val="id-ID"/>
        </w:rPr>
        <w:t>814,-</w:t>
      </w:r>
      <w:r>
        <w:rPr>
          <w:rFonts w:ascii="Century Gothic" w:hAnsi="Century Gothic" w:eastAsia="Arial Unicode MS" w:cs="Calibri"/>
          <w:sz w:val="18"/>
          <w:szCs w:val="18"/>
        </w:rPr>
        <w:t xml:space="preserve"> atau sebesar 83,06% dari yang dianggarkan</w:t>
      </w:r>
      <w:r>
        <w:rPr>
          <w:rFonts w:ascii="Century Gothic" w:hAnsi="Century Gothic" w:eastAsia="Arial Unicode MS" w:cs="Calibri"/>
          <w:sz w:val="18"/>
          <w:szCs w:val="18"/>
          <w:lang w:val="id-ID"/>
        </w:rPr>
        <w:t>.</w:t>
      </w:r>
    </w:p>
    <w:p>
      <w:pPr>
        <w:numPr>
          <w:ilvl w:val="0"/>
          <w:numId w:val="13"/>
        </w:numPr>
        <w:tabs>
          <w:tab w:val="clear" w:pos="1980"/>
        </w:tabs>
        <w:spacing w:after="120" w:line="276" w:lineRule="auto"/>
        <w:ind w:left="1701" w:hanging="270"/>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fi-FI"/>
        </w:rPr>
        <w:t xml:space="preserve">Kegiatan </w:t>
      </w:r>
      <w:r>
        <w:rPr>
          <w:rFonts w:ascii="Century Gothic" w:hAnsi="Century Gothic" w:eastAsia="Arial Unicode MS" w:cs="Calibri"/>
          <w:sz w:val="18"/>
          <w:szCs w:val="18"/>
          <w:lang w:val="id-ID"/>
        </w:rPr>
        <w:t>Pemeliharaan Rutin/Berkala Mebeleur yang</w:t>
      </w:r>
      <w:r>
        <w:rPr>
          <w:rFonts w:ascii="Century Gothic" w:hAnsi="Century Gothic" w:eastAsia="Arial Unicode MS" w:cs="Calibri"/>
          <w:sz w:val="18"/>
          <w:szCs w:val="18"/>
          <w:lang w:val="fi-FI"/>
        </w:rPr>
        <w:t xml:space="preserve"> dianggarkan sebesar Rp. </w:t>
      </w:r>
      <w:r>
        <w:rPr>
          <w:rFonts w:ascii="Century Gothic" w:hAnsi="Century Gothic" w:eastAsia="Arial Unicode MS" w:cs="Calibri"/>
          <w:sz w:val="18"/>
          <w:szCs w:val="18"/>
          <w:lang w:val="id-ID"/>
        </w:rPr>
        <w:t>29.199.500,-</w:t>
      </w:r>
      <w:r>
        <w:rPr>
          <w:rFonts w:ascii="Century Gothic" w:hAnsi="Century Gothic" w:eastAsia="Arial Unicode MS" w:cs="Calibri"/>
          <w:sz w:val="18"/>
          <w:szCs w:val="18"/>
          <w:lang w:val="fi-FI"/>
        </w:rPr>
        <w:t xml:space="preserve"> terealisasi </w:t>
      </w:r>
      <w:r>
        <w:rPr>
          <w:rFonts w:ascii="Century Gothic" w:hAnsi="Century Gothic" w:eastAsia="Arial Unicode MS" w:cs="Calibri"/>
          <w:sz w:val="18"/>
          <w:szCs w:val="18"/>
        </w:rPr>
        <w:t xml:space="preserve">Rp. </w:t>
      </w:r>
      <w:r>
        <w:rPr>
          <w:rFonts w:ascii="Century Gothic" w:hAnsi="Century Gothic" w:eastAsia="Arial Unicode MS" w:cs="Calibri"/>
          <w:sz w:val="18"/>
          <w:szCs w:val="18"/>
          <w:lang w:val="id-ID"/>
        </w:rPr>
        <w:t>27</w:t>
      </w:r>
      <w:r>
        <w:rPr>
          <w:rFonts w:ascii="Century Gothic" w:hAnsi="Century Gothic" w:eastAsia="Arial Unicode MS" w:cs="Calibri"/>
          <w:sz w:val="18"/>
          <w:szCs w:val="18"/>
        </w:rPr>
        <w:t>.</w:t>
      </w:r>
      <w:r>
        <w:rPr>
          <w:rFonts w:ascii="Century Gothic" w:hAnsi="Century Gothic" w:eastAsia="Arial Unicode MS" w:cs="Calibri"/>
          <w:sz w:val="18"/>
          <w:szCs w:val="18"/>
          <w:lang w:val="id-ID"/>
        </w:rPr>
        <w:t>680</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000,-</w:t>
      </w:r>
      <w:r>
        <w:rPr>
          <w:rFonts w:ascii="Century Gothic" w:hAnsi="Century Gothic" w:eastAsia="Arial Unicode MS" w:cs="Calibri"/>
          <w:sz w:val="18"/>
          <w:szCs w:val="18"/>
        </w:rPr>
        <w:t xml:space="preserve"> dan bersisa</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rPr>
        <w:t xml:space="preserve">Rp. </w:t>
      </w:r>
      <w:r>
        <w:rPr>
          <w:rFonts w:ascii="Century Gothic" w:hAnsi="Century Gothic" w:eastAsia="Arial Unicode MS" w:cs="Calibri"/>
          <w:sz w:val="18"/>
          <w:szCs w:val="18"/>
          <w:lang w:val="id-ID"/>
        </w:rPr>
        <w:t>1</w:t>
      </w:r>
      <w:r>
        <w:rPr>
          <w:rFonts w:ascii="Century Gothic" w:hAnsi="Century Gothic" w:eastAsia="Arial Unicode MS" w:cs="Calibri"/>
          <w:sz w:val="18"/>
          <w:szCs w:val="18"/>
        </w:rPr>
        <w:t>.</w:t>
      </w:r>
      <w:r>
        <w:rPr>
          <w:rFonts w:ascii="Century Gothic" w:hAnsi="Century Gothic" w:eastAsia="Arial Unicode MS" w:cs="Calibri"/>
          <w:sz w:val="18"/>
          <w:szCs w:val="18"/>
          <w:lang w:val="id-ID"/>
        </w:rPr>
        <w:t>519</w:t>
      </w:r>
      <w:r>
        <w:rPr>
          <w:rFonts w:ascii="Century Gothic" w:hAnsi="Century Gothic" w:eastAsia="Arial Unicode MS" w:cs="Calibri"/>
          <w:sz w:val="18"/>
          <w:szCs w:val="18"/>
        </w:rPr>
        <w:t>.</w:t>
      </w:r>
      <w:r>
        <w:rPr>
          <w:rFonts w:ascii="Century Gothic" w:hAnsi="Century Gothic" w:eastAsia="Arial Unicode MS" w:cs="Calibri"/>
          <w:sz w:val="18"/>
          <w:szCs w:val="18"/>
          <w:lang w:val="id-ID"/>
        </w:rPr>
        <w:t>500,-</w:t>
      </w:r>
      <w:r>
        <w:rPr>
          <w:rFonts w:ascii="Century Gothic" w:hAnsi="Century Gothic" w:eastAsia="Arial Unicode MS" w:cs="Calibri"/>
          <w:sz w:val="18"/>
          <w:szCs w:val="18"/>
        </w:rPr>
        <w:t xml:space="preserve"> atau sebesar 94,80% dari yang dianggarkan</w:t>
      </w:r>
      <w:r>
        <w:rPr>
          <w:rFonts w:ascii="Century Gothic" w:hAnsi="Century Gothic" w:eastAsia="Arial Unicode MS" w:cs="Calibri"/>
          <w:sz w:val="18"/>
          <w:szCs w:val="18"/>
          <w:lang w:val="id-ID"/>
        </w:rPr>
        <w:t>.</w:t>
      </w:r>
    </w:p>
    <w:p>
      <w:pPr>
        <w:numPr>
          <w:ilvl w:val="0"/>
          <w:numId w:val="13"/>
        </w:numPr>
        <w:tabs>
          <w:tab w:val="clear" w:pos="1980"/>
        </w:tabs>
        <w:spacing w:after="120" w:line="276" w:lineRule="auto"/>
        <w:ind w:left="1701" w:hanging="283"/>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fi-FI"/>
        </w:rPr>
        <w:t xml:space="preserve">Kegiatan Pemeliharaan Rutin/Berkala </w:t>
      </w:r>
      <w:r>
        <w:rPr>
          <w:rFonts w:ascii="Century Gothic" w:hAnsi="Century Gothic" w:eastAsia="Arial Unicode MS" w:cs="Calibri"/>
          <w:sz w:val="18"/>
          <w:szCs w:val="18"/>
          <w:lang w:val="id-ID"/>
        </w:rPr>
        <w:t>Peralatan/Perlengkapan Kantor</w:t>
      </w:r>
      <w:r>
        <w:rPr>
          <w:rFonts w:ascii="Century Gothic" w:hAnsi="Century Gothic" w:eastAsia="Arial Unicode MS" w:cs="Calibri"/>
          <w:sz w:val="18"/>
          <w:szCs w:val="18"/>
          <w:lang w:val="fi-FI"/>
        </w:rPr>
        <w:t xml:space="preserve"> yang dianggarkan sebesar Rp. </w:t>
      </w:r>
      <w:r>
        <w:rPr>
          <w:rFonts w:ascii="Century Gothic" w:hAnsi="Century Gothic" w:eastAsia="Arial Unicode MS" w:cs="Calibri"/>
          <w:sz w:val="18"/>
          <w:szCs w:val="18"/>
          <w:lang w:val="id-ID"/>
        </w:rPr>
        <w:t>111.375.000,-</w:t>
      </w:r>
      <w:r>
        <w:rPr>
          <w:rFonts w:ascii="Century Gothic" w:hAnsi="Century Gothic" w:eastAsia="Arial Unicode MS" w:cs="Calibri"/>
          <w:sz w:val="18"/>
          <w:szCs w:val="18"/>
          <w:lang w:val="fi-FI"/>
        </w:rPr>
        <w:t xml:space="preserve"> 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93</w:t>
      </w:r>
      <w:r>
        <w:rPr>
          <w:rFonts w:ascii="Century Gothic" w:hAnsi="Century Gothic" w:eastAsia="Arial Unicode MS" w:cs="Calibri"/>
          <w:sz w:val="18"/>
          <w:szCs w:val="18"/>
        </w:rPr>
        <w:t>.</w:t>
      </w:r>
      <w:r>
        <w:rPr>
          <w:rFonts w:ascii="Century Gothic" w:hAnsi="Century Gothic" w:eastAsia="Arial Unicode MS" w:cs="Calibri"/>
          <w:sz w:val="18"/>
          <w:szCs w:val="18"/>
          <w:lang w:val="id-ID"/>
        </w:rPr>
        <w:t>557</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050,-</w:t>
      </w:r>
      <w:r>
        <w:rPr>
          <w:rFonts w:ascii="Century Gothic" w:hAnsi="Century Gothic" w:eastAsia="Arial Unicode MS" w:cs="Calibri"/>
          <w:sz w:val="18"/>
          <w:szCs w:val="18"/>
        </w:rPr>
        <w:t xml:space="preserve"> dan bersisa Rp. </w:t>
      </w:r>
      <w:r>
        <w:rPr>
          <w:rFonts w:ascii="Century Gothic" w:hAnsi="Century Gothic" w:eastAsia="Arial Unicode MS" w:cs="Calibri"/>
          <w:sz w:val="18"/>
          <w:szCs w:val="18"/>
          <w:lang w:val="id-ID"/>
        </w:rPr>
        <w:t>17</w:t>
      </w:r>
      <w:r>
        <w:rPr>
          <w:rFonts w:ascii="Century Gothic" w:hAnsi="Century Gothic" w:eastAsia="Arial Unicode MS" w:cs="Calibri"/>
          <w:sz w:val="18"/>
          <w:szCs w:val="18"/>
        </w:rPr>
        <w:t>.</w:t>
      </w:r>
      <w:r>
        <w:rPr>
          <w:rFonts w:ascii="Century Gothic" w:hAnsi="Century Gothic" w:eastAsia="Arial Unicode MS" w:cs="Calibri"/>
          <w:sz w:val="18"/>
          <w:szCs w:val="18"/>
          <w:lang w:val="id-ID"/>
        </w:rPr>
        <w:t>817</w:t>
      </w:r>
      <w:r>
        <w:rPr>
          <w:rFonts w:ascii="Century Gothic" w:hAnsi="Century Gothic" w:eastAsia="Arial Unicode MS" w:cs="Calibri"/>
          <w:sz w:val="18"/>
          <w:szCs w:val="18"/>
        </w:rPr>
        <w:t>.</w:t>
      </w:r>
      <w:r>
        <w:rPr>
          <w:rFonts w:ascii="Century Gothic" w:hAnsi="Century Gothic" w:eastAsia="Arial Unicode MS" w:cs="Calibri"/>
          <w:sz w:val="18"/>
          <w:szCs w:val="18"/>
          <w:lang w:val="id-ID"/>
        </w:rPr>
        <w:t>950,-</w:t>
      </w:r>
      <w:r>
        <w:rPr>
          <w:rFonts w:ascii="Century Gothic" w:hAnsi="Century Gothic" w:eastAsia="Arial Unicode MS" w:cs="Calibri"/>
          <w:sz w:val="18"/>
          <w:szCs w:val="18"/>
        </w:rPr>
        <w:t xml:space="preserve"> atau sebesar 84,00% dari yang dianggarkan.</w:t>
      </w:r>
    </w:p>
    <w:p>
      <w:pPr>
        <w:numPr>
          <w:ilvl w:val="0"/>
          <w:numId w:val="13"/>
        </w:numPr>
        <w:tabs>
          <w:tab w:val="clear" w:pos="1980"/>
        </w:tabs>
        <w:spacing w:after="120" w:line="276" w:lineRule="auto"/>
        <w:ind w:left="1701" w:hanging="283"/>
        <w:jc w:val="both"/>
        <w:rPr>
          <w:rFonts w:ascii="Century Gothic" w:hAnsi="Century Gothic" w:eastAsia="Arial Unicode MS" w:cs="Calibri"/>
          <w:sz w:val="18"/>
          <w:szCs w:val="18"/>
          <w:lang w:val="fi-FI"/>
        </w:rPr>
      </w:pPr>
      <w:r>
        <w:rPr>
          <w:rFonts w:ascii="Century Gothic" w:hAnsi="Century Gothic" w:eastAsia="Arial Unicode MS" w:cs="Calibri"/>
          <w:sz w:val="18"/>
          <w:szCs w:val="18"/>
          <w:lang w:val="fi-FI"/>
        </w:rPr>
        <w:t xml:space="preserve">Kegiatan </w:t>
      </w:r>
      <w:r>
        <w:rPr>
          <w:rFonts w:ascii="Century Gothic" w:hAnsi="Century Gothic" w:eastAsia="Arial Unicode MS" w:cs="Calibri"/>
          <w:sz w:val="18"/>
          <w:szCs w:val="18"/>
          <w:lang w:val="id-ID"/>
        </w:rPr>
        <w:t>Rehabilitasi Sedang/Berat Gedung Kantor</w:t>
      </w:r>
      <w:r>
        <w:rPr>
          <w:rFonts w:ascii="Century Gothic" w:hAnsi="Century Gothic" w:eastAsia="Arial Unicode MS" w:cs="Calibri"/>
          <w:sz w:val="18"/>
          <w:szCs w:val="18"/>
          <w:lang w:val="fi-FI"/>
        </w:rPr>
        <w:t xml:space="preserve"> yang dianggarkan sebesar</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lang w:val="fi-FI"/>
        </w:rPr>
        <w:t xml:space="preserve">Rp. </w:t>
      </w:r>
      <w:r>
        <w:rPr>
          <w:rFonts w:ascii="Century Gothic" w:hAnsi="Century Gothic" w:eastAsia="Arial Unicode MS" w:cs="Calibri"/>
          <w:sz w:val="18"/>
          <w:szCs w:val="18"/>
          <w:lang w:val="id-ID"/>
        </w:rPr>
        <w:t>334.035.400,-</w:t>
      </w:r>
      <w:r>
        <w:rPr>
          <w:rFonts w:ascii="Century Gothic" w:hAnsi="Century Gothic" w:eastAsia="Arial Unicode MS" w:cs="Calibri"/>
          <w:sz w:val="18"/>
          <w:szCs w:val="18"/>
          <w:lang w:val="fi-FI"/>
        </w:rPr>
        <w:t xml:space="preserve"> 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330</w:t>
      </w:r>
      <w:r>
        <w:rPr>
          <w:rFonts w:ascii="Century Gothic" w:hAnsi="Century Gothic" w:eastAsia="Arial Unicode MS" w:cs="Calibri"/>
          <w:sz w:val="18"/>
          <w:szCs w:val="18"/>
        </w:rPr>
        <w:t>.</w:t>
      </w:r>
      <w:r>
        <w:rPr>
          <w:rFonts w:ascii="Century Gothic" w:hAnsi="Century Gothic" w:eastAsia="Arial Unicode MS" w:cs="Calibri"/>
          <w:sz w:val="18"/>
          <w:szCs w:val="18"/>
          <w:lang w:val="id-ID"/>
        </w:rPr>
        <w:t>621</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000,-</w:t>
      </w:r>
      <w:r>
        <w:rPr>
          <w:rFonts w:ascii="Century Gothic" w:hAnsi="Century Gothic" w:eastAsia="Arial Unicode MS" w:cs="Calibri"/>
          <w:sz w:val="18"/>
          <w:szCs w:val="18"/>
        </w:rPr>
        <w:t xml:space="preserve"> dan bersis</w:t>
      </w:r>
      <w:r>
        <w:rPr>
          <w:rFonts w:ascii="Century Gothic" w:hAnsi="Century Gothic" w:eastAsia="Arial Unicode MS" w:cs="Calibri"/>
          <w:sz w:val="18"/>
          <w:szCs w:val="18"/>
          <w:lang w:val="id-ID"/>
        </w:rPr>
        <w:t>a R</w:t>
      </w:r>
      <w:r>
        <w:rPr>
          <w:rFonts w:ascii="Century Gothic" w:hAnsi="Century Gothic" w:eastAsia="Arial Unicode MS" w:cs="Calibri"/>
          <w:sz w:val="18"/>
          <w:szCs w:val="18"/>
        </w:rPr>
        <w:t xml:space="preserve">p. </w:t>
      </w:r>
      <w:r>
        <w:rPr>
          <w:rFonts w:ascii="Century Gothic" w:hAnsi="Century Gothic" w:eastAsia="Arial Unicode MS" w:cs="Calibri"/>
          <w:sz w:val="18"/>
          <w:szCs w:val="18"/>
          <w:lang w:val="id-ID"/>
        </w:rPr>
        <w:t>3</w:t>
      </w:r>
      <w:r>
        <w:rPr>
          <w:rFonts w:ascii="Century Gothic" w:hAnsi="Century Gothic" w:eastAsia="Arial Unicode MS" w:cs="Calibri"/>
          <w:sz w:val="18"/>
          <w:szCs w:val="18"/>
        </w:rPr>
        <w:t>.</w:t>
      </w:r>
      <w:r>
        <w:rPr>
          <w:rFonts w:ascii="Century Gothic" w:hAnsi="Century Gothic" w:eastAsia="Arial Unicode MS" w:cs="Calibri"/>
          <w:sz w:val="18"/>
          <w:szCs w:val="18"/>
          <w:lang w:val="id-ID"/>
        </w:rPr>
        <w:t>414</w:t>
      </w:r>
      <w:r>
        <w:rPr>
          <w:rFonts w:ascii="Century Gothic" w:hAnsi="Century Gothic" w:eastAsia="Arial Unicode MS" w:cs="Calibri"/>
          <w:sz w:val="18"/>
          <w:szCs w:val="18"/>
        </w:rPr>
        <w:t>.</w:t>
      </w:r>
      <w:r>
        <w:rPr>
          <w:rFonts w:ascii="Century Gothic" w:hAnsi="Century Gothic" w:eastAsia="Arial Unicode MS" w:cs="Calibri"/>
          <w:sz w:val="18"/>
          <w:szCs w:val="18"/>
          <w:lang w:val="id-ID"/>
        </w:rPr>
        <w:t>400,-</w:t>
      </w:r>
      <w:r>
        <w:rPr>
          <w:rFonts w:ascii="Century Gothic" w:hAnsi="Century Gothic" w:eastAsia="Arial Unicode MS" w:cs="Calibri"/>
          <w:sz w:val="18"/>
          <w:szCs w:val="18"/>
        </w:rPr>
        <w:t xml:space="preserve"> atau sebesar 98,98% dari yang dianggarkan.</w:t>
      </w:r>
    </w:p>
    <w:p>
      <w:pPr>
        <w:numPr>
          <w:ilvl w:val="0"/>
          <w:numId w:val="27"/>
        </w:numPr>
        <w:spacing w:after="120" w:line="276" w:lineRule="auto"/>
        <w:ind w:left="1418" w:hanging="426"/>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Program Peningkatan Disiplin Aparatur yang dianggarkan sebesar                           Rp. </w:t>
      </w:r>
      <w:r>
        <w:rPr>
          <w:rFonts w:ascii="Century Gothic" w:hAnsi="Century Gothic" w:eastAsia="Arial Unicode MS" w:cs="Calibri"/>
          <w:sz w:val="18"/>
          <w:szCs w:val="18"/>
          <w:lang w:val="id-ID"/>
        </w:rPr>
        <w:t>190.400.000,-</w:t>
      </w:r>
      <w:r>
        <w:rPr>
          <w:rFonts w:ascii="Century Gothic" w:hAnsi="Century Gothic" w:eastAsia="Arial Unicode MS" w:cs="Calibri"/>
          <w:sz w:val="18"/>
          <w:szCs w:val="18"/>
        </w:rPr>
        <w:t xml:space="preserve">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186</w:t>
      </w:r>
      <w:r>
        <w:rPr>
          <w:rFonts w:ascii="Century Gothic" w:hAnsi="Century Gothic" w:eastAsia="Arial Unicode MS" w:cs="Calibri"/>
          <w:sz w:val="18"/>
          <w:szCs w:val="18"/>
        </w:rPr>
        <w:t>.</w:t>
      </w:r>
      <w:r>
        <w:rPr>
          <w:rFonts w:ascii="Century Gothic" w:hAnsi="Century Gothic" w:eastAsia="Arial Unicode MS" w:cs="Calibri"/>
          <w:sz w:val="18"/>
          <w:szCs w:val="18"/>
          <w:lang w:val="id-ID"/>
        </w:rPr>
        <w:t>300</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000,-</w:t>
      </w:r>
      <w:r>
        <w:rPr>
          <w:rFonts w:ascii="Century Gothic" w:hAnsi="Century Gothic" w:eastAsia="Arial Unicode MS" w:cs="Calibri"/>
          <w:sz w:val="18"/>
          <w:szCs w:val="18"/>
        </w:rPr>
        <w:t xml:space="preserve"> dan bersisa</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rPr>
        <w:t xml:space="preserve">Rp. </w:t>
      </w:r>
      <w:r>
        <w:rPr>
          <w:rFonts w:ascii="Century Gothic" w:hAnsi="Century Gothic" w:eastAsia="Arial Unicode MS" w:cs="Calibri"/>
          <w:sz w:val="18"/>
          <w:szCs w:val="18"/>
          <w:lang w:val="id-ID"/>
        </w:rPr>
        <w:t>4</w:t>
      </w:r>
      <w:r>
        <w:rPr>
          <w:rFonts w:ascii="Century Gothic" w:hAnsi="Century Gothic" w:eastAsia="Arial Unicode MS" w:cs="Calibri"/>
          <w:sz w:val="18"/>
          <w:szCs w:val="18"/>
        </w:rPr>
        <w:t>.</w:t>
      </w:r>
      <w:r>
        <w:rPr>
          <w:rFonts w:ascii="Century Gothic" w:hAnsi="Century Gothic" w:eastAsia="Arial Unicode MS" w:cs="Calibri"/>
          <w:sz w:val="18"/>
          <w:szCs w:val="18"/>
          <w:lang w:val="id-ID"/>
        </w:rPr>
        <w:t>100</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000,-</w:t>
      </w:r>
      <w:r>
        <w:rPr>
          <w:rFonts w:ascii="Century Gothic" w:hAnsi="Century Gothic" w:eastAsia="Arial Unicode MS" w:cs="Calibri"/>
          <w:sz w:val="18"/>
          <w:szCs w:val="18"/>
        </w:rPr>
        <w:t xml:space="preserve"> atau sebesar 97,85% dari yang dianggarkan. Program ini didukung dengan  kegiatan, yaitu :</w:t>
      </w:r>
    </w:p>
    <w:p>
      <w:pPr>
        <w:numPr>
          <w:ilvl w:val="0"/>
          <w:numId w:val="13"/>
        </w:numPr>
        <w:tabs>
          <w:tab w:val="clear" w:pos="1980"/>
        </w:tabs>
        <w:spacing w:after="120" w:line="276" w:lineRule="auto"/>
        <w:ind w:left="1701" w:hanging="283"/>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Kegiatan Pengadaan Pakaian Dinas Beserta </w:t>
      </w:r>
      <w:r>
        <w:rPr>
          <w:rFonts w:ascii="Century Gothic" w:hAnsi="Century Gothic" w:eastAsia="Arial Unicode MS" w:cs="Calibri"/>
          <w:sz w:val="18"/>
          <w:szCs w:val="18"/>
          <w:lang w:val="id-ID"/>
        </w:rPr>
        <w:t>kel</w:t>
      </w:r>
      <w:r>
        <w:rPr>
          <w:rFonts w:ascii="Century Gothic" w:hAnsi="Century Gothic" w:eastAsia="Arial Unicode MS" w:cs="Calibri"/>
          <w:sz w:val="18"/>
          <w:szCs w:val="18"/>
        </w:rPr>
        <w:t xml:space="preserve">engkapannya yang dianggarkan sebesar Rp. </w:t>
      </w:r>
      <w:r>
        <w:rPr>
          <w:rFonts w:ascii="Century Gothic" w:hAnsi="Century Gothic" w:eastAsia="Arial Unicode MS" w:cs="Calibri"/>
          <w:sz w:val="18"/>
          <w:szCs w:val="18"/>
          <w:lang w:val="id-ID"/>
        </w:rPr>
        <w:t>190.400.000,-</w:t>
      </w:r>
      <w:r>
        <w:rPr>
          <w:rFonts w:ascii="Century Gothic" w:hAnsi="Century Gothic" w:eastAsia="Arial Unicode MS" w:cs="Calibri"/>
          <w:sz w:val="18"/>
          <w:szCs w:val="18"/>
        </w:rPr>
        <w:t xml:space="preserve">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186</w:t>
      </w:r>
      <w:r>
        <w:rPr>
          <w:rFonts w:ascii="Century Gothic" w:hAnsi="Century Gothic" w:eastAsia="Arial Unicode MS" w:cs="Calibri"/>
          <w:sz w:val="18"/>
          <w:szCs w:val="18"/>
        </w:rPr>
        <w:t>.</w:t>
      </w:r>
      <w:r>
        <w:rPr>
          <w:rFonts w:ascii="Century Gothic" w:hAnsi="Century Gothic" w:eastAsia="Arial Unicode MS" w:cs="Calibri"/>
          <w:sz w:val="18"/>
          <w:szCs w:val="18"/>
          <w:lang w:val="id-ID"/>
        </w:rPr>
        <w:t>300</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000,-</w:t>
      </w:r>
      <w:r>
        <w:rPr>
          <w:rFonts w:ascii="Century Gothic" w:hAnsi="Century Gothic" w:eastAsia="Arial Unicode MS" w:cs="Calibri"/>
          <w:sz w:val="18"/>
          <w:szCs w:val="18"/>
        </w:rPr>
        <w:t xml:space="preserve"> dan bersisa Rp. </w:t>
      </w:r>
      <w:r>
        <w:rPr>
          <w:rFonts w:ascii="Century Gothic" w:hAnsi="Century Gothic" w:eastAsia="Arial Unicode MS" w:cs="Calibri"/>
          <w:sz w:val="18"/>
          <w:szCs w:val="18"/>
          <w:lang w:val="id-ID"/>
        </w:rPr>
        <w:t>4</w:t>
      </w:r>
      <w:r>
        <w:rPr>
          <w:rFonts w:ascii="Century Gothic" w:hAnsi="Century Gothic" w:eastAsia="Arial Unicode MS" w:cs="Calibri"/>
          <w:sz w:val="18"/>
          <w:szCs w:val="18"/>
        </w:rPr>
        <w:t>.</w:t>
      </w:r>
      <w:r>
        <w:rPr>
          <w:rFonts w:ascii="Century Gothic" w:hAnsi="Century Gothic" w:eastAsia="Arial Unicode MS" w:cs="Calibri"/>
          <w:sz w:val="18"/>
          <w:szCs w:val="18"/>
          <w:lang w:val="id-ID"/>
        </w:rPr>
        <w:t>100</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000,-</w:t>
      </w:r>
      <w:r>
        <w:rPr>
          <w:rFonts w:ascii="Century Gothic" w:hAnsi="Century Gothic" w:eastAsia="Arial Unicode MS" w:cs="Calibri"/>
          <w:sz w:val="18"/>
          <w:szCs w:val="18"/>
        </w:rPr>
        <w:t xml:space="preserve"> atau sebesar 97,85% dari yang dianggarkan</w:t>
      </w:r>
      <w:r>
        <w:rPr>
          <w:rFonts w:ascii="Century Gothic" w:hAnsi="Century Gothic" w:eastAsia="Arial Unicode MS" w:cs="Calibri"/>
          <w:sz w:val="18"/>
          <w:szCs w:val="18"/>
          <w:lang w:val="id-ID"/>
        </w:rPr>
        <w:t>.</w:t>
      </w:r>
    </w:p>
    <w:p>
      <w:pPr>
        <w:numPr>
          <w:ilvl w:val="0"/>
          <w:numId w:val="27"/>
        </w:numPr>
        <w:spacing w:after="120" w:line="276" w:lineRule="auto"/>
        <w:ind w:left="1418" w:hanging="426"/>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Program Peningkatan Kapasitas Sumber Daya Aparatur yang dianggarkan sebesar  Rp </w:t>
      </w:r>
      <w:r>
        <w:rPr>
          <w:rFonts w:ascii="Century Gothic" w:hAnsi="Century Gothic" w:eastAsia="Arial Unicode MS" w:cs="Calibri"/>
          <w:sz w:val="18"/>
          <w:szCs w:val="18"/>
          <w:lang w:val="id-ID"/>
        </w:rPr>
        <w:t>48.625.000,-</w:t>
      </w:r>
      <w:r>
        <w:rPr>
          <w:rFonts w:ascii="Century Gothic" w:hAnsi="Century Gothic" w:eastAsia="Arial Unicode MS" w:cs="Calibri"/>
          <w:sz w:val="18"/>
          <w:szCs w:val="18"/>
        </w:rPr>
        <w:t xml:space="preserve">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39</w:t>
      </w:r>
      <w:r>
        <w:rPr>
          <w:rFonts w:ascii="Century Gothic" w:hAnsi="Century Gothic" w:eastAsia="Arial Unicode MS" w:cs="Calibri"/>
          <w:sz w:val="18"/>
          <w:szCs w:val="18"/>
        </w:rPr>
        <w:t>.</w:t>
      </w:r>
      <w:r>
        <w:rPr>
          <w:rFonts w:ascii="Century Gothic" w:hAnsi="Century Gothic" w:eastAsia="Arial Unicode MS" w:cs="Calibri"/>
          <w:sz w:val="18"/>
          <w:szCs w:val="18"/>
          <w:lang w:val="id-ID"/>
        </w:rPr>
        <w:t>560</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000,-</w:t>
      </w:r>
      <w:r>
        <w:rPr>
          <w:rFonts w:ascii="Century Gothic" w:hAnsi="Century Gothic" w:eastAsia="Arial Unicode MS" w:cs="Calibri"/>
          <w:sz w:val="18"/>
          <w:szCs w:val="18"/>
        </w:rPr>
        <w:t xml:space="preserve"> dan bersisa</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rPr>
        <w:t xml:space="preserve">Rp. </w:t>
      </w:r>
      <w:r>
        <w:rPr>
          <w:rFonts w:ascii="Century Gothic" w:hAnsi="Century Gothic" w:eastAsia="Arial Unicode MS" w:cs="Calibri"/>
          <w:sz w:val="18"/>
          <w:szCs w:val="18"/>
          <w:lang w:val="id-ID"/>
        </w:rPr>
        <w:t>9</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065</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000,-</w:t>
      </w:r>
      <w:r>
        <w:rPr>
          <w:rFonts w:ascii="Century Gothic" w:hAnsi="Century Gothic" w:eastAsia="Arial Unicode MS" w:cs="Calibri"/>
          <w:sz w:val="18"/>
          <w:szCs w:val="18"/>
        </w:rPr>
        <w:t xml:space="preserve"> atau sebesar 81,36% dari yang dianggarkan. Program ini didukung oleh kegiatan :</w:t>
      </w:r>
    </w:p>
    <w:p>
      <w:pPr>
        <w:numPr>
          <w:ilvl w:val="0"/>
          <w:numId w:val="13"/>
        </w:numPr>
        <w:tabs>
          <w:tab w:val="clear" w:pos="1980"/>
        </w:tabs>
        <w:spacing w:after="120" w:line="276" w:lineRule="auto"/>
        <w:ind w:left="1701" w:hanging="283"/>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Kegiatan Bimbingan Teknis Implementasi Peraturan Perundang-undangan yang dianggarkan sebesar Rp. </w:t>
      </w:r>
      <w:r>
        <w:rPr>
          <w:rFonts w:ascii="Century Gothic" w:hAnsi="Century Gothic" w:eastAsia="Arial Unicode MS" w:cs="Calibri"/>
          <w:sz w:val="18"/>
          <w:szCs w:val="18"/>
          <w:lang w:val="id-ID"/>
        </w:rPr>
        <w:t>48.625.000,-</w:t>
      </w:r>
      <w:r>
        <w:rPr>
          <w:rFonts w:ascii="Century Gothic" w:hAnsi="Century Gothic" w:eastAsia="Arial Unicode MS" w:cs="Calibri"/>
          <w:sz w:val="18"/>
          <w:szCs w:val="18"/>
        </w:rPr>
        <w:t xml:space="preserve">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39</w:t>
      </w:r>
      <w:r>
        <w:rPr>
          <w:rFonts w:ascii="Century Gothic" w:hAnsi="Century Gothic" w:eastAsia="Arial Unicode MS" w:cs="Calibri"/>
          <w:sz w:val="18"/>
          <w:szCs w:val="18"/>
        </w:rPr>
        <w:t>.</w:t>
      </w:r>
      <w:r>
        <w:rPr>
          <w:rFonts w:ascii="Century Gothic" w:hAnsi="Century Gothic" w:eastAsia="Arial Unicode MS" w:cs="Calibri"/>
          <w:sz w:val="18"/>
          <w:szCs w:val="18"/>
          <w:lang w:val="id-ID"/>
        </w:rPr>
        <w:t>560</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000,-</w:t>
      </w:r>
      <w:r>
        <w:rPr>
          <w:rFonts w:ascii="Century Gothic" w:hAnsi="Century Gothic" w:eastAsia="Arial Unicode MS" w:cs="Calibri"/>
          <w:sz w:val="18"/>
          <w:szCs w:val="18"/>
        </w:rPr>
        <w:t xml:space="preserve"> dan bersisa Rp. </w:t>
      </w:r>
      <w:r>
        <w:rPr>
          <w:rFonts w:ascii="Century Gothic" w:hAnsi="Century Gothic" w:eastAsia="Arial Unicode MS" w:cs="Calibri"/>
          <w:sz w:val="18"/>
          <w:szCs w:val="18"/>
          <w:lang w:val="id-ID"/>
        </w:rPr>
        <w:t>9</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065</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000,-</w:t>
      </w:r>
      <w:r>
        <w:rPr>
          <w:rFonts w:ascii="Century Gothic" w:hAnsi="Century Gothic" w:eastAsia="Arial Unicode MS" w:cs="Calibri"/>
          <w:sz w:val="18"/>
          <w:szCs w:val="18"/>
        </w:rPr>
        <w:t xml:space="preserve"> atau sebesar 81,36% dari yang dianggarkan</w:t>
      </w:r>
      <w:r>
        <w:rPr>
          <w:rFonts w:ascii="Century Gothic" w:hAnsi="Century Gothic" w:eastAsia="Arial Unicode MS" w:cs="Calibri"/>
          <w:sz w:val="18"/>
          <w:szCs w:val="18"/>
          <w:lang w:val="id-ID"/>
        </w:rPr>
        <w:t>.</w:t>
      </w:r>
    </w:p>
    <w:p>
      <w:pPr>
        <w:numPr>
          <w:ilvl w:val="0"/>
          <w:numId w:val="27"/>
        </w:numPr>
        <w:spacing w:after="120" w:line="276" w:lineRule="auto"/>
        <w:ind w:left="1418" w:hanging="426"/>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Program Peningkatan Pengembangan Sistem Pelaporan Capaian Kinerja dan Keuangan yang dianggarkan sebesar Rp. </w:t>
      </w:r>
      <w:r>
        <w:rPr>
          <w:rFonts w:ascii="Century Gothic" w:hAnsi="Century Gothic" w:eastAsia="Arial Unicode MS" w:cs="Calibri"/>
          <w:sz w:val="18"/>
          <w:szCs w:val="18"/>
          <w:lang w:val="id-ID"/>
        </w:rPr>
        <w:t>644.512.929,-</w:t>
      </w:r>
      <w:r>
        <w:rPr>
          <w:rFonts w:ascii="Century Gothic" w:hAnsi="Century Gothic" w:eastAsia="Arial Unicode MS" w:cs="Calibri"/>
          <w:sz w:val="18"/>
          <w:szCs w:val="18"/>
        </w:rPr>
        <w:t xml:space="preserve">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617</w:t>
      </w:r>
      <w:r>
        <w:rPr>
          <w:rFonts w:ascii="Century Gothic" w:hAnsi="Century Gothic" w:eastAsia="Arial Unicode MS" w:cs="Calibri"/>
          <w:sz w:val="18"/>
          <w:szCs w:val="18"/>
        </w:rPr>
        <w:t>.</w:t>
      </w:r>
      <w:r>
        <w:rPr>
          <w:rFonts w:ascii="Century Gothic" w:hAnsi="Century Gothic" w:eastAsia="Arial Unicode MS" w:cs="Calibri"/>
          <w:sz w:val="18"/>
          <w:szCs w:val="18"/>
          <w:lang w:val="id-ID"/>
        </w:rPr>
        <w:t>319</w:t>
      </w:r>
      <w:r>
        <w:rPr>
          <w:rFonts w:ascii="Century Gothic" w:hAnsi="Century Gothic" w:eastAsia="Arial Unicode MS" w:cs="Calibri"/>
          <w:sz w:val="18"/>
          <w:szCs w:val="18"/>
        </w:rPr>
        <w:t>.</w:t>
      </w:r>
      <w:r>
        <w:rPr>
          <w:rFonts w:ascii="Century Gothic" w:hAnsi="Century Gothic" w:eastAsia="Arial Unicode MS" w:cs="Calibri"/>
          <w:sz w:val="18"/>
          <w:szCs w:val="18"/>
          <w:lang w:val="id-ID"/>
        </w:rPr>
        <w:t>175,-</w:t>
      </w:r>
      <w:r>
        <w:rPr>
          <w:rFonts w:ascii="Century Gothic" w:hAnsi="Century Gothic" w:eastAsia="Arial Unicode MS" w:cs="Calibri"/>
          <w:sz w:val="18"/>
          <w:szCs w:val="18"/>
        </w:rPr>
        <w:t xml:space="preserve"> dan bersisa Rp. </w:t>
      </w:r>
      <w:r>
        <w:rPr>
          <w:rFonts w:ascii="Century Gothic" w:hAnsi="Century Gothic" w:eastAsia="Arial Unicode MS" w:cs="Calibri"/>
          <w:sz w:val="18"/>
          <w:szCs w:val="18"/>
          <w:lang w:val="id-ID"/>
        </w:rPr>
        <w:t>27</w:t>
      </w:r>
      <w:r>
        <w:rPr>
          <w:rFonts w:ascii="Century Gothic" w:hAnsi="Century Gothic" w:eastAsia="Arial Unicode MS" w:cs="Calibri"/>
          <w:sz w:val="18"/>
          <w:szCs w:val="18"/>
        </w:rPr>
        <w:t>.</w:t>
      </w:r>
      <w:r>
        <w:rPr>
          <w:rFonts w:ascii="Century Gothic" w:hAnsi="Century Gothic" w:eastAsia="Arial Unicode MS" w:cs="Calibri"/>
          <w:sz w:val="18"/>
          <w:szCs w:val="18"/>
          <w:lang w:val="id-ID"/>
        </w:rPr>
        <w:t>193</w:t>
      </w:r>
      <w:r>
        <w:rPr>
          <w:rFonts w:ascii="Century Gothic" w:hAnsi="Century Gothic" w:eastAsia="Arial Unicode MS" w:cs="Calibri"/>
          <w:sz w:val="18"/>
          <w:szCs w:val="18"/>
        </w:rPr>
        <w:t>.</w:t>
      </w:r>
      <w:r>
        <w:rPr>
          <w:rFonts w:ascii="Century Gothic" w:hAnsi="Century Gothic" w:eastAsia="Arial Unicode MS" w:cs="Calibri"/>
          <w:sz w:val="18"/>
          <w:szCs w:val="18"/>
          <w:lang w:val="id-ID"/>
        </w:rPr>
        <w:t>754,-</w:t>
      </w:r>
      <w:r>
        <w:rPr>
          <w:rFonts w:ascii="Century Gothic" w:hAnsi="Century Gothic" w:eastAsia="Arial Unicode MS" w:cs="Calibri"/>
          <w:sz w:val="18"/>
          <w:szCs w:val="18"/>
        </w:rPr>
        <w:t xml:space="preserve"> atau sebesar 95,78% dari yang dianggarkan. Program ini terdiri dari </w:t>
      </w:r>
      <w:r>
        <w:rPr>
          <w:rFonts w:ascii="Century Gothic" w:hAnsi="Century Gothic" w:eastAsia="Arial Unicode MS" w:cs="Calibri"/>
          <w:sz w:val="18"/>
          <w:szCs w:val="18"/>
          <w:lang w:val="id-ID"/>
        </w:rPr>
        <w:t>2</w:t>
      </w:r>
      <w:r>
        <w:rPr>
          <w:rFonts w:ascii="Century Gothic" w:hAnsi="Century Gothic" w:eastAsia="Arial Unicode MS" w:cs="Calibri"/>
          <w:sz w:val="18"/>
          <w:szCs w:val="18"/>
        </w:rPr>
        <w:t xml:space="preserve"> kegiatan.</w:t>
      </w:r>
    </w:p>
    <w:p>
      <w:pPr>
        <w:numPr>
          <w:ilvl w:val="0"/>
          <w:numId w:val="13"/>
        </w:numPr>
        <w:tabs>
          <w:tab w:val="clear" w:pos="1980"/>
        </w:tabs>
        <w:spacing w:after="120" w:line="276" w:lineRule="auto"/>
        <w:ind w:left="1701" w:hanging="270"/>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Kegiatan Penyusunan Laporan Capaian Kinerja dan Ikhtisar Realisasi Kinerja </w:t>
      </w:r>
      <w:r>
        <w:rPr>
          <w:rFonts w:ascii="Century Gothic" w:hAnsi="Century Gothic" w:eastAsia="Arial Unicode MS" w:cs="Calibri"/>
          <w:sz w:val="18"/>
          <w:szCs w:val="18"/>
          <w:lang w:val="id-ID"/>
        </w:rPr>
        <w:t>O</w:t>
      </w:r>
      <w:r>
        <w:rPr>
          <w:rFonts w:ascii="Century Gothic" w:hAnsi="Century Gothic" w:eastAsia="Arial Unicode MS" w:cs="Calibri"/>
          <w:sz w:val="18"/>
          <w:szCs w:val="18"/>
        </w:rPr>
        <w:t xml:space="preserve">PD yang dianggarkan sebesar Rp. </w:t>
      </w:r>
      <w:r>
        <w:rPr>
          <w:rFonts w:ascii="Century Gothic" w:hAnsi="Century Gothic" w:eastAsia="Arial Unicode MS" w:cs="Calibri"/>
          <w:sz w:val="18"/>
          <w:szCs w:val="18"/>
          <w:lang w:val="id-ID"/>
        </w:rPr>
        <w:t>249.995.000,-</w:t>
      </w:r>
      <w:r>
        <w:rPr>
          <w:rFonts w:ascii="Century Gothic" w:hAnsi="Century Gothic" w:eastAsia="Arial Unicode MS" w:cs="Calibri"/>
          <w:sz w:val="18"/>
          <w:szCs w:val="18"/>
        </w:rPr>
        <w:t xml:space="preserve">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247</w:t>
      </w:r>
      <w:r>
        <w:rPr>
          <w:rFonts w:ascii="Century Gothic" w:hAnsi="Century Gothic" w:eastAsia="Arial Unicode MS" w:cs="Calibri"/>
          <w:sz w:val="18"/>
          <w:szCs w:val="18"/>
        </w:rPr>
        <w:t>.</w:t>
      </w:r>
      <w:r>
        <w:rPr>
          <w:rFonts w:ascii="Century Gothic" w:hAnsi="Century Gothic" w:eastAsia="Arial Unicode MS" w:cs="Calibri"/>
          <w:sz w:val="18"/>
          <w:szCs w:val="18"/>
          <w:lang w:val="id-ID"/>
        </w:rPr>
        <w:t>926</w:t>
      </w:r>
      <w:r>
        <w:rPr>
          <w:rFonts w:ascii="Century Gothic" w:hAnsi="Century Gothic" w:eastAsia="Arial Unicode MS" w:cs="Calibri"/>
          <w:sz w:val="18"/>
          <w:szCs w:val="18"/>
        </w:rPr>
        <w:t>.</w:t>
      </w:r>
      <w:r>
        <w:rPr>
          <w:rFonts w:ascii="Century Gothic" w:hAnsi="Century Gothic" w:eastAsia="Arial Unicode MS" w:cs="Calibri"/>
          <w:sz w:val="18"/>
          <w:szCs w:val="18"/>
          <w:lang w:val="id-ID"/>
        </w:rPr>
        <w:t>625,-</w:t>
      </w:r>
      <w:r>
        <w:rPr>
          <w:rFonts w:ascii="Century Gothic" w:hAnsi="Century Gothic" w:eastAsia="Arial Unicode MS" w:cs="Calibri"/>
          <w:sz w:val="18"/>
          <w:szCs w:val="18"/>
        </w:rPr>
        <w:t xml:space="preserve"> dan bersisa Rp. </w:t>
      </w:r>
      <w:r>
        <w:rPr>
          <w:rFonts w:ascii="Century Gothic" w:hAnsi="Century Gothic" w:eastAsia="Arial Unicode MS" w:cs="Calibri"/>
          <w:sz w:val="18"/>
          <w:szCs w:val="18"/>
          <w:lang w:val="id-ID"/>
        </w:rPr>
        <w:t>2</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068</w:t>
      </w:r>
      <w:r>
        <w:rPr>
          <w:rFonts w:ascii="Century Gothic" w:hAnsi="Century Gothic" w:eastAsia="Arial Unicode MS" w:cs="Calibri"/>
          <w:sz w:val="18"/>
          <w:szCs w:val="18"/>
        </w:rPr>
        <w:t>.</w:t>
      </w:r>
      <w:r>
        <w:rPr>
          <w:rFonts w:ascii="Century Gothic" w:hAnsi="Century Gothic" w:eastAsia="Arial Unicode MS" w:cs="Calibri"/>
          <w:sz w:val="18"/>
          <w:szCs w:val="18"/>
          <w:lang w:val="id-ID"/>
        </w:rPr>
        <w:t>375,-</w:t>
      </w:r>
      <w:r>
        <w:rPr>
          <w:rFonts w:ascii="Century Gothic" w:hAnsi="Century Gothic" w:eastAsia="Arial Unicode MS" w:cs="Calibri"/>
          <w:sz w:val="18"/>
          <w:szCs w:val="18"/>
        </w:rPr>
        <w:t xml:space="preserve"> atau sebesar 99,17% dari yang dianggarkan</w:t>
      </w:r>
      <w:r>
        <w:rPr>
          <w:rFonts w:ascii="Century Gothic" w:hAnsi="Century Gothic" w:eastAsia="Arial Unicode MS" w:cs="Calibri"/>
          <w:sz w:val="18"/>
          <w:szCs w:val="18"/>
          <w:lang w:val="id-ID"/>
        </w:rPr>
        <w:t xml:space="preserve"> dikarenakan adanya sisa honor petugas verifikasi Laporan Capaian kinerja.</w:t>
      </w:r>
    </w:p>
    <w:p>
      <w:pPr>
        <w:numPr>
          <w:ilvl w:val="0"/>
          <w:numId w:val="13"/>
        </w:numPr>
        <w:tabs>
          <w:tab w:val="clear" w:pos="1980"/>
        </w:tabs>
        <w:spacing w:after="120" w:line="276" w:lineRule="auto"/>
        <w:ind w:left="1701" w:hanging="283"/>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Kegiatan Penatausahaan Keuangan </w:t>
      </w:r>
      <w:r>
        <w:rPr>
          <w:rFonts w:ascii="Century Gothic" w:hAnsi="Century Gothic" w:eastAsia="Arial Unicode MS" w:cs="Calibri"/>
          <w:sz w:val="18"/>
          <w:szCs w:val="18"/>
          <w:lang w:val="id-ID"/>
        </w:rPr>
        <w:t>O</w:t>
      </w:r>
      <w:r>
        <w:rPr>
          <w:rFonts w:ascii="Century Gothic" w:hAnsi="Century Gothic" w:eastAsia="Arial Unicode MS" w:cs="Calibri"/>
          <w:sz w:val="18"/>
          <w:szCs w:val="18"/>
        </w:rPr>
        <w:t xml:space="preserve">PD yang dianggarkan Rp. </w:t>
      </w:r>
      <w:r>
        <w:rPr>
          <w:rFonts w:ascii="Century Gothic" w:hAnsi="Century Gothic" w:eastAsia="Arial Unicode MS" w:cs="Calibri"/>
          <w:sz w:val="18"/>
          <w:szCs w:val="18"/>
          <w:lang w:val="id-ID"/>
        </w:rPr>
        <w:t>394.517.929,-</w:t>
      </w:r>
      <w:r>
        <w:rPr>
          <w:rFonts w:ascii="Century Gothic" w:hAnsi="Century Gothic" w:eastAsia="Arial Unicode MS" w:cs="Calibri"/>
          <w:sz w:val="18"/>
          <w:szCs w:val="18"/>
        </w:rPr>
        <w:t xml:space="preserve">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369</w:t>
      </w:r>
      <w:r>
        <w:rPr>
          <w:rFonts w:ascii="Century Gothic" w:hAnsi="Century Gothic" w:eastAsia="Arial Unicode MS" w:cs="Calibri"/>
          <w:sz w:val="18"/>
          <w:szCs w:val="18"/>
        </w:rPr>
        <w:t>.</w:t>
      </w:r>
      <w:r>
        <w:rPr>
          <w:rFonts w:ascii="Century Gothic" w:hAnsi="Century Gothic" w:eastAsia="Arial Unicode MS" w:cs="Calibri"/>
          <w:sz w:val="18"/>
          <w:szCs w:val="18"/>
          <w:lang w:val="id-ID"/>
        </w:rPr>
        <w:t>392</w:t>
      </w:r>
      <w:r>
        <w:rPr>
          <w:rFonts w:ascii="Century Gothic" w:hAnsi="Century Gothic" w:eastAsia="Arial Unicode MS" w:cs="Calibri"/>
          <w:sz w:val="18"/>
          <w:szCs w:val="18"/>
        </w:rPr>
        <w:t>.</w:t>
      </w:r>
      <w:r>
        <w:rPr>
          <w:rFonts w:ascii="Century Gothic" w:hAnsi="Century Gothic" w:eastAsia="Arial Unicode MS" w:cs="Calibri"/>
          <w:sz w:val="18"/>
          <w:szCs w:val="18"/>
          <w:lang w:val="id-ID"/>
        </w:rPr>
        <w:t>550,-</w:t>
      </w:r>
      <w:r>
        <w:rPr>
          <w:rFonts w:ascii="Century Gothic" w:hAnsi="Century Gothic" w:eastAsia="Arial Unicode MS" w:cs="Calibri"/>
          <w:sz w:val="18"/>
          <w:szCs w:val="18"/>
        </w:rPr>
        <w:t xml:space="preserve"> dan bersisa Rp. </w:t>
      </w:r>
      <w:r>
        <w:rPr>
          <w:rFonts w:ascii="Century Gothic" w:hAnsi="Century Gothic" w:eastAsia="Arial Unicode MS" w:cs="Calibri"/>
          <w:sz w:val="18"/>
          <w:szCs w:val="18"/>
          <w:lang w:val="id-ID"/>
        </w:rPr>
        <w:t>25</w:t>
      </w:r>
      <w:r>
        <w:rPr>
          <w:rFonts w:ascii="Century Gothic" w:hAnsi="Century Gothic" w:eastAsia="Arial Unicode MS" w:cs="Calibri"/>
          <w:sz w:val="18"/>
          <w:szCs w:val="18"/>
        </w:rPr>
        <w:t>.</w:t>
      </w:r>
      <w:r>
        <w:rPr>
          <w:rFonts w:ascii="Century Gothic" w:hAnsi="Century Gothic" w:eastAsia="Arial Unicode MS" w:cs="Calibri"/>
          <w:sz w:val="18"/>
          <w:szCs w:val="18"/>
          <w:lang w:val="id-ID"/>
        </w:rPr>
        <w:t>125</w:t>
      </w:r>
      <w:r>
        <w:rPr>
          <w:rFonts w:ascii="Century Gothic" w:hAnsi="Century Gothic" w:eastAsia="Arial Unicode MS" w:cs="Calibri"/>
          <w:sz w:val="18"/>
          <w:szCs w:val="18"/>
        </w:rPr>
        <w:t>.</w:t>
      </w:r>
      <w:r>
        <w:rPr>
          <w:rFonts w:ascii="Century Gothic" w:hAnsi="Century Gothic" w:eastAsia="Arial Unicode MS" w:cs="Calibri"/>
          <w:sz w:val="18"/>
          <w:szCs w:val="18"/>
          <w:lang w:val="id-ID"/>
        </w:rPr>
        <w:t>379,-</w:t>
      </w:r>
      <w:r>
        <w:rPr>
          <w:rFonts w:ascii="Century Gothic" w:hAnsi="Century Gothic" w:eastAsia="Arial Unicode MS" w:cs="Calibri"/>
          <w:sz w:val="18"/>
          <w:szCs w:val="18"/>
        </w:rPr>
        <w:t xml:space="preserve"> atau sebesar </w:t>
      </w:r>
      <w:r>
        <w:rPr>
          <w:rFonts w:ascii="Century Gothic" w:hAnsi="Century Gothic" w:eastAsia="Arial Unicode MS" w:cs="Calibri"/>
          <w:sz w:val="18"/>
          <w:szCs w:val="18"/>
          <w:lang w:val="id-ID"/>
        </w:rPr>
        <w:t>9</w:t>
      </w:r>
      <w:r>
        <w:rPr>
          <w:rFonts w:ascii="Century Gothic" w:hAnsi="Century Gothic" w:eastAsia="Arial Unicode MS" w:cs="Calibri"/>
          <w:sz w:val="18"/>
          <w:szCs w:val="18"/>
        </w:rPr>
        <w:t>3,63% dari yang dianggarkan</w:t>
      </w:r>
      <w:r>
        <w:rPr>
          <w:rFonts w:ascii="Century Gothic" w:hAnsi="Century Gothic" w:eastAsia="Arial Unicode MS" w:cs="Calibri"/>
          <w:sz w:val="18"/>
          <w:szCs w:val="18"/>
          <w:lang w:val="id-ID"/>
        </w:rPr>
        <w:t>.</w:t>
      </w:r>
    </w:p>
    <w:p>
      <w:pPr>
        <w:numPr>
          <w:ilvl w:val="0"/>
          <w:numId w:val="27"/>
        </w:numPr>
        <w:spacing w:after="120" w:line="276" w:lineRule="auto"/>
        <w:ind w:left="1418" w:hanging="426"/>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Program </w:t>
      </w:r>
      <w:r>
        <w:rPr>
          <w:rFonts w:ascii="Century Gothic" w:hAnsi="Century Gothic" w:eastAsia="Arial Unicode MS" w:cs="Calibri"/>
          <w:sz w:val="18"/>
          <w:szCs w:val="18"/>
          <w:lang w:val="id-ID"/>
        </w:rPr>
        <w:t xml:space="preserve">Perencanaan, Pengelolaan, Pengawasan dan Pengendalian Kegiatan dan Asset </w:t>
      </w:r>
      <w:r>
        <w:rPr>
          <w:rFonts w:ascii="Century Gothic" w:hAnsi="Century Gothic" w:eastAsia="Arial Unicode MS" w:cs="Calibri"/>
          <w:sz w:val="18"/>
          <w:szCs w:val="18"/>
        </w:rPr>
        <w:t xml:space="preserve">yang dianggarkan sebesar Rp. </w:t>
      </w:r>
      <w:r>
        <w:rPr>
          <w:rFonts w:ascii="Century Gothic" w:hAnsi="Century Gothic" w:eastAsia="Arial Unicode MS" w:cs="Calibri"/>
          <w:sz w:val="18"/>
          <w:szCs w:val="18"/>
          <w:lang w:val="id-ID"/>
        </w:rPr>
        <w:t>375.904.250,-</w:t>
      </w:r>
      <w:r>
        <w:rPr>
          <w:rFonts w:ascii="Century Gothic" w:hAnsi="Century Gothic" w:eastAsia="Arial Unicode MS" w:cs="Calibri"/>
          <w:sz w:val="18"/>
          <w:szCs w:val="18"/>
        </w:rPr>
        <w:t xml:space="preserve">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336</w:t>
      </w:r>
      <w:r>
        <w:rPr>
          <w:rFonts w:ascii="Century Gothic" w:hAnsi="Century Gothic" w:eastAsia="Arial Unicode MS" w:cs="Calibri"/>
          <w:sz w:val="18"/>
          <w:szCs w:val="18"/>
        </w:rPr>
        <w:t>.</w:t>
      </w:r>
      <w:r>
        <w:rPr>
          <w:rFonts w:ascii="Century Gothic" w:hAnsi="Century Gothic" w:eastAsia="Arial Unicode MS" w:cs="Calibri"/>
          <w:sz w:val="18"/>
          <w:szCs w:val="18"/>
          <w:lang w:val="id-ID"/>
        </w:rPr>
        <w:t>779</w:t>
      </w:r>
      <w:r>
        <w:rPr>
          <w:rFonts w:ascii="Century Gothic" w:hAnsi="Century Gothic" w:eastAsia="Arial Unicode MS" w:cs="Calibri"/>
          <w:sz w:val="18"/>
          <w:szCs w:val="18"/>
        </w:rPr>
        <w:t>.</w:t>
      </w:r>
      <w:r>
        <w:rPr>
          <w:rFonts w:ascii="Century Gothic" w:hAnsi="Century Gothic" w:eastAsia="Arial Unicode MS" w:cs="Calibri"/>
          <w:sz w:val="18"/>
          <w:szCs w:val="18"/>
          <w:lang w:val="id-ID"/>
        </w:rPr>
        <w:t>627,-</w:t>
      </w:r>
      <w:r>
        <w:rPr>
          <w:rFonts w:ascii="Century Gothic" w:hAnsi="Century Gothic" w:eastAsia="Arial Unicode MS" w:cs="Calibri"/>
          <w:sz w:val="18"/>
          <w:szCs w:val="18"/>
        </w:rPr>
        <w:t xml:space="preserve"> dan bersisa Rp. </w:t>
      </w:r>
      <w:r>
        <w:rPr>
          <w:rFonts w:ascii="Century Gothic" w:hAnsi="Century Gothic" w:eastAsia="Arial Unicode MS" w:cs="Calibri"/>
          <w:sz w:val="18"/>
          <w:szCs w:val="18"/>
          <w:lang w:val="id-ID"/>
        </w:rPr>
        <w:t>39</w:t>
      </w:r>
      <w:r>
        <w:rPr>
          <w:rFonts w:ascii="Century Gothic" w:hAnsi="Century Gothic" w:eastAsia="Arial Unicode MS" w:cs="Calibri"/>
          <w:sz w:val="18"/>
          <w:szCs w:val="18"/>
        </w:rPr>
        <w:t>.</w:t>
      </w:r>
      <w:r>
        <w:rPr>
          <w:rFonts w:ascii="Century Gothic" w:hAnsi="Century Gothic" w:eastAsia="Arial Unicode MS" w:cs="Calibri"/>
          <w:sz w:val="18"/>
          <w:szCs w:val="18"/>
          <w:lang w:val="id-ID"/>
        </w:rPr>
        <w:t>124</w:t>
      </w:r>
      <w:r>
        <w:rPr>
          <w:rFonts w:ascii="Century Gothic" w:hAnsi="Century Gothic" w:eastAsia="Arial Unicode MS" w:cs="Calibri"/>
          <w:sz w:val="18"/>
          <w:szCs w:val="18"/>
        </w:rPr>
        <w:t>.</w:t>
      </w:r>
      <w:r>
        <w:rPr>
          <w:rFonts w:ascii="Century Gothic" w:hAnsi="Century Gothic" w:eastAsia="Arial Unicode MS" w:cs="Calibri"/>
          <w:sz w:val="18"/>
          <w:szCs w:val="18"/>
          <w:lang w:val="id-ID"/>
        </w:rPr>
        <w:t>623,-</w:t>
      </w:r>
      <w:r>
        <w:rPr>
          <w:rFonts w:ascii="Century Gothic" w:hAnsi="Century Gothic" w:eastAsia="Arial Unicode MS" w:cs="Calibri"/>
          <w:sz w:val="18"/>
          <w:szCs w:val="18"/>
        </w:rPr>
        <w:t xml:space="preserve"> atau sebesar 89,59% dari yang dianggarkan. Program ini didukung dengan </w:t>
      </w:r>
      <w:r>
        <w:rPr>
          <w:rFonts w:ascii="Century Gothic" w:hAnsi="Century Gothic" w:eastAsia="Arial Unicode MS" w:cs="Calibri"/>
          <w:sz w:val="18"/>
          <w:szCs w:val="18"/>
          <w:lang w:val="id-ID"/>
        </w:rPr>
        <w:t>3</w:t>
      </w:r>
      <w:r>
        <w:rPr>
          <w:rFonts w:ascii="Century Gothic" w:hAnsi="Century Gothic" w:eastAsia="Arial Unicode MS" w:cs="Calibri"/>
          <w:sz w:val="18"/>
          <w:szCs w:val="18"/>
        </w:rPr>
        <w:t xml:space="preserve"> kegiatan yang terdiri dari :</w:t>
      </w:r>
    </w:p>
    <w:p>
      <w:pPr>
        <w:numPr>
          <w:ilvl w:val="0"/>
          <w:numId w:val="13"/>
        </w:numPr>
        <w:tabs>
          <w:tab w:val="clear" w:pos="1980"/>
        </w:tabs>
        <w:spacing w:after="120" w:line="276" w:lineRule="auto"/>
        <w:ind w:left="1701" w:hanging="270"/>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Kegiatan </w:t>
      </w:r>
      <w:r>
        <w:rPr>
          <w:rFonts w:ascii="Century Gothic" w:hAnsi="Century Gothic" w:eastAsia="Arial Unicode MS" w:cs="Calibri"/>
          <w:sz w:val="18"/>
          <w:szCs w:val="18"/>
          <w:lang w:val="id-ID"/>
        </w:rPr>
        <w:t>Penyusunan Perencanaan dan Penganggaran OPD</w:t>
      </w:r>
      <w:r>
        <w:rPr>
          <w:rFonts w:ascii="Century Gothic" w:hAnsi="Century Gothic" w:eastAsia="Arial Unicode MS" w:cs="Calibri"/>
          <w:sz w:val="18"/>
          <w:szCs w:val="18"/>
        </w:rPr>
        <w:t xml:space="preserve"> yang dianggarkan sebesar Rp. </w:t>
      </w:r>
      <w:r>
        <w:rPr>
          <w:rFonts w:ascii="Century Gothic" w:hAnsi="Century Gothic" w:eastAsia="Arial Unicode MS" w:cs="Calibri"/>
          <w:sz w:val="18"/>
          <w:szCs w:val="18"/>
          <w:lang w:val="id-ID"/>
        </w:rPr>
        <w:t>155.665.000,-</w:t>
      </w:r>
      <w:r>
        <w:rPr>
          <w:rFonts w:ascii="Century Gothic" w:hAnsi="Century Gothic" w:eastAsia="Arial Unicode MS" w:cs="Calibri"/>
          <w:sz w:val="18"/>
          <w:szCs w:val="18"/>
        </w:rPr>
        <w:t xml:space="preserve">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152</w:t>
      </w:r>
      <w:r>
        <w:rPr>
          <w:rFonts w:ascii="Century Gothic" w:hAnsi="Century Gothic" w:eastAsia="Arial Unicode MS" w:cs="Calibri"/>
          <w:sz w:val="18"/>
          <w:szCs w:val="18"/>
        </w:rPr>
        <w:t>.</w:t>
      </w:r>
      <w:r>
        <w:rPr>
          <w:rFonts w:ascii="Century Gothic" w:hAnsi="Century Gothic" w:eastAsia="Arial Unicode MS" w:cs="Calibri"/>
          <w:sz w:val="18"/>
          <w:szCs w:val="18"/>
          <w:lang w:val="id-ID"/>
        </w:rPr>
        <w:t>908</w:t>
      </w:r>
      <w:r>
        <w:rPr>
          <w:rFonts w:ascii="Century Gothic" w:hAnsi="Century Gothic" w:eastAsia="Arial Unicode MS" w:cs="Calibri"/>
          <w:sz w:val="18"/>
          <w:szCs w:val="18"/>
        </w:rPr>
        <w:t>.</w:t>
      </w:r>
      <w:r>
        <w:rPr>
          <w:rFonts w:ascii="Century Gothic" w:hAnsi="Century Gothic" w:eastAsia="Arial Unicode MS" w:cs="Calibri"/>
          <w:sz w:val="18"/>
          <w:szCs w:val="18"/>
          <w:lang w:val="id-ID"/>
        </w:rPr>
        <w:t>348,-</w:t>
      </w:r>
      <w:r>
        <w:rPr>
          <w:rFonts w:ascii="Century Gothic" w:hAnsi="Century Gothic" w:eastAsia="Arial Unicode MS" w:cs="Calibri"/>
          <w:sz w:val="18"/>
          <w:szCs w:val="18"/>
        </w:rPr>
        <w:t xml:space="preserve"> dan bersisa Rp. </w:t>
      </w:r>
      <w:r>
        <w:rPr>
          <w:rFonts w:ascii="Century Gothic" w:hAnsi="Century Gothic" w:eastAsia="Arial Unicode MS" w:cs="Calibri"/>
          <w:sz w:val="18"/>
          <w:szCs w:val="18"/>
          <w:lang w:val="id-ID"/>
        </w:rPr>
        <w:t>2</w:t>
      </w:r>
      <w:r>
        <w:rPr>
          <w:rFonts w:ascii="Century Gothic" w:hAnsi="Century Gothic" w:eastAsia="Arial Unicode MS" w:cs="Calibri"/>
          <w:sz w:val="18"/>
          <w:szCs w:val="18"/>
        </w:rPr>
        <w:t>.</w:t>
      </w:r>
      <w:r>
        <w:rPr>
          <w:rFonts w:ascii="Century Gothic" w:hAnsi="Century Gothic" w:eastAsia="Arial Unicode MS" w:cs="Calibri"/>
          <w:sz w:val="18"/>
          <w:szCs w:val="18"/>
          <w:lang w:val="id-ID"/>
        </w:rPr>
        <w:t>756</w:t>
      </w:r>
      <w:r>
        <w:rPr>
          <w:rFonts w:ascii="Century Gothic" w:hAnsi="Century Gothic" w:eastAsia="Arial Unicode MS" w:cs="Calibri"/>
          <w:sz w:val="18"/>
          <w:szCs w:val="18"/>
        </w:rPr>
        <w:t>.</w:t>
      </w:r>
      <w:r>
        <w:rPr>
          <w:rFonts w:ascii="Century Gothic" w:hAnsi="Century Gothic" w:eastAsia="Arial Unicode MS" w:cs="Calibri"/>
          <w:sz w:val="18"/>
          <w:szCs w:val="18"/>
          <w:lang w:val="id-ID"/>
        </w:rPr>
        <w:t>652,-</w:t>
      </w:r>
      <w:r>
        <w:rPr>
          <w:rFonts w:ascii="Century Gothic" w:hAnsi="Century Gothic" w:eastAsia="Arial Unicode MS" w:cs="Calibri"/>
          <w:sz w:val="18"/>
          <w:szCs w:val="18"/>
        </w:rPr>
        <w:t xml:space="preserve"> atau sebesar 98,23% dari yang dianggarkan</w:t>
      </w:r>
      <w:r>
        <w:rPr>
          <w:rFonts w:ascii="Century Gothic" w:hAnsi="Century Gothic" w:eastAsia="Arial Unicode MS" w:cs="Calibri"/>
          <w:sz w:val="18"/>
          <w:szCs w:val="18"/>
          <w:lang w:val="id-ID"/>
        </w:rPr>
        <w:t>.</w:t>
      </w:r>
    </w:p>
    <w:p>
      <w:pPr>
        <w:numPr>
          <w:ilvl w:val="0"/>
          <w:numId w:val="13"/>
        </w:numPr>
        <w:tabs>
          <w:tab w:val="clear" w:pos="1980"/>
        </w:tabs>
        <w:spacing w:after="120" w:line="276" w:lineRule="auto"/>
        <w:ind w:left="1701" w:hanging="270"/>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Kegiatan </w:t>
      </w:r>
      <w:r>
        <w:rPr>
          <w:rFonts w:ascii="Century Gothic" w:hAnsi="Century Gothic" w:eastAsia="Arial Unicode MS" w:cs="Calibri"/>
          <w:sz w:val="18"/>
          <w:szCs w:val="18"/>
          <w:lang w:val="id-ID"/>
        </w:rPr>
        <w:t>Monitoring dan Evaluasi Program dan Kegiatan OPD</w:t>
      </w:r>
      <w:r>
        <w:rPr>
          <w:rFonts w:ascii="Century Gothic" w:hAnsi="Century Gothic" w:eastAsia="Arial Unicode MS" w:cs="Calibri"/>
          <w:sz w:val="18"/>
          <w:szCs w:val="18"/>
        </w:rPr>
        <w:t xml:space="preserve"> yang dianggarkan sebesar Rp. </w:t>
      </w:r>
      <w:r>
        <w:rPr>
          <w:rFonts w:ascii="Century Gothic" w:hAnsi="Century Gothic" w:eastAsia="Arial Unicode MS" w:cs="Calibri"/>
          <w:sz w:val="18"/>
          <w:szCs w:val="18"/>
          <w:lang w:val="id-ID"/>
        </w:rPr>
        <w:t>71.000.000,-</w:t>
      </w:r>
      <w:r>
        <w:rPr>
          <w:rFonts w:ascii="Century Gothic" w:hAnsi="Century Gothic" w:eastAsia="Arial Unicode MS" w:cs="Calibri"/>
          <w:sz w:val="18"/>
          <w:szCs w:val="18"/>
        </w:rPr>
        <w:t xml:space="preserve">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67</w:t>
      </w:r>
      <w:r>
        <w:rPr>
          <w:rFonts w:ascii="Century Gothic" w:hAnsi="Century Gothic" w:eastAsia="Arial Unicode MS" w:cs="Calibri"/>
          <w:sz w:val="18"/>
          <w:szCs w:val="18"/>
        </w:rPr>
        <w:t>.</w:t>
      </w:r>
      <w:r>
        <w:rPr>
          <w:rFonts w:ascii="Century Gothic" w:hAnsi="Century Gothic" w:eastAsia="Arial Unicode MS" w:cs="Calibri"/>
          <w:sz w:val="18"/>
          <w:szCs w:val="18"/>
          <w:lang w:val="id-ID"/>
        </w:rPr>
        <w:t>740</w:t>
      </w:r>
      <w:r>
        <w:rPr>
          <w:rFonts w:ascii="Century Gothic" w:hAnsi="Century Gothic" w:eastAsia="Arial Unicode MS" w:cs="Calibri"/>
          <w:sz w:val="18"/>
          <w:szCs w:val="18"/>
        </w:rPr>
        <w:t>.</w:t>
      </w:r>
      <w:r>
        <w:rPr>
          <w:rFonts w:ascii="Century Gothic" w:hAnsi="Century Gothic" w:eastAsia="Arial Unicode MS" w:cs="Calibri"/>
          <w:sz w:val="18"/>
          <w:szCs w:val="18"/>
          <w:lang w:val="id-ID"/>
        </w:rPr>
        <w:t>179,-</w:t>
      </w:r>
      <w:r>
        <w:rPr>
          <w:rFonts w:ascii="Century Gothic" w:hAnsi="Century Gothic" w:eastAsia="Arial Unicode MS" w:cs="Calibri"/>
          <w:sz w:val="18"/>
          <w:szCs w:val="18"/>
        </w:rPr>
        <w:t xml:space="preserve"> dan bersisa Rp. </w:t>
      </w:r>
      <w:r>
        <w:rPr>
          <w:rFonts w:ascii="Century Gothic" w:hAnsi="Century Gothic" w:eastAsia="Arial Unicode MS" w:cs="Calibri"/>
          <w:sz w:val="18"/>
          <w:szCs w:val="18"/>
          <w:lang w:val="id-ID"/>
        </w:rPr>
        <w:t>3</w:t>
      </w:r>
      <w:r>
        <w:rPr>
          <w:rFonts w:ascii="Century Gothic" w:hAnsi="Century Gothic" w:eastAsia="Arial Unicode MS" w:cs="Calibri"/>
          <w:sz w:val="18"/>
          <w:szCs w:val="18"/>
        </w:rPr>
        <w:t>.</w:t>
      </w:r>
      <w:r>
        <w:rPr>
          <w:rFonts w:ascii="Century Gothic" w:hAnsi="Century Gothic" w:eastAsia="Arial Unicode MS" w:cs="Calibri"/>
          <w:sz w:val="18"/>
          <w:szCs w:val="18"/>
          <w:lang w:val="id-ID"/>
        </w:rPr>
        <w:t>259</w:t>
      </w:r>
      <w:r>
        <w:rPr>
          <w:rFonts w:ascii="Century Gothic" w:hAnsi="Century Gothic" w:eastAsia="Arial Unicode MS" w:cs="Calibri"/>
          <w:sz w:val="18"/>
          <w:szCs w:val="18"/>
        </w:rPr>
        <w:t>.</w:t>
      </w:r>
      <w:r>
        <w:rPr>
          <w:rFonts w:ascii="Century Gothic" w:hAnsi="Century Gothic" w:eastAsia="Arial Unicode MS" w:cs="Calibri"/>
          <w:sz w:val="18"/>
          <w:szCs w:val="18"/>
          <w:lang w:val="id-ID"/>
        </w:rPr>
        <w:t>821</w:t>
      </w:r>
      <w:r>
        <w:rPr>
          <w:rFonts w:ascii="Century Gothic" w:hAnsi="Century Gothic" w:eastAsia="Arial Unicode MS" w:cs="Calibri"/>
          <w:sz w:val="18"/>
          <w:szCs w:val="18"/>
        </w:rPr>
        <w:t>,-atau sebesar 95,41% dari yang dianggarkan</w:t>
      </w:r>
      <w:r>
        <w:rPr>
          <w:rFonts w:ascii="Century Gothic" w:hAnsi="Century Gothic" w:eastAsia="Arial Unicode MS" w:cs="Calibri"/>
          <w:sz w:val="18"/>
          <w:szCs w:val="18"/>
          <w:lang w:val="id-ID"/>
        </w:rPr>
        <w:t>.</w:t>
      </w:r>
    </w:p>
    <w:p>
      <w:pPr>
        <w:numPr>
          <w:ilvl w:val="0"/>
          <w:numId w:val="13"/>
        </w:numPr>
        <w:tabs>
          <w:tab w:val="clear" w:pos="1980"/>
        </w:tabs>
        <w:spacing w:after="120" w:line="276" w:lineRule="auto"/>
        <w:ind w:left="1701" w:hanging="270"/>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Kegiatan </w:t>
      </w:r>
      <w:r>
        <w:rPr>
          <w:rFonts w:ascii="Century Gothic" w:hAnsi="Century Gothic" w:eastAsia="Arial Unicode MS" w:cs="Calibri"/>
          <w:sz w:val="18"/>
          <w:szCs w:val="18"/>
          <w:lang w:val="id-ID"/>
        </w:rPr>
        <w:t>Pengelolaan, Pengawasan dan Pengendalian Aset OPD</w:t>
      </w:r>
      <w:r>
        <w:rPr>
          <w:rFonts w:ascii="Century Gothic" w:hAnsi="Century Gothic" w:eastAsia="Arial Unicode MS" w:cs="Calibri"/>
          <w:sz w:val="18"/>
          <w:szCs w:val="18"/>
        </w:rPr>
        <w:t xml:space="preserve"> yang dianggarkan sebesar Rp. </w:t>
      </w:r>
      <w:r>
        <w:rPr>
          <w:rFonts w:ascii="Century Gothic" w:hAnsi="Century Gothic" w:eastAsia="Arial Unicode MS" w:cs="Calibri"/>
          <w:sz w:val="18"/>
          <w:szCs w:val="18"/>
          <w:lang w:val="id-ID"/>
        </w:rPr>
        <w:t>149.239.250,-</w:t>
      </w:r>
      <w:r>
        <w:rPr>
          <w:rFonts w:ascii="Century Gothic" w:hAnsi="Century Gothic" w:eastAsia="Arial Unicode MS" w:cs="Calibri"/>
          <w:sz w:val="18"/>
          <w:szCs w:val="18"/>
        </w:rPr>
        <w:t xml:space="preserve">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sebesar Rp. 116.131.100</w:t>
      </w:r>
      <w:r>
        <w:rPr>
          <w:rFonts w:ascii="Century Gothic" w:hAnsi="Century Gothic" w:eastAsia="Arial Unicode MS" w:cs="Calibri"/>
          <w:sz w:val="18"/>
          <w:szCs w:val="18"/>
          <w:lang w:val="id-ID"/>
        </w:rPr>
        <w:t>,-</w:t>
      </w:r>
      <w:r>
        <w:rPr>
          <w:rFonts w:ascii="Century Gothic" w:hAnsi="Century Gothic" w:eastAsia="Arial Unicode MS" w:cs="Calibri"/>
          <w:sz w:val="18"/>
          <w:szCs w:val="18"/>
        </w:rPr>
        <w:t xml:space="preserve"> dan bersis</w:t>
      </w:r>
      <w:r>
        <w:rPr>
          <w:rFonts w:ascii="Century Gothic" w:hAnsi="Century Gothic" w:eastAsia="Arial Unicode MS" w:cs="Calibri"/>
          <w:sz w:val="18"/>
          <w:szCs w:val="18"/>
          <w:lang w:val="id-ID"/>
        </w:rPr>
        <w:t>a Rp. 33</w:t>
      </w:r>
      <w:r>
        <w:rPr>
          <w:rFonts w:ascii="Century Gothic" w:hAnsi="Century Gothic" w:eastAsia="Arial Unicode MS" w:cs="Calibri"/>
          <w:sz w:val="18"/>
          <w:szCs w:val="18"/>
        </w:rPr>
        <w:t>.</w:t>
      </w:r>
      <w:r>
        <w:rPr>
          <w:rFonts w:ascii="Century Gothic" w:hAnsi="Century Gothic" w:eastAsia="Arial Unicode MS" w:cs="Calibri"/>
          <w:sz w:val="18"/>
          <w:szCs w:val="18"/>
          <w:lang w:val="id-ID"/>
        </w:rPr>
        <w:t>108</w:t>
      </w:r>
      <w:r>
        <w:rPr>
          <w:rFonts w:ascii="Century Gothic" w:hAnsi="Century Gothic" w:eastAsia="Arial Unicode MS" w:cs="Calibri"/>
          <w:sz w:val="18"/>
          <w:szCs w:val="18"/>
        </w:rPr>
        <w:t>.</w:t>
      </w:r>
      <w:r>
        <w:rPr>
          <w:rFonts w:ascii="Century Gothic" w:hAnsi="Century Gothic" w:eastAsia="Arial Unicode MS" w:cs="Calibri"/>
          <w:sz w:val="18"/>
          <w:szCs w:val="18"/>
          <w:lang w:val="id-ID"/>
        </w:rPr>
        <w:t>150,-</w:t>
      </w:r>
      <w:r>
        <w:rPr>
          <w:rFonts w:ascii="Century Gothic" w:hAnsi="Century Gothic" w:eastAsia="Arial Unicode MS" w:cs="Calibri"/>
          <w:sz w:val="18"/>
          <w:szCs w:val="18"/>
        </w:rPr>
        <w:t xml:space="preserve"> atau sebesar 77,82% dari yang dianggarkan.</w:t>
      </w:r>
    </w:p>
    <w:p>
      <w:pPr>
        <w:numPr>
          <w:ilvl w:val="0"/>
          <w:numId w:val="27"/>
        </w:numPr>
        <w:spacing w:after="120" w:line="276" w:lineRule="auto"/>
        <w:ind w:left="1418" w:hanging="426"/>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Program Peningkatan </w:t>
      </w:r>
      <w:r>
        <w:rPr>
          <w:rFonts w:ascii="Century Gothic" w:hAnsi="Century Gothic" w:eastAsia="Arial Unicode MS" w:cs="Calibri"/>
          <w:sz w:val="18"/>
          <w:szCs w:val="18"/>
          <w:lang w:val="id-ID"/>
        </w:rPr>
        <w:t>Kualitas dan Produktivitas Tenaga Kerja</w:t>
      </w:r>
      <w:r>
        <w:rPr>
          <w:rFonts w:ascii="Century Gothic" w:hAnsi="Century Gothic" w:eastAsia="Arial Unicode MS" w:cs="Calibri"/>
          <w:sz w:val="18"/>
          <w:szCs w:val="18"/>
        </w:rPr>
        <w:t xml:space="preserve"> yang dianggarkan</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rPr>
        <w:t>sebesar Rp</w:t>
      </w:r>
      <w:r>
        <w:rPr>
          <w:rFonts w:ascii="Century Gothic" w:hAnsi="Century Gothic" w:eastAsia="Arial Unicode MS" w:cs="Calibri"/>
          <w:sz w:val="18"/>
          <w:szCs w:val="18"/>
          <w:lang w:val="id-ID"/>
        </w:rPr>
        <w:t>. 8.893.173.721,-</w:t>
      </w:r>
      <w:r>
        <w:rPr>
          <w:rFonts w:ascii="Century Gothic" w:hAnsi="Century Gothic" w:eastAsia="Arial Unicode MS" w:cs="Calibri"/>
          <w:sz w:val="18"/>
          <w:szCs w:val="18"/>
        </w:rPr>
        <w:t xml:space="preserve">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8</w:t>
      </w:r>
      <w:r>
        <w:rPr>
          <w:rFonts w:ascii="Century Gothic" w:hAnsi="Century Gothic" w:eastAsia="Arial Unicode MS" w:cs="Calibri"/>
          <w:sz w:val="18"/>
          <w:szCs w:val="18"/>
        </w:rPr>
        <w:t>.</w:t>
      </w:r>
      <w:r>
        <w:rPr>
          <w:rFonts w:ascii="Century Gothic" w:hAnsi="Century Gothic" w:eastAsia="Arial Unicode MS" w:cs="Calibri"/>
          <w:sz w:val="18"/>
          <w:szCs w:val="18"/>
          <w:lang w:val="id-ID"/>
        </w:rPr>
        <w:t>331</w:t>
      </w:r>
      <w:r>
        <w:rPr>
          <w:rFonts w:ascii="Century Gothic" w:hAnsi="Century Gothic" w:eastAsia="Arial Unicode MS" w:cs="Calibri"/>
          <w:sz w:val="18"/>
          <w:szCs w:val="18"/>
        </w:rPr>
        <w:t>.</w:t>
      </w:r>
      <w:r>
        <w:rPr>
          <w:rFonts w:ascii="Century Gothic" w:hAnsi="Century Gothic" w:eastAsia="Arial Unicode MS" w:cs="Calibri"/>
          <w:sz w:val="18"/>
          <w:szCs w:val="18"/>
          <w:lang w:val="id-ID"/>
        </w:rPr>
        <w:t>966</w:t>
      </w:r>
      <w:r>
        <w:rPr>
          <w:rFonts w:ascii="Century Gothic" w:hAnsi="Century Gothic" w:eastAsia="Arial Unicode MS" w:cs="Calibri"/>
          <w:sz w:val="18"/>
          <w:szCs w:val="18"/>
        </w:rPr>
        <w:t>.</w:t>
      </w:r>
      <w:r>
        <w:rPr>
          <w:rFonts w:ascii="Century Gothic" w:hAnsi="Century Gothic" w:eastAsia="Arial Unicode MS" w:cs="Calibri"/>
          <w:sz w:val="18"/>
          <w:szCs w:val="18"/>
          <w:lang w:val="id-ID"/>
        </w:rPr>
        <w:t>757,-</w:t>
      </w:r>
      <w:r>
        <w:rPr>
          <w:rFonts w:ascii="Century Gothic" w:hAnsi="Century Gothic" w:eastAsia="Arial Unicode MS" w:cs="Calibri"/>
          <w:sz w:val="18"/>
          <w:szCs w:val="18"/>
        </w:rPr>
        <w:t xml:space="preserve"> dan bersisa Rp</w:t>
      </w:r>
      <w:r>
        <w:rPr>
          <w:rFonts w:ascii="Century Gothic" w:hAnsi="Century Gothic" w:eastAsia="Arial Unicode MS" w:cs="Calibri"/>
          <w:sz w:val="18"/>
          <w:szCs w:val="18"/>
          <w:lang w:val="id-ID"/>
        </w:rPr>
        <w:t xml:space="preserve"> 561</w:t>
      </w:r>
      <w:r>
        <w:rPr>
          <w:rFonts w:ascii="Century Gothic" w:hAnsi="Century Gothic" w:eastAsia="Arial Unicode MS" w:cs="Calibri"/>
          <w:sz w:val="18"/>
          <w:szCs w:val="18"/>
        </w:rPr>
        <w:t>.</w:t>
      </w:r>
      <w:r>
        <w:rPr>
          <w:rFonts w:ascii="Century Gothic" w:hAnsi="Century Gothic" w:eastAsia="Arial Unicode MS" w:cs="Calibri"/>
          <w:sz w:val="18"/>
          <w:szCs w:val="18"/>
          <w:lang w:val="id-ID"/>
        </w:rPr>
        <w:t>206</w:t>
      </w:r>
      <w:r>
        <w:rPr>
          <w:rFonts w:ascii="Century Gothic" w:hAnsi="Century Gothic" w:eastAsia="Arial Unicode MS" w:cs="Calibri"/>
          <w:sz w:val="18"/>
          <w:szCs w:val="18"/>
        </w:rPr>
        <w:t>.</w:t>
      </w:r>
      <w:r>
        <w:rPr>
          <w:rFonts w:ascii="Century Gothic" w:hAnsi="Century Gothic" w:eastAsia="Arial Unicode MS" w:cs="Calibri"/>
          <w:sz w:val="18"/>
          <w:szCs w:val="18"/>
          <w:lang w:val="id-ID"/>
        </w:rPr>
        <w:t>964,-</w:t>
      </w:r>
      <w:r>
        <w:rPr>
          <w:rFonts w:ascii="Century Gothic" w:hAnsi="Century Gothic" w:eastAsia="Arial Unicode MS" w:cs="Calibri"/>
          <w:sz w:val="18"/>
          <w:szCs w:val="18"/>
        </w:rPr>
        <w:t xml:space="preserve"> atau sebesar 93,69% dari yang dianggarkan. Program ini didukung dengan </w:t>
      </w:r>
      <w:r>
        <w:rPr>
          <w:rFonts w:ascii="Century Gothic" w:hAnsi="Century Gothic" w:eastAsia="Arial Unicode MS" w:cs="Calibri"/>
          <w:sz w:val="18"/>
          <w:szCs w:val="18"/>
          <w:lang w:val="id-ID"/>
        </w:rPr>
        <w:t>11</w:t>
      </w:r>
      <w:r>
        <w:rPr>
          <w:rFonts w:ascii="Century Gothic" w:hAnsi="Century Gothic" w:eastAsia="Arial Unicode MS" w:cs="Calibri"/>
          <w:sz w:val="18"/>
          <w:szCs w:val="18"/>
        </w:rPr>
        <w:t xml:space="preserve"> kegiatan yang terdiri dari :</w:t>
      </w:r>
    </w:p>
    <w:p>
      <w:pPr>
        <w:numPr>
          <w:ilvl w:val="0"/>
          <w:numId w:val="13"/>
        </w:numPr>
        <w:tabs>
          <w:tab w:val="clear" w:pos="1980"/>
        </w:tabs>
        <w:spacing w:after="120" w:line="276" w:lineRule="auto"/>
        <w:ind w:left="1701" w:hanging="283"/>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Kegiatan </w:t>
      </w:r>
      <w:r>
        <w:rPr>
          <w:rFonts w:ascii="Century Gothic" w:hAnsi="Century Gothic" w:eastAsia="Arial Unicode MS" w:cs="Calibri"/>
          <w:sz w:val="18"/>
          <w:szCs w:val="18"/>
          <w:lang w:val="id-ID"/>
        </w:rPr>
        <w:t>Pendidikan dan Pelatihan Keterampilan di UPTD Balai Latihan Kerja (BLK) Padang Panjang</w:t>
      </w:r>
      <w:r>
        <w:rPr>
          <w:rFonts w:ascii="Century Gothic" w:hAnsi="Century Gothic" w:eastAsia="Arial Unicode MS" w:cs="Calibri"/>
          <w:sz w:val="18"/>
          <w:szCs w:val="18"/>
        </w:rPr>
        <w:t xml:space="preserve"> yang dianggarkan sebesar Rp. </w:t>
      </w:r>
      <w:r>
        <w:rPr>
          <w:rFonts w:ascii="Century Gothic" w:hAnsi="Century Gothic" w:eastAsia="Arial Unicode MS" w:cs="Calibri"/>
          <w:sz w:val="18"/>
          <w:szCs w:val="18"/>
          <w:lang w:val="id-ID"/>
        </w:rPr>
        <w:t>3.641.290.873,-</w:t>
      </w:r>
      <w:r>
        <w:rPr>
          <w:rFonts w:ascii="Century Gothic" w:hAnsi="Century Gothic" w:eastAsia="Arial Unicode MS" w:cs="Calibri"/>
          <w:sz w:val="18"/>
          <w:szCs w:val="18"/>
        </w:rPr>
        <w:t xml:space="preserve">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3</w:t>
      </w:r>
      <w:r>
        <w:rPr>
          <w:rFonts w:ascii="Century Gothic" w:hAnsi="Century Gothic" w:eastAsia="Arial Unicode MS" w:cs="Calibri"/>
          <w:sz w:val="18"/>
          <w:szCs w:val="18"/>
        </w:rPr>
        <w:t>.</w:t>
      </w:r>
      <w:r>
        <w:rPr>
          <w:rFonts w:ascii="Century Gothic" w:hAnsi="Century Gothic" w:eastAsia="Arial Unicode MS" w:cs="Calibri"/>
          <w:sz w:val="18"/>
          <w:szCs w:val="18"/>
          <w:lang w:val="id-ID"/>
        </w:rPr>
        <w:t>357</w:t>
      </w:r>
      <w:r>
        <w:rPr>
          <w:rFonts w:ascii="Century Gothic" w:hAnsi="Century Gothic" w:eastAsia="Arial Unicode MS" w:cs="Calibri"/>
          <w:sz w:val="18"/>
          <w:szCs w:val="18"/>
        </w:rPr>
        <w:t>.</w:t>
      </w:r>
      <w:r>
        <w:rPr>
          <w:rFonts w:ascii="Century Gothic" w:hAnsi="Century Gothic" w:eastAsia="Arial Unicode MS" w:cs="Calibri"/>
          <w:sz w:val="18"/>
          <w:szCs w:val="18"/>
          <w:lang w:val="id-ID"/>
        </w:rPr>
        <w:t>247</w:t>
      </w:r>
      <w:r>
        <w:rPr>
          <w:rFonts w:ascii="Century Gothic" w:hAnsi="Century Gothic" w:eastAsia="Arial Unicode MS" w:cs="Calibri"/>
          <w:sz w:val="18"/>
          <w:szCs w:val="18"/>
        </w:rPr>
        <w:t>.</w:t>
      </w:r>
      <w:r>
        <w:rPr>
          <w:rFonts w:ascii="Century Gothic" w:hAnsi="Century Gothic" w:eastAsia="Arial Unicode MS" w:cs="Calibri"/>
          <w:sz w:val="18"/>
          <w:szCs w:val="18"/>
          <w:lang w:val="id-ID"/>
        </w:rPr>
        <w:t>210,-</w:t>
      </w:r>
      <w:r>
        <w:rPr>
          <w:rFonts w:ascii="Century Gothic" w:hAnsi="Century Gothic" w:eastAsia="Arial Unicode MS" w:cs="Calibri"/>
          <w:sz w:val="18"/>
          <w:szCs w:val="18"/>
        </w:rPr>
        <w:t xml:space="preserve"> dan bersisa Rp. </w:t>
      </w:r>
      <w:r>
        <w:rPr>
          <w:rFonts w:ascii="Century Gothic" w:hAnsi="Century Gothic" w:eastAsia="Arial Unicode MS" w:cs="Calibri"/>
          <w:sz w:val="18"/>
          <w:szCs w:val="18"/>
          <w:lang w:val="id-ID"/>
        </w:rPr>
        <w:t>284</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043</w:t>
      </w:r>
      <w:r>
        <w:rPr>
          <w:rFonts w:ascii="Century Gothic" w:hAnsi="Century Gothic" w:eastAsia="Arial Unicode MS" w:cs="Calibri"/>
          <w:sz w:val="18"/>
          <w:szCs w:val="18"/>
        </w:rPr>
        <w:t>.</w:t>
      </w:r>
      <w:r>
        <w:rPr>
          <w:rFonts w:ascii="Century Gothic" w:hAnsi="Century Gothic" w:eastAsia="Arial Unicode MS" w:cs="Calibri"/>
          <w:sz w:val="18"/>
          <w:szCs w:val="18"/>
          <w:lang w:val="id-ID"/>
        </w:rPr>
        <w:t>663,-</w:t>
      </w:r>
      <w:r>
        <w:rPr>
          <w:rFonts w:ascii="Century Gothic" w:hAnsi="Century Gothic" w:eastAsia="Arial Unicode MS" w:cs="Calibri"/>
          <w:sz w:val="18"/>
          <w:szCs w:val="18"/>
        </w:rPr>
        <w:t xml:space="preserve"> atau sebesar 92,20% dari yang dianggarkan.</w:t>
      </w:r>
    </w:p>
    <w:p>
      <w:pPr>
        <w:numPr>
          <w:ilvl w:val="0"/>
          <w:numId w:val="13"/>
        </w:numPr>
        <w:tabs>
          <w:tab w:val="clear" w:pos="1980"/>
        </w:tabs>
        <w:spacing w:after="120" w:line="276" w:lineRule="auto"/>
        <w:ind w:left="1701" w:hanging="270"/>
        <w:jc w:val="both"/>
        <w:rPr>
          <w:rFonts w:ascii="Century Gothic" w:hAnsi="Century Gothic" w:eastAsia="Arial Unicode MS" w:cs="Calibri"/>
          <w:sz w:val="18"/>
          <w:szCs w:val="18"/>
        </w:rPr>
      </w:pPr>
      <w:r>
        <w:rPr>
          <w:rFonts w:ascii="Century Gothic" w:hAnsi="Century Gothic" w:eastAsia="Arial Unicode MS" w:cs="Calibri"/>
          <w:sz w:val="18"/>
          <w:szCs w:val="18"/>
          <w:lang w:val="id-ID"/>
        </w:rPr>
        <w:t>Kegiatan Pendidikan dan Pelatihan Keterampilan di UPTD Balai Latihan Kerja (BLK) Payakumbuh yang dianggarkan sebesar Rp. 3.550.880.993,- terealisasi sebesar Rp. 3</w:t>
      </w:r>
      <w:r>
        <w:rPr>
          <w:rFonts w:ascii="Century Gothic" w:hAnsi="Century Gothic" w:eastAsia="Arial Unicode MS" w:cs="Calibri"/>
          <w:sz w:val="18"/>
          <w:szCs w:val="18"/>
        </w:rPr>
        <w:t>.</w:t>
      </w:r>
      <w:r>
        <w:rPr>
          <w:rFonts w:ascii="Century Gothic" w:hAnsi="Century Gothic" w:eastAsia="Arial Unicode MS" w:cs="Calibri"/>
          <w:sz w:val="18"/>
          <w:szCs w:val="18"/>
          <w:lang w:val="id-ID"/>
        </w:rPr>
        <w:t>346</w:t>
      </w:r>
      <w:r>
        <w:rPr>
          <w:rFonts w:ascii="Century Gothic" w:hAnsi="Century Gothic" w:eastAsia="Arial Unicode MS" w:cs="Calibri"/>
          <w:sz w:val="18"/>
          <w:szCs w:val="18"/>
        </w:rPr>
        <w:t>.</w:t>
      </w:r>
      <w:r>
        <w:rPr>
          <w:rFonts w:ascii="Century Gothic" w:hAnsi="Century Gothic" w:eastAsia="Arial Unicode MS" w:cs="Calibri"/>
          <w:sz w:val="18"/>
          <w:szCs w:val="18"/>
          <w:lang w:val="id-ID"/>
        </w:rPr>
        <w:t>683</w:t>
      </w:r>
      <w:r>
        <w:rPr>
          <w:rFonts w:ascii="Century Gothic" w:hAnsi="Century Gothic" w:eastAsia="Arial Unicode MS" w:cs="Calibri"/>
          <w:sz w:val="18"/>
          <w:szCs w:val="18"/>
        </w:rPr>
        <w:t>.</w:t>
      </w:r>
      <w:r>
        <w:rPr>
          <w:rFonts w:ascii="Century Gothic" w:hAnsi="Century Gothic" w:eastAsia="Arial Unicode MS" w:cs="Calibri"/>
          <w:sz w:val="18"/>
          <w:szCs w:val="18"/>
          <w:lang w:val="id-ID"/>
        </w:rPr>
        <w:t>448,- dan bersisa Rp. 204</w:t>
      </w:r>
      <w:r>
        <w:rPr>
          <w:rFonts w:ascii="Century Gothic" w:hAnsi="Century Gothic" w:eastAsia="Arial Unicode MS" w:cs="Calibri"/>
          <w:sz w:val="18"/>
          <w:szCs w:val="18"/>
        </w:rPr>
        <w:t>.</w:t>
      </w:r>
      <w:r>
        <w:rPr>
          <w:rFonts w:ascii="Century Gothic" w:hAnsi="Century Gothic" w:eastAsia="Arial Unicode MS" w:cs="Calibri"/>
          <w:sz w:val="18"/>
          <w:szCs w:val="18"/>
          <w:lang w:val="id-ID"/>
        </w:rPr>
        <w:t>197</w:t>
      </w:r>
      <w:r>
        <w:rPr>
          <w:rFonts w:ascii="Century Gothic" w:hAnsi="Century Gothic" w:eastAsia="Arial Unicode MS" w:cs="Calibri"/>
          <w:sz w:val="18"/>
          <w:szCs w:val="18"/>
        </w:rPr>
        <w:t>.</w:t>
      </w:r>
      <w:r>
        <w:rPr>
          <w:rFonts w:ascii="Century Gothic" w:hAnsi="Century Gothic" w:eastAsia="Arial Unicode MS" w:cs="Calibri"/>
          <w:sz w:val="18"/>
          <w:szCs w:val="18"/>
          <w:lang w:val="id-ID"/>
        </w:rPr>
        <w:t>545,- atau sebesar 94,</w:t>
      </w:r>
      <w:r>
        <w:rPr>
          <w:rFonts w:ascii="Century Gothic" w:hAnsi="Century Gothic" w:eastAsia="Arial Unicode MS" w:cs="Calibri"/>
          <w:sz w:val="18"/>
          <w:szCs w:val="18"/>
        </w:rPr>
        <w:t>25</w:t>
      </w:r>
      <w:r>
        <w:rPr>
          <w:rFonts w:ascii="Century Gothic" w:hAnsi="Century Gothic" w:eastAsia="Arial Unicode MS" w:cs="Calibri"/>
          <w:sz w:val="18"/>
          <w:szCs w:val="18"/>
          <w:lang w:val="id-ID"/>
        </w:rPr>
        <w:t>% dari yang dianggarkan.</w:t>
      </w:r>
    </w:p>
    <w:p>
      <w:pPr>
        <w:numPr>
          <w:ilvl w:val="0"/>
          <w:numId w:val="13"/>
        </w:numPr>
        <w:tabs>
          <w:tab w:val="clear" w:pos="1980"/>
        </w:tabs>
        <w:spacing w:after="120" w:line="276" w:lineRule="auto"/>
        <w:ind w:left="1701" w:hanging="270"/>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Kegiatan </w:t>
      </w:r>
      <w:r>
        <w:rPr>
          <w:rFonts w:ascii="Century Gothic" w:hAnsi="Century Gothic" w:eastAsia="Arial Unicode MS" w:cs="Calibri"/>
          <w:sz w:val="18"/>
          <w:szCs w:val="18"/>
          <w:lang w:val="id-ID"/>
        </w:rPr>
        <w:t>Pelatihan Kewirausahaan Mandiri (PKM)</w:t>
      </w:r>
      <w:r>
        <w:rPr>
          <w:rFonts w:ascii="Century Gothic" w:hAnsi="Century Gothic" w:eastAsia="Arial Unicode MS" w:cs="Calibri"/>
          <w:sz w:val="18"/>
          <w:szCs w:val="18"/>
        </w:rPr>
        <w:t xml:space="preserve"> yang dianggarkan sebesar Rp. </w:t>
      </w:r>
      <w:r>
        <w:rPr>
          <w:rFonts w:ascii="Century Gothic" w:hAnsi="Century Gothic" w:eastAsia="Arial Unicode MS" w:cs="Calibri"/>
          <w:sz w:val="18"/>
          <w:szCs w:val="18"/>
          <w:lang w:val="id-ID"/>
        </w:rPr>
        <w:t>238.774.000,-</w:t>
      </w:r>
      <w:r>
        <w:rPr>
          <w:rFonts w:ascii="Century Gothic" w:hAnsi="Century Gothic" w:eastAsia="Arial Unicode MS" w:cs="Calibri"/>
          <w:sz w:val="18"/>
          <w:szCs w:val="18"/>
        </w:rPr>
        <w:t xml:space="preserve">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234</w:t>
      </w:r>
      <w:r>
        <w:rPr>
          <w:rFonts w:ascii="Century Gothic" w:hAnsi="Century Gothic" w:eastAsia="Arial Unicode MS" w:cs="Calibri"/>
          <w:sz w:val="18"/>
          <w:szCs w:val="18"/>
        </w:rPr>
        <w:t>.</w:t>
      </w:r>
      <w:r>
        <w:rPr>
          <w:rFonts w:ascii="Century Gothic" w:hAnsi="Century Gothic" w:eastAsia="Arial Unicode MS" w:cs="Calibri"/>
          <w:sz w:val="18"/>
          <w:szCs w:val="18"/>
          <w:lang w:val="id-ID"/>
        </w:rPr>
        <w:t>795</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050,-</w:t>
      </w:r>
      <w:r>
        <w:rPr>
          <w:rFonts w:ascii="Century Gothic" w:hAnsi="Century Gothic" w:eastAsia="Arial Unicode MS" w:cs="Calibri"/>
          <w:sz w:val="18"/>
          <w:szCs w:val="18"/>
        </w:rPr>
        <w:t xml:space="preserve"> dan bersisa Rp. </w:t>
      </w:r>
      <w:r>
        <w:rPr>
          <w:rFonts w:ascii="Century Gothic" w:hAnsi="Century Gothic" w:eastAsia="Arial Unicode MS" w:cs="Calibri"/>
          <w:sz w:val="18"/>
          <w:szCs w:val="18"/>
          <w:lang w:val="id-ID"/>
        </w:rPr>
        <w:t>3</w:t>
      </w:r>
      <w:r>
        <w:rPr>
          <w:rFonts w:ascii="Century Gothic" w:hAnsi="Century Gothic" w:eastAsia="Arial Unicode MS" w:cs="Calibri"/>
          <w:sz w:val="18"/>
          <w:szCs w:val="18"/>
        </w:rPr>
        <w:t>.</w:t>
      </w:r>
      <w:r>
        <w:rPr>
          <w:rFonts w:ascii="Century Gothic" w:hAnsi="Century Gothic" w:eastAsia="Arial Unicode MS" w:cs="Calibri"/>
          <w:sz w:val="18"/>
          <w:szCs w:val="18"/>
          <w:lang w:val="id-ID"/>
        </w:rPr>
        <w:t>978</w:t>
      </w:r>
      <w:r>
        <w:rPr>
          <w:rFonts w:ascii="Century Gothic" w:hAnsi="Century Gothic" w:eastAsia="Arial Unicode MS" w:cs="Calibri"/>
          <w:sz w:val="18"/>
          <w:szCs w:val="18"/>
        </w:rPr>
        <w:t>.</w:t>
      </w:r>
      <w:r>
        <w:rPr>
          <w:rFonts w:ascii="Century Gothic" w:hAnsi="Century Gothic" w:eastAsia="Arial Unicode MS" w:cs="Calibri"/>
          <w:sz w:val="18"/>
          <w:szCs w:val="18"/>
          <w:lang w:val="id-ID"/>
        </w:rPr>
        <w:t>950,-</w:t>
      </w:r>
      <w:r>
        <w:rPr>
          <w:rFonts w:ascii="Century Gothic" w:hAnsi="Century Gothic" w:eastAsia="Arial Unicode MS" w:cs="Calibri"/>
          <w:sz w:val="18"/>
          <w:szCs w:val="18"/>
        </w:rPr>
        <w:t xml:space="preserve"> atau sebesar 98,33% dari yang dianggarkan</w:t>
      </w:r>
      <w:r>
        <w:rPr>
          <w:rFonts w:ascii="Century Gothic" w:hAnsi="Century Gothic" w:eastAsia="Arial Unicode MS" w:cs="Calibri"/>
          <w:sz w:val="18"/>
          <w:szCs w:val="18"/>
          <w:lang w:val="id-ID"/>
        </w:rPr>
        <w:t>.</w:t>
      </w:r>
    </w:p>
    <w:p>
      <w:pPr>
        <w:numPr>
          <w:ilvl w:val="0"/>
          <w:numId w:val="13"/>
        </w:numPr>
        <w:tabs>
          <w:tab w:val="clear" w:pos="1980"/>
        </w:tabs>
        <w:spacing w:after="120" w:line="276" w:lineRule="auto"/>
        <w:ind w:left="1701" w:hanging="270"/>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Kegiatan </w:t>
      </w:r>
      <w:r>
        <w:rPr>
          <w:rFonts w:ascii="Century Gothic" w:hAnsi="Century Gothic" w:eastAsia="Arial Unicode MS" w:cs="Calibri"/>
          <w:sz w:val="18"/>
          <w:szCs w:val="18"/>
          <w:lang w:val="id-ID"/>
        </w:rPr>
        <w:t>Seleksi Calon Peserta Magang ke Jepang</w:t>
      </w:r>
      <w:r>
        <w:rPr>
          <w:rFonts w:ascii="Century Gothic" w:hAnsi="Century Gothic" w:eastAsia="Arial Unicode MS" w:cs="Calibri"/>
          <w:sz w:val="18"/>
          <w:szCs w:val="18"/>
        </w:rPr>
        <w:t xml:space="preserve"> yang dianggarkan sebesar Rp. </w:t>
      </w:r>
      <w:r>
        <w:rPr>
          <w:rFonts w:ascii="Century Gothic" w:hAnsi="Century Gothic" w:eastAsia="Arial Unicode MS" w:cs="Calibri"/>
          <w:sz w:val="18"/>
          <w:szCs w:val="18"/>
          <w:lang w:val="id-ID"/>
        </w:rPr>
        <w:t>325.000.000,-</w:t>
      </w:r>
      <w:r>
        <w:rPr>
          <w:rFonts w:ascii="Century Gothic" w:hAnsi="Century Gothic" w:eastAsia="Arial Unicode MS" w:cs="Calibri"/>
          <w:sz w:val="18"/>
          <w:szCs w:val="18"/>
        </w:rPr>
        <w:t xml:space="preserve">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308</w:t>
      </w:r>
      <w:r>
        <w:rPr>
          <w:rFonts w:ascii="Century Gothic" w:hAnsi="Century Gothic" w:eastAsia="Arial Unicode MS" w:cs="Calibri"/>
          <w:sz w:val="18"/>
          <w:szCs w:val="18"/>
        </w:rPr>
        <w:t>.</w:t>
      </w:r>
      <w:r>
        <w:rPr>
          <w:rFonts w:ascii="Century Gothic" w:hAnsi="Century Gothic" w:eastAsia="Arial Unicode MS" w:cs="Calibri"/>
          <w:sz w:val="18"/>
          <w:szCs w:val="18"/>
          <w:lang w:val="id-ID"/>
        </w:rPr>
        <w:t>976</w:t>
      </w:r>
      <w:r>
        <w:rPr>
          <w:rFonts w:ascii="Century Gothic" w:hAnsi="Century Gothic" w:eastAsia="Arial Unicode MS" w:cs="Calibri"/>
          <w:sz w:val="18"/>
          <w:szCs w:val="18"/>
        </w:rPr>
        <w:t>.</w:t>
      </w:r>
      <w:r>
        <w:rPr>
          <w:rFonts w:ascii="Century Gothic" w:hAnsi="Century Gothic" w:eastAsia="Arial Unicode MS" w:cs="Calibri"/>
          <w:sz w:val="18"/>
          <w:szCs w:val="18"/>
          <w:lang w:val="id-ID"/>
        </w:rPr>
        <w:t>770,-</w:t>
      </w:r>
      <w:r>
        <w:rPr>
          <w:rFonts w:ascii="Century Gothic" w:hAnsi="Century Gothic" w:eastAsia="Arial Unicode MS" w:cs="Calibri"/>
          <w:sz w:val="18"/>
          <w:szCs w:val="18"/>
        </w:rPr>
        <w:t xml:space="preserve"> dan bersisa Rp. </w:t>
      </w:r>
      <w:r>
        <w:rPr>
          <w:rFonts w:ascii="Century Gothic" w:hAnsi="Century Gothic" w:eastAsia="Arial Unicode MS" w:cs="Calibri"/>
          <w:sz w:val="18"/>
          <w:szCs w:val="18"/>
          <w:lang w:val="id-ID"/>
        </w:rPr>
        <w:t>16</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023</w:t>
      </w:r>
      <w:r>
        <w:rPr>
          <w:rFonts w:ascii="Century Gothic" w:hAnsi="Century Gothic" w:eastAsia="Arial Unicode MS" w:cs="Calibri"/>
          <w:sz w:val="18"/>
          <w:szCs w:val="18"/>
        </w:rPr>
        <w:t>.</w:t>
      </w:r>
      <w:r>
        <w:rPr>
          <w:rFonts w:ascii="Century Gothic" w:hAnsi="Century Gothic" w:eastAsia="Arial Unicode MS" w:cs="Calibri"/>
          <w:sz w:val="18"/>
          <w:szCs w:val="18"/>
          <w:lang w:val="id-ID"/>
        </w:rPr>
        <w:t>230,-</w:t>
      </w:r>
      <w:r>
        <w:rPr>
          <w:rFonts w:ascii="Century Gothic" w:hAnsi="Century Gothic" w:eastAsia="Arial Unicode MS" w:cs="Calibri"/>
          <w:sz w:val="18"/>
          <w:szCs w:val="18"/>
        </w:rPr>
        <w:t xml:space="preserve"> atau sebesar 95,07</w:t>
      </w:r>
      <w:r>
        <w:rPr>
          <w:rFonts w:ascii="Century Gothic" w:hAnsi="Century Gothic" w:eastAsia="Arial Unicode MS" w:cs="Calibri"/>
          <w:sz w:val="18"/>
          <w:szCs w:val="18"/>
          <w:lang w:val="id-ID"/>
        </w:rPr>
        <w:t>%</w:t>
      </w:r>
      <w:r>
        <w:rPr>
          <w:rFonts w:ascii="Century Gothic" w:hAnsi="Century Gothic" w:eastAsia="Arial Unicode MS" w:cs="Calibri"/>
          <w:sz w:val="18"/>
          <w:szCs w:val="18"/>
        </w:rPr>
        <w:t xml:space="preserve"> dari yang dianggarkan</w:t>
      </w:r>
      <w:r>
        <w:rPr>
          <w:rFonts w:ascii="Century Gothic" w:hAnsi="Century Gothic" w:eastAsia="Arial Unicode MS" w:cs="Calibri"/>
          <w:sz w:val="18"/>
          <w:szCs w:val="18"/>
          <w:lang w:val="id-ID"/>
        </w:rPr>
        <w:t>.</w:t>
      </w:r>
    </w:p>
    <w:p>
      <w:pPr>
        <w:numPr>
          <w:ilvl w:val="0"/>
          <w:numId w:val="13"/>
        </w:numPr>
        <w:tabs>
          <w:tab w:val="clear" w:pos="1980"/>
        </w:tabs>
        <w:spacing w:after="120" w:line="276" w:lineRule="auto"/>
        <w:ind w:left="1701" w:hanging="270"/>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Kegiatan </w:t>
      </w:r>
      <w:r>
        <w:rPr>
          <w:rFonts w:ascii="Century Gothic" w:hAnsi="Century Gothic" w:eastAsia="Arial Unicode MS" w:cs="Calibri"/>
          <w:sz w:val="18"/>
          <w:szCs w:val="18"/>
          <w:lang w:val="id-ID"/>
        </w:rPr>
        <w:t xml:space="preserve">Akreditasi Program Pelatihan Lembaga Pelatihan Kerja Swasta (LPKS) </w:t>
      </w:r>
      <w:r>
        <w:rPr>
          <w:rFonts w:ascii="Century Gothic" w:hAnsi="Century Gothic" w:eastAsia="Arial Unicode MS" w:cs="Calibri"/>
          <w:sz w:val="18"/>
          <w:szCs w:val="18"/>
        </w:rPr>
        <w:t xml:space="preserve">yang dianggarkan sebesar Rp. </w:t>
      </w:r>
      <w:r>
        <w:rPr>
          <w:rFonts w:ascii="Century Gothic" w:hAnsi="Century Gothic" w:eastAsia="Arial Unicode MS" w:cs="Calibri"/>
          <w:sz w:val="18"/>
          <w:szCs w:val="18"/>
          <w:lang w:val="id-ID"/>
        </w:rPr>
        <w:t>124.564.000,-</w:t>
      </w:r>
      <w:r>
        <w:rPr>
          <w:rFonts w:ascii="Century Gothic" w:hAnsi="Century Gothic" w:eastAsia="Arial Unicode MS" w:cs="Calibri"/>
          <w:sz w:val="18"/>
          <w:szCs w:val="18"/>
        </w:rPr>
        <w:t xml:space="preserve">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115</w:t>
      </w:r>
      <w:r>
        <w:rPr>
          <w:rFonts w:ascii="Century Gothic" w:hAnsi="Century Gothic" w:eastAsia="Arial Unicode MS" w:cs="Calibri"/>
          <w:sz w:val="18"/>
          <w:szCs w:val="18"/>
        </w:rPr>
        <w:t>.</w:t>
      </w:r>
      <w:r>
        <w:rPr>
          <w:rFonts w:ascii="Century Gothic" w:hAnsi="Century Gothic" w:eastAsia="Arial Unicode MS" w:cs="Calibri"/>
          <w:sz w:val="18"/>
          <w:szCs w:val="18"/>
          <w:lang w:val="id-ID"/>
        </w:rPr>
        <w:t>116</w:t>
      </w:r>
      <w:r>
        <w:rPr>
          <w:rFonts w:ascii="Century Gothic" w:hAnsi="Century Gothic" w:eastAsia="Arial Unicode MS" w:cs="Calibri"/>
          <w:sz w:val="18"/>
          <w:szCs w:val="18"/>
        </w:rPr>
        <w:t>.</w:t>
      </w:r>
      <w:r>
        <w:rPr>
          <w:rFonts w:ascii="Century Gothic" w:hAnsi="Century Gothic" w:eastAsia="Arial Unicode MS" w:cs="Calibri"/>
          <w:sz w:val="18"/>
          <w:szCs w:val="18"/>
          <w:lang w:val="id-ID"/>
        </w:rPr>
        <w:t>450,-</w:t>
      </w:r>
      <w:r>
        <w:rPr>
          <w:rFonts w:ascii="Century Gothic" w:hAnsi="Century Gothic" w:eastAsia="Arial Unicode MS" w:cs="Calibri"/>
          <w:sz w:val="18"/>
          <w:szCs w:val="18"/>
        </w:rPr>
        <w:t xml:space="preserve"> dan bersisa Rp. </w:t>
      </w:r>
      <w:r>
        <w:rPr>
          <w:rFonts w:ascii="Century Gothic" w:hAnsi="Century Gothic" w:eastAsia="Arial Unicode MS" w:cs="Calibri"/>
          <w:sz w:val="18"/>
          <w:szCs w:val="18"/>
          <w:lang w:val="id-ID"/>
        </w:rPr>
        <w:t>9</w:t>
      </w:r>
      <w:r>
        <w:rPr>
          <w:rFonts w:ascii="Century Gothic" w:hAnsi="Century Gothic" w:eastAsia="Arial Unicode MS" w:cs="Calibri"/>
          <w:sz w:val="18"/>
          <w:szCs w:val="18"/>
        </w:rPr>
        <w:t>.</w:t>
      </w:r>
      <w:r>
        <w:rPr>
          <w:rFonts w:ascii="Century Gothic" w:hAnsi="Century Gothic" w:eastAsia="Arial Unicode MS" w:cs="Calibri"/>
          <w:sz w:val="18"/>
          <w:szCs w:val="18"/>
          <w:lang w:val="id-ID"/>
        </w:rPr>
        <w:t>447</w:t>
      </w:r>
      <w:r>
        <w:rPr>
          <w:rFonts w:ascii="Century Gothic" w:hAnsi="Century Gothic" w:eastAsia="Arial Unicode MS" w:cs="Calibri"/>
          <w:sz w:val="18"/>
          <w:szCs w:val="18"/>
        </w:rPr>
        <w:t>.</w:t>
      </w:r>
      <w:r>
        <w:rPr>
          <w:rFonts w:ascii="Century Gothic" w:hAnsi="Century Gothic" w:eastAsia="Arial Unicode MS" w:cs="Calibri"/>
          <w:sz w:val="18"/>
          <w:szCs w:val="18"/>
          <w:lang w:val="id-ID"/>
        </w:rPr>
        <w:t>550,-</w:t>
      </w:r>
      <w:r>
        <w:rPr>
          <w:rFonts w:ascii="Century Gothic" w:hAnsi="Century Gothic" w:eastAsia="Arial Unicode MS" w:cs="Calibri"/>
          <w:sz w:val="18"/>
          <w:szCs w:val="18"/>
        </w:rPr>
        <w:t xml:space="preserve"> atau sebesar  92,42</w:t>
      </w:r>
      <w:r>
        <w:rPr>
          <w:rFonts w:ascii="Century Gothic" w:hAnsi="Century Gothic" w:eastAsia="Arial Unicode MS" w:cs="Calibri"/>
          <w:sz w:val="18"/>
          <w:szCs w:val="18"/>
          <w:lang w:val="id-ID"/>
        </w:rPr>
        <w:t>%</w:t>
      </w:r>
      <w:r>
        <w:rPr>
          <w:rFonts w:ascii="Century Gothic" w:hAnsi="Century Gothic" w:eastAsia="Arial Unicode MS" w:cs="Calibri"/>
          <w:sz w:val="18"/>
          <w:szCs w:val="18"/>
        </w:rPr>
        <w:t xml:space="preserve"> dari yang dianggarkan.</w:t>
      </w:r>
    </w:p>
    <w:p>
      <w:pPr>
        <w:numPr>
          <w:ilvl w:val="0"/>
          <w:numId w:val="13"/>
        </w:numPr>
        <w:tabs>
          <w:tab w:val="clear" w:pos="1980"/>
        </w:tabs>
        <w:spacing w:after="120" w:line="276" w:lineRule="auto"/>
        <w:ind w:left="1701" w:hanging="283"/>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Kegiatan </w:t>
      </w:r>
      <w:r>
        <w:rPr>
          <w:rFonts w:ascii="Century Gothic" w:hAnsi="Century Gothic" w:eastAsia="Arial Unicode MS" w:cs="Calibri"/>
          <w:sz w:val="18"/>
          <w:szCs w:val="18"/>
          <w:lang w:val="id-ID"/>
        </w:rPr>
        <w:t>Pelatihan Pemagangan Dalam Negeri</w:t>
      </w:r>
      <w:r>
        <w:rPr>
          <w:rFonts w:ascii="Century Gothic" w:hAnsi="Century Gothic" w:eastAsia="Arial Unicode MS" w:cs="Calibri"/>
          <w:sz w:val="18"/>
          <w:szCs w:val="18"/>
        </w:rPr>
        <w:t xml:space="preserve"> yang dianggarkan sebesar Rp. </w:t>
      </w:r>
      <w:r>
        <w:rPr>
          <w:rFonts w:ascii="Century Gothic" w:hAnsi="Century Gothic" w:eastAsia="Arial Unicode MS" w:cs="Calibri"/>
          <w:sz w:val="18"/>
          <w:szCs w:val="18"/>
          <w:lang w:val="id-ID"/>
        </w:rPr>
        <w:t>150.000.000,-</w:t>
      </w:r>
      <w:r>
        <w:rPr>
          <w:rFonts w:ascii="Century Gothic" w:hAnsi="Century Gothic" w:eastAsia="Arial Unicode MS" w:cs="Calibri"/>
          <w:sz w:val="18"/>
          <w:szCs w:val="18"/>
        </w:rPr>
        <w:t xml:space="preserve">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144</w:t>
      </w:r>
      <w:r>
        <w:rPr>
          <w:rFonts w:ascii="Century Gothic" w:hAnsi="Century Gothic" w:eastAsia="Arial Unicode MS" w:cs="Calibri"/>
          <w:sz w:val="18"/>
          <w:szCs w:val="18"/>
        </w:rPr>
        <w:t>.</w:t>
      </w:r>
      <w:r>
        <w:rPr>
          <w:rFonts w:ascii="Century Gothic" w:hAnsi="Century Gothic" w:eastAsia="Arial Unicode MS" w:cs="Calibri"/>
          <w:sz w:val="18"/>
          <w:szCs w:val="18"/>
          <w:lang w:val="id-ID"/>
        </w:rPr>
        <w:t>212</w:t>
      </w:r>
      <w:r>
        <w:rPr>
          <w:rFonts w:ascii="Century Gothic" w:hAnsi="Century Gothic" w:eastAsia="Arial Unicode MS" w:cs="Calibri"/>
          <w:sz w:val="18"/>
          <w:szCs w:val="18"/>
        </w:rPr>
        <w:t>.</w:t>
      </w:r>
      <w:r>
        <w:rPr>
          <w:rFonts w:ascii="Century Gothic" w:hAnsi="Century Gothic" w:eastAsia="Arial Unicode MS" w:cs="Calibri"/>
          <w:sz w:val="18"/>
          <w:szCs w:val="18"/>
          <w:lang w:val="id-ID"/>
        </w:rPr>
        <w:t>450,-</w:t>
      </w:r>
      <w:r>
        <w:rPr>
          <w:rFonts w:ascii="Century Gothic" w:hAnsi="Century Gothic" w:eastAsia="Arial Unicode MS" w:cs="Calibri"/>
          <w:sz w:val="18"/>
          <w:szCs w:val="18"/>
        </w:rPr>
        <w:t xml:space="preserve"> dan bersisa</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rPr>
        <w:t xml:space="preserve">Rp. </w:t>
      </w:r>
      <w:r>
        <w:rPr>
          <w:rFonts w:ascii="Century Gothic" w:hAnsi="Century Gothic" w:eastAsia="Arial Unicode MS" w:cs="Calibri"/>
          <w:sz w:val="18"/>
          <w:szCs w:val="18"/>
          <w:lang w:val="id-ID"/>
        </w:rPr>
        <w:t>5</w:t>
      </w:r>
      <w:r>
        <w:rPr>
          <w:rFonts w:ascii="Century Gothic" w:hAnsi="Century Gothic" w:eastAsia="Arial Unicode MS" w:cs="Calibri"/>
          <w:sz w:val="18"/>
          <w:szCs w:val="18"/>
        </w:rPr>
        <w:t>.</w:t>
      </w:r>
      <w:r>
        <w:rPr>
          <w:rFonts w:ascii="Century Gothic" w:hAnsi="Century Gothic" w:eastAsia="Arial Unicode MS" w:cs="Calibri"/>
          <w:sz w:val="18"/>
          <w:szCs w:val="18"/>
          <w:lang w:val="id-ID"/>
        </w:rPr>
        <w:t>787</w:t>
      </w:r>
      <w:r>
        <w:rPr>
          <w:rFonts w:ascii="Century Gothic" w:hAnsi="Century Gothic" w:eastAsia="Arial Unicode MS" w:cs="Calibri"/>
          <w:sz w:val="18"/>
          <w:szCs w:val="18"/>
        </w:rPr>
        <w:t>.</w:t>
      </w:r>
      <w:r>
        <w:rPr>
          <w:rFonts w:ascii="Century Gothic" w:hAnsi="Century Gothic" w:eastAsia="Arial Unicode MS" w:cs="Calibri"/>
          <w:sz w:val="18"/>
          <w:szCs w:val="18"/>
          <w:lang w:val="id-ID"/>
        </w:rPr>
        <w:t>550,-</w:t>
      </w:r>
      <w:r>
        <w:rPr>
          <w:rFonts w:ascii="Century Gothic" w:hAnsi="Century Gothic" w:eastAsia="Arial Unicode MS" w:cs="Calibri"/>
          <w:sz w:val="18"/>
          <w:szCs w:val="18"/>
        </w:rPr>
        <w:t xml:space="preserve"> atau sebesar 96,14% dari yang dianggarkan.</w:t>
      </w:r>
    </w:p>
    <w:p>
      <w:pPr>
        <w:numPr>
          <w:ilvl w:val="0"/>
          <w:numId w:val="13"/>
        </w:numPr>
        <w:tabs>
          <w:tab w:val="clear" w:pos="1980"/>
        </w:tabs>
        <w:spacing w:after="120" w:line="276" w:lineRule="auto"/>
        <w:ind w:left="1701" w:hanging="283"/>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Kegiatan </w:t>
      </w:r>
      <w:r>
        <w:rPr>
          <w:rFonts w:ascii="Century Gothic" w:hAnsi="Century Gothic" w:eastAsia="Arial Unicode MS" w:cs="Calibri"/>
          <w:sz w:val="18"/>
          <w:szCs w:val="18"/>
          <w:lang w:val="id-ID"/>
        </w:rPr>
        <w:t>Identifikasi Kebutuhan Pelatihan Dalam Negeri yang dianggarkan sebesar Rp. 50.000.000,-</w:t>
      </w:r>
      <w:r>
        <w:rPr>
          <w:rFonts w:ascii="Century Gothic" w:hAnsi="Century Gothic" w:eastAsia="Arial Unicode MS" w:cs="Calibri"/>
          <w:sz w:val="18"/>
          <w:szCs w:val="18"/>
        </w:rPr>
        <w:t xml:space="preserve">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49</w:t>
      </w:r>
      <w:r>
        <w:rPr>
          <w:rFonts w:ascii="Century Gothic" w:hAnsi="Century Gothic" w:eastAsia="Arial Unicode MS" w:cs="Calibri"/>
          <w:sz w:val="18"/>
          <w:szCs w:val="18"/>
        </w:rPr>
        <w:t>.</w:t>
      </w:r>
      <w:r>
        <w:rPr>
          <w:rFonts w:ascii="Century Gothic" w:hAnsi="Century Gothic" w:eastAsia="Arial Unicode MS" w:cs="Calibri"/>
          <w:sz w:val="18"/>
          <w:szCs w:val="18"/>
          <w:lang w:val="id-ID"/>
        </w:rPr>
        <w:t>306</w:t>
      </w:r>
      <w:r>
        <w:rPr>
          <w:rFonts w:ascii="Century Gothic" w:hAnsi="Century Gothic" w:eastAsia="Arial Unicode MS" w:cs="Calibri"/>
          <w:sz w:val="18"/>
          <w:szCs w:val="18"/>
        </w:rPr>
        <w:t>.</w:t>
      </w:r>
      <w:r>
        <w:rPr>
          <w:rFonts w:ascii="Century Gothic" w:hAnsi="Century Gothic" w:eastAsia="Arial Unicode MS" w:cs="Calibri"/>
          <w:sz w:val="18"/>
          <w:szCs w:val="18"/>
          <w:lang w:val="id-ID"/>
        </w:rPr>
        <w:t>800,-</w:t>
      </w:r>
      <w:r>
        <w:rPr>
          <w:rFonts w:ascii="Century Gothic" w:hAnsi="Century Gothic" w:eastAsia="Arial Unicode MS" w:cs="Calibri"/>
          <w:sz w:val="18"/>
          <w:szCs w:val="18"/>
        </w:rPr>
        <w:t xml:space="preserve"> dan bersisa Rp. </w:t>
      </w:r>
      <w:r>
        <w:rPr>
          <w:rFonts w:ascii="Century Gothic" w:hAnsi="Century Gothic" w:eastAsia="Arial Unicode MS" w:cs="Calibri"/>
          <w:sz w:val="18"/>
          <w:szCs w:val="18"/>
          <w:lang w:val="id-ID"/>
        </w:rPr>
        <w:t>693</w:t>
      </w:r>
      <w:r>
        <w:rPr>
          <w:rFonts w:ascii="Century Gothic" w:hAnsi="Century Gothic" w:eastAsia="Arial Unicode MS" w:cs="Calibri"/>
          <w:sz w:val="18"/>
          <w:szCs w:val="18"/>
        </w:rPr>
        <w:t>.</w:t>
      </w:r>
      <w:r>
        <w:rPr>
          <w:rFonts w:ascii="Century Gothic" w:hAnsi="Century Gothic" w:eastAsia="Arial Unicode MS" w:cs="Calibri"/>
          <w:sz w:val="18"/>
          <w:szCs w:val="18"/>
          <w:lang w:val="id-ID"/>
        </w:rPr>
        <w:t>200,-</w:t>
      </w:r>
      <w:r>
        <w:rPr>
          <w:rFonts w:ascii="Century Gothic" w:hAnsi="Century Gothic" w:eastAsia="Arial Unicode MS" w:cs="Calibri"/>
          <w:sz w:val="18"/>
          <w:szCs w:val="18"/>
        </w:rPr>
        <w:t xml:space="preserve"> atau sebesar 98,61% dari yang dianggarkan</w:t>
      </w:r>
      <w:r>
        <w:rPr>
          <w:rFonts w:ascii="Century Gothic" w:hAnsi="Century Gothic" w:eastAsia="Arial Unicode MS" w:cs="Calibri"/>
          <w:sz w:val="18"/>
          <w:szCs w:val="18"/>
          <w:lang w:val="id-ID"/>
        </w:rPr>
        <w:t>.</w:t>
      </w:r>
    </w:p>
    <w:p>
      <w:pPr>
        <w:numPr>
          <w:ilvl w:val="0"/>
          <w:numId w:val="13"/>
        </w:numPr>
        <w:tabs>
          <w:tab w:val="clear" w:pos="1980"/>
        </w:tabs>
        <w:spacing w:after="120" w:line="276" w:lineRule="auto"/>
        <w:ind w:left="1701" w:hanging="283"/>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Kegiatan </w:t>
      </w:r>
      <w:r>
        <w:rPr>
          <w:rFonts w:ascii="Century Gothic" w:hAnsi="Century Gothic" w:eastAsia="Arial Unicode MS" w:cs="Calibri"/>
          <w:sz w:val="18"/>
          <w:szCs w:val="18"/>
          <w:lang w:val="id-ID"/>
        </w:rPr>
        <w:t>Pelatihan Motivasi Berprestasi bagi Usaha Produktif yang dianggarkan sebesar Rp. 322.845.000,-</w:t>
      </w:r>
      <w:r>
        <w:rPr>
          <w:rFonts w:ascii="Century Gothic" w:hAnsi="Century Gothic" w:eastAsia="Arial Unicode MS" w:cs="Calibri"/>
          <w:sz w:val="18"/>
          <w:szCs w:val="18"/>
        </w:rPr>
        <w:t xml:space="preserve">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310</w:t>
      </w:r>
      <w:r>
        <w:rPr>
          <w:rFonts w:ascii="Century Gothic" w:hAnsi="Century Gothic" w:eastAsia="Arial Unicode MS" w:cs="Calibri"/>
          <w:sz w:val="18"/>
          <w:szCs w:val="18"/>
        </w:rPr>
        <w:t>.</w:t>
      </w:r>
      <w:r>
        <w:rPr>
          <w:rFonts w:ascii="Century Gothic" w:hAnsi="Century Gothic" w:eastAsia="Arial Unicode MS" w:cs="Calibri"/>
          <w:sz w:val="18"/>
          <w:szCs w:val="18"/>
          <w:lang w:val="id-ID"/>
        </w:rPr>
        <w:t>534</w:t>
      </w:r>
      <w:r>
        <w:rPr>
          <w:rFonts w:ascii="Century Gothic" w:hAnsi="Century Gothic" w:eastAsia="Arial Unicode MS" w:cs="Calibri"/>
          <w:sz w:val="18"/>
          <w:szCs w:val="18"/>
        </w:rPr>
        <w:t>.</w:t>
      </w:r>
      <w:r>
        <w:rPr>
          <w:rFonts w:ascii="Century Gothic" w:hAnsi="Century Gothic" w:eastAsia="Arial Unicode MS" w:cs="Calibri"/>
          <w:sz w:val="18"/>
          <w:szCs w:val="18"/>
          <w:lang w:val="id-ID"/>
        </w:rPr>
        <w:t>150,-</w:t>
      </w:r>
      <w:r>
        <w:rPr>
          <w:rFonts w:ascii="Century Gothic" w:hAnsi="Century Gothic" w:eastAsia="Arial Unicode MS" w:cs="Calibri"/>
          <w:sz w:val="18"/>
          <w:szCs w:val="18"/>
        </w:rPr>
        <w:t xml:space="preserve"> dan bersisa Rp. </w:t>
      </w:r>
      <w:r>
        <w:rPr>
          <w:rFonts w:ascii="Century Gothic" w:hAnsi="Century Gothic" w:eastAsia="Arial Unicode MS" w:cs="Calibri"/>
          <w:sz w:val="18"/>
          <w:szCs w:val="18"/>
          <w:lang w:val="id-ID"/>
        </w:rPr>
        <w:t>12</w:t>
      </w:r>
      <w:r>
        <w:rPr>
          <w:rFonts w:ascii="Century Gothic" w:hAnsi="Century Gothic" w:eastAsia="Arial Unicode MS" w:cs="Calibri"/>
          <w:sz w:val="18"/>
          <w:szCs w:val="18"/>
        </w:rPr>
        <w:t>.</w:t>
      </w:r>
      <w:r>
        <w:rPr>
          <w:rFonts w:ascii="Century Gothic" w:hAnsi="Century Gothic" w:eastAsia="Arial Unicode MS" w:cs="Calibri"/>
          <w:sz w:val="18"/>
          <w:szCs w:val="18"/>
          <w:lang w:val="id-ID"/>
        </w:rPr>
        <w:t>310</w:t>
      </w:r>
      <w:r>
        <w:rPr>
          <w:rFonts w:ascii="Century Gothic" w:hAnsi="Century Gothic" w:eastAsia="Arial Unicode MS" w:cs="Calibri"/>
          <w:sz w:val="18"/>
          <w:szCs w:val="18"/>
        </w:rPr>
        <w:t>.</w:t>
      </w:r>
      <w:r>
        <w:rPr>
          <w:rFonts w:ascii="Century Gothic" w:hAnsi="Century Gothic" w:eastAsia="Arial Unicode MS" w:cs="Calibri"/>
          <w:sz w:val="18"/>
          <w:szCs w:val="18"/>
          <w:lang w:val="id-ID"/>
        </w:rPr>
        <w:t>850,-</w:t>
      </w:r>
      <w:r>
        <w:rPr>
          <w:rFonts w:ascii="Century Gothic" w:hAnsi="Century Gothic" w:eastAsia="Arial Unicode MS" w:cs="Calibri"/>
          <w:sz w:val="18"/>
          <w:szCs w:val="18"/>
        </w:rPr>
        <w:t xml:space="preserve"> atau sebesar 96,19% dari yang dianggarkan</w:t>
      </w:r>
      <w:r>
        <w:rPr>
          <w:rFonts w:ascii="Century Gothic" w:hAnsi="Century Gothic" w:eastAsia="Arial Unicode MS" w:cs="Calibri"/>
          <w:sz w:val="18"/>
          <w:szCs w:val="18"/>
          <w:lang w:val="id-ID"/>
        </w:rPr>
        <w:t>.</w:t>
      </w:r>
    </w:p>
    <w:p>
      <w:pPr>
        <w:numPr>
          <w:ilvl w:val="0"/>
          <w:numId w:val="13"/>
        </w:numPr>
        <w:tabs>
          <w:tab w:val="clear" w:pos="1980"/>
        </w:tabs>
        <w:spacing w:after="120" w:line="276" w:lineRule="auto"/>
        <w:ind w:left="1701" w:hanging="270"/>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Kegiatan </w:t>
      </w:r>
      <w:r>
        <w:rPr>
          <w:rFonts w:ascii="Century Gothic" w:hAnsi="Century Gothic" w:eastAsia="Arial Unicode MS" w:cs="Calibri"/>
          <w:sz w:val="18"/>
          <w:szCs w:val="18"/>
          <w:lang w:val="id-ID"/>
        </w:rPr>
        <w:t>Pendataan Lembaga Pelatihan Kerja yang dianggarkan sebesar Rp. 65.065.000,-</w:t>
      </w:r>
      <w:r>
        <w:rPr>
          <w:rFonts w:ascii="Century Gothic" w:hAnsi="Century Gothic" w:eastAsia="Arial Unicode MS" w:cs="Calibri"/>
          <w:sz w:val="18"/>
          <w:szCs w:val="18"/>
        </w:rPr>
        <w:t xml:space="preserve">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sebesar</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rPr>
        <w:t xml:space="preserve">Rp. </w:t>
      </w:r>
      <w:r>
        <w:rPr>
          <w:rFonts w:ascii="Century Gothic" w:hAnsi="Century Gothic" w:eastAsia="Arial Unicode MS" w:cs="Calibri"/>
          <w:sz w:val="18"/>
          <w:szCs w:val="18"/>
          <w:lang w:val="id-ID"/>
        </w:rPr>
        <w:t>60</w:t>
      </w:r>
      <w:r>
        <w:rPr>
          <w:rFonts w:ascii="Century Gothic" w:hAnsi="Century Gothic" w:eastAsia="Arial Unicode MS" w:cs="Calibri"/>
          <w:sz w:val="18"/>
          <w:szCs w:val="18"/>
        </w:rPr>
        <w:t>.</w:t>
      </w:r>
      <w:r>
        <w:rPr>
          <w:rFonts w:ascii="Century Gothic" w:hAnsi="Century Gothic" w:eastAsia="Arial Unicode MS" w:cs="Calibri"/>
          <w:sz w:val="18"/>
          <w:szCs w:val="18"/>
          <w:lang w:val="id-ID"/>
        </w:rPr>
        <w:t>980</w:t>
      </w:r>
      <w:r>
        <w:rPr>
          <w:rFonts w:ascii="Century Gothic" w:hAnsi="Century Gothic" w:eastAsia="Arial Unicode MS" w:cs="Calibri"/>
          <w:sz w:val="18"/>
          <w:szCs w:val="18"/>
        </w:rPr>
        <w:t>.</w:t>
      </w:r>
      <w:r>
        <w:rPr>
          <w:rFonts w:ascii="Century Gothic" w:hAnsi="Century Gothic" w:eastAsia="Arial Unicode MS" w:cs="Calibri"/>
          <w:sz w:val="18"/>
          <w:szCs w:val="18"/>
          <w:lang w:val="id-ID"/>
        </w:rPr>
        <w:t>800,-</w:t>
      </w:r>
      <w:r>
        <w:rPr>
          <w:rFonts w:ascii="Century Gothic" w:hAnsi="Century Gothic" w:eastAsia="Arial Unicode MS" w:cs="Calibri"/>
          <w:sz w:val="18"/>
          <w:szCs w:val="18"/>
        </w:rPr>
        <w:t xml:space="preserve"> dan bersisa Rp. </w:t>
      </w:r>
      <w:r>
        <w:rPr>
          <w:rFonts w:ascii="Century Gothic" w:hAnsi="Century Gothic" w:eastAsia="Arial Unicode MS" w:cs="Calibri"/>
          <w:sz w:val="18"/>
          <w:szCs w:val="18"/>
          <w:lang w:val="id-ID"/>
        </w:rPr>
        <w:t>4</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084</w:t>
      </w:r>
      <w:r>
        <w:rPr>
          <w:rFonts w:ascii="Century Gothic" w:hAnsi="Century Gothic" w:eastAsia="Arial Unicode MS" w:cs="Calibri"/>
          <w:sz w:val="18"/>
          <w:szCs w:val="18"/>
        </w:rPr>
        <w:t>.</w:t>
      </w:r>
      <w:r>
        <w:rPr>
          <w:rFonts w:ascii="Century Gothic" w:hAnsi="Century Gothic" w:eastAsia="Arial Unicode MS" w:cs="Calibri"/>
          <w:sz w:val="18"/>
          <w:szCs w:val="18"/>
          <w:lang w:val="id-ID"/>
        </w:rPr>
        <w:t>200,-</w:t>
      </w:r>
      <w:r>
        <w:rPr>
          <w:rFonts w:ascii="Century Gothic" w:hAnsi="Century Gothic" w:eastAsia="Arial Unicode MS" w:cs="Calibri"/>
          <w:sz w:val="18"/>
          <w:szCs w:val="18"/>
        </w:rPr>
        <w:t xml:space="preserve"> atau sebesar 93,72% dari yang dianggarkan</w:t>
      </w:r>
      <w:r>
        <w:rPr>
          <w:rFonts w:ascii="Century Gothic" w:hAnsi="Century Gothic" w:eastAsia="Arial Unicode MS" w:cs="Calibri"/>
          <w:sz w:val="18"/>
          <w:szCs w:val="18"/>
          <w:lang w:val="id-ID"/>
        </w:rPr>
        <w:t xml:space="preserve"> karena.</w:t>
      </w:r>
    </w:p>
    <w:p>
      <w:pPr>
        <w:numPr>
          <w:ilvl w:val="0"/>
          <w:numId w:val="13"/>
        </w:numPr>
        <w:tabs>
          <w:tab w:val="clear" w:pos="1980"/>
        </w:tabs>
        <w:spacing w:after="120" w:line="276" w:lineRule="auto"/>
        <w:ind w:left="1701" w:hanging="270"/>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Kegiatan </w:t>
      </w:r>
      <w:r>
        <w:rPr>
          <w:rFonts w:ascii="Century Gothic" w:hAnsi="Century Gothic" w:eastAsia="Arial Unicode MS" w:cs="Calibri"/>
          <w:sz w:val="18"/>
          <w:szCs w:val="18"/>
          <w:lang w:val="id-ID"/>
        </w:rPr>
        <w:t>Uji Sertifikasi Kompefensi Metodologi Pelatihan yang dianggarkan sebesar Rp. 357.755.855,-</w:t>
      </w:r>
      <w:r>
        <w:rPr>
          <w:rFonts w:ascii="Century Gothic" w:hAnsi="Century Gothic" w:eastAsia="Arial Unicode MS" w:cs="Calibri"/>
          <w:sz w:val="18"/>
          <w:szCs w:val="18"/>
        </w:rPr>
        <w:t xml:space="preserve">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341</w:t>
      </w:r>
      <w:r>
        <w:rPr>
          <w:rFonts w:ascii="Century Gothic" w:hAnsi="Century Gothic" w:eastAsia="Arial Unicode MS" w:cs="Calibri"/>
          <w:sz w:val="18"/>
          <w:szCs w:val="18"/>
        </w:rPr>
        <w:t>.</w:t>
      </w:r>
      <w:r>
        <w:rPr>
          <w:rFonts w:ascii="Century Gothic" w:hAnsi="Century Gothic" w:eastAsia="Arial Unicode MS" w:cs="Calibri"/>
          <w:sz w:val="18"/>
          <w:szCs w:val="18"/>
          <w:lang w:val="id-ID"/>
        </w:rPr>
        <w:t>883</w:t>
      </w:r>
      <w:r>
        <w:rPr>
          <w:rFonts w:ascii="Century Gothic" w:hAnsi="Century Gothic" w:eastAsia="Arial Unicode MS" w:cs="Calibri"/>
          <w:sz w:val="18"/>
          <w:szCs w:val="18"/>
        </w:rPr>
        <w:t>.</w:t>
      </w:r>
      <w:r>
        <w:rPr>
          <w:rFonts w:ascii="Century Gothic" w:hAnsi="Century Gothic" w:eastAsia="Arial Unicode MS" w:cs="Calibri"/>
          <w:sz w:val="18"/>
          <w:szCs w:val="18"/>
          <w:lang w:val="id-ID"/>
        </w:rPr>
        <w:t>429,-</w:t>
      </w:r>
      <w:r>
        <w:rPr>
          <w:rFonts w:ascii="Century Gothic" w:hAnsi="Century Gothic" w:eastAsia="Arial Unicode MS" w:cs="Calibri"/>
          <w:sz w:val="18"/>
          <w:szCs w:val="18"/>
        </w:rPr>
        <w:t xml:space="preserve"> dan bersisa   Rp. </w:t>
      </w:r>
      <w:r>
        <w:rPr>
          <w:rFonts w:ascii="Century Gothic" w:hAnsi="Century Gothic" w:eastAsia="Arial Unicode MS" w:cs="Calibri"/>
          <w:sz w:val="18"/>
          <w:szCs w:val="18"/>
          <w:lang w:val="id-ID"/>
        </w:rPr>
        <w:t>15</w:t>
      </w:r>
      <w:r>
        <w:rPr>
          <w:rFonts w:ascii="Century Gothic" w:hAnsi="Century Gothic" w:eastAsia="Arial Unicode MS" w:cs="Calibri"/>
          <w:sz w:val="18"/>
          <w:szCs w:val="18"/>
        </w:rPr>
        <w:t>.</w:t>
      </w:r>
      <w:r>
        <w:rPr>
          <w:rFonts w:ascii="Century Gothic" w:hAnsi="Century Gothic" w:eastAsia="Arial Unicode MS" w:cs="Calibri"/>
          <w:sz w:val="18"/>
          <w:szCs w:val="18"/>
          <w:lang w:val="id-ID"/>
        </w:rPr>
        <w:t>872</w:t>
      </w:r>
      <w:r>
        <w:rPr>
          <w:rFonts w:ascii="Century Gothic" w:hAnsi="Century Gothic" w:eastAsia="Arial Unicode MS" w:cs="Calibri"/>
          <w:sz w:val="18"/>
          <w:szCs w:val="18"/>
        </w:rPr>
        <w:t>.</w:t>
      </w:r>
      <w:r>
        <w:rPr>
          <w:rFonts w:ascii="Century Gothic" w:hAnsi="Century Gothic" w:eastAsia="Arial Unicode MS" w:cs="Calibri"/>
          <w:sz w:val="18"/>
          <w:szCs w:val="18"/>
          <w:lang w:val="id-ID"/>
        </w:rPr>
        <w:t>426,-</w:t>
      </w:r>
      <w:r>
        <w:rPr>
          <w:rFonts w:ascii="Century Gothic" w:hAnsi="Century Gothic" w:eastAsia="Arial Unicode MS" w:cs="Calibri"/>
          <w:sz w:val="18"/>
          <w:szCs w:val="18"/>
        </w:rPr>
        <w:t xml:space="preserve"> atau sebesar 95,56% dari yang dianggarkan</w:t>
      </w:r>
      <w:r>
        <w:rPr>
          <w:rFonts w:ascii="Century Gothic" w:hAnsi="Century Gothic" w:eastAsia="Arial Unicode MS" w:cs="Calibri"/>
          <w:sz w:val="18"/>
          <w:szCs w:val="18"/>
          <w:lang w:val="id-ID"/>
        </w:rPr>
        <w:t>.</w:t>
      </w:r>
    </w:p>
    <w:p>
      <w:pPr>
        <w:numPr>
          <w:ilvl w:val="0"/>
          <w:numId w:val="13"/>
        </w:numPr>
        <w:tabs>
          <w:tab w:val="clear" w:pos="1980"/>
        </w:tabs>
        <w:spacing w:after="120" w:line="276" w:lineRule="auto"/>
        <w:ind w:left="1701" w:hanging="270"/>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Kegiatan </w:t>
      </w:r>
      <w:r>
        <w:rPr>
          <w:rFonts w:ascii="Century Gothic" w:hAnsi="Century Gothic" w:eastAsia="Arial Unicode MS" w:cs="Calibri"/>
          <w:sz w:val="18"/>
          <w:szCs w:val="18"/>
          <w:lang w:val="id-ID"/>
        </w:rPr>
        <w:t>Pelatihan Soft Skill Instruktur yang dianggarkan sebesar Rp. 66.998.000,-</w:t>
      </w:r>
      <w:r>
        <w:rPr>
          <w:rFonts w:ascii="Century Gothic" w:hAnsi="Century Gothic" w:eastAsia="Arial Unicode MS" w:cs="Calibri"/>
          <w:sz w:val="18"/>
          <w:szCs w:val="18"/>
        </w:rPr>
        <w:t xml:space="preserve">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sebesar</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rPr>
        <w:t xml:space="preserve">Rp. </w:t>
      </w:r>
      <w:r>
        <w:rPr>
          <w:rFonts w:ascii="Century Gothic" w:hAnsi="Century Gothic" w:eastAsia="Arial Unicode MS" w:cs="Calibri"/>
          <w:sz w:val="18"/>
          <w:szCs w:val="18"/>
          <w:lang w:val="id-ID"/>
        </w:rPr>
        <w:t>62</w:t>
      </w:r>
      <w:r>
        <w:rPr>
          <w:rFonts w:ascii="Century Gothic" w:hAnsi="Century Gothic" w:eastAsia="Arial Unicode MS" w:cs="Calibri"/>
          <w:sz w:val="18"/>
          <w:szCs w:val="18"/>
        </w:rPr>
        <w:t>.</w:t>
      </w:r>
      <w:r>
        <w:rPr>
          <w:rFonts w:ascii="Century Gothic" w:hAnsi="Century Gothic" w:eastAsia="Arial Unicode MS" w:cs="Calibri"/>
          <w:sz w:val="18"/>
          <w:szCs w:val="18"/>
          <w:lang w:val="id-ID"/>
        </w:rPr>
        <w:t>230</w:t>
      </w:r>
      <w:r>
        <w:rPr>
          <w:rFonts w:ascii="Century Gothic" w:hAnsi="Century Gothic" w:eastAsia="Arial Unicode MS" w:cs="Calibri"/>
          <w:sz w:val="18"/>
          <w:szCs w:val="18"/>
        </w:rPr>
        <w:t>.</w:t>
      </w:r>
      <w:r>
        <w:rPr>
          <w:rFonts w:ascii="Century Gothic" w:hAnsi="Century Gothic" w:eastAsia="Arial Unicode MS" w:cs="Calibri"/>
          <w:sz w:val="18"/>
          <w:szCs w:val="18"/>
          <w:lang w:val="id-ID"/>
        </w:rPr>
        <w:t>200,-</w:t>
      </w:r>
      <w:r>
        <w:rPr>
          <w:rFonts w:ascii="Century Gothic" w:hAnsi="Century Gothic" w:eastAsia="Arial Unicode MS" w:cs="Calibri"/>
          <w:sz w:val="18"/>
          <w:szCs w:val="18"/>
        </w:rPr>
        <w:t xml:space="preserve"> dan bersisa Rp. </w:t>
      </w:r>
      <w:r>
        <w:rPr>
          <w:rFonts w:ascii="Century Gothic" w:hAnsi="Century Gothic" w:eastAsia="Arial Unicode MS" w:cs="Calibri"/>
          <w:sz w:val="18"/>
          <w:szCs w:val="18"/>
          <w:lang w:val="id-ID"/>
        </w:rPr>
        <w:t>4</w:t>
      </w:r>
      <w:r>
        <w:rPr>
          <w:rFonts w:ascii="Century Gothic" w:hAnsi="Century Gothic" w:eastAsia="Arial Unicode MS" w:cs="Calibri"/>
          <w:sz w:val="18"/>
          <w:szCs w:val="18"/>
        </w:rPr>
        <w:t>.</w:t>
      </w:r>
      <w:r>
        <w:rPr>
          <w:rFonts w:ascii="Century Gothic" w:hAnsi="Century Gothic" w:eastAsia="Arial Unicode MS" w:cs="Calibri"/>
          <w:sz w:val="18"/>
          <w:szCs w:val="18"/>
          <w:lang w:val="id-ID"/>
        </w:rPr>
        <w:t>767</w:t>
      </w:r>
      <w:r>
        <w:rPr>
          <w:rFonts w:ascii="Century Gothic" w:hAnsi="Century Gothic" w:eastAsia="Arial Unicode MS" w:cs="Calibri"/>
          <w:sz w:val="18"/>
          <w:szCs w:val="18"/>
        </w:rPr>
        <w:t>.</w:t>
      </w:r>
      <w:r>
        <w:rPr>
          <w:rFonts w:ascii="Century Gothic" w:hAnsi="Century Gothic" w:eastAsia="Arial Unicode MS" w:cs="Calibri"/>
          <w:sz w:val="18"/>
          <w:szCs w:val="18"/>
          <w:lang w:val="id-ID"/>
        </w:rPr>
        <w:t>800,-</w:t>
      </w:r>
      <w:r>
        <w:rPr>
          <w:rFonts w:ascii="Century Gothic" w:hAnsi="Century Gothic" w:eastAsia="Arial Unicode MS" w:cs="Calibri"/>
          <w:sz w:val="18"/>
          <w:szCs w:val="18"/>
        </w:rPr>
        <w:t xml:space="preserve"> atau sebesar 92,88% dari yang dianggarkan</w:t>
      </w:r>
      <w:r>
        <w:rPr>
          <w:rFonts w:ascii="Century Gothic" w:hAnsi="Century Gothic" w:eastAsia="Arial Unicode MS" w:cs="Calibri"/>
          <w:sz w:val="18"/>
          <w:szCs w:val="18"/>
          <w:lang w:val="id-ID"/>
        </w:rPr>
        <w:t>.</w:t>
      </w:r>
    </w:p>
    <w:p>
      <w:pPr>
        <w:numPr>
          <w:ilvl w:val="0"/>
          <w:numId w:val="27"/>
        </w:numPr>
        <w:spacing w:after="120" w:line="276" w:lineRule="auto"/>
        <w:ind w:left="1418" w:hanging="426"/>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Program </w:t>
      </w:r>
      <w:r>
        <w:rPr>
          <w:rFonts w:ascii="Century Gothic" w:hAnsi="Century Gothic" w:eastAsia="Arial Unicode MS" w:cs="Calibri"/>
          <w:sz w:val="18"/>
          <w:szCs w:val="18"/>
          <w:lang w:val="id-ID"/>
        </w:rPr>
        <w:t>Peningkatan Kesempatan Kerja dan Diversifikasi Usaha</w:t>
      </w:r>
      <w:r>
        <w:rPr>
          <w:rFonts w:ascii="Century Gothic" w:hAnsi="Century Gothic" w:eastAsia="Arial Unicode MS" w:cs="Calibri"/>
          <w:sz w:val="18"/>
          <w:szCs w:val="18"/>
        </w:rPr>
        <w:t xml:space="preserve"> yang dianggarkan</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rPr>
        <w:t>sebesar</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rPr>
        <w:t xml:space="preserve">Rp. </w:t>
      </w:r>
      <w:r>
        <w:rPr>
          <w:rFonts w:ascii="Century Gothic" w:hAnsi="Century Gothic" w:eastAsia="Arial Unicode MS" w:cs="Calibri"/>
          <w:sz w:val="18"/>
          <w:szCs w:val="18"/>
          <w:lang w:val="id-ID"/>
        </w:rPr>
        <w:t xml:space="preserve">1.227.472.137,-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1</w:t>
      </w:r>
      <w:r>
        <w:rPr>
          <w:rFonts w:ascii="Century Gothic" w:hAnsi="Century Gothic" w:eastAsia="Arial Unicode MS" w:cs="Calibri"/>
          <w:sz w:val="18"/>
          <w:szCs w:val="18"/>
        </w:rPr>
        <w:t>.</w:t>
      </w:r>
      <w:r>
        <w:rPr>
          <w:rFonts w:ascii="Century Gothic" w:hAnsi="Century Gothic" w:eastAsia="Arial Unicode MS" w:cs="Calibri"/>
          <w:sz w:val="18"/>
          <w:szCs w:val="18"/>
          <w:lang w:val="id-ID"/>
        </w:rPr>
        <w:t>195</w:t>
      </w:r>
      <w:r>
        <w:rPr>
          <w:rFonts w:ascii="Century Gothic" w:hAnsi="Century Gothic" w:eastAsia="Arial Unicode MS" w:cs="Calibri"/>
          <w:sz w:val="18"/>
          <w:szCs w:val="18"/>
        </w:rPr>
        <w:t>.</w:t>
      </w:r>
      <w:r>
        <w:rPr>
          <w:rFonts w:ascii="Century Gothic" w:hAnsi="Century Gothic" w:eastAsia="Arial Unicode MS" w:cs="Calibri"/>
          <w:sz w:val="18"/>
          <w:szCs w:val="18"/>
          <w:lang w:val="id-ID"/>
        </w:rPr>
        <w:t>285</w:t>
      </w:r>
      <w:r>
        <w:rPr>
          <w:rFonts w:ascii="Century Gothic" w:hAnsi="Century Gothic" w:eastAsia="Arial Unicode MS" w:cs="Calibri"/>
          <w:sz w:val="18"/>
          <w:szCs w:val="18"/>
        </w:rPr>
        <w:t>.</w:t>
      </w:r>
      <w:r>
        <w:rPr>
          <w:rFonts w:ascii="Century Gothic" w:hAnsi="Century Gothic" w:eastAsia="Arial Unicode MS" w:cs="Calibri"/>
          <w:sz w:val="18"/>
          <w:szCs w:val="18"/>
          <w:lang w:val="id-ID"/>
        </w:rPr>
        <w:t>143,-</w:t>
      </w:r>
      <w:r>
        <w:rPr>
          <w:rFonts w:ascii="Century Gothic" w:hAnsi="Century Gothic" w:eastAsia="Arial Unicode MS" w:cs="Calibri"/>
          <w:sz w:val="18"/>
          <w:szCs w:val="18"/>
        </w:rPr>
        <w:t xml:space="preserve"> dan bersisa Rp. </w:t>
      </w:r>
      <w:r>
        <w:rPr>
          <w:rFonts w:ascii="Century Gothic" w:hAnsi="Century Gothic" w:eastAsia="Arial Unicode MS" w:cs="Calibri"/>
          <w:sz w:val="18"/>
          <w:szCs w:val="18"/>
          <w:lang w:val="id-ID"/>
        </w:rPr>
        <w:t>32</w:t>
      </w:r>
      <w:r>
        <w:rPr>
          <w:rFonts w:ascii="Century Gothic" w:hAnsi="Century Gothic" w:eastAsia="Arial Unicode MS" w:cs="Calibri"/>
          <w:sz w:val="18"/>
          <w:szCs w:val="18"/>
        </w:rPr>
        <w:t>.</w:t>
      </w:r>
      <w:r>
        <w:rPr>
          <w:rFonts w:ascii="Century Gothic" w:hAnsi="Century Gothic" w:eastAsia="Arial Unicode MS" w:cs="Calibri"/>
          <w:sz w:val="18"/>
          <w:szCs w:val="18"/>
          <w:lang w:val="id-ID"/>
        </w:rPr>
        <w:t>186</w:t>
      </w:r>
      <w:r>
        <w:rPr>
          <w:rFonts w:ascii="Century Gothic" w:hAnsi="Century Gothic" w:eastAsia="Arial Unicode MS" w:cs="Calibri"/>
          <w:sz w:val="18"/>
          <w:szCs w:val="18"/>
        </w:rPr>
        <w:t>.</w:t>
      </w:r>
      <w:r>
        <w:rPr>
          <w:rFonts w:ascii="Century Gothic" w:hAnsi="Century Gothic" w:eastAsia="Arial Unicode MS" w:cs="Calibri"/>
          <w:sz w:val="18"/>
          <w:szCs w:val="18"/>
          <w:lang w:val="id-ID"/>
        </w:rPr>
        <w:t>994,-</w:t>
      </w:r>
      <w:r>
        <w:rPr>
          <w:rFonts w:ascii="Century Gothic" w:hAnsi="Century Gothic" w:eastAsia="Arial Unicode MS" w:cs="Calibri"/>
          <w:sz w:val="18"/>
          <w:szCs w:val="18"/>
        </w:rPr>
        <w:t xml:space="preserve"> atau sebesar</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rPr>
        <w:t xml:space="preserve">97,38% dari yang dianggarkan. Program ini didukung dengan </w:t>
      </w:r>
      <w:r>
        <w:rPr>
          <w:rFonts w:ascii="Century Gothic" w:hAnsi="Century Gothic" w:eastAsia="Arial Unicode MS" w:cs="Calibri"/>
          <w:sz w:val="18"/>
          <w:szCs w:val="18"/>
          <w:lang w:val="id-ID"/>
        </w:rPr>
        <w:t>14</w:t>
      </w:r>
      <w:r>
        <w:rPr>
          <w:rFonts w:ascii="Century Gothic" w:hAnsi="Century Gothic" w:eastAsia="Arial Unicode MS" w:cs="Calibri"/>
          <w:sz w:val="18"/>
          <w:szCs w:val="18"/>
        </w:rPr>
        <w:t xml:space="preserve"> kegiatan yang terdiri dari :</w:t>
      </w:r>
    </w:p>
    <w:p>
      <w:pPr>
        <w:numPr>
          <w:ilvl w:val="0"/>
          <w:numId w:val="13"/>
        </w:numPr>
        <w:tabs>
          <w:tab w:val="clear" w:pos="1980"/>
        </w:tabs>
        <w:spacing w:after="120" w:line="276" w:lineRule="auto"/>
        <w:ind w:left="1701" w:hanging="270"/>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Kegiatan </w:t>
      </w:r>
      <w:r>
        <w:rPr>
          <w:rFonts w:ascii="Century Gothic" w:hAnsi="Century Gothic" w:eastAsia="Arial Unicode MS" w:cs="Calibri"/>
          <w:sz w:val="18"/>
          <w:szCs w:val="18"/>
          <w:lang w:val="id-ID"/>
        </w:rPr>
        <w:t>Pengumpulan dan Pengolahan Data Informasi Pasar Kerja (IPK)</w:t>
      </w:r>
      <w:r>
        <w:rPr>
          <w:rFonts w:ascii="Century Gothic" w:hAnsi="Century Gothic" w:eastAsia="Arial Unicode MS" w:cs="Calibri"/>
          <w:sz w:val="18"/>
          <w:szCs w:val="18"/>
        </w:rPr>
        <w:t xml:space="preserve"> yang dianggarkan sebesar Rp. </w:t>
      </w:r>
      <w:r>
        <w:rPr>
          <w:rFonts w:ascii="Century Gothic" w:hAnsi="Century Gothic" w:eastAsia="Arial Unicode MS" w:cs="Calibri"/>
          <w:sz w:val="18"/>
          <w:szCs w:val="18"/>
          <w:lang w:val="id-ID"/>
        </w:rPr>
        <w:t>40.000.000,-</w:t>
      </w:r>
      <w:r>
        <w:rPr>
          <w:rFonts w:ascii="Century Gothic" w:hAnsi="Century Gothic" w:eastAsia="Arial Unicode MS" w:cs="Calibri"/>
          <w:sz w:val="18"/>
          <w:szCs w:val="18"/>
        </w:rPr>
        <w:t xml:space="preserve">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38</w:t>
      </w:r>
      <w:r>
        <w:rPr>
          <w:rFonts w:ascii="Century Gothic" w:hAnsi="Century Gothic" w:eastAsia="Arial Unicode MS" w:cs="Calibri"/>
          <w:sz w:val="18"/>
          <w:szCs w:val="18"/>
        </w:rPr>
        <w:t>.</w:t>
      </w:r>
      <w:r>
        <w:rPr>
          <w:rFonts w:ascii="Century Gothic" w:hAnsi="Century Gothic" w:eastAsia="Arial Unicode MS" w:cs="Calibri"/>
          <w:sz w:val="18"/>
          <w:szCs w:val="18"/>
          <w:lang w:val="id-ID"/>
        </w:rPr>
        <w:t>177</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050,-</w:t>
      </w:r>
      <w:r>
        <w:rPr>
          <w:rFonts w:ascii="Century Gothic" w:hAnsi="Century Gothic" w:eastAsia="Arial Unicode MS" w:cs="Calibri"/>
          <w:sz w:val="18"/>
          <w:szCs w:val="18"/>
        </w:rPr>
        <w:t xml:space="preserve"> dan bersisa Rp. </w:t>
      </w:r>
      <w:r>
        <w:rPr>
          <w:rFonts w:ascii="Century Gothic" w:hAnsi="Century Gothic" w:eastAsia="Arial Unicode MS" w:cs="Calibri"/>
          <w:sz w:val="18"/>
          <w:szCs w:val="18"/>
          <w:lang w:val="id-ID"/>
        </w:rPr>
        <w:t>1</w:t>
      </w:r>
      <w:r>
        <w:rPr>
          <w:rFonts w:ascii="Century Gothic" w:hAnsi="Century Gothic" w:eastAsia="Arial Unicode MS" w:cs="Calibri"/>
          <w:sz w:val="18"/>
          <w:szCs w:val="18"/>
        </w:rPr>
        <w:t>.</w:t>
      </w:r>
      <w:r>
        <w:rPr>
          <w:rFonts w:ascii="Century Gothic" w:hAnsi="Century Gothic" w:eastAsia="Arial Unicode MS" w:cs="Calibri"/>
          <w:sz w:val="18"/>
          <w:szCs w:val="18"/>
          <w:lang w:val="id-ID"/>
        </w:rPr>
        <w:t>822</w:t>
      </w:r>
      <w:r>
        <w:rPr>
          <w:rFonts w:ascii="Century Gothic" w:hAnsi="Century Gothic" w:eastAsia="Arial Unicode MS" w:cs="Calibri"/>
          <w:sz w:val="18"/>
          <w:szCs w:val="18"/>
        </w:rPr>
        <w:t>.</w:t>
      </w:r>
      <w:r>
        <w:rPr>
          <w:rFonts w:ascii="Century Gothic" w:hAnsi="Century Gothic" w:eastAsia="Arial Unicode MS" w:cs="Calibri"/>
          <w:sz w:val="18"/>
          <w:szCs w:val="18"/>
          <w:lang w:val="id-ID"/>
        </w:rPr>
        <w:t xml:space="preserve">950,- </w:t>
      </w:r>
      <w:r>
        <w:rPr>
          <w:rFonts w:ascii="Century Gothic" w:hAnsi="Century Gothic" w:eastAsia="Arial Unicode MS" w:cs="Calibri"/>
          <w:sz w:val="18"/>
          <w:szCs w:val="18"/>
        </w:rPr>
        <w:t>atau sebesar 95,44</w:t>
      </w:r>
      <w:r>
        <w:rPr>
          <w:rFonts w:ascii="Century Gothic" w:hAnsi="Century Gothic" w:eastAsia="Arial Unicode MS" w:cs="Calibri"/>
          <w:sz w:val="18"/>
          <w:szCs w:val="18"/>
          <w:lang w:val="id-ID"/>
        </w:rPr>
        <w:t>%</w:t>
      </w:r>
      <w:r>
        <w:rPr>
          <w:rFonts w:ascii="Century Gothic" w:hAnsi="Century Gothic" w:eastAsia="Arial Unicode MS" w:cs="Calibri"/>
          <w:sz w:val="18"/>
          <w:szCs w:val="18"/>
        </w:rPr>
        <w:t xml:space="preserve"> dari yang dianggarkan.</w:t>
      </w:r>
    </w:p>
    <w:p>
      <w:pPr>
        <w:numPr>
          <w:ilvl w:val="0"/>
          <w:numId w:val="13"/>
        </w:numPr>
        <w:tabs>
          <w:tab w:val="clear" w:pos="1980"/>
        </w:tabs>
        <w:spacing w:after="120" w:line="276" w:lineRule="auto"/>
        <w:ind w:left="1701" w:hanging="270"/>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Kegiatan </w:t>
      </w:r>
      <w:r>
        <w:rPr>
          <w:rFonts w:ascii="Century Gothic" w:hAnsi="Century Gothic" w:eastAsia="Arial Unicode MS" w:cs="Calibri"/>
          <w:sz w:val="18"/>
          <w:szCs w:val="18"/>
          <w:lang w:val="id-ID"/>
        </w:rPr>
        <w:t>Pengumpulan dan Pengolahan Data Ketenagakerjaan dan Ketransmigrasian</w:t>
      </w:r>
      <w:r>
        <w:rPr>
          <w:rFonts w:ascii="Century Gothic" w:hAnsi="Century Gothic" w:eastAsia="Arial Unicode MS" w:cs="Calibri"/>
          <w:sz w:val="18"/>
          <w:szCs w:val="18"/>
        </w:rPr>
        <w:t xml:space="preserve"> yang dianggarkan sebesar Rp. </w:t>
      </w:r>
      <w:r>
        <w:rPr>
          <w:rFonts w:ascii="Century Gothic" w:hAnsi="Century Gothic" w:eastAsia="Arial Unicode MS" w:cs="Calibri"/>
          <w:sz w:val="18"/>
          <w:szCs w:val="18"/>
          <w:lang w:val="id-ID"/>
        </w:rPr>
        <w:t>50.000.000,-</w:t>
      </w:r>
      <w:r>
        <w:rPr>
          <w:rFonts w:ascii="Century Gothic" w:hAnsi="Century Gothic" w:eastAsia="Arial Unicode MS" w:cs="Calibri"/>
          <w:sz w:val="18"/>
          <w:szCs w:val="18"/>
        </w:rPr>
        <w:t xml:space="preserve">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sebesar</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rPr>
        <w:t xml:space="preserve">Rp. </w:t>
      </w:r>
      <w:r>
        <w:rPr>
          <w:rFonts w:ascii="Century Gothic" w:hAnsi="Century Gothic" w:eastAsia="Arial Unicode MS" w:cs="Calibri"/>
          <w:sz w:val="18"/>
          <w:szCs w:val="18"/>
          <w:lang w:val="id-ID"/>
        </w:rPr>
        <w:t>44</w:t>
      </w:r>
      <w:r>
        <w:rPr>
          <w:rFonts w:ascii="Century Gothic" w:hAnsi="Century Gothic" w:eastAsia="Arial Unicode MS" w:cs="Calibri"/>
          <w:sz w:val="18"/>
          <w:szCs w:val="18"/>
        </w:rPr>
        <w:t>.</w:t>
      </w:r>
      <w:r>
        <w:rPr>
          <w:rFonts w:ascii="Century Gothic" w:hAnsi="Century Gothic" w:eastAsia="Arial Unicode MS" w:cs="Calibri"/>
          <w:sz w:val="18"/>
          <w:szCs w:val="18"/>
          <w:lang w:val="id-ID"/>
        </w:rPr>
        <w:t>258</w:t>
      </w:r>
      <w:r>
        <w:rPr>
          <w:rFonts w:ascii="Century Gothic" w:hAnsi="Century Gothic" w:eastAsia="Arial Unicode MS" w:cs="Calibri"/>
          <w:sz w:val="18"/>
          <w:szCs w:val="18"/>
        </w:rPr>
        <w:t>.</w:t>
      </w:r>
      <w:r>
        <w:rPr>
          <w:rFonts w:ascii="Century Gothic" w:hAnsi="Century Gothic" w:eastAsia="Arial Unicode MS" w:cs="Calibri"/>
          <w:sz w:val="18"/>
          <w:szCs w:val="18"/>
          <w:lang w:val="id-ID"/>
        </w:rPr>
        <w:t>100,-</w:t>
      </w:r>
      <w:r>
        <w:rPr>
          <w:rFonts w:ascii="Century Gothic" w:hAnsi="Century Gothic" w:eastAsia="Arial Unicode MS" w:cs="Calibri"/>
          <w:sz w:val="18"/>
          <w:szCs w:val="18"/>
        </w:rPr>
        <w:t xml:space="preserve"> dan bersisa   Rp. </w:t>
      </w:r>
      <w:r>
        <w:rPr>
          <w:rFonts w:ascii="Century Gothic" w:hAnsi="Century Gothic" w:eastAsia="Arial Unicode MS" w:cs="Calibri"/>
          <w:sz w:val="18"/>
          <w:szCs w:val="18"/>
          <w:lang w:val="id-ID"/>
        </w:rPr>
        <w:t>5</w:t>
      </w:r>
      <w:r>
        <w:rPr>
          <w:rFonts w:ascii="Century Gothic" w:hAnsi="Century Gothic" w:eastAsia="Arial Unicode MS" w:cs="Calibri"/>
          <w:sz w:val="18"/>
          <w:szCs w:val="18"/>
        </w:rPr>
        <w:t>.</w:t>
      </w:r>
      <w:r>
        <w:rPr>
          <w:rFonts w:ascii="Century Gothic" w:hAnsi="Century Gothic" w:eastAsia="Arial Unicode MS" w:cs="Calibri"/>
          <w:sz w:val="18"/>
          <w:szCs w:val="18"/>
          <w:lang w:val="id-ID"/>
        </w:rPr>
        <w:t>741</w:t>
      </w:r>
      <w:r>
        <w:rPr>
          <w:rFonts w:ascii="Century Gothic" w:hAnsi="Century Gothic" w:eastAsia="Arial Unicode MS" w:cs="Calibri"/>
          <w:sz w:val="18"/>
          <w:szCs w:val="18"/>
        </w:rPr>
        <w:t>.</w:t>
      </w:r>
      <w:r>
        <w:rPr>
          <w:rFonts w:ascii="Century Gothic" w:hAnsi="Century Gothic" w:eastAsia="Arial Unicode MS" w:cs="Calibri"/>
          <w:sz w:val="18"/>
          <w:szCs w:val="18"/>
          <w:lang w:val="id-ID"/>
        </w:rPr>
        <w:t xml:space="preserve">900,- </w:t>
      </w:r>
      <w:r>
        <w:rPr>
          <w:rFonts w:ascii="Century Gothic" w:hAnsi="Century Gothic" w:eastAsia="Arial Unicode MS" w:cs="Calibri"/>
          <w:sz w:val="18"/>
          <w:szCs w:val="18"/>
        </w:rPr>
        <w:t>atau sebesar 88,52% dari yang dianggarkan</w:t>
      </w:r>
      <w:r>
        <w:rPr>
          <w:rFonts w:ascii="Century Gothic" w:hAnsi="Century Gothic" w:eastAsia="Arial Unicode MS" w:cs="Calibri"/>
          <w:sz w:val="18"/>
          <w:szCs w:val="18"/>
          <w:lang w:val="id-ID"/>
        </w:rPr>
        <w:t>.</w:t>
      </w:r>
    </w:p>
    <w:p>
      <w:pPr>
        <w:numPr>
          <w:ilvl w:val="0"/>
          <w:numId w:val="13"/>
        </w:numPr>
        <w:tabs>
          <w:tab w:val="clear" w:pos="1980"/>
        </w:tabs>
        <w:spacing w:after="120" w:line="276" w:lineRule="auto"/>
        <w:ind w:left="1701" w:hanging="270"/>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Kegiatan </w:t>
      </w:r>
      <w:r>
        <w:rPr>
          <w:rFonts w:ascii="Century Gothic" w:hAnsi="Century Gothic" w:eastAsia="Arial Unicode MS" w:cs="Calibri"/>
          <w:sz w:val="18"/>
          <w:szCs w:val="18"/>
          <w:lang w:val="id-ID"/>
        </w:rPr>
        <w:t>Sosialisasi Program Penempatan Tenaga Kerja Indonesia (TKI) Dalam Negeri/Luar Negeri</w:t>
      </w:r>
      <w:r>
        <w:rPr>
          <w:rFonts w:ascii="Century Gothic" w:hAnsi="Century Gothic" w:eastAsia="Arial Unicode MS" w:cs="Calibri"/>
          <w:sz w:val="18"/>
          <w:szCs w:val="18"/>
        </w:rPr>
        <w:t xml:space="preserve"> yang dianggarkan sebesar Rp. </w:t>
      </w:r>
      <w:r>
        <w:rPr>
          <w:rFonts w:ascii="Century Gothic" w:hAnsi="Century Gothic" w:eastAsia="Arial Unicode MS" w:cs="Calibri"/>
          <w:sz w:val="18"/>
          <w:szCs w:val="18"/>
          <w:lang w:val="id-ID"/>
        </w:rPr>
        <w:t>80.000.000,-</w:t>
      </w:r>
      <w:r>
        <w:rPr>
          <w:rFonts w:ascii="Century Gothic" w:hAnsi="Century Gothic" w:eastAsia="Arial Unicode MS" w:cs="Calibri"/>
          <w:sz w:val="18"/>
          <w:szCs w:val="18"/>
        </w:rPr>
        <w:t xml:space="preserve">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79</w:t>
      </w:r>
      <w:r>
        <w:rPr>
          <w:rFonts w:ascii="Century Gothic" w:hAnsi="Century Gothic" w:eastAsia="Arial Unicode MS" w:cs="Calibri"/>
          <w:sz w:val="18"/>
          <w:szCs w:val="18"/>
        </w:rPr>
        <w:t>.</w:t>
      </w:r>
      <w:r>
        <w:rPr>
          <w:rFonts w:ascii="Century Gothic" w:hAnsi="Century Gothic" w:eastAsia="Arial Unicode MS" w:cs="Calibri"/>
          <w:sz w:val="18"/>
          <w:szCs w:val="18"/>
          <w:lang w:val="id-ID"/>
        </w:rPr>
        <w:t>270</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000,-</w:t>
      </w:r>
      <w:r>
        <w:rPr>
          <w:rFonts w:ascii="Century Gothic" w:hAnsi="Century Gothic" w:eastAsia="Arial Unicode MS" w:cs="Calibri"/>
          <w:sz w:val="18"/>
          <w:szCs w:val="18"/>
        </w:rPr>
        <w:t xml:space="preserve"> dan bersisa Rp. </w:t>
      </w:r>
      <w:r>
        <w:rPr>
          <w:rFonts w:ascii="Century Gothic" w:hAnsi="Century Gothic" w:eastAsia="Arial Unicode MS" w:cs="Calibri"/>
          <w:sz w:val="18"/>
          <w:szCs w:val="18"/>
          <w:lang w:val="id-ID"/>
        </w:rPr>
        <w:t>dan 730</w:t>
      </w:r>
      <w:r>
        <w:rPr>
          <w:rFonts w:ascii="Century Gothic" w:hAnsi="Century Gothic" w:eastAsia="Arial Unicode MS" w:cs="Calibri"/>
          <w:sz w:val="18"/>
          <w:szCs w:val="18"/>
        </w:rPr>
        <w:t>.</w:t>
      </w:r>
      <w:r>
        <w:rPr>
          <w:rFonts w:ascii="Century Gothic" w:hAnsi="Century Gothic" w:eastAsia="Arial Unicode MS" w:cs="Calibri"/>
          <w:sz w:val="18"/>
          <w:szCs w:val="18"/>
          <w:lang w:val="id-ID"/>
        </w:rPr>
        <w:t xml:space="preserve">000,- </w:t>
      </w:r>
      <w:r>
        <w:rPr>
          <w:rFonts w:ascii="Century Gothic" w:hAnsi="Century Gothic" w:eastAsia="Arial Unicode MS" w:cs="Calibri"/>
          <w:sz w:val="18"/>
          <w:szCs w:val="18"/>
        </w:rPr>
        <w:t>atau sebesar 99,09</w:t>
      </w:r>
      <w:r>
        <w:rPr>
          <w:rFonts w:ascii="Century Gothic" w:hAnsi="Century Gothic" w:eastAsia="Arial Unicode MS" w:cs="Calibri"/>
          <w:sz w:val="18"/>
          <w:szCs w:val="18"/>
          <w:lang w:val="id-ID"/>
        </w:rPr>
        <w:t>%</w:t>
      </w:r>
      <w:r>
        <w:rPr>
          <w:rFonts w:ascii="Century Gothic" w:hAnsi="Century Gothic" w:eastAsia="Arial Unicode MS" w:cs="Calibri"/>
          <w:sz w:val="18"/>
          <w:szCs w:val="18"/>
        </w:rPr>
        <w:t xml:space="preserve"> dari yang dianggarkan</w:t>
      </w:r>
      <w:r>
        <w:rPr>
          <w:rFonts w:ascii="Century Gothic" w:hAnsi="Century Gothic" w:eastAsia="Arial Unicode MS" w:cs="Calibri"/>
          <w:sz w:val="18"/>
          <w:szCs w:val="18"/>
          <w:lang w:val="id-ID"/>
        </w:rPr>
        <w:t>.</w:t>
      </w:r>
    </w:p>
    <w:p>
      <w:pPr>
        <w:numPr>
          <w:ilvl w:val="0"/>
          <w:numId w:val="13"/>
        </w:numPr>
        <w:tabs>
          <w:tab w:val="clear" w:pos="1980"/>
        </w:tabs>
        <w:spacing w:after="120" w:line="276" w:lineRule="auto"/>
        <w:ind w:left="1701" w:hanging="283"/>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Kegiatan </w:t>
      </w:r>
      <w:r>
        <w:rPr>
          <w:rFonts w:ascii="Century Gothic" w:hAnsi="Century Gothic" w:eastAsia="Arial Unicode MS" w:cs="Calibri"/>
          <w:sz w:val="18"/>
          <w:szCs w:val="18"/>
          <w:lang w:val="id-ID"/>
        </w:rPr>
        <w:t>Pemberdayaan Tenaga Kerja Mandiri Program Grameen Bank</w:t>
      </w:r>
      <w:r>
        <w:rPr>
          <w:rFonts w:ascii="Century Gothic" w:hAnsi="Century Gothic" w:eastAsia="Arial Unicode MS" w:cs="Calibri"/>
          <w:sz w:val="18"/>
          <w:szCs w:val="18"/>
        </w:rPr>
        <w:t xml:space="preserve"> yang dianggarkan sebesar Rp. </w:t>
      </w:r>
      <w:r>
        <w:rPr>
          <w:rFonts w:ascii="Century Gothic" w:hAnsi="Century Gothic" w:eastAsia="Arial Unicode MS" w:cs="Calibri"/>
          <w:sz w:val="18"/>
          <w:szCs w:val="18"/>
          <w:lang w:val="id-ID"/>
        </w:rPr>
        <w:t>17.210.600,-</w:t>
      </w:r>
      <w:r>
        <w:rPr>
          <w:rFonts w:ascii="Century Gothic" w:hAnsi="Century Gothic" w:eastAsia="Arial Unicode MS" w:cs="Calibri"/>
          <w:sz w:val="18"/>
          <w:szCs w:val="18"/>
        </w:rPr>
        <w:t xml:space="preserve">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sebesa</w:t>
      </w:r>
      <w:r>
        <w:rPr>
          <w:rFonts w:ascii="Century Gothic" w:hAnsi="Century Gothic" w:eastAsia="Arial Unicode MS" w:cs="Calibri"/>
          <w:sz w:val="18"/>
          <w:szCs w:val="18"/>
          <w:lang w:val="id-ID"/>
        </w:rPr>
        <w:t xml:space="preserve">r </w:t>
      </w:r>
      <w:r>
        <w:rPr>
          <w:rFonts w:ascii="Century Gothic" w:hAnsi="Century Gothic" w:eastAsia="Arial Unicode MS" w:cs="Calibri"/>
          <w:sz w:val="18"/>
          <w:szCs w:val="18"/>
        </w:rPr>
        <w:t xml:space="preserve">Rp. </w:t>
      </w:r>
      <w:r>
        <w:rPr>
          <w:rFonts w:ascii="Century Gothic" w:hAnsi="Century Gothic" w:eastAsia="Arial Unicode MS" w:cs="Calibri"/>
          <w:sz w:val="18"/>
          <w:szCs w:val="18"/>
          <w:lang w:val="id-ID"/>
        </w:rPr>
        <w:t>17</w:t>
      </w:r>
      <w:r>
        <w:rPr>
          <w:rFonts w:ascii="Century Gothic" w:hAnsi="Century Gothic" w:eastAsia="Arial Unicode MS" w:cs="Calibri"/>
          <w:sz w:val="18"/>
          <w:szCs w:val="18"/>
        </w:rPr>
        <w:t>.</w:t>
      </w:r>
      <w:r>
        <w:rPr>
          <w:rFonts w:ascii="Century Gothic" w:hAnsi="Century Gothic" w:eastAsia="Arial Unicode MS" w:cs="Calibri"/>
          <w:sz w:val="18"/>
          <w:szCs w:val="18"/>
          <w:lang w:val="id-ID"/>
        </w:rPr>
        <w:t>210</w:t>
      </w:r>
      <w:r>
        <w:rPr>
          <w:rFonts w:ascii="Century Gothic" w:hAnsi="Century Gothic" w:eastAsia="Arial Unicode MS" w:cs="Calibri"/>
          <w:sz w:val="18"/>
          <w:szCs w:val="18"/>
        </w:rPr>
        <w:t>.</w:t>
      </w:r>
      <w:r>
        <w:rPr>
          <w:rFonts w:ascii="Century Gothic" w:hAnsi="Century Gothic" w:eastAsia="Arial Unicode MS" w:cs="Calibri"/>
          <w:sz w:val="18"/>
          <w:szCs w:val="18"/>
          <w:lang w:val="id-ID"/>
        </w:rPr>
        <w:t>600,-</w:t>
      </w:r>
      <w:r>
        <w:rPr>
          <w:rFonts w:ascii="Century Gothic" w:hAnsi="Century Gothic" w:eastAsia="Arial Unicode MS" w:cs="Calibri"/>
          <w:sz w:val="18"/>
          <w:szCs w:val="18"/>
        </w:rPr>
        <w:t xml:space="preserve"> dan bersisa Rp.</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rPr>
        <w:t>0</w:t>
      </w:r>
      <w:r>
        <w:rPr>
          <w:rFonts w:ascii="Century Gothic" w:hAnsi="Century Gothic" w:eastAsia="Arial Unicode MS" w:cs="Calibri"/>
          <w:sz w:val="18"/>
          <w:szCs w:val="18"/>
          <w:lang w:val="id-ID"/>
        </w:rPr>
        <w:t>,-</w:t>
      </w:r>
      <w:r>
        <w:rPr>
          <w:rFonts w:ascii="Century Gothic" w:hAnsi="Century Gothic" w:eastAsia="Arial Unicode MS" w:cs="Calibri"/>
          <w:sz w:val="18"/>
          <w:szCs w:val="18"/>
        </w:rPr>
        <w:t xml:space="preserve"> atau sebesar 100</w:t>
      </w:r>
      <w:r>
        <w:rPr>
          <w:rFonts w:ascii="Century Gothic" w:hAnsi="Century Gothic" w:eastAsia="Arial Unicode MS" w:cs="Calibri"/>
          <w:sz w:val="18"/>
          <w:szCs w:val="18"/>
          <w:lang w:val="id-ID"/>
        </w:rPr>
        <w:t>%</w:t>
      </w:r>
      <w:r>
        <w:rPr>
          <w:rFonts w:ascii="Century Gothic" w:hAnsi="Century Gothic" w:eastAsia="Arial Unicode MS" w:cs="Calibri"/>
          <w:sz w:val="18"/>
          <w:szCs w:val="18"/>
        </w:rPr>
        <w:t xml:space="preserve"> dari yang dianggarkan</w:t>
      </w:r>
      <w:r>
        <w:rPr>
          <w:rFonts w:ascii="Century Gothic" w:hAnsi="Century Gothic" w:eastAsia="Arial Unicode MS" w:cs="Calibri"/>
          <w:sz w:val="18"/>
          <w:szCs w:val="18"/>
          <w:lang w:val="id-ID"/>
        </w:rPr>
        <w:t>.</w:t>
      </w:r>
    </w:p>
    <w:p>
      <w:pPr>
        <w:numPr>
          <w:ilvl w:val="0"/>
          <w:numId w:val="13"/>
        </w:numPr>
        <w:tabs>
          <w:tab w:val="clear" w:pos="1980"/>
        </w:tabs>
        <w:spacing w:after="120" w:line="276" w:lineRule="auto"/>
        <w:ind w:left="1701" w:hanging="283"/>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Kegiatan </w:t>
      </w:r>
      <w:r>
        <w:rPr>
          <w:rFonts w:ascii="Century Gothic" w:hAnsi="Century Gothic" w:eastAsia="Arial Unicode MS" w:cs="Calibri"/>
          <w:sz w:val="18"/>
          <w:szCs w:val="18"/>
          <w:lang w:val="id-ID"/>
        </w:rPr>
        <w:t>Penyuluhan dan Bimbingan Jabatan Kepada Calon Pencari Kerja</w:t>
      </w:r>
      <w:r>
        <w:rPr>
          <w:rFonts w:ascii="Century Gothic" w:hAnsi="Century Gothic" w:eastAsia="Arial Unicode MS" w:cs="Calibri"/>
          <w:sz w:val="18"/>
          <w:szCs w:val="18"/>
        </w:rPr>
        <w:t xml:space="preserve"> yang dianggarkan sebesar Rp. </w:t>
      </w:r>
      <w:r>
        <w:rPr>
          <w:rFonts w:ascii="Century Gothic" w:hAnsi="Century Gothic" w:eastAsia="Arial Unicode MS" w:cs="Calibri"/>
          <w:sz w:val="18"/>
          <w:szCs w:val="18"/>
          <w:lang w:val="id-ID"/>
        </w:rPr>
        <w:t>85.000.000,-</w:t>
      </w:r>
      <w:r>
        <w:rPr>
          <w:rFonts w:ascii="Century Gothic" w:hAnsi="Century Gothic" w:eastAsia="Arial Unicode MS" w:cs="Calibri"/>
          <w:sz w:val="18"/>
          <w:szCs w:val="18"/>
        </w:rPr>
        <w:t xml:space="preserve">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84</w:t>
      </w:r>
      <w:r>
        <w:rPr>
          <w:rFonts w:ascii="Century Gothic" w:hAnsi="Century Gothic" w:eastAsia="Arial Unicode MS" w:cs="Calibri"/>
          <w:sz w:val="18"/>
          <w:szCs w:val="18"/>
        </w:rPr>
        <w:t>.</w:t>
      </w:r>
      <w:r>
        <w:rPr>
          <w:rFonts w:ascii="Century Gothic" w:hAnsi="Century Gothic" w:eastAsia="Arial Unicode MS" w:cs="Calibri"/>
          <w:sz w:val="18"/>
          <w:szCs w:val="18"/>
          <w:lang w:val="id-ID"/>
        </w:rPr>
        <w:t>444</w:t>
      </w:r>
      <w:r>
        <w:rPr>
          <w:rFonts w:ascii="Century Gothic" w:hAnsi="Century Gothic" w:eastAsia="Arial Unicode MS" w:cs="Calibri"/>
          <w:sz w:val="18"/>
          <w:szCs w:val="18"/>
        </w:rPr>
        <w:t>.</w:t>
      </w:r>
      <w:r>
        <w:rPr>
          <w:rFonts w:ascii="Century Gothic" w:hAnsi="Century Gothic" w:eastAsia="Arial Unicode MS" w:cs="Calibri"/>
          <w:sz w:val="18"/>
          <w:szCs w:val="18"/>
          <w:lang w:val="id-ID"/>
        </w:rPr>
        <w:t xml:space="preserve">300,- </w:t>
      </w:r>
      <w:r>
        <w:rPr>
          <w:rFonts w:ascii="Century Gothic" w:hAnsi="Century Gothic" w:eastAsia="Arial Unicode MS" w:cs="Calibri"/>
          <w:sz w:val="18"/>
          <w:szCs w:val="18"/>
        </w:rPr>
        <w:t>dan bersisa Rp</w:t>
      </w:r>
      <w:r>
        <w:rPr>
          <w:rFonts w:ascii="Century Gothic" w:hAnsi="Century Gothic" w:eastAsia="Arial Unicode MS" w:cs="Calibri"/>
          <w:sz w:val="18"/>
          <w:szCs w:val="18"/>
          <w:lang w:val="id-ID"/>
        </w:rPr>
        <w:t>. 555</w:t>
      </w:r>
      <w:r>
        <w:rPr>
          <w:rFonts w:ascii="Century Gothic" w:hAnsi="Century Gothic" w:eastAsia="Arial Unicode MS" w:cs="Calibri"/>
          <w:sz w:val="18"/>
          <w:szCs w:val="18"/>
        </w:rPr>
        <w:t>.</w:t>
      </w:r>
      <w:r>
        <w:rPr>
          <w:rFonts w:ascii="Century Gothic" w:hAnsi="Century Gothic" w:eastAsia="Arial Unicode MS" w:cs="Calibri"/>
          <w:sz w:val="18"/>
          <w:szCs w:val="18"/>
          <w:lang w:val="id-ID"/>
        </w:rPr>
        <w:t>700,-</w:t>
      </w:r>
      <w:r>
        <w:rPr>
          <w:rFonts w:ascii="Century Gothic" w:hAnsi="Century Gothic" w:eastAsia="Arial Unicode MS" w:cs="Calibri"/>
          <w:sz w:val="18"/>
          <w:szCs w:val="18"/>
        </w:rPr>
        <w:t xml:space="preserve"> atau sebesar 99,35</w:t>
      </w:r>
      <w:r>
        <w:rPr>
          <w:rFonts w:ascii="Century Gothic" w:hAnsi="Century Gothic" w:eastAsia="Arial Unicode MS" w:cs="Calibri"/>
          <w:sz w:val="18"/>
          <w:szCs w:val="18"/>
          <w:lang w:val="id-ID"/>
        </w:rPr>
        <w:t>%</w:t>
      </w:r>
      <w:r>
        <w:rPr>
          <w:rFonts w:ascii="Century Gothic" w:hAnsi="Century Gothic" w:eastAsia="Arial Unicode MS" w:cs="Calibri"/>
          <w:sz w:val="18"/>
          <w:szCs w:val="18"/>
        </w:rPr>
        <w:t xml:space="preserve"> dari yang dianggarkan</w:t>
      </w:r>
      <w:r>
        <w:rPr>
          <w:rFonts w:ascii="Century Gothic" w:hAnsi="Century Gothic" w:eastAsia="Arial Unicode MS" w:cs="Calibri"/>
          <w:sz w:val="18"/>
          <w:szCs w:val="18"/>
          <w:lang w:val="id-ID"/>
        </w:rPr>
        <w:t xml:space="preserve"> karena</w:t>
      </w:r>
      <w:r>
        <w:rPr>
          <w:rFonts w:ascii="Century Gothic" w:hAnsi="Century Gothic" w:eastAsia="Arial Unicode MS" w:cs="Calibri"/>
          <w:sz w:val="18"/>
          <w:szCs w:val="18"/>
        </w:rPr>
        <w:t>.</w:t>
      </w:r>
    </w:p>
    <w:p>
      <w:pPr>
        <w:numPr>
          <w:ilvl w:val="0"/>
          <w:numId w:val="13"/>
        </w:numPr>
        <w:tabs>
          <w:tab w:val="clear" w:pos="1980"/>
        </w:tabs>
        <w:spacing w:after="120" w:line="276" w:lineRule="auto"/>
        <w:ind w:left="1701" w:hanging="283"/>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Kegiatan </w:t>
      </w:r>
      <w:r>
        <w:rPr>
          <w:rFonts w:ascii="Century Gothic" w:hAnsi="Century Gothic" w:eastAsia="Arial Unicode MS" w:cs="Calibri"/>
          <w:sz w:val="18"/>
          <w:szCs w:val="18"/>
          <w:lang w:val="id-ID"/>
        </w:rPr>
        <w:t>Pameran Bursa Kerja (Job Fair)</w:t>
      </w:r>
      <w:r>
        <w:rPr>
          <w:rFonts w:ascii="Century Gothic" w:hAnsi="Century Gothic" w:eastAsia="Arial Unicode MS" w:cs="Calibri"/>
          <w:sz w:val="18"/>
          <w:szCs w:val="18"/>
        </w:rPr>
        <w:t xml:space="preserve"> yang dianggarkan sebesar Rp. </w:t>
      </w:r>
      <w:r>
        <w:rPr>
          <w:rFonts w:ascii="Century Gothic" w:hAnsi="Century Gothic" w:eastAsia="Arial Unicode MS" w:cs="Calibri"/>
          <w:sz w:val="18"/>
          <w:szCs w:val="18"/>
          <w:lang w:val="id-ID"/>
        </w:rPr>
        <w:t>200.000.000,-</w:t>
      </w:r>
      <w:r>
        <w:rPr>
          <w:rFonts w:ascii="Century Gothic" w:hAnsi="Century Gothic" w:eastAsia="Arial Unicode MS" w:cs="Calibri"/>
          <w:sz w:val="18"/>
          <w:szCs w:val="18"/>
        </w:rPr>
        <w:t xml:space="preserve">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198</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066</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000,-</w:t>
      </w:r>
      <w:r>
        <w:rPr>
          <w:rFonts w:ascii="Century Gothic" w:hAnsi="Century Gothic" w:eastAsia="Arial Unicode MS" w:cs="Calibri"/>
          <w:sz w:val="18"/>
          <w:szCs w:val="18"/>
        </w:rPr>
        <w:t xml:space="preserve"> dan bersisa Rp. </w:t>
      </w:r>
      <w:r>
        <w:rPr>
          <w:rFonts w:ascii="Century Gothic" w:hAnsi="Century Gothic" w:eastAsia="Arial Unicode MS" w:cs="Calibri"/>
          <w:sz w:val="18"/>
          <w:szCs w:val="18"/>
          <w:lang w:val="id-ID"/>
        </w:rPr>
        <w:t>1</w:t>
      </w:r>
      <w:r>
        <w:rPr>
          <w:rFonts w:ascii="Century Gothic" w:hAnsi="Century Gothic" w:eastAsia="Arial Unicode MS" w:cs="Calibri"/>
          <w:sz w:val="18"/>
          <w:szCs w:val="18"/>
        </w:rPr>
        <w:t>.</w:t>
      </w:r>
      <w:r>
        <w:rPr>
          <w:rFonts w:ascii="Century Gothic" w:hAnsi="Century Gothic" w:eastAsia="Arial Unicode MS" w:cs="Calibri"/>
          <w:sz w:val="18"/>
          <w:szCs w:val="18"/>
          <w:lang w:val="id-ID"/>
        </w:rPr>
        <w:t>934</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000,-</w:t>
      </w:r>
      <w:r>
        <w:rPr>
          <w:rFonts w:ascii="Century Gothic" w:hAnsi="Century Gothic" w:eastAsia="Arial Unicode MS" w:cs="Calibri"/>
          <w:sz w:val="18"/>
          <w:szCs w:val="18"/>
        </w:rPr>
        <w:t xml:space="preserve"> atau sebesar 99,03</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rPr>
        <w:t>dari yang dianggarkan.</w:t>
      </w:r>
    </w:p>
    <w:p>
      <w:pPr>
        <w:numPr>
          <w:ilvl w:val="0"/>
          <w:numId w:val="13"/>
        </w:numPr>
        <w:tabs>
          <w:tab w:val="clear" w:pos="1980"/>
        </w:tabs>
        <w:spacing w:after="120" w:line="276" w:lineRule="auto"/>
        <w:ind w:left="1701" w:hanging="270"/>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Kegiatan </w:t>
      </w:r>
      <w:r>
        <w:rPr>
          <w:rFonts w:ascii="Century Gothic" w:hAnsi="Century Gothic" w:eastAsia="Arial Unicode MS" w:cs="Calibri"/>
          <w:sz w:val="18"/>
          <w:szCs w:val="18"/>
          <w:lang w:val="id-ID"/>
        </w:rPr>
        <w:t>Perluasan Kesempatan Kerja Melalui Teknologi Tepat Guna (TTG)</w:t>
      </w:r>
      <w:r>
        <w:rPr>
          <w:rFonts w:ascii="Century Gothic" w:hAnsi="Century Gothic" w:eastAsia="Arial Unicode MS" w:cs="Calibri"/>
          <w:sz w:val="18"/>
          <w:szCs w:val="18"/>
        </w:rPr>
        <w:t xml:space="preserve"> yang dianggarkan sebesar Rp. </w:t>
      </w:r>
      <w:r>
        <w:rPr>
          <w:rFonts w:ascii="Century Gothic" w:hAnsi="Century Gothic" w:eastAsia="Arial Unicode MS" w:cs="Calibri"/>
          <w:sz w:val="18"/>
          <w:szCs w:val="18"/>
          <w:lang w:val="id-ID"/>
        </w:rPr>
        <w:t>237.937.537,-</w:t>
      </w:r>
      <w:r>
        <w:rPr>
          <w:rFonts w:ascii="Century Gothic" w:hAnsi="Century Gothic" w:eastAsia="Arial Unicode MS" w:cs="Calibri"/>
          <w:sz w:val="18"/>
          <w:szCs w:val="18"/>
        </w:rPr>
        <w:t xml:space="preserve">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234</w:t>
      </w:r>
      <w:r>
        <w:rPr>
          <w:rFonts w:ascii="Century Gothic" w:hAnsi="Century Gothic" w:eastAsia="Arial Unicode MS" w:cs="Calibri"/>
          <w:sz w:val="18"/>
          <w:szCs w:val="18"/>
        </w:rPr>
        <w:t>.</w:t>
      </w:r>
      <w:r>
        <w:rPr>
          <w:rFonts w:ascii="Century Gothic" w:hAnsi="Century Gothic" w:eastAsia="Arial Unicode MS" w:cs="Calibri"/>
          <w:sz w:val="18"/>
          <w:szCs w:val="18"/>
          <w:lang w:val="id-ID"/>
        </w:rPr>
        <w:t>441</w:t>
      </w:r>
      <w:r>
        <w:rPr>
          <w:rFonts w:ascii="Century Gothic" w:hAnsi="Century Gothic" w:eastAsia="Arial Unicode MS" w:cs="Calibri"/>
          <w:sz w:val="18"/>
          <w:szCs w:val="18"/>
        </w:rPr>
        <w:t>.</w:t>
      </w:r>
      <w:r>
        <w:rPr>
          <w:rFonts w:ascii="Century Gothic" w:hAnsi="Century Gothic" w:eastAsia="Arial Unicode MS" w:cs="Calibri"/>
          <w:sz w:val="18"/>
          <w:szCs w:val="18"/>
          <w:lang w:val="id-ID"/>
        </w:rPr>
        <w:t>550,-</w:t>
      </w:r>
      <w:r>
        <w:rPr>
          <w:rFonts w:ascii="Century Gothic" w:hAnsi="Century Gothic" w:eastAsia="Arial Unicode MS" w:cs="Calibri"/>
          <w:sz w:val="18"/>
          <w:szCs w:val="18"/>
        </w:rPr>
        <w:t xml:space="preserve"> dan bersisa Rp. </w:t>
      </w:r>
      <w:r>
        <w:rPr>
          <w:rFonts w:ascii="Century Gothic" w:hAnsi="Century Gothic" w:eastAsia="Arial Unicode MS" w:cs="Calibri"/>
          <w:sz w:val="18"/>
          <w:szCs w:val="18"/>
          <w:lang w:val="id-ID"/>
        </w:rPr>
        <w:t>3</w:t>
      </w:r>
      <w:r>
        <w:rPr>
          <w:rFonts w:ascii="Century Gothic" w:hAnsi="Century Gothic" w:eastAsia="Arial Unicode MS" w:cs="Calibri"/>
          <w:sz w:val="18"/>
          <w:szCs w:val="18"/>
        </w:rPr>
        <w:t>.</w:t>
      </w:r>
      <w:r>
        <w:rPr>
          <w:rFonts w:ascii="Century Gothic" w:hAnsi="Century Gothic" w:eastAsia="Arial Unicode MS" w:cs="Calibri"/>
          <w:sz w:val="18"/>
          <w:szCs w:val="18"/>
          <w:lang w:val="id-ID"/>
        </w:rPr>
        <w:t>495</w:t>
      </w:r>
      <w:r>
        <w:rPr>
          <w:rFonts w:ascii="Century Gothic" w:hAnsi="Century Gothic" w:eastAsia="Arial Unicode MS" w:cs="Calibri"/>
          <w:sz w:val="18"/>
          <w:szCs w:val="18"/>
        </w:rPr>
        <w:t>.</w:t>
      </w:r>
      <w:r>
        <w:rPr>
          <w:rFonts w:ascii="Century Gothic" w:hAnsi="Century Gothic" w:eastAsia="Arial Unicode MS" w:cs="Calibri"/>
          <w:sz w:val="18"/>
          <w:szCs w:val="18"/>
          <w:lang w:val="id-ID"/>
        </w:rPr>
        <w:t>987,-</w:t>
      </w:r>
      <w:r>
        <w:rPr>
          <w:rFonts w:ascii="Century Gothic" w:hAnsi="Century Gothic" w:eastAsia="Arial Unicode MS" w:cs="Calibri"/>
          <w:sz w:val="18"/>
          <w:szCs w:val="18"/>
        </w:rPr>
        <w:t xml:space="preserve"> atau sebesar 98,53</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rPr>
        <w:t>dari yang</w:t>
      </w:r>
      <w:r>
        <w:rPr>
          <w:rFonts w:ascii="Century Gothic" w:hAnsi="Century Gothic" w:eastAsia="Arial Unicode MS" w:cs="Calibri"/>
          <w:sz w:val="18"/>
          <w:szCs w:val="18"/>
          <w:lang w:val="id-ID"/>
        </w:rPr>
        <w:t xml:space="preserve"> dianggarkan.</w:t>
      </w:r>
    </w:p>
    <w:p>
      <w:pPr>
        <w:numPr>
          <w:ilvl w:val="0"/>
          <w:numId w:val="13"/>
        </w:numPr>
        <w:tabs>
          <w:tab w:val="clear" w:pos="1980"/>
        </w:tabs>
        <w:spacing w:after="120" w:line="276" w:lineRule="auto"/>
        <w:ind w:left="1701" w:hanging="270"/>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Kegiatan </w:t>
      </w:r>
      <w:r>
        <w:rPr>
          <w:rFonts w:ascii="Century Gothic" w:hAnsi="Century Gothic" w:eastAsia="Arial Unicode MS" w:cs="Calibri"/>
          <w:sz w:val="18"/>
          <w:szCs w:val="18"/>
          <w:lang w:val="id-ID"/>
        </w:rPr>
        <w:t>Sosialisasi Peraturan di Perusahaan Tentang Tenaga Kerja Asing (TKA) di Perusahaan</w:t>
      </w:r>
      <w:r>
        <w:rPr>
          <w:rFonts w:ascii="Century Gothic" w:hAnsi="Century Gothic" w:eastAsia="Arial Unicode MS" w:cs="Calibri"/>
          <w:sz w:val="18"/>
          <w:szCs w:val="18"/>
        </w:rPr>
        <w:t xml:space="preserve"> yang dianggarkan sebesar Rp. </w:t>
      </w:r>
      <w:r>
        <w:rPr>
          <w:rFonts w:ascii="Century Gothic" w:hAnsi="Century Gothic" w:eastAsia="Arial Unicode MS" w:cs="Calibri"/>
          <w:sz w:val="18"/>
          <w:szCs w:val="18"/>
          <w:lang w:val="id-ID"/>
        </w:rPr>
        <w:t>70.000.000,-</w:t>
      </w:r>
      <w:r>
        <w:rPr>
          <w:rFonts w:ascii="Century Gothic" w:hAnsi="Century Gothic" w:eastAsia="Arial Unicode MS" w:cs="Calibri"/>
          <w:sz w:val="18"/>
          <w:szCs w:val="18"/>
        </w:rPr>
        <w:t xml:space="preserve">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sebesa</w:t>
      </w:r>
      <w:r>
        <w:rPr>
          <w:rFonts w:ascii="Century Gothic" w:hAnsi="Century Gothic" w:eastAsia="Arial Unicode MS" w:cs="Calibri"/>
          <w:sz w:val="18"/>
          <w:szCs w:val="18"/>
          <w:lang w:val="id-ID"/>
        </w:rPr>
        <w:t xml:space="preserve">r </w:t>
      </w:r>
      <w:r>
        <w:rPr>
          <w:rFonts w:ascii="Century Gothic" w:hAnsi="Century Gothic" w:eastAsia="Arial Unicode MS" w:cs="Calibri"/>
          <w:sz w:val="18"/>
          <w:szCs w:val="18"/>
        </w:rPr>
        <w:t xml:space="preserve">Rp. </w:t>
      </w:r>
      <w:r>
        <w:rPr>
          <w:rFonts w:ascii="Century Gothic" w:hAnsi="Century Gothic" w:eastAsia="Arial Unicode MS" w:cs="Calibri"/>
          <w:sz w:val="18"/>
          <w:szCs w:val="18"/>
          <w:lang w:val="id-ID"/>
        </w:rPr>
        <w:t>68</w:t>
      </w:r>
      <w:r>
        <w:rPr>
          <w:rFonts w:ascii="Century Gothic" w:hAnsi="Century Gothic" w:eastAsia="Arial Unicode MS" w:cs="Calibri"/>
          <w:sz w:val="18"/>
          <w:szCs w:val="18"/>
        </w:rPr>
        <w:t>.</w:t>
      </w:r>
      <w:r>
        <w:rPr>
          <w:rFonts w:ascii="Century Gothic" w:hAnsi="Century Gothic" w:eastAsia="Arial Unicode MS" w:cs="Calibri"/>
          <w:sz w:val="18"/>
          <w:szCs w:val="18"/>
          <w:lang w:val="id-ID"/>
        </w:rPr>
        <w:t>194</w:t>
      </w:r>
      <w:r>
        <w:rPr>
          <w:rFonts w:ascii="Century Gothic" w:hAnsi="Century Gothic" w:eastAsia="Arial Unicode MS" w:cs="Calibri"/>
          <w:sz w:val="18"/>
          <w:szCs w:val="18"/>
        </w:rPr>
        <w:t>.</w:t>
      </w:r>
      <w:r>
        <w:rPr>
          <w:rFonts w:ascii="Century Gothic" w:hAnsi="Century Gothic" w:eastAsia="Arial Unicode MS" w:cs="Calibri"/>
          <w:sz w:val="18"/>
          <w:szCs w:val="18"/>
          <w:lang w:val="id-ID"/>
        </w:rPr>
        <w:t>650</w:t>
      </w:r>
      <w:r>
        <w:rPr>
          <w:rFonts w:ascii="Century Gothic" w:hAnsi="Century Gothic" w:eastAsia="Arial Unicode MS" w:cs="Calibri"/>
          <w:sz w:val="18"/>
          <w:szCs w:val="18"/>
        </w:rPr>
        <w:t>,</w:t>
      </w:r>
      <w:r>
        <w:rPr>
          <w:rFonts w:ascii="Century Gothic" w:hAnsi="Century Gothic" w:eastAsia="Arial Unicode MS" w:cs="Calibri"/>
          <w:sz w:val="18"/>
          <w:szCs w:val="18"/>
          <w:lang w:val="id-ID"/>
        </w:rPr>
        <w:t>-</w:t>
      </w:r>
      <w:r>
        <w:rPr>
          <w:rFonts w:ascii="Century Gothic" w:hAnsi="Century Gothic" w:eastAsia="Arial Unicode MS" w:cs="Calibri"/>
          <w:sz w:val="18"/>
          <w:szCs w:val="18"/>
        </w:rPr>
        <w:t xml:space="preserve"> dan bersisa Rp. </w:t>
      </w:r>
      <w:r>
        <w:rPr>
          <w:rFonts w:ascii="Century Gothic" w:hAnsi="Century Gothic" w:eastAsia="Arial Unicode MS" w:cs="Calibri"/>
          <w:sz w:val="18"/>
          <w:szCs w:val="18"/>
          <w:lang w:val="id-ID"/>
        </w:rPr>
        <w:t>1</w:t>
      </w:r>
      <w:r>
        <w:rPr>
          <w:rFonts w:ascii="Century Gothic" w:hAnsi="Century Gothic" w:eastAsia="Arial Unicode MS" w:cs="Calibri"/>
          <w:sz w:val="18"/>
          <w:szCs w:val="18"/>
        </w:rPr>
        <w:t>.</w:t>
      </w:r>
      <w:r>
        <w:rPr>
          <w:rFonts w:ascii="Century Gothic" w:hAnsi="Century Gothic" w:eastAsia="Arial Unicode MS" w:cs="Calibri"/>
          <w:sz w:val="18"/>
          <w:szCs w:val="18"/>
          <w:lang w:val="id-ID"/>
        </w:rPr>
        <w:t>805</w:t>
      </w:r>
      <w:r>
        <w:rPr>
          <w:rFonts w:ascii="Century Gothic" w:hAnsi="Century Gothic" w:eastAsia="Arial Unicode MS" w:cs="Calibri"/>
          <w:sz w:val="18"/>
          <w:szCs w:val="18"/>
        </w:rPr>
        <w:t>.</w:t>
      </w:r>
      <w:r>
        <w:rPr>
          <w:rFonts w:ascii="Century Gothic" w:hAnsi="Century Gothic" w:eastAsia="Arial Unicode MS" w:cs="Calibri"/>
          <w:sz w:val="18"/>
          <w:szCs w:val="18"/>
          <w:lang w:val="id-ID"/>
        </w:rPr>
        <w:t>350,-</w:t>
      </w:r>
      <w:r>
        <w:rPr>
          <w:rFonts w:ascii="Century Gothic" w:hAnsi="Century Gothic" w:eastAsia="Arial Unicode MS" w:cs="Calibri"/>
          <w:sz w:val="18"/>
          <w:szCs w:val="18"/>
        </w:rPr>
        <w:t xml:space="preserve"> atau sebesar 97,42</w:t>
      </w:r>
      <w:r>
        <w:rPr>
          <w:rFonts w:ascii="Century Gothic" w:hAnsi="Century Gothic" w:eastAsia="Arial Unicode MS" w:cs="Calibri"/>
          <w:sz w:val="18"/>
          <w:szCs w:val="18"/>
          <w:lang w:val="id-ID"/>
        </w:rPr>
        <w:t>%</w:t>
      </w:r>
      <w:r>
        <w:rPr>
          <w:rFonts w:ascii="Century Gothic" w:hAnsi="Century Gothic" w:eastAsia="Arial Unicode MS" w:cs="Calibri"/>
          <w:sz w:val="18"/>
          <w:szCs w:val="18"/>
        </w:rPr>
        <w:t xml:space="preserve"> dari yang</w:t>
      </w:r>
      <w:r>
        <w:rPr>
          <w:rFonts w:ascii="Century Gothic" w:hAnsi="Century Gothic" w:eastAsia="Arial Unicode MS" w:cs="Calibri"/>
          <w:sz w:val="18"/>
          <w:szCs w:val="18"/>
          <w:lang w:val="id-ID"/>
        </w:rPr>
        <w:t xml:space="preserve"> dianggarkan</w:t>
      </w:r>
      <w:r>
        <w:rPr>
          <w:rFonts w:ascii="Century Gothic" w:hAnsi="Century Gothic" w:eastAsia="Arial Unicode MS" w:cs="Calibri"/>
          <w:sz w:val="18"/>
          <w:szCs w:val="18"/>
        </w:rPr>
        <w:t>.</w:t>
      </w:r>
    </w:p>
    <w:p>
      <w:pPr>
        <w:numPr>
          <w:ilvl w:val="0"/>
          <w:numId w:val="13"/>
        </w:numPr>
        <w:tabs>
          <w:tab w:val="clear" w:pos="1980"/>
        </w:tabs>
        <w:spacing w:after="120" w:line="276" w:lineRule="auto"/>
        <w:ind w:left="1701" w:hanging="270"/>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Kegiatan </w:t>
      </w:r>
      <w:r>
        <w:rPr>
          <w:rFonts w:ascii="Century Gothic" w:hAnsi="Century Gothic" w:eastAsia="Arial Unicode MS" w:cs="Calibri"/>
          <w:sz w:val="18"/>
          <w:szCs w:val="18"/>
          <w:lang w:val="id-ID"/>
        </w:rPr>
        <w:t>Identifikasi Lokasi Wilayah Padat Karya</w:t>
      </w:r>
      <w:r>
        <w:rPr>
          <w:rFonts w:ascii="Century Gothic" w:hAnsi="Century Gothic" w:eastAsia="Arial Unicode MS" w:cs="Calibri"/>
          <w:sz w:val="18"/>
          <w:szCs w:val="18"/>
        </w:rPr>
        <w:t xml:space="preserve"> yang dianggarkan sebesar Rp. </w:t>
      </w:r>
      <w:r>
        <w:rPr>
          <w:rFonts w:ascii="Century Gothic" w:hAnsi="Century Gothic" w:eastAsia="Arial Unicode MS" w:cs="Calibri"/>
          <w:sz w:val="18"/>
          <w:szCs w:val="18"/>
          <w:lang w:val="id-ID"/>
        </w:rPr>
        <w:t>44.324.000,-</w:t>
      </w:r>
      <w:r>
        <w:rPr>
          <w:rFonts w:ascii="Century Gothic" w:hAnsi="Century Gothic" w:eastAsia="Arial Unicode MS" w:cs="Calibri"/>
          <w:sz w:val="18"/>
          <w:szCs w:val="18"/>
        </w:rPr>
        <w:t xml:space="preserve">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42</w:t>
      </w:r>
      <w:r>
        <w:rPr>
          <w:rFonts w:ascii="Century Gothic" w:hAnsi="Century Gothic" w:eastAsia="Arial Unicode MS" w:cs="Calibri"/>
          <w:sz w:val="18"/>
          <w:szCs w:val="18"/>
        </w:rPr>
        <w:t>.</w:t>
      </w:r>
      <w:r>
        <w:rPr>
          <w:rFonts w:ascii="Century Gothic" w:hAnsi="Century Gothic" w:eastAsia="Arial Unicode MS" w:cs="Calibri"/>
          <w:sz w:val="18"/>
          <w:szCs w:val="18"/>
          <w:lang w:val="id-ID"/>
        </w:rPr>
        <w:t>937</w:t>
      </w:r>
      <w:r>
        <w:rPr>
          <w:rFonts w:ascii="Century Gothic" w:hAnsi="Century Gothic" w:eastAsia="Arial Unicode MS" w:cs="Calibri"/>
          <w:sz w:val="18"/>
          <w:szCs w:val="18"/>
        </w:rPr>
        <w:t>.</w:t>
      </w:r>
      <w:r>
        <w:rPr>
          <w:rFonts w:ascii="Century Gothic" w:hAnsi="Century Gothic" w:eastAsia="Arial Unicode MS" w:cs="Calibri"/>
          <w:sz w:val="18"/>
          <w:szCs w:val="18"/>
          <w:lang w:val="id-ID"/>
        </w:rPr>
        <w:t>400,-</w:t>
      </w:r>
      <w:r>
        <w:rPr>
          <w:rFonts w:ascii="Century Gothic" w:hAnsi="Century Gothic" w:eastAsia="Arial Unicode MS" w:cs="Calibri"/>
          <w:sz w:val="18"/>
          <w:szCs w:val="18"/>
        </w:rPr>
        <w:t xml:space="preserve"> dan bersisa Rp. </w:t>
      </w:r>
      <w:r>
        <w:rPr>
          <w:rFonts w:ascii="Century Gothic" w:hAnsi="Century Gothic" w:eastAsia="Arial Unicode MS" w:cs="Calibri"/>
          <w:sz w:val="18"/>
          <w:szCs w:val="18"/>
          <w:lang w:val="id-ID"/>
        </w:rPr>
        <w:t>1</w:t>
      </w:r>
      <w:r>
        <w:rPr>
          <w:rFonts w:ascii="Century Gothic" w:hAnsi="Century Gothic" w:eastAsia="Arial Unicode MS" w:cs="Calibri"/>
          <w:sz w:val="18"/>
          <w:szCs w:val="18"/>
        </w:rPr>
        <w:t>.</w:t>
      </w:r>
      <w:r>
        <w:rPr>
          <w:rFonts w:ascii="Century Gothic" w:hAnsi="Century Gothic" w:eastAsia="Arial Unicode MS" w:cs="Calibri"/>
          <w:sz w:val="18"/>
          <w:szCs w:val="18"/>
          <w:lang w:val="id-ID"/>
        </w:rPr>
        <w:t>386</w:t>
      </w:r>
      <w:r>
        <w:rPr>
          <w:rFonts w:ascii="Century Gothic" w:hAnsi="Century Gothic" w:eastAsia="Arial Unicode MS" w:cs="Calibri"/>
          <w:sz w:val="18"/>
          <w:szCs w:val="18"/>
        </w:rPr>
        <w:t>.</w:t>
      </w:r>
      <w:r>
        <w:rPr>
          <w:rFonts w:ascii="Century Gothic" w:hAnsi="Century Gothic" w:eastAsia="Arial Unicode MS" w:cs="Calibri"/>
          <w:sz w:val="18"/>
          <w:szCs w:val="18"/>
          <w:lang w:val="id-ID"/>
        </w:rPr>
        <w:t>600,-</w:t>
      </w:r>
      <w:r>
        <w:rPr>
          <w:rFonts w:ascii="Century Gothic" w:hAnsi="Century Gothic" w:eastAsia="Arial Unicode MS" w:cs="Calibri"/>
          <w:sz w:val="18"/>
          <w:szCs w:val="18"/>
        </w:rPr>
        <w:t xml:space="preserve"> atau sebesar 96,87</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rPr>
        <w:t>dari yang</w:t>
      </w:r>
      <w:r>
        <w:rPr>
          <w:rFonts w:ascii="Century Gothic" w:hAnsi="Century Gothic" w:eastAsia="Arial Unicode MS" w:cs="Calibri"/>
          <w:sz w:val="18"/>
          <w:szCs w:val="18"/>
          <w:lang w:val="id-ID"/>
        </w:rPr>
        <w:t xml:space="preserve"> dianggarkan.</w:t>
      </w:r>
    </w:p>
    <w:p>
      <w:pPr>
        <w:numPr>
          <w:ilvl w:val="0"/>
          <w:numId w:val="13"/>
        </w:numPr>
        <w:tabs>
          <w:tab w:val="clear" w:pos="1980"/>
        </w:tabs>
        <w:spacing w:after="120" w:line="276" w:lineRule="auto"/>
        <w:ind w:left="1701" w:hanging="270"/>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Kegiatan </w:t>
      </w:r>
      <w:r>
        <w:rPr>
          <w:rFonts w:ascii="Century Gothic" w:hAnsi="Century Gothic" w:eastAsia="Arial Unicode MS" w:cs="Calibri"/>
          <w:sz w:val="18"/>
          <w:szCs w:val="18"/>
          <w:lang w:val="id-ID"/>
        </w:rPr>
        <w:t>Bimbingan Teknis Pelaksana Bursa Kerja Khusus (BKK) dan Pembinaan Bursa Kerja Khusus (BKK)</w:t>
      </w:r>
      <w:r>
        <w:rPr>
          <w:rFonts w:ascii="Century Gothic" w:hAnsi="Century Gothic" w:eastAsia="Arial Unicode MS" w:cs="Calibri"/>
          <w:sz w:val="18"/>
          <w:szCs w:val="18"/>
        </w:rPr>
        <w:t xml:space="preserve"> yang dianggarkan sebesar Rp. </w:t>
      </w:r>
      <w:r>
        <w:rPr>
          <w:rFonts w:ascii="Century Gothic" w:hAnsi="Century Gothic" w:eastAsia="Arial Unicode MS" w:cs="Calibri"/>
          <w:sz w:val="18"/>
          <w:szCs w:val="18"/>
          <w:lang w:val="id-ID"/>
        </w:rPr>
        <w:t>75.000.000,-</w:t>
      </w:r>
      <w:r>
        <w:rPr>
          <w:rFonts w:ascii="Century Gothic" w:hAnsi="Century Gothic" w:eastAsia="Arial Unicode MS" w:cs="Calibri"/>
          <w:sz w:val="18"/>
          <w:szCs w:val="18"/>
        </w:rPr>
        <w:t xml:space="preserve">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74</w:t>
      </w:r>
      <w:r>
        <w:rPr>
          <w:rFonts w:ascii="Century Gothic" w:hAnsi="Century Gothic" w:eastAsia="Arial Unicode MS" w:cs="Calibri"/>
          <w:sz w:val="18"/>
          <w:szCs w:val="18"/>
        </w:rPr>
        <w:t>.</w:t>
      </w:r>
      <w:r>
        <w:rPr>
          <w:rFonts w:ascii="Century Gothic" w:hAnsi="Century Gothic" w:eastAsia="Arial Unicode MS" w:cs="Calibri"/>
          <w:sz w:val="18"/>
          <w:szCs w:val="18"/>
          <w:lang w:val="id-ID"/>
        </w:rPr>
        <w:t>377</w:t>
      </w:r>
      <w:r>
        <w:rPr>
          <w:rFonts w:ascii="Century Gothic" w:hAnsi="Century Gothic" w:eastAsia="Arial Unicode MS" w:cs="Calibri"/>
          <w:sz w:val="18"/>
          <w:szCs w:val="18"/>
        </w:rPr>
        <w:t>.</w:t>
      </w:r>
      <w:r>
        <w:rPr>
          <w:rFonts w:ascii="Century Gothic" w:hAnsi="Century Gothic" w:eastAsia="Arial Unicode MS" w:cs="Calibri"/>
          <w:sz w:val="18"/>
          <w:szCs w:val="18"/>
          <w:lang w:val="id-ID"/>
        </w:rPr>
        <w:t>700,-</w:t>
      </w:r>
      <w:r>
        <w:rPr>
          <w:rFonts w:ascii="Century Gothic" w:hAnsi="Century Gothic" w:eastAsia="Arial Unicode MS" w:cs="Calibri"/>
          <w:sz w:val="18"/>
          <w:szCs w:val="18"/>
        </w:rPr>
        <w:t xml:space="preserve"> dan bersisa Rp. </w:t>
      </w:r>
      <w:r>
        <w:rPr>
          <w:rFonts w:ascii="Century Gothic" w:hAnsi="Century Gothic" w:eastAsia="Arial Unicode MS" w:cs="Calibri"/>
          <w:sz w:val="18"/>
          <w:szCs w:val="18"/>
          <w:lang w:val="id-ID"/>
        </w:rPr>
        <w:t>622</w:t>
      </w:r>
      <w:r>
        <w:rPr>
          <w:rFonts w:ascii="Century Gothic" w:hAnsi="Century Gothic" w:eastAsia="Arial Unicode MS" w:cs="Calibri"/>
          <w:sz w:val="18"/>
          <w:szCs w:val="18"/>
        </w:rPr>
        <w:t>.</w:t>
      </w:r>
      <w:r>
        <w:rPr>
          <w:rFonts w:ascii="Century Gothic" w:hAnsi="Century Gothic" w:eastAsia="Arial Unicode MS" w:cs="Calibri"/>
          <w:sz w:val="18"/>
          <w:szCs w:val="18"/>
          <w:lang w:val="id-ID"/>
        </w:rPr>
        <w:t>300,-</w:t>
      </w:r>
      <w:r>
        <w:rPr>
          <w:rFonts w:ascii="Century Gothic" w:hAnsi="Century Gothic" w:eastAsia="Arial Unicode MS" w:cs="Calibri"/>
          <w:sz w:val="18"/>
          <w:szCs w:val="18"/>
        </w:rPr>
        <w:t xml:space="preserve"> atau sebesar 99,17</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rPr>
        <w:t>dari yang</w:t>
      </w:r>
      <w:r>
        <w:rPr>
          <w:rFonts w:ascii="Century Gothic" w:hAnsi="Century Gothic" w:eastAsia="Arial Unicode MS" w:cs="Calibri"/>
          <w:sz w:val="18"/>
          <w:szCs w:val="18"/>
          <w:lang w:val="id-ID"/>
        </w:rPr>
        <w:t xml:space="preserve"> dianggarkan.</w:t>
      </w:r>
    </w:p>
    <w:p>
      <w:pPr>
        <w:numPr>
          <w:ilvl w:val="0"/>
          <w:numId w:val="13"/>
        </w:numPr>
        <w:tabs>
          <w:tab w:val="clear" w:pos="1980"/>
        </w:tabs>
        <w:spacing w:after="120" w:line="276" w:lineRule="auto"/>
        <w:ind w:left="1701" w:hanging="270"/>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Kegiatan </w:t>
      </w:r>
      <w:r>
        <w:rPr>
          <w:rFonts w:ascii="Century Gothic" w:hAnsi="Century Gothic" w:eastAsia="Arial Unicode MS" w:cs="Calibri"/>
          <w:sz w:val="18"/>
          <w:szCs w:val="18"/>
          <w:lang w:val="id-ID"/>
        </w:rPr>
        <w:t>Bimbingan Teknis Petugas Pengumpul dan Pengolah Informasi Pasar Kerja</w:t>
      </w:r>
      <w:r>
        <w:rPr>
          <w:rFonts w:ascii="Century Gothic" w:hAnsi="Century Gothic" w:eastAsia="Arial Unicode MS" w:cs="Calibri"/>
          <w:sz w:val="18"/>
          <w:szCs w:val="18"/>
        </w:rPr>
        <w:t xml:space="preserve"> yang dianggarkan sebesar Rp. </w:t>
      </w:r>
      <w:r>
        <w:rPr>
          <w:rFonts w:ascii="Century Gothic" w:hAnsi="Century Gothic" w:eastAsia="Arial Unicode MS" w:cs="Calibri"/>
          <w:sz w:val="18"/>
          <w:szCs w:val="18"/>
          <w:lang w:val="id-ID"/>
        </w:rPr>
        <w:t>48.000.000,-</w:t>
      </w:r>
      <w:r>
        <w:rPr>
          <w:rFonts w:ascii="Century Gothic" w:hAnsi="Century Gothic" w:eastAsia="Arial Unicode MS" w:cs="Calibri"/>
          <w:sz w:val="18"/>
          <w:szCs w:val="18"/>
        </w:rPr>
        <w:t xml:space="preserve">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40</w:t>
      </w:r>
      <w:r>
        <w:rPr>
          <w:rFonts w:ascii="Century Gothic" w:hAnsi="Century Gothic" w:eastAsia="Arial Unicode MS" w:cs="Calibri"/>
          <w:sz w:val="18"/>
          <w:szCs w:val="18"/>
        </w:rPr>
        <w:t>.</w:t>
      </w:r>
      <w:r>
        <w:rPr>
          <w:rFonts w:ascii="Century Gothic" w:hAnsi="Century Gothic" w:eastAsia="Arial Unicode MS" w:cs="Calibri"/>
          <w:sz w:val="18"/>
          <w:szCs w:val="18"/>
          <w:lang w:val="id-ID"/>
        </w:rPr>
        <w:t>198</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000,-</w:t>
      </w:r>
      <w:r>
        <w:rPr>
          <w:rFonts w:ascii="Century Gothic" w:hAnsi="Century Gothic" w:eastAsia="Arial Unicode MS" w:cs="Calibri"/>
          <w:sz w:val="18"/>
          <w:szCs w:val="18"/>
        </w:rPr>
        <w:t xml:space="preserve"> dan bersisa Rp. </w:t>
      </w:r>
      <w:r>
        <w:rPr>
          <w:rFonts w:ascii="Century Gothic" w:hAnsi="Century Gothic" w:eastAsia="Arial Unicode MS" w:cs="Calibri"/>
          <w:sz w:val="18"/>
          <w:szCs w:val="18"/>
          <w:lang w:val="id-ID"/>
        </w:rPr>
        <w:t>7</w:t>
      </w:r>
      <w:r>
        <w:rPr>
          <w:rFonts w:ascii="Century Gothic" w:hAnsi="Century Gothic" w:eastAsia="Arial Unicode MS" w:cs="Calibri"/>
          <w:sz w:val="18"/>
          <w:szCs w:val="18"/>
        </w:rPr>
        <w:t>.</w:t>
      </w:r>
      <w:r>
        <w:rPr>
          <w:rFonts w:ascii="Century Gothic" w:hAnsi="Century Gothic" w:eastAsia="Arial Unicode MS" w:cs="Calibri"/>
          <w:sz w:val="18"/>
          <w:szCs w:val="18"/>
          <w:lang w:val="id-ID"/>
        </w:rPr>
        <w:t>802</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000,-</w:t>
      </w:r>
      <w:r>
        <w:rPr>
          <w:rFonts w:ascii="Century Gothic" w:hAnsi="Century Gothic" w:eastAsia="Arial Unicode MS" w:cs="Calibri"/>
          <w:sz w:val="18"/>
          <w:szCs w:val="18"/>
        </w:rPr>
        <w:t xml:space="preserve"> atau sebesar 83,75</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rPr>
        <w:t>dari yang</w:t>
      </w:r>
      <w:r>
        <w:rPr>
          <w:rFonts w:ascii="Century Gothic" w:hAnsi="Century Gothic" w:eastAsia="Arial Unicode MS" w:cs="Calibri"/>
          <w:sz w:val="18"/>
          <w:szCs w:val="18"/>
          <w:lang w:val="id-ID"/>
        </w:rPr>
        <w:t xml:space="preserve"> dianggarkan.</w:t>
      </w:r>
    </w:p>
    <w:p>
      <w:pPr>
        <w:numPr>
          <w:ilvl w:val="0"/>
          <w:numId w:val="13"/>
        </w:numPr>
        <w:tabs>
          <w:tab w:val="clear" w:pos="1980"/>
        </w:tabs>
        <w:spacing w:after="120" w:line="276" w:lineRule="auto"/>
        <w:ind w:left="1701" w:hanging="270"/>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Kegiatan </w:t>
      </w:r>
      <w:r>
        <w:rPr>
          <w:rFonts w:ascii="Century Gothic" w:hAnsi="Century Gothic" w:eastAsia="Arial Unicode MS" w:cs="Calibri"/>
          <w:sz w:val="18"/>
          <w:szCs w:val="18"/>
          <w:lang w:val="id-ID"/>
        </w:rPr>
        <w:t>Pembinaan Calon TKI Pra-Pemberangkatan</w:t>
      </w:r>
      <w:r>
        <w:rPr>
          <w:rFonts w:ascii="Century Gothic" w:hAnsi="Century Gothic" w:eastAsia="Arial Unicode MS" w:cs="Calibri"/>
          <w:sz w:val="18"/>
          <w:szCs w:val="18"/>
        </w:rPr>
        <w:t xml:space="preserve"> yang dianggarkan sebesar Rp. </w:t>
      </w:r>
      <w:r>
        <w:rPr>
          <w:rFonts w:ascii="Century Gothic" w:hAnsi="Century Gothic" w:eastAsia="Arial Unicode MS" w:cs="Calibri"/>
          <w:sz w:val="18"/>
          <w:szCs w:val="18"/>
          <w:lang w:val="id-ID"/>
        </w:rPr>
        <w:t>100.000.000,-</w:t>
      </w:r>
      <w:r>
        <w:rPr>
          <w:rFonts w:ascii="Century Gothic" w:hAnsi="Century Gothic" w:eastAsia="Arial Unicode MS" w:cs="Calibri"/>
          <w:sz w:val="18"/>
          <w:szCs w:val="18"/>
        </w:rPr>
        <w:t xml:space="preserve">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97</w:t>
      </w:r>
      <w:r>
        <w:rPr>
          <w:rFonts w:ascii="Century Gothic" w:hAnsi="Century Gothic" w:eastAsia="Arial Unicode MS" w:cs="Calibri"/>
          <w:sz w:val="18"/>
          <w:szCs w:val="18"/>
        </w:rPr>
        <w:t>.</w:t>
      </w:r>
      <w:r>
        <w:rPr>
          <w:rFonts w:ascii="Century Gothic" w:hAnsi="Century Gothic" w:eastAsia="Arial Unicode MS" w:cs="Calibri"/>
          <w:sz w:val="18"/>
          <w:szCs w:val="18"/>
          <w:lang w:val="id-ID"/>
        </w:rPr>
        <w:t>995</w:t>
      </w:r>
      <w:r>
        <w:rPr>
          <w:rFonts w:ascii="Century Gothic" w:hAnsi="Century Gothic" w:eastAsia="Arial Unicode MS" w:cs="Calibri"/>
          <w:sz w:val="18"/>
          <w:szCs w:val="18"/>
        </w:rPr>
        <w:t>.</w:t>
      </w:r>
      <w:r>
        <w:rPr>
          <w:rFonts w:ascii="Century Gothic" w:hAnsi="Century Gothic" w:eastAsia="Arial Unicode MS" w:cs="Calibri"/>
          <w:sz w:val="18"/>
          <w:szCs w:val="18"/>
          <w:lang w:val="id-ID"/>
        </w:rPr>
        <w:t>958,-</w:t>
      </w:r>
      <w:r>
        <w:rPr>
          <w:rFonts w:ascii="Century Gothic" w:hAnsi="Century Gothic" w:eastAsia="Arial Unicode MS" w:cs="Calibri"/>
          <w:sz w:val="18"/>
          <w:szCs w:val="18"/>
        </w:rPr>
        <w:t xml:space="preserve"> dan bersisa Rp. </w:t>
      </w:r>
      <w:r>
        <w:rPr>
          <w:rFonts w:ascii="Century Gothic" w:hAnsi="Century Gothic" w:eastAsia="Arial Unicode MS" w:cs="Calibri"/>
          <w:sz w:val="18"/>
          <w:szCs w:val="18"/>
          <w:lang w:val="id-ID"/>
        </w:rPr>
        <w:t>2</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004</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042,-</w:t>
      </w:r>
      <w:r>
        <w:rPr>
          <w:rFonts w:ascii="Century Gothic" w:hAnsi="Century Gothic" w:eastAsia="Arial Unicode MS" w:cs="Calibri"/>
          <w:sz w:val="18"/>
          <w:szCs w:val="18"/>
        </w:rPr>
        <w:t xml:space="preserve"> atau sebesar 98,00</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rPr>
        <w:t>dari yang</w:t>
      </w:r>
      <w:r>
        <w:rPr>
          <w:rFonts w:ascii="Century Gothic" w:hAnsi="Century Gothic" w:eastAsia="Arial Unicode MS" w:cs="Calibri"/>
          <w:sz w:val="18"/>
          <w:szCs w:val="18"/>
          <w:lang w:val="id-ID"/>
        </w:rPr>
        <w:t xml:space="preserve"> dianggarkan.</w:t>
      </w:r>
    </w:p>
    <w:p>
      <w:pPr>
        <w:numPr>
          <w:ilvl w:val="0"/>
          <w:numId w:val="13"/>
        </w:numPr>
        <w:tabs>
          <w:tab w:val="clear" w:pos="1980"/>
        </w:tabs>
        <w:spacing w:after="120" w:line="276" w:lineRule="auto"/>
        <w:ind w:left="1701" w:hanging="270"/>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Kegiatan </w:t>
      </w:r>
      <w:r>
        <w:rPr>
          <w:rFonts w:ascii="Century Gothic" w:hAnsi="Century Gothic" w:eastAsia="Arial Unicode MS" w:cs="Calibri"/>
          <w:sz w:val="18"/>
          <w:szCs w:val="18"/>
          <w:lang w:val="id-ID"/>
        </w:rPr>
        <w:t>Pembinaan Lembaga Penempatan Tenaga Kerja Swasta (LPTKS) dan Lembaga Pelaksana Penempatan Tenaga Kerja Indonesia Swasta (LPTKIS)</w:t>
      </w:r>
      <w:r>
        <w:rPr>
          <w:rFonts w:ascii="Century Gothic" w:hAnsi="Century Gothic" w:eastAsia="Arial Unicode MS" w:cs="Calibri"/>
          <w:sz w:val="18"/>
          <w:szCs w:val="18"/>
        </w:rPr>
        <w:t xml:space="preserve"> yang dianggarkan sebesar Rp. </w:t>
      </w:r>
      <w:r>
        <w:rPr>
          <w:rFonts w:ascii="Century Gothic" w:hAnsi="Century Gothic" w:eastAsia="Arial Unicode MS" w:cs="Calibri"/>
          <w:sz w:val="18"/>
          <w:szCs w:val="18"/>
          <w:lang w:val="id-ID"/>
        </w:rPr>
        <w:t>110.000.000,-</w:t>
      </w:r>
      <w:r>
        <w:rPr>
          <w:rFonts w:ascii="Century Gothic" w:hAnsi="Century Gothic" w:eastAsia="Arial Unicode MS" w:cs="Calibri"/>
          <w:sz w:val="18"/>
          <w:szCs w:val="18"/>
        </w:rPr>
        <w:t xml:space="preserve">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105</w:t>
      </w:r>
      <w:r>
        <w:rPr>
          <w:rFonts w:ascii="Century Gothic" w:hAnsi="Century Gothic" w:eastAsia="Arial Unicode MS" w:cs="Calibri"/>
          <w:sz w:val="18"/>
          <w:szCs w:val="18"/>
        </w:rPr>
        <w:t>.</w:t>
      </w:r>
      <w:r>
        <w:rPr>
          <w:rFonts w:ascii="Century Gothic" w:hAnsi="Century Gothic" w:eastAsia="Arial Unicode MS" w:cs="Calibri"/>
          <w:sz w:val="18"/>
          <w:szCs w:val="18"/>
          <w:lang w:val="id-ID"/>
        </w:rPr>
        <w:t>805</w:t>
      </w:r>
      <w:r>
        <w:rPr>
          <w:rFonts w:ascii="Century Gothic" w:hAnsi="Century Gothic" w:eastAsia="Arial Unicode MS" w:cs="Calibri"/>
          <w:sz w:val="18"/>
          <w:szCs w:val="18"/>
        </w:rPr>
        <w:t>.</w:t>
      </w:r>
      <w:r>
        <w:rPr>
          <w:rFonts w:ascii="Century Gothic" w:hAnsi="Century Gothic" w:eastAsia="Arial Unicode MS" w:cs="Calibri"/>
          <w:sz w:val="18"/>
          <w:szCs w:val="18"/>
          <w:lang w:val="id-ID"/>
        </w:rPr>
        <w:t>335,-</w:t>
      </w:r>
      <w:r>
        <w:rPr>
          <w:rFonts w:ascii="Century Gothic" w:hAnsi="Century Gothic" w:eastAsia="Arial Unicode MS" w:cs="Calibri"/>
          <w:sz w:val="18"/>
          <w:szCs w:val="18"/>
        </w:rPr>
        <w:t xml:space="preserve"> dan bersisa Rp. </w:t>
      </w:r>
      <w:r>
        <w:rPr>
          <w:rFonts w:ascii="Century Gothic" w:hAnsi="Century Gothic" w:eastAsia="Arial Unicode MS" w:cs="Calibri"/>
          <w:sz w:val="18"/>
          <w:szCs w:val="18"/>
          <w:lang w:val="id-ID"/>
        </w:rPr>
        <w:t>4</w:t>
      </w:r>
      <w:r>
        <w:rPr>
          <w:rFonts w:ascii="Century Gothic" w:hAnsi="Century Gothic" w:eastAsia="Arial Unicode MS" w:cs="Calibri"/>
          <w:sz w:val="18"/>
          <w:szCs w:val="18"/>
        </w:rPr>
        <w:t>.</w:t>
      </w:r>
      <w:r>
        <w:rPr>
          <w:rFonts w:ascii="Century Gothic" w:hAnsi="Century Gothic" w:eastAsia="Arial Unicode MS" w:cs="Calibri"/>
          <w:sz w:val="18"/>
          <w:szCs w:val="18"/>
          <w:lang w:val="id-ID"/>
        </w:rPr>
        <w:t>194</w:t>
      </w:r>
      <w:r>
        <w:rPr>
          <w:rFonts w:ascii="Century Gothic" w:hAnsi="Century Gothic" w:eastAsia="Arial Unicode MS" w:cs="Calibri"/>
          <w:sz w:val="18"/>
          <w:szCs w:val="18"/>
        </w:rPr>
        <w:t>.</w:t>
      </w:r>
      <w:r>
        <w:rPr>
          <w:rFonts w:ascii="Century Gothic" w:hAnsi="Century Gothic" w:eastAsia="Arial Unicode MS" w:cs="Calibri"/>
          <w:sz w:val="18"/>
          <w:szCs w:val="18"/>
          <w:lang w:val="id-ID"/>
        </w:rPr>
        <w:t>665,-</w:t>
      </w:r>
      <w:r>
        <w:rPr>
          <w:rFonts w:ascii="Century Gothic" w:hAnsi="Century Gothic" w:eastAsia="Arial Unicode MS" w:cs="Calibri"/>
          <w:sz w:val="18"/>
          <w:szCs w:val="18"/>
        </w:rPr>
        <w:t xml:space="preserve"> atau sebesar 96,19</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rPr>
        <w:t>dari yang</w:t>
      </w:r>
      <w:r>
        <w:rPr>
          <w:rFonts w:ascii="Century Gothic" w:hAnsi="Century Gothic" w:eastAsia="Arial Unicode MS" w:cs="Calibri"/>
          <w:sz w:val="18"/>
          <w:szCs w:val="18"/>
          <w:lang w:val="id-ID"/>
        </w:rPr>
        <w:t xml:space="preserve"> dianggarkan.</w:t>
      </w:r>
    </w:p>
    <w:p>
      <w:pPr>
        <w:numPr>
          <w:ilvl w:val="0"/>
          <w:numId w:val="13"/>
        </w:numPr>
        <w:tabs>
          <w:tab w:val="clear" w:pos="1980"/>
        </w:tabs>
        <w:spacing w:after="120" w:line="276" w:lineRule="auto"/>
        <w:ind w:left="1701" w:hanging="270"/>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Kegiatan </w:t>
      </w:r>
      <w:r>
        <w:rPr>
          <w:rFonts w:ascii="Century Gothic" w:hAnsi="Century Gothic" w:eastAsia="Arial Unicode MS" w:cs="Calibri"/>
          <w:sz w:val="18"/>
          <w:szCs w:val="18"/>
          <w:lang w:val="id-ID"/>
        </w:rPr>
        <w:t>Monitoring dan Orientasi Pra Pemberangkatan Tenaga Kerja Antar Kerja Antar Daerah (AKAD)</w:t>
      </w:r>
      <w:r>
        <w:rPr>
          <w:rFonts w:ascii="Century Gothic" w:hAnsi="Century Gothic" w:eastAsia="Arial Unicode MS" w:cs="Calibri"/>
          <w:sz w:val="18"/>
          <w:szCs w:val="18"/>
        </w:rPr>
        <w:t xml:space="preserve"> yang dianggarkan sebesar Rp. </w:t>
      </w:r>
      <w:r>
        <w:rPr>
          <w:rFonts w:ascii="Century Gothic" w:hAnsi="Century Gothic" w:eastAsia="Arial Unicode MS" w:cs="Calibri"/>
          <w:sz w:val="18"/>
          <w:szCs w:val="18"/>
          <w:lang w:val="id-ID"/>
        </w:rPr>
        <w:t>70.000.000,-</w:t>
      </w:r>
      <w:r>
        <w:rPr>
          <w:rFonts w:ascii="Century Gothic" w:hAnsi="Century Gothic" w:eastAsia="Arial Unicode MS" w:cs="Calibri"/>
          <w:sz w:val="18"/>
          <w:szCs w:val="18"/>
        </w:rPr>
        <w:t xml:space="preserve">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69</w:t>
      </w:r>
      <w:r>
        <w:rPr>
          <w:rFonts w:ascii="Century Gothic" w:hAnsi="Century Gothic" w:eastAsia="Arial Unicode MS" w:cs="Calibri"/>
          <w:sz w:val="18"/>
          <w:szCs w:val="18"/>
        </w:rPr>
        <w:t>.</w:t>
      </w:r>
      <w:r>
        <w:rPr>
          <w:rFonts w:ascii="Century Gothic" w:hAnsi="Century Gothic" w:eastAsia="Arial Unicode MS" w:cs="Calibri"/>
          <w:sz w:val="18"/>
          <w:szCs w:val="18"/>
          <w:lang w:val="id-ID"/>
        </w:rPr>
        <w:t>908</w:t>
      </w:r>
      <w:r>
        <w:rPr>
          <w:rFonts w:ascii="Century Gothic" w:hAnsi="Century Gothic" w:eastAsia="Arial Unicode MS" w:cs="Calibri"/>
          <w:sz w:val="18"/>
          <w:szCs w:val="18"/>
        </w:rPr>
        <w:t>.</w:t>
      </w:r>
      <w:r>
        <w:rPr>
          <w:rFonts w:ascii="Century Gothic" w:hAnsi="Century Gothic" w:eastAsia="Arial Unicode MS" w:cs="Calibri"/>
          <w:sz w:val="18"/>
          <w:szCs w:val="18"/>
          <w:lang w:val="id-ID"/>
        </w:rPr>
        <w:t>500,-</w:t>
      </w:r>
      <w:r>
        <w:rPr>
          <w:rFonts w:ascii="Century Gothic" w:hAnsi="Century Gothic" w:eastAsia="Arial Unicode MS" w:cs="Calibri"/>
          <w:sz w:val="18"/>
          <w:szCs w:val="18"/>
        </w:rPr>
        <w:t xml:space="preserve"> dan bersisa Rp. </w:t>
      </w:r>
      <w:r>
        <w:rPr>
          <w:rFonts w:ascii="Century Gothic" w:hAnsi="Century Gothic" w:eastAsia="Arial Unicode MS" w:cs="Calibri"/>
          <w:sz w:val="18"/>
          <w:szCs w:val="18"/>
          <w:lang w:val="id-ID"/>
        </w:rPr>
        <w:t>91</w:t>
      </w:r>
      <w:r>
        <w:rPr>
          <w:rFonts w:ascii="Century Gothic" w:hAnsi="Century Gothic" w:eastAsia="Arial Unicode MS" w:cs="Calibri"/>
          <w:sz w:val="18"/>
          <w:szCs w:val="18"/>
        </w:rPr>
        <w:t>.</w:t>
      </w:r>
      <w:r>
        <w:rPr>
          <w:rFonts w:ascii="Century Gothic" w:hAnsi="Century Gothic" w:eastAsia="Arial Unicode MS" w:cs="Calibri"/>
          <w:sz w:val="18"/>
          <w:szCs w:val="18"/>
          <w:lang w:val="id-ID"/>
        </w:rPr>
        <w:t>500,-</w:t>
      </w:r>
      <w:r>
        <w:rPr>
          <w:rFonts w:ascii="Century Gothic" w:hAnsi="Century Gothic" w:eastAsia="Arial Unicode MS" w:cs="Calibri"/>
          <w:sz w:val="18"/>
          <w:szCs w:val="18"/>
        </w:rPr>
        <w:t xml:space="preserve"> atau sebesar 99,87</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rPr>
        <w:t>dari yang</w:t>
      </w:r>
      <w:r>
        <w:rPr>
          <w:rFonts w:ascii="Century Gothic" w:hAnsi="Century Gothic" w:eastAsia="Arial Unicode MS" w:cs="Calibri"/>
          <w:sz w:val="18"/>
          <w:szCs w:val="18"/>
          <w:lang w:val="id-ID"/>
        </w:rPr>
        <w:t xml:space="preserve"> dianggarkan.</w:t>
      </w:r>
    </w:p>
    <w:p>
      <w:pPr>
        <w:numPr>
          <w:ilvl w:val="0"/>
          <w:numId w:val="27"/>
        </w:numPr>
        <w:spacing w:after="120" w:line="276" w:lineRule="auto"/>
        <w:ind w:left="1418" w:hanging="426"/>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Program </w:t>
      </w:r>
      <w:r>
        <w:rPr>
          <w:rFonts w:ascii="Century Gothic" w:hAnsi="Century Gothic" w:eastAsia="Arial Unicode MS" w:cs="Calibri"/>
          <w:sz w:val="18"/>
          <w:szCs w:val="18"/>
          <w:lang w:val="id-ID"/>
        </w:rPr>
        <w:t>Perlindungan Pengembangan Lembaga Ketenagakerjaan</w:t>
      </w:r>
      <w:r>
        <w:rPr>
          <w:rFonts w:ascii="Century Gothic" w:hAnsi="Century Gothic" w:eastAsia="Arial Unicode MS" w:cs="Calibri"/>
          <w:sz w:val="18"/>
          <w:szCs w:val="18"/>
        </w:rPr>
        <w:t xml:space="preserve"> yang dianggarkan sebesar Rp. </w:t>
      </w:r>
      <w:r>
        <w:rPr>
          <w:rFonts w:ascii="Century Gothic" w:hAnsi="Century Gothic" w:eastAsia="Arial Unicode MS" w:cs="Calibri"/>
          <w:sz w:val="18"/>
          <w:szCs w:val="18"/>
          <w:lang w:val="id-ID"/>
        </w:rPr>
        <w:t>434.556.500,-</w:t>
      </w:r>
      <w:r>
        <w:rPr>
          <w:rFonts w:ascii="Century Gothic" w:hAnsi="Century Gothic" w:eastAsia="Arial Unicode MS" w:cs="Calibri"/>
          <w:sz w:val="18"/>
          <w:szCs w:val="18"/>
        </w:rPr>
        <w:t xml:space="preserve"> terealisasi sebesar Rp. </w:t>
      </w:r>
      <w:r>
        <w:rPr>
          <w:rFonts w:ascii="Century Gothic" w:hAnsi="Century Gothic" w:eastAsia="Arial Unicode MS" w:cs="Calibri"/>
          <w:sz w:val="18"/>
          <w:szCs w:val="18"/>
          <w:lang w:val="id-ID"/>
        </w:rPr>
        <w:t>411</w:t>
      </w:r>
      <w:r>
        <w:rPr>
          <w:rFonts w:ascii="Century Gothic" w:hAnsi="Century Gothic" w:eastAsia="Arial Unicode MS" w:cs="Calibri"/>
          <w:sz w:val="18"/>
          <w:szCs w:val="18"/>
        </w:rPr>
        <w:t>.</w:t>
      </w:r>
      <w:r>
        <w:rPr>
          <w:rFonts w:ascii="Century Gothic" w:hAnsi="Century Gothic" w:eastAsia="Arial Unicode MS" w:cs="Calibri"/>
          <w:sz w:val="18"/>
          <w:szCs w:val="18"/>
          <w:lang w:val="id-ID"/>
        </w:rPr>
        <w:t>471</w:t>
      </w:r>
      <w:r>
        <w:rPr>
          <w:rFonts w:ascii="Century Gothic" w:hAnsi="Century Gothic" w:eastAsia="Arial Unicode MS" w:cs="Calibri"/>
          <w:sz w:val="18"/>
          <w:szCs w:val="18"/>
        </w:rPr>
        <w:t>.</w:t>
      </w:r>
      <w:r>
        <w:rPr>
          <w:rFonts w:ascii="Century Gothic" w:hAnsi="Century Gothic" w:eastAsia="Arial Unicode MS" w:cs="Calibri"/>
          <w:sz w:val="18"/>
          <w:szCs w:val="18"/>
          <w:lang w:val="id-ID"/>
        </w:rPr>
        <w:t>250,-</w:t>
      </w:r>
      <w:r>
        <w:rPr>
          <w:rFonts w:ascii="Century Gothic" w:hAnsi="Century Gothic" w:eastAsia="Arial Unicode MS" w:cs="Calibri"/>
          <w:sz w:val="18"/>
          <w:szCs w:val="18"/>
        </w:rPr>
        <w:t xml:space="preserve"> dan bersisa Rp. </w:t>
      </w:r>
      <w:r>
        <w:rPr>
          <w:rFonts w:ascii="Century Gothic" w:hAnsi="Century Gothic" w:eastAsia="Arial Unicode MS" w:cs="Calibri"/>
          <w:sz w:val="18"/>
          <w:szCs w:val="18"/>
          <w:lang w:val="id-ID"/>
        </w:rPr>
        <w:t>23</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085</w:t>
      </w:r>
      <w:r>
        <w:rPr>
          <w:rFonts w:ascii="Century Gothic" w:hAnsi="Century Gothic" w:eastAsia="Arial Unicode MS" w:cs="Calibri"/>
          <w:sz w:val="18"/>
          <w:szCs w:val="18"/>
        </w:rPr>
        <w:t>.</w:t>
      </w:r>
      <w:r>
        <w:rPr>
          <w:rFonts w:ascii="Century Gothic" w:hAnsi="Century Gothic" w:eastAsia="Arial Unicode MS" w:cs="Calibri"/>
          <w:sz w:val="18"/>
          <w:szCs w:val="18"/>
          <w:lang w:val="id-ID"/>
        </w:rPr>
        <w:t>250,-</w:t>
      </w:r>
      <w:r>
        <w:rPr>
          <w:rFonts w:ascii="Century Gothic" w:hAnsi="Century Gothic" w:eastAsia="Arial Unicode MS" w:cs="Calibri"/>
          <w:sz w:val="18"/>
          <w:szCs w:val="18"/>
        </w:rPr>
        <w:t xml:space="preserve"> atau sebesar 94,69% dari yang dianggarkan. Program ini didukung </w:t>
      </w:r>
      <w:r>
        <w:rPr>
          <w:rFonts w:ascii="Century Gothic" w:hAnsi="Century Gothic" w:eastAsia="Arial Unicode MS" w:cs="Calibri"/>
          <w:sz w:val="18"/>
          <w:szCs w:val="18"/>
          <w:lang w:val="id-ID"/>
        </w:rPr>
        <w:t xml:space="preserve">dengan 5 </w:t>
      </w:r>
      <w:r>
        <w:rPr>
          <w:rFonts w:ascii="Century Gothic" w:hAnsi="Century Gothic" w:eastAsia="Arial Unicode MS" w:cs="Calibri"/>
          <w:sz w:val="18"/>
          <w:szCs w:val="18"/>
        </w:rPr>
        <w:t>kegiatan :</w:t>
      </w:r>
    </w:p>
    <w:p>
      <w:pPr>
        <w:numPr>
          <w:ilvl w:val="0"/>
          <w:numId w:val="13"/>
        </w:numPr>
        <w:tabs>
          <w:tab w:val="clear" w:pos="1980"/>
        </w:tabs>
        <w:spacing w:after="120" w:line="276" w:lineRule="auto"/>
        <w:ind w:left="1701" w:hanging="283"/>
        <w:jc w:val="both"/>
        <w:rPr>
          <w:rFonts w:ascii="Century Gothic" w:hAnsi="Century Gothic" w:eastAsia="Arial Unicode MS" w:cs="Calibri"/>
          <w:sz w:val="18"/>
          <w:szCs w:val="18"/>
        </w:rPr>
      </w:pPr>
      <w:r>
        <w:rPr>
          <w:rFonts w:ascii="Century Gothic" w:hAnsi="Century Gothic" w:eastAsia="Arial Unicode MS" w:cs="Calibri"/>
          <w:sz w:val="18"/>
          <w:szCs w:val="18"/>
        </w:rPr>
        <w:t>Kegiatan</w:t>
      </w:r>
      <w:r>
        <w:rPr>
          <w:rFonts w:ascii="Century Gothic" w:hAnsi="Century Gothic" w:eastAsia="Arial Unicode MS" w:cs="Calibri"/>
          <w:sz w:val="18"/>
          <w:szCs w:val="18"/>
          <w:lang w:val="id-ID"/>
        </w:rPr>
        <w:t xml:space="preserve"> Sosialisasi Peraturan Perundang-undangan Ketengakerjaan Bidang Hubungan Industrial (HI) dan Jaminan Sosial (Jamsos) yang</w:t>
      </w:r>
      <w:r>
        <w:rPr>
          <w:rFonts w:ascii="Century Gothic" w:hAnsi="Century Gothic" w:eastAsia="Arial Unicode MS" w:cs="Calibri"/>
          <w:sz w:val="18"/>
          <w:szCs w:val="18"/>
        </w:rPr>
        <w:t xml:space="preserve"> dianggarkan  Rp. </w:t>
      </w:r>
      <w:r>
        <w:rPr>
          <w:rFonts w:ascii="Century Gothic" w:hAnsi="Century Gothic" w:eastAsia="Arial Unicode MS" w:cs="Calibri"/>
          <w:sz w:val="18"/>
          <w:szCs w:val="18"/>
          <w:lang w:val="id-ID"/>
        </w:rPr>
        <w:t xml:space="preserve">96.936.500,-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95</w:t>
      </w:r>
      <w:r>
        <w:rPr>
          <w:rFonts w:ascii="Century Gothic" w:hAnsi="Century Gothic" w:eastAsia="Arial Unicode MS" w:cs="Calibri"/>
          <w:sz w:val="18"/>
          <w:szCs w:val="18"/>
        </w:rPr>
        <w:t>.</w:t>
      </w:r>
      <w:r>
        <w:rPr>
          <w:rFonts w:ascii="Century Gothic" w:hAnsi="Century Gothic" w:eastAsia="Arial Unicode MS" w:cs="Calibri"/>
          <w:sz w:val="18"/>
          <w:szCs w:val="18"/>
          <w:lang w:val="id-ID"/>
        </w:rPr>
        <w:t>362</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000,-</w:t>
      </w:r>
      <w:r>
        <w:rPr>
          <w:rFonts w:ascii="Century Gothic" w:hAnsi="Century Gothic" w:eastAsia="Arial Unicode MS" w:cs="Calibri"/>
          <w:sz w:val="18"/>
          <w:szCs w:val="18"/>
        </w:rPr>
        <w:t xml:space="preserve"> dan </w:t>
      </w:r>
      <w:r>
        <w:rPr>
          <w:rFonts w:ascii="Century Gothic" w:hAnsi="Century Gothic" w:eastAsia="Arial Unicode MS" w:cs="Calibri"/>
          <w:sz w:val="18"/>
          <w:szCs w:val="18"/>
          <w:lang w:val="id-ID"/>
        </w:rPr>
        <w:t>bersisa Rp. 1</w:t>
      </w:r>
      <w:r>
        <w:rPr>
          <w:rFonts w:ascii="Century Gothic" w:hAnsi="Century Gothic" w:eastAsia="Arial Unicode MS" w:cs="Calibri"/>
          <w:sz w:val="18"/>
          <w:szCs w:val="18"/>
        </w:rPr>
        <w:t>.</w:t>
      </w:r>
      <w:r>
        <w:rPr>
          <w:rFonts w:ascii="Century Gothic" w:hAnsi="Century Gothic" w:eastAsia="Arial Unicode MS" w:cs="Calibri"/>
          <w:sz w:val="18"/>
          <w:szCs w:val="18"/>
          <w:lang w:val="id-ID"/>
        </w:rPr>
        <w:t>574</w:t>
      </w:r>
      <w:r>
        <w:rPr>
          <w:rFonts w:ascii="Century Gothic" w:hAnsi="Century Gothic" w:eastAsia="Arial Unicode MS" w:cs="Calibri"/>
          <w:sz w:val="18"/>
          <w:szCs w:val="18"/>
        </w:rPr>
        <w:t>.</w:t>
      </w:r>
      <w:r>
        <w:rPr>
          <w:rFonts w:ascii="Century Gothic" w:hAnsi="Century Gothic" w:eastAsia="Arial Unicode MS" w:cs="Calibri"/>
          <w:sz w:val="18"/>
          <w:szCs w:val="18"/>
          <w:lang w:val="id-ID"/>
        </w:rPr>
        <w:t xml:space="preserve">500,- atau </w:t>
      </w:r>
      <w:r>
        <w:rPr>
          <w:rFonts w:ascii="Century Gothic" w:hAnsi="Century Gothic" w:eastAsia="Arial Unicode MS" w:cs="Calibri"/>
          <w:sz w:val="18"/>
          <w:szCs w:val="18"/>
        </w:rPr>
        <w:t>sebesar 98,38</w:t>
      </w:r>
      <w:r>
        <w:rPr>
          <w:rFonts w:ascii="Century Gothic" w:hAnsi="Century Gothic" w:eastAsia="Arial Unicode MS" w:cs="Calibri"/>
          <w:sz w:val="18"/>
          <w:szCs w:val="18"/>
          <w:lang w:val="id-ID"/>
        </w:rPr>
        <w:t>%</w:t>
      </w:r>
      <w:r>
        <w:rPr>
          <w:rFonts w:ascii="Century Gothic" w:hAnsi="Century Gothic" w:eastAsia="Arial Unicode MS" w:cs="Calibri"/>
          <w:sz w:val="18"/>
          <w:szCs w:val="18"/>
        </w:rPr>
        <w:t xml:space="preserve"> dari yang dianggarkan.</w:t>
      </w:r>
    </w:p>
    <w:p>
      <w:pPr>
        <w:numPr>
          <w:ilvl w:val="0"/>
          <w:numId w:val="13"/>
        </w:numPr>
        <w:tabs>
          <w:tab w:val="clear" w:pos="1980"/>
        </w:tabs>
        <w:spacing w:after="120" w:line="276" w:lineRule="auto"/>
        <w:ind w:left="1701" w:hanging="270"/>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Kegiatan </w:t>
      </w:r>
      <w:r>
        <w:rPr>
          <w:rFonts w:ascii="Century Gothic" w:hAnsi="Century Gothic" w:eastAsia="Arial Unicode MS" w:cs="Calibri"/>
          <w:sz w:val="18"/>
          <w:szCs w:val="18"/>
          <w:lang w:val="id-ID"/>
        </w:rPr>
        <w:t xml:space="preserve">Pembinaan Badan Penyelenggara Jaminan Sosial (BPJS) Ketengakerjaan yang </w:t>
      </w:r>
      <w:r>
        <w:rPr>
          <w:rFonts w:ascii="Century Gothic" w:hAnsi="Century Gothic" w:eastAsia="Arial Unicode MS" w:cs="Calibri"/>
          <w:sz w:val="18"/>
          <w:szCs w:val="18"/>
        </w:rPr>
        <w:t xml:space="preserve">dianggarkan Rp. </w:t>
      </w:r>
      <w:r>
        <w:rPr>
          <w:rFonts w:ascii="Century Gothic" w:hAnsi="Century Gothic" w:eastAsia="Arial Unicode MS" w:cs="Calibri"/>
          <w:sz w:val="18"/>
          <w:szCs w:val="18"/>
          <w:lang w:val="id-ID"/>
        </w:rPr>
        <w:t>96.973.000,-</w:t>
      </w:r>
      <w:r>
        <w:rPr>
          <w:rFonts w:ascii="Century Gothic" w:hAnsi="Century Gothic" w:eastAsia="Arial Unicode MS" w:cs="Calibri"/>
          <w:sz w:val="18"/>
          <w:szCs w:val="18"/>
        </w:rPr>
        <w:t xml:space="preserve">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89</w:t>
      </w:r>
      <w:r>
        <w:rPr>
          <w:rFonts w:ascii="Century Gothic" w:hAnsi="Century Gothic" w:eastAsia="Arial Unicode MS" w:cs="Calibri"/>
          <w:sz w:val="18"/>
          <w:szCs w:val="18"/>
        </w:rPr>
        <w:t>.</w:t>
      </w:r>
      <w:r>
        <w:rPr>
          <w:rFonts w:ascii="Century Gothic" w:hAnsi="Century Gothic" w:eastAsia="Arial Unicode MS" w:cs="Calibri"/>
          <w:sz w:val="18"/>
          <w:szCs w:val="18"/>
          <w:lang w:val="id-ID"/>
        </w:rPr>
        <w:t>428</w:t>
      </w:r>
      <w:r>
        <w:rPr>
          <w:rFonts w:ascii="Century Gothic" w:hAnsi="Century Gothic" w:eastAsia="Arial Unicode MS" w:cs="Calibri"/>
          <w:sz w:val="18"/>
          <w:szCs w:val="18"/>
        </w:rPr>
        <w:t>.</w:t>
      </w:r>
      <w:r>
        <w:rPr>
          <w:rFonts w:ascii="Century Gothic" w:hAnsi="Century Gothic" w:eastAsia="Arial Unicode MS" w:cs="Calibri"/>
          <w:sz w:val="18"/>
          <w:szCs w:val="18"/>
          <w:lang w:val="id-ID"/>
        </w:rPr>
        <w:t>450,-</w:t>
      </w:r>
      <w:r>
        <w:rPr>
          <w:rFonts w:ascii="Century Gothic" w:hAnsi="Century Gothic" w:eastAsia="Arial Unicode MS" w:cs="Calibri"/>
          <w:sz w:val="18"/>
          <w:szCs w:val="18"/>
        </w:rPr>
        <w:t xml:space="preserve"> dan bersisa Rp. </w:t>
      </w:r>
      <w:r>
        <w:rPr>
          <w:rFonts w:ascii="Century Gothic" w:hAnsi="Century Gothic" w:eastAsia="Arial Unicode MS" w:cs="Calibri"/>
          <w:sz w:val="18"/>
          <w:szCs w:val="18"/>
          <w:lang w:val="id-ID"/>
        </w:rPr>
        <w:t>7</w:t>
      </w:r>
      <w:r>
        <w:rPr>
          <w:rFonts w:ascii="Century Gothic" w:hAnsi="Century Gothic" w:eastAsia="Arial Unicode MS" w:cs="Calibri"/>
          <w:sz w:val="18"/>
          <w:szCs w:val="18"/>
        </w:rPr>
        <w:t>.</w:t>
      </w:r>
      <w:r>
        <w:rPr>
          <w:rFonts w:ascii="Century Gothic" w:hAnsi="Century Gothic" w:eastAsia="Arial Unicode MS" w:cs="Calibri"/>
          <w:sz w:val="18"/>
          <w:szCs w:val="18"/>
          <w:lang w:val="id-ID"/>
        </w:rPr>
        <w:t>544</w:t>
      </w:r>
      <w:r>
        <w:rPr>
          <w:rFonts w:ascii="Century Gothic" w:hAnsi="Century Gothic" w:eastAsia="Arial Unicode MS" w:cs="Calibri"/>
          <w:sz w:val="18"/>
          <w:szCs w:val="18"/>
        </w:rPr>
        <w:t>.</w:t>
      </w:r>
      <w:r>
        <w:rPr>
          <w:rFonts w:ascii="Century Gothic" w:hAnsi="Century Gothic" w:eastAsia="Arial Unicode MS" w:cs="Calibri"/>
          <w:sz w:val="18"/>
          <w:szCs w:val="18"/>
          <w:lang w:val="id-ID"/>
        </w:rPr>
        <w:t>550,-</w:t>
      </w:r>
      <w:r>
        <w:rPr>
          <w:rFonts w:ascii="Century Gothic" w:hAnsi="Century Gothic" w:eastAsia="Arial Unicode MS" w:cs="Calibri"/>
          <w:sz w:val="18"/>
          <w:szCs w:val="18"/>
        </w:rPr>
        <w:t xml:space="preserve"> atau sebesar 92,22</w:t>
      </w:r>
      <w:r>
        <w:rPr>
          <w:rFonts w:ascii="Century Gothic" w:hAnsi="Century Gothic" w:eastAsia="Arial Unicode MS" w:cs="Calibri"/>
          <w:sz w:val="18"/>
          <w:szCs w:val="18"/>
          <w:lang w:val="id-ID"/>
        </w:rPr>
        <w:t>%</w:t>
      </w:r>
      <w:r>
        <w:rPr>
          <w:rFonts w:ascii="Century Gothic" w:hAnsi="Century Gothic" w:eastAsia="Arial Unicode MS" w:cs="Calibri"/>
          <w:sz w:val="18"/>
          <w:szCs w:val="18"/>
        </w:rPr>
        <w:t xml:space="preserve"> dari yang dianggarkan</w:t>
      </w:r>
      <w:r>
        <w:rPr>
          <w:rFonts w:ascii="Century Gothic" w:hAnsi="Century Gothic" w:eastAsia="Arial Unicode MS" w:cs="Calibri"/>
          <w:sz w:val="18"/>
          <w:szCs w:val="18"/>
          <w:lang w:val="id-ID"/>
        </w:rPr>
        <w:t>.</w:t>
      </w:r>
    </w:p>
    <w:p>
      <w:pPr>
        <w:numPr>
          <w:ilvl w:val="0"/>
          <w:numId w:val="13"/>
        </w:numPr>
        <w:tabs>
          <w:tab w:val="clear" w:pos="1980"/>
        </w:tabs>
        <w:spacing w:after="120" w:line="276" w:lineRule="auto"/>
        <w:ind w:left="1701" w:hanging="270"/>
        <w:jc w:val="both"/>
        <w:rPr>
          <w:rFonts w:ascii="Century Gothic" w:hAnsi="Century Gothic" w:eastAsia="Arial Unicode MS" w:cs="Calibri"/>
          <w:sz w:val="18"/>
          <w:szCs w:val="18"/>
          <w:lang w:val="id-ID"/>
        </w:rPr>
      </w:pPr>
      <w:r>
        <w:rPr>
          <w:rFonts w:ascii="Century Gothic" w:hAnsi="Century Gothic" w:eastAsia="Arial Unicode MS" w:cs="Calibri"/>
          <w:sz w:val="18"/>
          <w:szCs w:val="18"/>
        </w:rPr>
        <w:t xml:space="preserve">Kegiatan </w:t>
      </w:r>
      <w:r>
        <w:rPr>
          <w:rFonts w:ascii="Century Gothic" w:hAnsi="Century Gothic" w:eastAsia="Arial Unicode MS" w:cs="Calibri"/>
          <w:sz w:val="18"/>
          <w:szCs w:val="18"/>
          <w:lang w:val="id-ID"/>
        </w:rPr>
        <w:t xml:space="preserve">Pembinaan Perusahaan Penyedia Jasa Pekerja/Buruh yang </w:t>
      </w:r>
      <w:r>
        <w:rPr>
          <w:rFonts w:ascii="Century Gothic" w:hAnsi="Century Gothic" w:eastAsia="Arial Unicode MS" w:cs="Calibri"/>
          <w:sz w:val="18"/>
          <w:szCs w:val="18"/>
        </w:rPr>
        <w:t>dianggarkan</w:t>
      </w:r>
      <w:r>
        <w:rPr>
          <w:rFonts w:ascii="Century Gothic" w:hAnsi="Century Gothic" w:eastAsia="Arial Unicode MS" w:cs="Calibri"/>
          <w:sz w:val="18"/>
          <w:szCs w:val="18"/>
          <w:lang w:val="id-ID"/>
        </w:rPr>
        <w:t xml:space="preserve"> sebesar </w:t>
      </w:r>
      <w:r>
        <w:rPr>
          <w:rFonts w:ascii="Century Gothic" w:hAnsi="Century Gothic" w:eastAsia="Arial Unicode MS" w:cs="Calibri"/>
          <w:sz w:val="18"/>
          <w:szCs w:val="18"/>
        </w:rPr>
        <w:t xml:space="preserve">Rp. </w:t>
      </w:r>
      <w:r>
        <w:rPr>
          <w:rFonts w:ascii="Century Gothic" w:hAnsi="Century Gothic" w:eastAsia="Arial Unicode MS" w:cs="Calibri"/>
          <w:sz w:val="18"/>
          <w:szCs w:val="18"/>
          <w:lang w:val="id-ID"/>
        </w:rPr>
        <w:t xml:space="preserve">82.691.000,-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82</w:t>
      </w:r>
      <w:r>
        <w:rPr>
          <w:rFonts w:ascii="Century Gothic" w:hAnsi="Century Gothic" w:eastAsia="Arial Unicode MS" w:cs="Calibri"/>
          <w:sz w:val="18"/>
          <w:szCs w:val="18"/>
        </w:rPr>
        <w:t>.</w:t>
      </w:r>
      <w:r>
        <w:rPr>
          <w:rFonts w:ascii="Century Gothic" w:hAnsi="Century Gothic" w:eastAsia="Arial Unicode MS" w:cs="Calibri"/>
          <w:sz w:val="18"/>
          <w:szCs w:val="18"/>
          <w:lang w:val="id-ID"/>
        </w:rPr>
        <w:t>619</w:t>
      </w:r>
      <w:r>
        <w:rPr>
          <w:rFonts w:ascii="Century Gothic" w:hAnsi="Century Gothic" w:eastAsia="Arial Unicode MS" w:cs="Calibri"/>
          <w:sz w:val="18"/>
          <w:szCs w:val="18"/>
        </w:rPr>
        <w:t>.</w:t>
      </w:r>
      <w:r>
        <w:rPr>
          <w:rFonts w:ascii="Century Gothic" w:hAnsi="Century Gothic" w:eastAsia="Arial Unicode MS" w:cs="Calibri"/>
          <w:sz w:val="18"/>
          <w:szCs w:val="18"/>
          <w:lang w:val="id-ID"/>
        </w:rPr>
        <w:t>550,-</w:t>
      </w:r>
      <w:r>
        <w:rPr>
          <w:rFonts w:ascii="Century Gothic" w:hAnsi="Century Gothic" w:eastAsia="Arial Unicode MS" w:cs="Calibri"/>
          <w:sz w:val="18"/>
          <w:szCs w:val="18"/>
        </w:rPr>
        <w:t xml:space="preserve"> dan bersisa</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rPr>
        <w:t xml:space="preserve">          Rp. </w:t>
      </w:r>
      <w:r>
        <w:rPr>
          <w:rFonts w:ascii="Century Gothic" w:hAnsi="Century Gothic" w:eastAsia="Arial Unicode MS" w:cs="Calibri"/>
          <w:sz w:val="18"/>
          <w:szCs w:val="18"/>
          <w:lang w:val="id-ID"/>
        </w:rPr>
        <w:t>71</w:t>
      </w:r>
      <w:r>
        <w:rPr>
          <w:rFonts w:ascii="Century Gothic" w:hAnsi="Century Gothic" w:eastAsia="Arial Unicode MS" w:cs="Calibri"/>
          <w:sz w:val="18"/>
          <w:szCs w:val="18"/>
        </w:rPr>
        <w:t>.</w:t>
      </w:r>
      <w:r>
        <w:rPr>
          <w:rFonts w:ascii="Century Gothic" w:hAnsi="Century Gothic" w:eastAsia="Arial Unicode MS" w:cs="Calibri"/>
          <w:sz w:val="18"/>
          <w:szCs w:val="18"/>
          <w:lang w:val="id-ID"/>
        </w:rPr>
        <w:t>450,-</w:t>
      </w:r>
      <w:r>
        <w:rPr>
          <w:rFonts w:ascii="Century Gothic" w:hAnsi="Century Gothic" w:eastAsia="Arial Unicode MS" w:cs="Calibri"/>
          <w:sz w:val="18"/>
          <w:szCs w:val="18"/>
        </w:rPr>
        <w:t xml:space="preserve"> atau sebesar 99,91</w:t>
      </w:r>
      <w:r>
        <w:rPr>
          <w:rFonts w:ascii="Century Gothic" w:hAnsi="Century Gothic" w:eastAsia="Arial Unicode MS" w:cs="Calibri"/>
          <w:sz w:val="18"/>
          <w:szCs w:val="18"/>
          <w:lang w:val="id-ID"/>
        </w:rPr>
        <w:t>%</w:t>
      </w:r>
      <w:r>
        <w:rPr>
          <w:rFonts w:ascii="Century Gothic" w:hAnsi="Century Gothic" w:eastAsia="Arial Unicode MS" w:cs="Calibri"/>
          <w:sz w:val="18"/>
          <w:szCs w:val="18"/>
        </w:rPr>
        <w:t xml:space="preserve"> dari yang dianggarkan.</w:t>
      </w:r>
    </w:p>
    <w:p>
      <w:pPr>
        <w:numPr>
          <w:ilvl w:val="0"/>
          <w:numId w:val="13"/>
        </w:numPr>
        <w:tabs>
          <w:tab w:val="clear" w:pos="1980"/>
        </w:tabs>
        <w:spacing w:after="120" w:line="276" w:lineRule="auto"/>
        <w:ind w:left="1701" w:hanging="270"/>
        <w:jc w:val="both"/>
        <w:rPr>
          <w:rFonts w:ascii="Century Gothic" w:hAnsi="Century Gothic" w:eastAsia="Arial Unicode MS" w:cs="Calibri"/>
          <w:sz w:val="18"/>
          <w:szCs w:val="18"/>
          <w:lang w:val="id-ID"/>
        </w:rPr>
      </w:pPr>
      <w:r>
        <w:rPr>
          <w:rFonts w:ascii="Century Gothic" w:hAnsi="Century Gothic" w:eastAsia="Arial Unicode MS" w:cs="Calibri"/>
          <w:sz w:val="18"/>
          <w:szCs w:val="18"/>
        </w:rPr>
        <w:t xml:space="preserve">Kegiatan </w:t>
      </w:r>
      <w:r>
        <w:rPr>
          <w:rFonts w:ascii="Century Gothic" w:hAnsi="Century Gothic" w:eastAsia="Arial Unicode MS" w:cs="Calibri"/>
          <w:sz w:val="18"/>
          <w:szCs w:val="18"/>
          <w:lang w:val="id-ID"/>
        </w:rPr>
        <w:t xml:space="preserve">Pembinaan dan Pembentukan Dewan Pengupahan Kab/Kota dan penetapan Upah Minimum Provinsi (UMP) yang </w:t>
      </w:r>
      <w:r>
        <w:rPr>
          <w:rFonts w:ascii="Century Gothic" w:hAnsi="Century Gothic" w:eastAsia="Arial Unicode MS" w:cs="Calibri"/>
          <w:sz w:val="18"/>
          <w:szCs w:val="18"/>
        </w:rPr>
        <w:t>dianggarkan</w:t>
      </w:r>
      <w:r>
        <w:rPr>
          <w:rFonts w:ascii="Century Gothic" w:hAnsi="Century Gothic" w:eastAsia="Arial Unicode MS" w:cs="Calibri"/>
          <w:sz w:val="18"/>
          <w:szCs w:val="18"/>
          <w:lang w:val="id-ID"/>
        </w:rPr>
        <w:t xml:space="preserve"> sebesar </w:t>
      </w:r>
      <w:r>
        <w:rPr>
          <w:rFonts w:ascii="Century Gothic" w:hAnsi="Century Gothic" w:eastAsia="Arial Unicode MS" w:cs="Calibri"/>
          <w:sz w:val="18"/>
          <w:szCs w:val="18"/>
        </w:rPr>
        <w:t xml:space="preserve">Rp. </w:t>
      </w:r>
      <w:r>
        <w:rPr>
          <w:rFonts w:ascii="Century Gothic" w:hAnsi="Century Gothic" w:eastAsia="Arial Unicode MS" w:cs="Calibri"/>
          <w:sz w:val="18"/>
          <w:szCs w:val="18"/>
          <w:lang w:val="id-ID"/>
        </w:rPr>
        <w:t xml:space="preserve">100.400.000,-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93</w:t>
      </w:r>
      <w:r>
        <w:rPr>
          <w:rFonts w:ascii="Century Gothic" w:hAnsi="Century Gothic" w:eastAsia="Arial Unicode MS" w:cs="Calibri"/>
          <w:sz w:val="18"/>
          <w:szCs w:val="18"/>
        </w:rPr>
        <w:t>.</w:t>
      </w:r>
      <w:r>
        <w:rPr>
          <w:rFonts w:ascii="Century Gothic" w:hAnsi="Century Gothic" w:eastAsia="Arial Unicode MS" w:cs="Calibri"/>
          <w:sz w:val="18"/>
          <w:szCs w:val="18"/>
          <w:lang w:val="id-ID"/>
        </w:rPr>
        <w:t>676</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000,-</w:t>
      </w:r>
      <w:r>
        <w:rPr>
          <w:rFonts w:ascii="Century Gothic" w:hAnsi="Century Gothic" w:eastAsia="Arial Unicode MS" w:cs="Calibri"/>
          <w:sz w:val="18"/>
          <w:szCs w:val="18"/>
        </w:rPr>
        <w:t xml:space="preserve"> dan bersisa</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rPr>
        <w:t xml:space="preserve">Rp. </w:t>
      </w:r>
      <w:r>
        <w:rPr>
          <w:rFonts w:ascii="Century Gothic" w:hAnsi="Century Gothic" w:eastAsia="Arial Unicode MS" w:cs="Calibri"/>
          <w:sz w:val="18"/>
          <w:szCs w:val="18"/>
          <w:lang w:val="id-ID"/>
        </w:rPr>
        <w:t>6</w:t>
      </w:r>
      <w:r>
        <w:rPr>
          <w:rFonts w:ascii="Century Gothic" w:hAnsi="Century Gothic" w:eastAsia="Arial Unicode MS" w:cs="Calibri"/>
          <w:sz w:val="18"/>
          <w:szCs w:val="18"/>
        </w:rPr>
        <w:t>.</w:t>
      </w:r>
      <w:r>
        <w:rPr>
          <w:rFonts w:ascii="Century Gothic" w:hAnsi="Century Gothic" w:eastAsia="Arial Unicode MS" w:cs="Calibri"/>
          <w:sz w:val="18"/>
          <w:szCs w:val="18"/>
          <w:lang w:val="id-ID"/>
        </w:rPr>
        <w:t>724</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000,-</w:t>
      </w:r>
      <w:r>
        <w:rPr>
          <w:rFonts w:ascii="Century Gothic" w:hAnsi="Century Gothic" w:eastAsia="Arial Unicode MS" w:cs="Calibri"/>
          <w:sz w:val="18"/>
          <w:szCs w:val="18"/>
        </w:rPr>
        <w:t xml:space="preserve"> atau sebesar 93,30</w:t>
      </w:r>
      <w:r>
        <w:rPr>
          <w:rFonts w:ascii="Century Gothic" w:hAnsi="Century Gothic" w:eastAsia="Arial Unicode MS" w:cs="Calibri"/>
          <w:sz w:val="18"/>
          <w:szCs w:val="18"/>
          <w:lang w:val="id-ID"/>
        </w:rPr>
        <w:t>%</w:t>
      </w:r>
      <w:r>
        <w:rPr>
          <w:rFonts w:ascii="Century Gothic" w:hAnsi="Century Gothic" w:eastAsia="Arial Unicode MS" w:cs="Calibri"/>
          <w:sz w:val="18"/>
          <w:szCs w:val="18"/>
        </w:rPr>
        <w:t xml:space="preserve"> dari yang dianggarkan.</w:t>
      </w:r>
    </w:p>
    <w:p>
      <w:pPr>
        <w:numPr>
          <w:ilvl w:val="0"/>
          <w:numId w:val="13"/>
        </w:numPr>
        <w:tabs>
          <w:tab w:val="clear" w:pos="1980"/>
        </w:tabs>
        <w:spacing w:after="120" w:line="276" w:lineRule="auto"/>
        <w:ind w:left="1701" w:hanging="270"/>
        <w:jc w:val="both"/>
        <w:rPr>
          <w:rFonts w:ascii="Century Gothic" w:hAnsi="Century Gothic" w:eastAsia="Arial Unicode MS" w:cs="Calibri"/>
          <w:sz w:val="18"/>
          <w:szCs w:val="18"/>
          <w:lang w:val="id-ID"/>
        </w:rPr>
      </w:pPr>
      <w:r>
        <w:rPr>
          <w:rFonts w:ascii="Century Gothic" w:hAnsi="Century Gothic" w:eastAsia="Arial Unicode MS" w:cs="Calibri"/>
          <w:sz w:val="18"/>
          <w:szCs w:val="18"/>
        </w:rPr>
        <w:t xml:space="preserve">Kegiatan </w:t>
      </w:r>
      <w:r>
        <w:rPr>
          <w:rFonts w:ascii="Century Gothic" w:hAnsi="Century Gothic" w:eastAsia="Arial Unicode MS" w:cs="Calibri"/>
          <w:sz w:val="18"/>
          <w:szCs w:val="18"/>
          <w:lang w:val="id-ID"/>
        </w:rPr>
        <w:t xml:space="preserve">Pembinaan dan Monitoring Perusahaan Penyedia Jasa Pekerja/Buruh yang </w:t>
      </w:r>
      <w:r>
        <w:rPr>
          <w:rFonts w:ascii="Century Gothic" w:hAnsi="Century Gothic" w:eastAsia="Arial Unicode MS" w:cs="Calibri"/>
          <w:sz w:val="18"/>
          <w:szCs w:val="18"/>
        </w:rPr>
        <w:t>dianggarkan</w:t>
      </w:r>
      <w:r>
        <w:rPr>
          <w:rFonts w:ascii="Century Gothic" w:hAnsi="Century Gothic" w:eastAsia="Arial Unicode MS" w:cs="Calibri"/>
          <w:sz w:val="18"/>
          <w:szCs w:val="18"/>
          <w:lang w:val="id-ID"/>
        </w:rPr>
        <w:t xml:space="preserve"> sebesar </w:t>
      </w:r>
      <w:r>
        <w:rPr>
          <w:rFonts w:ascii="Century Gothic" w:hAnsi="Century Gothic" w:eastAsia="Arial Unicode MS" w:cs="Calibri"/>
          <w:sz w:val="18"/>
          <w:szCs w:val="18"/>
        </w:rPr>
        <w:t xml:space="preserve">Rp. </w:t>
      </w:r>
      <w:r>
        <w:rPr>
          <w:rFonts w:ascii="Century Gothic" w:hAnsi="Century Gothic" w:eastAsia="Arial Unicode MS" w:cs="Calibri"/>
          <w:sz w:val="18"/>
          <w:szCs w:val="18"/>
          <w:lang w:val="id-ID"/>
        </w:rPr>
        <w:t xml:space="preserve">57.556.000,-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50</w:t>
      </w:r>
      <w:r>
        <w:rPr>
          <w:rFonts w:ascii="Century Gothic" w:hAnsi="Century Gothic" w:eastAsia="Arial Unicode MS" w:cs="Calibri"/>
          <w:sz w:val="18"/>
          <w:szCs w:val="18"/>
        </w:rPr>
        <w:t>.</w:t>
      </w:r>
      <w:r>
        <w:rPr>
          <w:rFonts w:ascii="Century Gothic" w:hAnsi="Century Gothic" w:eastAsia="Arial Unicode MS" w:cs="Calibri"/>
          <w:sz w:val="18"/>
          <w:szCs w:val="18"/>
          <w:lang w:val="id-ID"/>
        </w:rPr>
        <w:t>385</w:t>
      </w:r>
      <w:r>
        <w:rPr>
          <w:rFonts w:ascii="Century Gothic" w:hAnsi="Century Gothic" w:eastAsia="Arial Unicode MS" w:cs="Calibri"/>
          <w:sz w:val="18"/>
          <w:szCs w:val="18"/>
        </w:rPr>
        <w:t>.</w:t>
      </w:r>
      <w:r>
        <w:rPr>
          <w:rFonts w:ascii="Century Gothic" w:hAnsi="Century Gothic" w:eastAsia="Arial Unicode MS" w:cs="Calibri"/>
          <w:sz w:val="18"/>
          <w:szCs w:val="18"/>
          <w:lang w:val="id-ID"/>
        </w:rPr>
        <w:t>250,-</w:t>
      </w:r>
      <w:r>
        <w:rPr>
          <w:rFonts w:ascii="Century Gothic" w:hAnsi="Century Gothic" w:eastAsia="Arial Unicode MS" w:cs="Calibri"/>
          <w:sz w:val="18"/>
          <w:szCs w:val="18"/>
        </w:rPr>
        <w:t xml:space="preserve"> dan bersisa</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rPr>
        <w:t xml:space="preserve">Rp. </w:t>
      </w:r>
      <w:r>
        <w:rPr>
          <w:rFonts w:ascii="Century Gothic" w:hAnsi="Century Gothic" w:eastAsia="Arial Unicode MS" w:cs="Calibri"/>
          <w:sz w:val="18"/>
          <w:szCs w:val="18"/>
          <w:lang w:val="id-ID"/>
        </w:rPr>
        <w:t>7</w:t>
      </w:r>
      <w:r>
        <w:rPr>
          <w:rFonts w:ascii="Century Gothic" w:hAnsi="Century Gothic" w:eastAsia="Arial Unicode MS" w:cs="Calibri"/>
          <w:sz w:val="18"/>
          <w:szCs w:val="18"/>
        </w:rPr>
        <w:t>.</w:t>
      </w:r>
      <w:r>
        <w:rPr>
          <w:rFonts w:ascii="Century Gothic" w:hAnsi="Century Gothic" w:eastAsia="Arial Unicode MS" w:cs="Calibri"/>
          <w:sz w:val="18"/>
          <w:szCs w:val="18"/>
          <w:lang w:val="id-ID"/>
        </w:rPr>
        <w:t>170</w:t>
      </w:r>
      <w:r>
        <w:rPr>
          <w:rFonts w:ascii="Century Gothic" w:hAnsi="Century Gothic" w:eastAsia="Arial Unicode MS" w:cs="Calibri"/>
          <w:sz w:val="18"/>
          <w:szCs w:val="18"/>
        </w:rPr>
        <w:t>.</w:t>
      </w:r>
      <w:r>
        <w:rPr>
          <w:rFonts w:ascii="Century Gothic" w:hAnsi="Century Gothic" w:eastAsia="Arial Unicode MS" w:cs="Calibri"/>
          <w:sz w:val="18"/>
          <w:szCs w:val="18"/>
          <w:lang w:val="id-ID"/>
        </w:rPr>
        <w:t>750,-</w:t>
      </w:r>
      <w:r>
        <w:rPr>
          <w:rFonts w:ascii="Century Gothic" w:hAnsi="Century Gothic" w:eastAsia="Arial Unicode MS" w:cs="Calibri"/>
          <w:sz w:val="18"/>
          <w:szCs w:val="18"/>
        </w:rPr>
        <w:t xml:space="preserve"> atau sebesar 87,54</w:t>
      </w:r>
      <w:r>
        <w:rPr>
          <w:rFonts w:ascii="Century Gothic" w:hAnsi="Century Gothic" w:eastAsia="Arial Unicode MS" w:cs="Calibri"/>
          <w:sz w:val="18"/>
          <w:szCs w:val="18"/>
          <w:lang w:val="id-ID"/>
        </w:rPr>
        <w:t>%</w:t>
      </w:r>
      <w:r>
        <w:rPr>
          <w:rFonts w:ascii="Century Gothic" w:hAnsi="Century Gothic" w:eastAsia="Arial Unicode MS" w:cs="Calibri"/>
          <w:sz w:val="18"/>
          <w:szCs w:val="18"/>
        </w:rPr>
        <w:t xml:space="preserve"> dari yang dianggarkan.</w:t>
      </w:r>
    </w:p>
    <w:p>
      <w:pPr>
        <w:numPr>
          <w:ilvl w:val="0"/>
          <w:numId w:val="27"/>
        </w:numPr>
        <w:spacing w:after="120" w:line="276" w:lineRule="auto"/>
        <w:ind w:left="1418" w:hanging="426"/>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Program Perlindungan Tenaga Kerja dan Sistem Pengawasan Tenaga Kerja yang dianggarkan Rp. </w:t>
      </w:r>
      <w:r>
        <w:rPr>
          <w:rFonts w:ascii="Century Gothic" w:hAnsi="Century Gothic" w:eastAsia="Arial Unicode MS" w:cs="Calibri"/>
          <w:sz w:val="18"/>
          <w:szCs w:val="18"/>
          <w:lang w:val="id-ID"/>
        </w:rPr>
        <w:t>1.102.747.400,-</w:t>
      </w:r>
      <w:r>
        <w:rPr>
          <w:rFonts w:ascii="Century Gothic" w:hAnsi="Century Gothic" w:eastAsia="Arial Unicode MS" w:cs="Calibri"/>
          <w:sz w:val="18"/>
          <w:szCs w:val="18"/>
        </w:rPr>
        <w:t xml:space="preserve">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1</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048</w:t>
      </w:r>
      <w:r>
        <w:rPr>
          <w:rFonts w:ascii="Century Gothic" w:hAnsi="Century Gothic" w:eastAsia="Arial Unicode MS" w:cs="Calibri"/>
          <w:sz w:val="18"/>
          <w:szCs w:val="18"/>
        </w:rPr>
        <w:t>.</w:t>
      </w:r>
      <w:r>
        <w:rPr>
          <w:rFonts w:ascii="Century Gothic" w:hAnsi="Century Gothic" w:eastAsia="Arial Unicode MS" w:cs="Calibri"/>
          <w:sz w:val="18"/>
          <w:szCs w:val="18"/>
          <w:lang w:val="id-ID"/>
        </w:rPr>
        <w:t>826</w:t>
      </w:r>
      <w:r>
        <w:rPr>
          <w:rFonts w:ascii="Century Gothic" w:hAnsi="Century Gothic" w:eastAsia="Arial Unicode MS" w:cs="Calibri"/>
          <w:sz w:val="18"/>
          <w:szCs w:val="18"/>
        </w:rPr>
        <w:t>.</w:t>
      </w:r>
      <w:r>
        <w:rPr>
          <w:rFonts w:ascii="Century Gothic" w:hAnsi="Century Gothic" w:eastAsia="Arial Unicode MS" w:cs="Calibri"/>
          <w:sz w:val="18"/>
          <w:szCs w:val="18"/>
          <w:lang w:val="id-ID"/>
        </w:rPr>
        <w:t>433</w:t>
      </w:r>
      <w:r>
        <w:rPr>
          <w:rFonts w:ascii="Century Gothic" w:hAnsi="Century Gothic" w:eastAsia="Arial Unicode MS" w:cs="Calibri"/>
          <w:sz w:val="18"/>
          <w:szCs w:val="18"/>
        </w:rPr>
        <w:t xml:space="preserve">,-dan bersisa Rp. </w:t>
      </w:r>
      <w:r>
        <w:rPr>
          <w:rFonts w:ascii="Century Gothic" w:hAnsi="Century Gothic" w:eastAsia="Arial Unicode MS" w:cs="Calibri"/>
          <w:sz w:val="18"/>
          <w:szCs w:val="18"/>
          <w:lang w:val="id-ID"/>
        </w:rPr>
        <w:t>53</w:t>
      </w:r>
      <w:r>
        <w:rPr>
          <w:rFonts w:ascii="Century Gothic" w:hAnsi="Century Gothic" w:eastAsia="Arial Unicode MS" w:cs="Calibri"/>
          <w:sz w:val="18"/>
          <w:szCs w:val="18"/>
        </w:rPr>
        <w:t>.</w:t>
      </w:r>
      <w:r>
        <w:rPr>
          <w:rFonts w:ascii="Century Gothic" w:hAnsi="Century Gothic" w:eastAsia="Arial Unicode MS" w:cs="Calibri"/>
          <w:sz w:val="18"/>
          <w:szCs w:val="18"/>
          <w:lang w:val="id-ID"/>
        </w:rPr>
        <w:t>920</w:t>
      </w:r>
      <w:r>
        <w:rPr>
          <w:rFonts w:ascii="Century Gothic" w:hAnsi="Century Gothic" w:eastAsia="Arial Unicode MS" w:cs="Calibri"/>
          <w:sz w:val="18"/>
          <w:szCs w:val="18"/>
        </w:rPr>
        <w:t>.</w:t>
      </w:r>
      <w:r>
        <w:rPr>
          <w:rFonts w:ascii="Century Gothic" w:hAnsi="Century Gothic" w:eastAsia="Arial Unicode MS" w:cs="Calibri"/>
          <w:sz w:val="18"/>
          <w:szCs w:val="18"/>
          <w:lang w:val="id-ID"/>
        </w:rPr>
        <w:t>967,-</w:t>
      </w:r>
      <w:r>
        <w:rPr>
          <w:rFonts w:ascii="Century Gothic" w:hAnsi="Century Gothic" w:eastAsia="Arial Unicode MS" w:cs="Calibri"/>
          <w:sz w:val="18"/>
          <w:szCs w:val="18"/>
        </w:rPr>
        <w:t xml:space="preserve"> atau sebesar 95,11% dari yang dianggarkan. Program ini terdiri dari </w:t>
      </w:r>
      <w:r>
        <w:rPr>
          <w:rFonts w:ascii="Century Gothic" w:hAnsi="Century Gothic" w:eastAsia="Arial Unicode MS" w:cs="Calibri"/>
          <w:sz w:val="18"/>
          <w:szCs w:val="18"/>
          <w:lang w:val="id-ID"/>
        </w:rPr>
        <w:t>7</w:t>
      </w:r>
      <w:r>
        <w:rPr>
          <w:rFonts w:ascii="Century Gothic" w:hAnsi="Century Gothic" w:eastAsia="Arial Unicode MS" w:cs="Calibri"/>
          <w:sz w:val="18"/>
          <w:szCs w:val="18"/>
        </w:rPr>
        <w:t xml:space="preserve"> kegiatan, yaitu :</w:t>
      </w:r>
    </w:p>
    <w:p>
      <w:pPr>
        <w:numPr>
          <w:ilvl w:val="0"/>
          <w:numId w:val="13"/>
        </w:numPr>
        <w:tabs>
          <w:tab w:val="clear" w:pos="1980"/>
        </w:tabs>
        <w:spacing w:after="120" w:line="276" w:lineRule="auto"/>
        <w:ind w:left="1701" w:hanging="283"/>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Kegiatan Pengawasan </w:t>
      </w:r>
      <w:r>
        <w:rPr>
          <w:rFonts w:ascii="Century Gothic" w:hAnsi="Century Gothic" w:eastAsia="Arial Unicode MS" w:cs="Calibri"/>
          <w:sz w:val="18"/>
          <w:szCs w:val="18"/>
          <w:lang w:val="id-ID"/>
        </w:rPr>
        <w:t xml:space="preserve">Pelaksanaan Peraturan Per Undang-undangan Ketenagakerjaan ke Perusahaan di Kabupaten/Kota yang </w:t>
      </w:r>
      <w:r>
        <w:rPr>
          <w:rFonts w:ascii="Century Gothic" w:hAnsi="Century Gothic" w:eastAsia="Arial Unicode MS" w:cs="Calibri"/>
          <w:sz w:val="18"/>
          <w:szCs w:val="18"/>
        </w:rPr>
        <w:t xml:space="preserve">dianggarkan Rp. </w:t>
      </w:r>
      <w:r>
        <w:rPr>
          <w:rFonts w:ascii="Century Gothic" w:hAnsi="Century Gothic" w:eastAsia="Arial Unicode MS" w:cs="Calibri"/>
          <w:sz w:val="18"/>
          <w:szCs w:val="18"/>
          <w:lang w:val="id-ID"/>
        </w:rPr>
        <w:t>187.367.150,-</w:t>
      </w:r>
      <w:r>
        <w:rPr>
          <w:rFonts w:ascii="Century Gothic" w:hAnsi="Century Gothic" w:eastAsia="Arial Unicode MS" w:cs="Calibri"/>
          <w:sz w:val="18"/>
          <w:szCs w:val="18"/>
        </w:rPr>
        <w:t xml:space="preserve">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sebesar</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rPr>
        <w:t xml:space="preserve">Rp. </w:t>
      </w:r>
      <w:r>
        <w:rPr>
          <w:rFonts w:ascii="Century Gothic" w:hAnsi="Century Gothic" w:eastAsia="Arial Unicode MS" w:cs="Calibri"/>
          <w:sz w:val="18"/>
          <w:szCs w:val="18"/>
          <w:lang w:val="id-ID"/>
        </w:rPr>
        <w:t>175</w:t>
      </w:r>
      <w:r>
        <w:rPr>
          <w:rFonts w:ascii="Century Gothic" w:hAnsi="Century Gothic" w:eastAsia="Arial Unicode MS" w:cs="Calibri"/>
          <w:sz w:val="18"/>
          <w:szCs w:val="18"/>
        </w:rPr>
        <w:t>.</w:t>
      </w:r>
      <w:r>
        <w:rPr>
          <w:rFonts w:ascii="Century Gothic" w:hAnsi="Century Gothic" w:eastAsia="Arial Unicode MS" w:cs="Calibri"/>
          <w:sz w:val="18"/>
          <w:szCs w:val="18"/>
          <w:lang w:val="id-ID"/>
        </w:rPr>
        <w:t>956</w:t>
      </w:r>
      <w:r>
        <w:rPr>
          <w:rFonts w:ascii="Century Gothic" w:hAnsi="Century Gothic" w:eastAsia="Arial Unicode MS" w:cs="Calibri"/>
          <w:sz w:val="18"/>
          <w:szCs w:val="18"/>
        </w:rPr>
        <w:t>.</w:t>
      </w:r>
      <w:r>
        <w:rPr>
          <w:rFonts w:ascii="Century Gothic" w:hAnsi="Century Gothic" w:eastAsia="Arial Unicode MS" w:cs="Calibri"/>
          <w:sz w:val="18"/>
          <w:szCs w:val="18"/>
          <w:lang w:val="id-ID"/>
        </w:rPr>
        <w:t>700,-</w:t>
      </w:r>
      <w:r>
        <w:rPr>
          <w:rFonts w:ascii="Century Gothic" w:hAnsi="Century Gothic" w:eastAsia="Arial Unicode MS" w:cs="Calibri"/>
          <w:sz w:val="18"/>
          <w:szCs w:val="18"/>
        </w:rPr>
        <w:t xml:space="preserve"> dan bersisa Rp</w:t>
      </w:r>
      <w:r>
        <w:rPr>
          <w:rFonts w:ascii="Century Gothic" w:hAnsi="Century Gothic" w:eastAsia="Arial Unicode MS" w:cs="Calibri"/>
          <w:sz w:val="18"/>
          <w:szCs w:val="18"/>
          <w:lang w:val="id-ID"/>
        </w:rPr>
        <w:t xml:space="preserve"> 11</w:t>
      </w:r>
      <w:r>
        <w:rPr>
          <w:rFonts w:ascii="Century Gothic" w:hAnsi="Century Gothic" w:eastAsia="Arial Unicode MS" w:cs="Calibri"/>
          <w:sz w:val="18"/>
          <w:szCs w:val="18"/>
        </w:rPr>
        <w:t>.</w:t>
      </w:r>
      <w:r>
        <w:rPr>
          <w:rFonts w:ascii="Century Gothic" w:hAnsi="Century Gothic" w:eastAsia="Arial Unicode MS" w:cs="Calibri"/>
          <w:sz w:val="18"/>
          <w:szCs w:val="18"/>
          <w:lang w:val="id-ID"/>
        </w:rPr>
        <w:t>410</w:t>
      </w:r>
      <w:r>
        <w:rPr>
          <w:rFonts w:ascii="Century Gothic" w:hAnsi="Century Gothic" w:eastAsia="Arial Unicode MS" w:cs="Calibri"/>
          <w:sz w:val="18"/>
          <w:szCs w:val="18"/>
        </w:rPr>
        <w:t>.</w:t>
      </w:r>
      <w:r>
        <w:rPr>
          <w:rFonts w:ascii="Century Gothic" w:hAnsi="Century Gothic" w:eastAsia="Arial Unicode MS" w:cs="Calibri"/>
          <w:sz w:val="18"/>
          <w:szCs w:val="18"/>
          <w:lang w:val="id-ID"/>
        </w:rPr>
        <w:t>450,-</w:t>
      </w:r>
      <w:r>
        <w:rPr>
          <w:rFonts w:ascii="Century Gothic" w:hAnsi="Century Gothic" w:eastAsia="Arial Unicode MS" w:cs="Calibri"/>
          <w:sz w:val="18"/>
          <w:szCs w:val="18"/>
        </w:rPr>
        <w:t xml:space="preserve"> atau sebesar 93,91</w:t>
      </w:r>
      <w:r>
        <w:rPr>
          <w:rFonts w:ascii="Century Gothic" w:hAnsi="Century Gothic" w:eastAsia="Arial Unicode MS" w:cs="Calibri"/>
          <w:sz w:val="18"/>
          <w:szCs w:val="18"/>
          <w:lang w:val="id-ID"/>
        </w:rPr>
        <w:t>%</w:t>
      </w:r>
      <w:r>
        <w:rPr>
          <w:rFonts w:ascii="Century Gothic" w:hAnsi="Century Gothic" w:eastAsia="Arial Unicode MS" w:cs="Calibri"/>
          <w:sz w:val="18"/>
          <w:szCs w:val="18"/>
        </w:rPr>
        <w:t xml:space="preserve"> dari yang dianggarkan.</w:t>
      </w:r>
    </w:p>
    <w:p>
      <w:pPr>
        <w:numPr>
          <w:ilvl w:val="0"/>
          <w:numId w:val="13"/>
        </w:numPr>
        <w:tabs>
          <w:tab w:val="clear" w:pos="1980"/>
        </w:tabs>
        <w:spacing w:after="120" w:line="276" w:lineRule="auto"/>
        <w:ind w:left="1701" w:hanging="283"/>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Kegiatan </w:t>
      </w:r>
      <w:r>
        <w:rPr>
          <w:rFonts w:ascii="Century Gothic" w:hAnsi="Century Gothic" w:eastAsia="Arial Unicode MS" w:cs="Calibri"/>
          <w:sz w:val="18"/>
          <w:szCs w:val="18"/>
          <w:lang w:val="id-ID"/>
        </w:rPr>
        <w:t xml:space="preserve">Pembinaan Pelaksanaan Sistem Manajemen Keselamatan dan Kesehatan Kerja (SMK3) ke Perusahaan yang </w:t>
      </w:r>
      <w:r>
        <w:rPr>
          <w:rFonts w:ascii="Century Gothic" w:hAnsi="Century Gothic" w:eastAsia="Arial Unicode MS" w:cs="Calibri"/>
          <w:sz w:val="18"/>
          <w:szCs w:val="18"/>
        </w:rPr>
        <w:t>dianggarkan</w:t>
      </w:r>
      <w:r>
        <w:rPr>
          <w:rFonts w:ascii="Century Gothic" w:hAnsi="Century Gothic" w:eastAsia="Arial Unicode MS" w:cs="Calibri"/>
          <w:sz w:val="18"/>
          <w:szCs w:val="18"/>
          <w:lang w:val="id-ID"/>
        </w:rPr>
        <w:t xml:space="preserve"> sebesar </w:t>
      </w:r>
      <w:r>
        <w:rPr>
          <w:rFonts w:ascii="Century Gothic" w:hAnsi="Century Gothic" w:eastAsia="Arial Unicode MS" w:cs="Calibri"/>
          <w:sz w:val="18"/>
          <w:szCs w:val="18"/>
        </w:rPr>
        <w:t xml:space="preserve">Rp. </w:t>
      </w:r>
      <w:r>
        <w:rPr>
          <w:rFonts w:ascii="Century Gothic" w:hAnsi="Century Gothic" w:eastAsia="Arial Unicode MS" w:cs="Calibri"/>
          <w:sz w:val="18"/>
          <w:szCs w:val="18"/>
          <w:lang w:val="id-ID"/>
        </w:rPr>
        <w:t xml:space="preserve">251.037.500,-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242</w:t>
      </w:r>
      <w:r>
        <w:rPr>
          <w:rFonts w:ascii="Century Gothic" w:hAnsi="Century Gothic" w:eastAsia="Arial Unicode MS" w:cs="Calibri"/>
          <w:sz w:val="18"/>
          <w:szCs w:val="18"/>
        </w:rPr>
        <w:t>.</w:t>
      </w:r>
      <w:r>
        <w:rPr>
          <w:rFonts w:ascii="Century Gothic" w:hAnsi="Century Gothic" w:eastAsia="Arial Unicode MS" w:cs="Calibri"/>
          <w:sz w:val="18"/>
          <w:szCs w:val="18"/>
          <w:lang w:val="id-ID"/>
        </w:rPr>
        <w:t>365</w:t>
      </w:r>
      <w:r>
        <w:rPr>
          <w:rFonts w:ascii="Century Gothic" w:hAnsi="Century Gothic" w:eastAsia="Arial Unicode MS" w:cs="Calibri"/>
          <w:sz w:val="18"/>
          <w:szCs w:val="18"/>
        </w:rPr>
        <w:t>.</w:t>
      </w:r>
      <w:r>
        <w:rPr>
          <w:rFonts w:ascii="Century Gothic" w:hAnsi="Century Gothic" w:eastAsia="Arial Unicode MS" w:cs="Calibri"/>
          <w:sz w:val="18"/>
          <w:szCs w:val="18"/>
          <w:lang w:val="id-ID"/>
        </w:rPr>
        <w:t>350,-</w:t>
      </w:r>
      <w:r>
        <w:rPr>
          <w:rFonts w:ascii="Century Gothic" w:hAnsi="Century Gothic" w:eastAsia="Arial Unicode MS" w:cs="Calibri"/>
          <w:sz w:val="18"/>
          <w:szCs w:val="18"/>
        </w:rPr>
        <w:t xml:space="preserve"> dan bersisa</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rPr>
        <w:t xml:space="preserve">Rp. </w:t>
      </w:r>
      <w:r>
        <w:rPr>
          <w:rFonts w:ascii="Century Gothic" w:hAnsi="Century Gothic" w:eastAsia="Arial Unicode MS" w:cs="Calibri"/>
          <w:sz w:val="18"/>
          <w:szCs w:val="18"/>
          <w:lang w:val="id-ID"/>
        </w:rPr>
        <w:t>8</w:t>
      </w:r>
      <w:r>
        <w:rPr>
          <w:rFonts w:ascii="Century Gothic" w:hAnsi="Century Gothic" w:eastAsia="Arial Unicode MS" w:cs="Calibri"/>
          <w:sz w:val="18"/>
          <w:szCs w:val="18"/>
        </w:rPr>
        <w:t>.</w:t>
      </w:r>
      <w:r>
        <w:rPr>
          <w:rFonts w:ascii="Century Gothic" w:hAnsi="Century Gothic" w:eastAsia="Arial Unicode MS" w:cs="Calibri"/>
          <w:sz w:val="18"/>
          <w:szCs w:val="18"/>
          <w:lang w:val="id-ID"/>
        </w:rPr>
        <w:t>672</w:t>
      </w:r>
      <w:r>
        <w:rPr>
          <w:rFonts w:ascii="Century Gothic" w:hAnsi="Century Gothic" w:eastAsia="Arial Unicode MS" w:cs="Calibri"/>
          <w:sz w:val="18"/>
          <w:szCs w:val="18"/>
        </w:rPr>
        <w:t>.</w:t>
      </w:r>
      <w:r>
        <w:rPr>
          <w:rFonts w:ascii="Century Gothic" w:hAnsi="Century Gothic" w:eastAsia="Arial Unicode MS" w:cs="Calibri"/>
          <w:sz w:val="18"/>
          <w:szCs w:val="18"/>
          <w:lang w:val="id-ID"/>
        </w:rPr>
        <w:t>150,-</w:t>
      </w:r>
      <w:r>
        <w:rPr>
          <w:rFonts w:ascii="Century Gothic" w:hAnsi="Century Gothic" w:eastAsia="Arial Unicode MS" w:cs="Calibri"/>
          <w:sz w:val="18"/>
          <w:szCs w:val="18"/>
        </w:rPr>
        <w:t xml:space="preserve"> atau sebesar 96,55</w:t>
      </w:r>
      <w:r>
        <w:rPr>
          <w:rFonts w:ascii="Century Gothic" w:hAnsi="Century Gothic" w:eastAsia="Arial Unicode MS" w:cs="Calibri"/>
          <w:sz w:val="18"/>
          <w:szCs w:val="18"/>
          <w:lang w:val="id-ID"/>
        </w:rPr>
        <w:t>%</w:t>
      </w:r>
      <w:r>
        <w:rPr>
          <w:rFonts w:ascii="Century Gothic" w:hAnsi="Century Gothic" w:eastAsia="Arial Unicode MS" w:cs="Calibri"/>
          <w:sz w:val="18"/>
          <w:szCs w:val="18"/>
        </w:rPr>
        <w:t xml:space="preserve"> dari yang dianggarkan.</w:t>
      </w:r>
    </w:p>
    <w:p>
      <w:pPr>
        <w:numPr>
          <w:ilvl w:val="0"/>
          <w:numId w:val="13"/>
        </w:numPr>
        <w:tabs>
          <w:tab w:val="clear" w:pos="1980"/>
        </w:tabs>
        <w:spacing w:after="120" w:line="276" w:lineRule="auto"/>
        <w:ind w:left="1701" w:hanging="283"/>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Kegiatan </w:t>
      </w:r>
      <w:r>
        <w:rPr>
          <w:rFonts w:ascii="Century Gothic" w:hAnsi="Century Gothic" w:eastAsia="Arial Unicode MS" w:cs="Calibri"/>
          <w:sz w:val="18"/>
          <w:szCs w:val="18"/>
          <w:lang w:val="id-ID"/>
        </w:rPr>
        <w:t xml:space="preserve">Identifikasi Kecelakaan Kerja di Perusahaan Kabupaten/Kota yang </w:t>
      </w:r>
      <w:r>
        <w:rPr>
          <w:rFonts w:ascii="Century Gothic" w:hAnsi="Century Gothic" w:eastAsia="Arial Unicode MS" w:cs="Calibri"/>
          <w:sz w:val="18"/>
          <w:szCs w:val="18"/>
        </w:rPr>
        <w:t>dianggarkan</w:t>
      </w:r>
      <w:r>
        <w:rPr>
          <w:rFonts w:ascii="Century Gothic" w:hAnsi="Century Gothic" w:eastAsia="Arial Unicode MS" w:cs="Calibri"/>
          <w:sz w:val="18"/>
          <w:szCs w:val="18"/>
          <w:lang w:val="id-ID"/>
        </w:rPr>
        <w:t xml:space="preserve"> sebesar </w:t>
      </w:r>
      <w:r>
        <w:rPr>
          <w:rFonts w:ascii="Century Gothic" w:hAnsi="Century Gothic" w:eastAsia="Arial Unicode MS" w:cs="Calibri"/>
          <w:sz w:val="18"/>
          <w:szCs w:val="18"/>
        </w:rPr>
        <w:t xml:space="preserve">Rp. </w:t>
      </w:r>
      <w:r>
        <w:rPr>
          <w:rFonts w:ascii="Century Gothic" w:hAnsi="Century Gothic" w:eastAsia="Arial Unicode MS" w:cs="Calibri"/>
          <w:sz w:val="18"/>
          <w:szCs w:val="18"/>
          <w:lang w:val="id-ID"/>
        </w:rPr>
        <w:t xml:space="preserve">137.336.500,-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132</w:t>
      </w:r>
      <w:r>
        <w:rPr>
          <w:rFonts w:ascii="Century Gothic" w:hAnsi="Century Gothic" w:eastAsia="Arial Unicode MS" w:cs="Calibri"/>
          <w:sz w:val="18"/>
          <w:szCs w:val="18"/>
        </w:rPr>
        <w:t>.</w:t>
      </w:r>
      <w:r>
        <w:rPr>
          <w:rFonts w:ascii="Century Gothic" w:hAnsi="Century Gothic" w:eastAsia="Arial Unicode MS" w:cs="Calibri"/>
          <w:sz w:val="18"/>
          <w:szCs w:val="18"/>
          <w:lang w:val="id-ID"/>
        </w:rPr>
        <w:t>251</w:t>
      </w:r>
      <w:r>
        <w:rPr>
          <w:rFonts w:ascii="Century Gothic" w:hAnsi="Century Gothic" w:eastAsia="Arial Unicode MS" w:cs="Calibri"/>
          <w:sz w:val="18"/>
          <w:szCs w:val="18"/>
        </w:rPr>
        <w:t>.</w:t>
      </w:r>
      <w:r>
        <w:rPr>
          <w:rFonts w:ascii="Century Gothic" w:hAnsi="Century Gothic" w:eastAsia="Arial Unicode MS" w:cs="Calibri"/>
          <w:sz w:val="18"/>
          <w:szCs w:val="18"/>
          <w:lang w:val="id-ID"/>
        </w:rPr>
        <w:t>250,-</w:t>
      </w:r>
      <w:r>
        <w:rPr>
          <w:rFonts w:ascii="Century Gothic" w:hAnsi="Century Gothic" w:eastAsia="Arial Unicode MS" w:cs="Calibri"/>
          <w:sz w:val="18"/>
          <w:szCs w:val="18"/>
        </w:rPr>
        <w:t xml:space="preserve"> dan bersisa</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rPr>
        <w:t xml:space="preserve">Rp. </w:t>
      </w:r>
      <w:r>
        <w:rPr>
          <w:rFonts w:ascii="Century Gothic" w:hAnsi="Century Gothic" w:eastAsia="Arial Unicode MS" w:cs="Calibri"/>
          <w:sz w:val="18"/>
          <w:szCs w:val="18"/>
          <w:lang w:val="id-ID"/>
        </w:rPr>
        <w:t>5</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085</w:t>
      </w:r>
      <w:r>
        <w:rPr>
          <w:rFonts w:ascii="Century Gothic" w:hAnsi="Century Gothic" w:eastAsia="Arial Unicode MS" w:cs="Calibri"/>
          <w:sz w:val="18"/>
          <w:szCs w:val="18"/>
        </w:rPr>
        <w:t>.</w:t>
      </w:r>
      <w:r>
        <w:rPr>
          <w:rFonts w:ascii="Century Gothic" w:hAnsi="Century Gothic" w:eastAsia="Arial Unicode MS" w:cs="Calibri"/>
          <w:sz w:val="18"/>
          <w:szCs w:val="18"/>
          <w:lang w:val="id-ID"/>
        </w:rPr>
        <w:t>250,-</w:t>
      </w:r>
      <w:r>
        <w:rPr>
          <w:rFonts w:ascii="Century Gothic" w:hAnsi="Century Gothic" w:eastAsia="Arial Unicode MS" w:cs="Calibri"/>
          <w:sz w:val="18"/>
          <w:szCs w:val="18"/>
        </w:rPr>
        <w:t xml:space="preserve"> atau sebesar 96,30</w:t>
      </w:r>
      <w:r>
        <w:rPr>
          <w:rFonts w:ascii="Century Gothic" w:hAnsi="Century Gothic" w:eastAsia="Arial Unicode MS" w:cs="Calibri"/>
          <w:sz w:val="18"/>
          <w:szCs w:val="18"/>
          <w:lang w:val="id-ID"/>
        </w:rPr>
        <w:t>%</w:t>
      </w:r>
      <w:r>
        <w:rPr>
          <w:rFonts w:ascii="Century Gothic" w:hAnsi="Century Gothic" w:eastAsia="Arial Unicode MS" w:cs="Calibri"/>
          <w:sz w:val="18"/>
          <w:szCs w:val="18"/>
        </w:rPr>
        <w:t xml:space="preserve"> dari yang dianggarkan.</w:t>
      </w:r>
    </w:p>
    <w:p>
      <w:pPr>
        <w:numPr>
          <w:ilvl w:val="0"/>
          <w:numId w:val="13"/>
        </w:numPr>
        <w:tabs>
          <w:tab w:val="clear" w:pos="1980"/>
        </w:tabs>
        <w:spacing w:after="120" w:line="276" w:lineRule="auto"/>
        <w:ind w:left="1701" w:hanging="283"/>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Kegiatan </w:t>
      </w:r>
      <w:r>
        <w:rPr>
          <w:rFonts w:ascii="Century Gothic" w:hAnsi="Century Gothic" w:eastAsia="Arial Unicode MS" w:cs="Calibri"/>
          <w:sz w:val="18"/>
          <w:szCs w:val="18"/>
          <w:lang w:val="id-ID"/>
        </w:rPr>
        <w:t xml:space="preserve">Pra Akreditasi Laboratorium yang </w:t>
      </w:r>
      <w:r>
        <w:rPr>
          <w:rFonts w:ascii="Century Gothic" w:hAnsi="Century Gothic" w:eastAsia="Arial Unicode MS" w:cs="Calibri"/>
          <w:sz w:val="18"/>
          <w:szCs w:val="18"/>
        </w:rPr>
        <w:t>dianggarkan</w:t>
      </w:r>
      <w:r>
        <w:rPr>
          <w:rFonts w:ascii="Century Gothic" w:hAnsi="Century Gothic" w:eastAsia="Arial Unicode MS" w:cs="Calibri"/>
          <w:sz w:val="18"/>
          <w:szCs w:val="18"/>
          <w:lang w:val="id-ID"/>
        </w:rPr>
        <w:t xml:space="preserve"> sebesar </w:t>
      </w:r>
      <w:r>
        <w:rPr>
          <w:rFonts w:ascii="Century Gothic" w:hAnsi="Century Gothic" w:eastAsia="Arial Unicode MS" w:cs="Calibri"/>
          <w:sz w:val="18"/>
          <w:szCs w:val="18"/>
        </w:rPr>
        <w:t xml:space="preserve">Rp. </w:t>
      </w:r>
      <w:r>
        <w:rPr>
          <w:rFonts w:ascii="Century Gothic" w:hAnsi="Century Gothic" w:eastAsia="Arial Unicode MS" w:cs="Calibri"/>
          <w:sz w:val="18"/>
          <w:szCs w:val="18"/>
          <w:lang w:val="id-ID"/>
        </w:rPr>
        <w:t xml:space="preserve">148.292.150,-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135</w:t>
      </w:r>
      <w:r>
        <w:rPr>
          <w:rFonts w:ascii="Century Gothic" w:hAnsi="Century Gothic" w:eastAsia="Arial Unicode MS" w:cs="Calibri"/>
          <w:sz w:val="18"/>
          <w:szCs w:val="18"/>
        </w:rPr>
        <w:t>.</w:t>
      </w:r>
      <w:r>
        <w:rPr>
          <w:rFonts w:ascii="Century Gothic" w:hAnsi="Century Gothic" w:eastAsia="Arial Unicode MS" w:cs="Calibri"/>
          <w:sz w:val="18"/>
          <w:szCs w:val="18"/>
          <w:lang w:val="id-ID"/>
        </w:rPr>
        <w:t>896</w:t>
      </w:r>
      <w:r>
        <w:rPr>
          <w:rFonts w:ascii="Century Gothic" w:hAnsi="Century Gothic" w:eastAsia="Arial Unicode MS" w:cs="Calibri"/>
          <w:sz w:val="18"/>
          <w:szCs w:val="18"/>
        </w:rPr>
        <w:t>.</w:t>
      </w:r>
      <w:r>
        <w:rPr>
          <w:rFonts w:ascii="Century Gothic" w:hAnsi="Century Gothic" w:eastAsia="Arial Unicode MS" w:cs="Calibri"/>
          <w:sz w:val="18"/>
          <w:szCs w:val="18"/>
          <w:lang w:val="id-ID"/>
        </w:rPr>
        <w:t>301,-</w:t>
      </w:r>
      <w:r>
        <w:rPr>
          <w:rFonts w:ascii="Century Gothic" w:hAnsi="Century Gothic" w:eastAsia="Arial Unicode MS" w:cs="Calibri"/>
          <w:sz w:val="18"/>
          <w:szCs w:val="18"/>
        </w:rPr>
        <w:t xml:space="preserve"> dan bersisa</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rPr>
        <w:t xml:space="preserve">Rp. </w:t>
      </w:r>
      <w:r>
        <w:rPr>
          <w:rFonts w:ascii="Century Gothic" w:hAnsi="Century Gothic" w:eastAsia="Arial Unicode MS" w:cs="Calibri"/>
          <w:sz w:val="18"/>
          <w:szCs w:val="18"/>
          <w:lang w:val="id-ID"/>
        </w:rPr>
        <w:t>12</w:t>
      </w:r>
      <w:r>
        <w:rPr>
          <w:rFonts w:ascii="Century Gothic" w:hAnsi="Century Gothic" w:eastAsia="Arial Unicode MS" w:cs="Calibri"/>
          <w:sz w:val="18"/>
          <w:szCs w:val="18"/>
        </w:rPr>
        <w:t>.</w:t>
      </w:r>
      <w:r>
        <w:rPr>
          <w:rFonts w:ascii="Century Gothic" w:hAnsi="Century Gothic" w:eastAsia="Arial Unicode MS" w:cs="Calibri"/>
          <w:sz w:val="18"/>
          <w:szCs w:val="18"/>
          <w:lang w:val="id-ID"/>
        </w:rPr>
        <w:t>395</w:t>
      </w:r>
      <w:r>
        <w:rPr>
          <w:rFonts w:ascii="Century Gothic" w:hAnsi="Century Gothic" w:eastAsia="Arial Unicode MS" w:cs="Calibri"/>
          <w:sz w:val="18"/>
          <w:szCs w:val="18"/>
        </w:rPr>
        <w:t>.</w:t>
      </w:r>
      <w:r>
        <w:rPr>
          <w:rFonts w:ascii="Century Gothic" w:hAnsi="Century Gothic" w:eastAsia="Arial Unicode MS" w:cs="Calibri"/>
          <w:sz w:val="18"/>
          <w:szCs w:val="18"/>
          <w:lang w:val="id-ID"/>
        </w:rPr>
        <w:t>849,-</w:t>
      </w:r>
      <w:r>
        <w:rPr>
          <w:rFonts w:ascii="Century Gothic" w:hAnsi="Century Gothic" w:eastAsia="Arial Unicode MS" w:cs="Calibri"/>
          <w:sz w:val="18"/>
          <w:szCs w:val="18"/>
        </w:rPr>
        <w:t xml:space="preserve"> atau sebesar 91,64</w:t>
      </w:r>
      <w:r>
        <w:rPr>
          <w:rFonts w:ascii="Century Gothic" w:hAnsi="Century Gothic" w:eastAsia="Arial Unicode MS" w:cs="Calibri"/>
          <w:sz w:val="18"/>
          <w:szCs w:val="18"/>
          <w:lang w:val="id-ID"/>
        </w:rPr>
        <w:t>%</w:t>
      </w:r>
      <w:r>
        <w:rPr>
          <w:rFonts w:ascii="Century Gothic" w:hAnsi="Century Gothic" w:eastAsia="Arial Unicode MS" w:cs="Calibri"/>
          <w:sz w:val="18"/>
          <w:szCs w:val="18"/>
        </w:rPr>
        <w:t xml:space="preserve"> dari yang dianggarkan.</w:t>
      </w:r>
    </w:p>
    <w:p>
      <w:pPr>
        <w:numPr>
          <w:ilvl w:val="0"/>
          <w:numId w:val="13"/>
        </w:numPr>
        <w:tabs>
          <w:tab w:val="clear" w:pos="1980"/>
        </w:tabs>
        <w:spacing w:after="120" w:line="276" w:lineRule="auto"/>
        <w:ind w:left="1701" w:hanging="283"/>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Kegiatan </w:t>
      </w:r>
      <w:r>
        <w:rPr>
          <w:rFonts w:ascii="Century Gothic" w:hAnsi="Century Gothic" w:eastAsia="Arial Unicode MS" w:cs="Calibri"/>
          <w:sz w:val="18"/>
          <w:szCs w:val="18"/>
          <w:lang w:val="id-ID"/>
        </w:rPr>
        <w:t xml:space="preserve">Pemeriksaan Kesehatan Kerja yang </w:t>
      </w:r>
      <w:r>
        <w:rPr>
          <w:rFonts w:ascii="Century Gothic" w:hAnsi="Century Gothic" w:eastAsia="Arial Unicode MS" w:cs="Calibri"/>
          <w:sz w:val="18"/>
          <w:szCs w:val="18"/>
        </w:rPr>
        <w:t>dianggarkan</w:t>
      </w:r>
      <w:r>
        <w:rPr>
          <w:rFonts w:ascii="Century Gothic" w:hAnsi="Century Gothic" w:eastAsia="Arial Unicode MS" w:cs="Calibri"/>
          <w:sz w:val="18"/>
          <w:szCs w:val="18"/>
          <w:lang w:val="id-ID"/>
        </w:rPr>
        <w:t xml:space="preserve"> sebesar </w:t>
      </w:r>
      <w:r>
        <w:rPr>
          <w:rFonts w:ascii="Century Gothic" w:hAnsi="Century Gothic" w:eastAsia="Arial Unicode MS" w:cs="Calibri"/>
          <w:sz w:val="18"/>
          <w:szCs w:val="18"/>
        </w:rPr>
        <w:t xml:space="preserve">Rp. </w:t>
      </w:r>
      <w:r>
        <w:rPr>
          <w:rFonts w:ascii="Century Gothic" w:hAnsi="Century Gothic" w:eastAsia="Arial Unicode MS" w:cs="Calibri"/>
          <w:sz w:val="18"/>
          <w:szCs w:val="18"/>
          <w:lang w:val="id-ID"/>
        </w:rPr>
        <w:t xml:space="preserve">149.130.100,-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143</w:t>
      </w:r>
      <w:r>
        <w:rPr>
          <w:rFonts w:ascii="Century Gothic" w:hAnsi="Century Gothic" w:eastAsia="Arial Unicode MS" w:cs="Calibri"/>
          <w:sz w:val="18"/>
          <w:szCs w:val="18"/>
        </w:rPr>
        <w:t>.</w:t>
      </w:r>
      <w:r>
        <w:rPr>
          <w:rFonts w:ascii="Century Gothic" w:hAnsi="Century Gothic" w:eastAsia="Arial Unicode MS" w:cs="Calibri"/>
          <w:sz w:val="18"/>
          <w:szCs w:val="18"/>
          <w:lang w:val="id-ID"/>
        </w:rPr>
        <w:t>858</w:t>
      </w:r>
      <w:r>
        <w:rPr>
          <w:rFonts w:ascii="Century Gothic" w:hAnsi="Century Gothic" w:eastAsia="Arial Unicode MS" w:cs="Calibri"/>
          <w:sz w:val="18"/>
          <w:szCs w:val="18"/>
        </w:rPr>
        <w:t>.</w:t>
      </w:r>
      <w:r>
        <w:rPr>
          <w:rFonts w:ascii="Century Gothic" w:hAnsi="Century Gothic" w:eastAsia="Arial Unicode MS" w:cs="Calibri"/>
          <w:sz w:val="18"/>
          <w:szCs w:val="18"/>
          <w:lang w:val="id-ID"/>
        </w:rPr>
        <w:t>659,-</w:t>
      </w:r>
      <w:r>
        <w:rPr>
          <w:rFonts w:ascii="Century Gothic" w:hAnsi="Century Gothic" w:eastAsia="Arial Unicode MS" w:cs="Calibri"/>
          <w:sz w:val="18"/>
          <w:szCs w:val="18"/>
        </w:rPr>
        <w:t xml:space="preserve"> dan bersisa</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rPr>
        <w:t xml:space="preserve">Rp. </w:t>
      </w:r>
      <w:r>
        <w:rPr>
          <w:rFonts w:ascii="Century Gothic" w:hAnsi="Century Gothic" w:eastAsia="Arial Unicode MS" w:cs="Calibri"/>
          <w:sz w:val="18"/>
          <w:szCs w:val="18"/>
          <w:lang w:val="id-ID"/>
        </w:rPr>
        <w:t>5</w:t>
      </w:r>
      <w:r>
        <w:rPr>
          <w:rFonts w:ascii="Century Gothic" w:hAnsi="Century Gothic" w:eastAsia="Arial Unicode MS" w:cs="Calibri"/>
          <w:sz w:val="18"/>
          <w:szCs w:val="18"/>
        </w:rPr>
        <w:t>.</w:t>
      </w:r>
      <w:r>
        <w:rPr>
          <w:rFonts w:ascii="Century Gothic" w:hAnsi="Century Gothic" w:eastAsia="Arial Unicode MS" w:cs="Calibri"/>
          <w:sz w:val="18"/>
          <w:szCs w:val="18"/>
          <w:lang w:val="id-ID"/>
        </w:rPr>
        <w:t>271</w:t>
      </w:r>
      <w:r>
        <w:rPr>
          <w:rFonts w:ascii="Century Gothic" w:hAnsi="Century Gothic" w:eastAsia="Arial Unicode MS" w:cs="Calibri"/>
          <w:sz w:val="18"/>
          <w:szCs w:val="18"/>
        </w:rPr>
        <w:t>.</w:t>
      </w:r>
      <w:r>
        <w:rPr>
          <w:rFonts w:ascii="Century Gothic" w:hAnsi="Century Gothic" w:eastAsia="Arial Unicode MS" w:cs="Calibri"/>
          <w:sz w:val="18"/>
          <w:szCs w:val="18"/>
          <w:lang w:val="id-ID"/>
        </w:rPr>
        <w:t>441,-</w:t>
      </w:r>
      <w:r>
        <w:rPr>
          <w:rFonts w:ascii="Century Gothic" w:hAnsi="Century Gothic" w:eastAsia="Arial Unicode MS" w:cs="Calibri"/>
          <w:sz w:val="18"/>
          <w:szCs w:val="18"/>
        </w:rPr>
        <w:t xml:space="preserve"> atau sebesar 96,47</w:t>
      </w:r>
      <w:r>
        <w:rPr>
          <w:rFonts w:ascii="Century Gothic" w:hAnsi="Century Gothic" w:eastAsia="Arial Unicode MS" w:cs="Calibri"/>
          <w:sz w:val="18"/>
          <w:szCs w:val="18"/>
          <w:lang w:val="id-ID"/>
        </w:rPr>
        <w:t>%</w:t>
      </w:r>
      <w:r>
        <w:rPr>
          <w:rFonts w:ascii="Century Gothic" w:hAnsi="Century Gothic" w:eastAsia="Arial Unicode MS" w:cs="Calibri"/>
          <w:sz w:val="18"/>
          <w:szCs w:val="18"/>
        </w:rPr>
        <w:t xml:space="preserve"> dari yang dianggarkan.</w:t>
      </w:r>
    </w:p>
    <w:p>
      <w:pPr>
        <w:numPr>
          <w:ilvl w:val="0"/>
          <w:numId w:val="13"/>
        </w:numPr>
        <w:tabs>
          <w:tab w:val="clear" w:pos="1980"/>
        </w:tabs>
        <w:spacing w:after="120" w:line="276" w:lineRule="auto"/>
        <w:ind w:left="1701" w:hanging="283"/>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Kegiatan </w:t>
      </w:r>
      <w:r>
        <w:rPr>
          <w:rFonts w:ascii="Century Gothic" w:hAnsi="Century Gothic" w:eastAsia="Arial Unicode MS" w:cs="Calibri"/>
          <w:sz w:val="18"/>
          <w:szCs w:val="18"/>
          <w:lang w:val="id-ID"/>
        </w:rPr>
        <w:t xml:space="preserve">Pengujian lingkungan Kerja yang </w:t>
      </w:r>
      <w:r>
        <w:rPr>
          <w:rFonts w:ascii="Century Gothic" w:hAnsi="Century Gothic" w:eastAsia="Arial Unicode MS" w:cs="Calibri"/>
          <w:sz w:val="18"/>
          <w:szCs w:val="18"/>
        </w:rPr>
        <w:t>dianggarkan</w:t>
      </w:r>
      <w:r>
        <w:rPr>
          <w:rFonts w:ascii="Century Gothic" w:hAnsi="Century Gothic" w:eastAsia="Arial Unicode MS" w:cs="Calibri"/>
          <w:sz w:val="18"/>
          <w:szCs w:val="18"/>
          <w:lang w:val="id-ID"/>
        </w:rPr>
        <w:t xml:space="preserve"> sebesar </w:t>
      </w:r>
      <w:r>
        <w:rPr>
          <w:rFonts w:ascii="Century Gothic" w:hAnsi="Century Gothic" w:eastAsia="Arial Unicode MS" w:cs="Calibri"/>
          <w:sz w:val="18"/>
          <w:szCs w:val="18"/>
        </w:rPr>
        <w:t xml:space="preserve">Rp. </w:t>
      </w:r>
      <w:r>
        <w:rPr>
          <w:rFonts w:ascii="Century Gothic" w:hAnsi="Century Gothic" w:eastAsia="Arial Unicode MS" w:cs="Calibri"/>
          <w:sz w:val="18"/>
          <w:szCs w:val="18"/>
          <w:lang w:val="id-ID"/>
        </w:rPr>
        <w:t xml:space="preserve">149.784.000,-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144</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061</w:t>
      </w:r>
      <w:r>
        <w:rPr>
          <w:rFonts w:ascii="Century Gothic" w:hAnsi="Century Gothic" w:eastAsia="Arial Unicode MS" w:cs="Calibri"/>
          <w:sz w:val="18"/>
          <w:szCs w:val="18"/>
        </w:rPr>
        <w:t>.</w:t>
      </w:r>
      <w:r>
        <w:rPr>
          <w:rFonts w:ascii="Century Gothic" w:hAnsi="Century Gothic" w:eastAsia="Arial Unicode MS" w:cs="Calibri"/>
          <w:sz w:val="18"/>
          <w:szCs w:val="18"/>
          <w:lang w:val="id-ID"/>
        </w:rPr>
        <w:t>950,-</w:t>
      </w:r>
      <w:r>
        <w:rPr>
          <w:rFonts w:ascii="Century Gothic" w:hAnsi="Century Gothic" w:eastAsia="Arial Unicode MS" w:cs="Calibri"/>
          <w:sz w:val="18"/>
          <w:szCs w:val="18"/>
        </w:rPr>
        <w:t xml:space="preserve"> dan bersisa</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rPr>
        <w:t xml:space="preserve">Rp. </w:t>
      </w:r>
      <w:r>
        <w:rPr>
          <w:rFonts w:ascii="Century Gothic" w:hAnsi="Century Gothic" w:eastAsia="Arial Unicode MS" w:cs="Calibri"/>
          <w:sz w:val="18"/>
          <w:szCs w:val="18"/>
          <w:lang w:val="id-ID"/>
        </w:rPr>
        <w:t>5</w:t>
      </w:r>
      <w:r>
        <w:rPr>
          <w:rFonts w:ascii="Century Gothic" w:hAnsi="Century Gothic" w:eastAsia="Arial Unicode MS" w:cs="Calibri"/>
          <w:sz w:val="18"/>
          <w:szCs w:val="18"/>
        </w:rPr>
        <w:t>.</w:t>
      </w:r>
      <w:r>
        <w:rPr>
          <w:rFonts w:ascii="Century Gothic" w:hAnsi="Century Gothic" w:eastAsia="Arial Unicode MS" w:cs="Calibri"/>
          <w:sz w:val="18"/>
          <w:szCs w:val="18"/>
          <w:lang w:val="id-ID"/>
        </w:rPr>
        <w:t>722</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050,-</w:t>
      </w:r>
      <w:r>
        <w:rPr>
          <w:rFonts w:ascii="Century Gothic" w:hAnsi="Century Gothic" w:eastAsia="Arial Unicode MS" w:cs="Calibri"/>
          <w:sz w:val="18"/>
          <w:szCs w:val="18"/>
        </w:rPr>
        <w:t xml:space="preserve"> atau sebesar 96,18</w:t>
      </w:r>
      <w:r>
        <w:rPr>
          <w:rFonts w:ascii="Century Gothic" w:hAnsi="Century Gothic" w:eastAsia="Arial Unicode MS" w:cs="Calibri"/>
          <w:sz w:val="18"/>
          <w:szCs w:val="18"/>
          <w:lang w:val="id-ID"/>
        </w:rPr>
        <w:t>%</w:t>
      </w:r>
      <w:r>
        <w:rPr>
          <w:rFonts w:ascii="Century Gothic" w:hAnsi="Century Gothic" w:eastAsia="Arial Unicode MS" w:cs="Calibri"/>
          <w:sz w:val="18"/>
          <w:szCs w:val="18"/>
        </w:rPr>
        <w:t xml:space="preserve"> dari yang dianggarkan.</w:t>
      </w:r>
    </w:p>
    <w:p>
      <w:pPr>
        <w:numPr>
          <w:ilvl w:val="0"/>
          <w:numId w:val="13"/>
        </w:numPr>
        <w:tabs>
          <w:tab w:val="clear" w:pos="1980"/>
        </w:tabs>
        <w:spacing w:after="120" w:line="276" w:lineRule="auto"/>
        <w:ind w:left="1701" w:hanging="283"/>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Kegiatan </w:t>
      </w:r>
      <w:r>
        <w:rPr>
          <w:rFonts w:ascii="Century Gothic" w:hAnsi="Century Gothic" w:eastAsia="Arial Unicode MS" w:cs="Calibri"/>
          <w:sz w:val="18"/>
          <w:szCs w:val="18"/>
          <w:lang w:val="id-ID"/>
        </w:rPr>
        <w:t xml:space="preserve">In House Training Penggunaan Peralatan Keselamatan dan Kesehatan Kerja (K3) yang </w:t>
      </w:r>
      <w:r>
        <w:rPr>
          <w:rFonts w:ascii="Century Gothic" w:hAnsi="Century Gothic" w:eastAsia="Arial Unicode MS" w:cs="Calibri"/>
          <w:sz w:val="18"/>
          <w:szCs w:val="18"/>
        </w:rPr>
        <w:t>dianggarkan</w:t>
      </w:r>
      <w:r>
        <w:rPr>
          <w:rFonts w:ascii="Century Gothic" w:hAnsi="Century Gothic" w:eastAsia="Arial Unicode MS" w:cs="Calibri"/>
          <w:sz w:val="18"/>
          <w:szCs w:val="18"/>
          <w:lang w:val="id-ID"/>
        </w:rPr>
        <w:t xml:space="preserve"> sebesar </w:t>
      </w:r>
      <w:r>
        <w:rPr>
          <w:rFonts w:ascii="Century Gothic" w:hAnsi="Century Gothic" w:eastAsia="Arial Unicode MS" w:cs="Calibri"/>
          <w:sz w:val="18"/>
          <w:szCs w:val="18"/>
        </w:rPr>
        <w:t xml:space="preserve">Rp. </w:t>
      </w:r>
      <w:r>
        <w:rPr>
          <w:rFonts w:ascii="Century Gothic" w:hAnsi="Century Gothic" w:eastAsia="Arial Unicode MS" w:cs="Calibri"/>
          <w:sz w:val="18"/>
          <w:szCs w:val="18"/>
          <w:lang w:val="id-ID"/>
        </w:rPr>
        <w:t xml:space="preserve">79.800.000,-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74</w:t>
      </w:r>
      <w:r>
        <w:rPr>
          <w:rFonts w:ascii="Century Gothic" w:hAnsi="Century Gothic" w:eastAsia="Arial Unicode MS" w:cs="Calibri"/>
          <w:sz w:val="18"/>
          <w:szCs w:val="18"/>
        </w:rPr>
        <w:t>.</w:t>
      </w:r>
      <w:r>
        <w:rPr>
          <w:rFonts w:ascii="Century Gothic" w:hAnsi="Century Gothic" w:eastAsia="Arial Unicode MS" w:cs="Calibri"/>
          <w:sz w:val="18"/>
          <w:szCs w:val="18"/>
          <w:lang w:val="id-ID"/>
        </w:rPr>
        <w:t>436</w:t>
      </w:r>
      <w:r>
        <w:rPr>
          <w:rFonts w:ascii="Century Gothic" w:hAnsi="Century Gothic" w:eastAsia="Arial Unicode MS" w:cs="Calibri"/>
          <w:sz w:val="18"/>
          <w:szCs w:val="18"/>
        </w:rPr>
        <w:t>.</w:t>
      </w:r>
      <w:r>
        <w:rPr>
          <w:rFonts w:ascii="Century Gothic" w:hAnsi="Century Gothic" w:eastAsia="Arial Unicode MS" w:cs="Calibri"/>
          <w:sz w:val="18"/>
          <w:szCs w:val="18"/>
          <w:lang w:val="id-ID"/>
        </w:rPr>
        <w:t>223,-</w:t>
      </w:r>
      <w:r>
        <w:rPr>
          <w:rFonts w:ascii="Century Gothic" w:hAnsi="Century Gothic" w:eastAsia="Arial Unicode MS" w:cs="Calibri"/>
          <w:sz w:val="18"/>
          <w:szCs w:val="18"/>
        </w:rPr>
        <w:t xml:space="preserve"> dan bersisa Rp. </w:t>
      </w:r>
      <w:r>
        <w:rPr>
          <w:rFonts w:ascii="Century Gothic" w:hAnsi="Century Gothic" w:eastAsia="Arial Unicode MS" w:cs="Calibri"/>
          <w:sz w:val="18"/>
          <w:szCs w:val="18"/>
          <w:lang w:val="id-ID"/>
        </w:rPr>
        <w:t>5</w:t>
      </w:r>
      <w:r>
        <w:rPr>
          <w:rFonts w:ascii="Century Gothic" w:hAnsi="Century Gothic" w:eastAsia="Arial Unicode MS" w:cs="Calibri"/>
          <w:sz w:val="18"/>
          <w:szCs w:val="18"/>
        </w:rPr>
        <w:t>.</w:t>
      </w:r>
      <w:r>
        <w:rPr>
          <w:rFonts w:ascii="Century Gothic" w:hAnsi="Century Gothic" w:eastAsia="Arial Unicode MS" w:cs="Calibri"/>
          <w:sz w:val="18"/>
          <w:szCs w:val="18"/>
          <w:lang w:val="id-ID"/>
        </w:rPr>
        <w:t>363</w:t>
      </w:r>
      <w:r>
        <w:rPr>
          <w:rFonts w:ascii="Century Gothic" w:hAnsi="Century Gothic" w:eastAsia="Arial Unicode MS" w:cs="Calibri"/>
          <w:sz w:val="18"/>
          <w:szCs w:val="18"/>
        </w:rPr>
        <w:t>.</w:t>
      </w:r>
      <w:r>
        <w:rPr>
          <w:rFonts w:ascii="Century Gothic" w:hAnsi="Century Gothic" w:eastAsia="Arial Unicode MS" w:cs="Calibri"/>
          <w:sz w:val="18"/>
          <w:szCs w:val="18"/>
          <w:lang w:val="id-ID"/>
        </w:rPr>
        <w:t>777,-</w:t>
      </w:r>
      <w:r>
        <w:rPr>
          <w:rFonts w:ascii="Century Gothic" w:hAnsi="Century Gothic" w:eastAsia="Arial Unicode MS" w:cs="Calibri"/>
          <w:sz w:val="18"/>
          <w:szCs w:val="18"/>
        </w:rPr>
        <w:t xml:space="preserve"> atau sebesar 93,28</w:t>
      </w:r>
      <w:r>
        <w:rPr>
          <w:rFonts w:ascii="Century Gothic" w:hAnsi="Century Gothic" w:eastAsia="Arial Unicode MS" w:cs="Calibri"/>
          <w:sz w:val="18"/>
          <w:szCs w:val="18"/>
          <w:lang w:val="id-ID"/>
        </w:rPr>
        <w:t>%</w:t>
      </w:r>
      <w:r>
        <w:rPr>
          <w:rFonts w:ascii="Century Gothic" w:hAnsi="Century Gothic" w:eastAsia="Arial Unicode MS" w:cs="Calibri"/>
          <w:sz w:val="18"/>
          <w:szCs w:val="18"/>
        </w:rPr>
        <w:t xml:space="preserve"> dari yang dianggarkan.</w:t>
      </w:r>
    </w:p>
    <w:p>
      <w:pPr>
        <w:numPr>
          <w:ilvl w:val="0"/>
          <w:numId w:val="27"/>
        </w:numPr>
        <w:spacing w:after="120" w:line="276" w:lineRule="auto"/>
        <w:ind w:left="1418"/>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Program Percepatan Pembangunan dan Pengembangan Infrastruktur Pada Kawasan Khusus dan Daerah Tertinggal </w:t>
      </w:r>
      <w:r>
        <w:rPr>
          <w:rFonts w:ascii="Century Gothic" w:hAnsi="Century Gothic" w:eastAsia="Arial Unicode MS" w:cs="Calibri"/>
          <w:sz w:val="18"/>
          <w:szCs w:val="18"/>
          <w:lang w:val="id-ID"/>
        </w:rPr>
        <w:t>yang dianggarkan sebesar</w:t>
      </w:r>
      <w:r>
        <w:rPr>
          <w:rFonts w:ascii="Century Gothic" w:hAnsi="Century Gothic" w:eastAsia="Arial Unicode MS" w:cs="Calibri"/>
          <w:sz w:val="18"/>
          <w:szCs w:val="18"/>
        </w:rPr>
        <w:t xml:space="preserve"> Rp. </w:t>
      </w:r>
      <w:r>
        <w:rPr>
          <w:rFonts w:ascii="Century Gothic" w:hAnsi="Century Gothic" w:eastAsia="Arial Unicode MS" w:cs="Calibri"/>
          <w:sz w:val="18"/>
          <w:szCs w:val="18"/>
          <w:lang w:val="id-ID"/>
        </w:rPr>
        <w:t>604.302.200,-</w:t>
      </w:r>
      <w:r>
        <w:rPr>
          <w:rFonts w:ascii="Century Gothic" w:hAnsi="Century Gothic" w:eastAsia="Arial Unicode MS" w:cs="Calibri"/>
          <w:sz w:val="18"/>
          <w:szCs w:val="18"/>
        </w:rPr>
        <w:t xml:space="preserve"> </w:t>
      </w:r>
      <w:r>
        <w:rPr>
          <w:rFonts w:ascii="Century Gothic" w:hAnsi="Century Gothic" w:eastAsia="Arial Unicode MS" w:cs="Calibri"/>
          <w:sz w:val="18"/>
          <w:szCs w:val="18"/>
          <w:lang w:val="id-ID"/>
        </w:rPr>
        <w:t>terealisasi sebesar</w:t>
      </w:r>
      <w:r>
        <w:rPr>
          <w:rFonts w:ascii="Century Gothic" w:hAnsi="Century Gothic" w:eastAsia="Arial Unicode MS" w:cs="Calibri"/>
          <w:sz w:val="18"/>
          <w:szCs w:val="18"/>
        </w:rPr>
        <w:t xml:space="preserve"> Rp. </w:t>
      </w:r>
      <w:r>
        <w:rPr>
          <w:rFonts w:ascii="Century Gothic" w:hAnsi="Century Gothic" w:eastAsia="Arial Unicode MS" w:cs="Calibri"/>
          <w:sz w:val="18"/>
          <w:szCs w:val="18"/>
          <w:lang w:val="id-ID"/>
        </w:rPr>
        <w:t>591</w:t>
      </w:r>
      <w:r>
        <w:rPr>
          <w:rFonts w:ascii="Century Gothic" w:hAnsi="Century Gothic" w:eastAsia="Arial Unicode MS" w:cs="Calibri"/>
          <w:sz w:val="18"/>
          <w:szCs w:val="18"/>
        </w:rPr>
        <w:t>.</w:t>
      </w:r>
      <w:r>
        <w:rPr>
          <w:rFonts w:ascii="Century Gothic" w:hAnsi="Century Gothic" w:eastAsia="Arial Unicode MS" w:cs="Calibri"/>
          <w:sz w:val="18"/>
          <w:szCs w:val="18"/>
          <w:lang w:val="id-ID"/>
        </w:rPr>
        <w:t>666</w:t>
      </w:r>
      <w:r>
        <w:rPr>
          <w:rFonts w:ascii="Century Gothic" w:hAnsi="Century Gothic" w:eastAsia="Arial Unicode MS" w:cs="Calibri"/>
          <w:sz w:val="18"/>
          <w:szCs w:val="18"/>
        </w:rPr>
        <w:t>.</w:t>
      </w:r>
      <w:r>
        <w:rPr>
          <w:rFonts w:ascii="Century Gothic" w:hAnsi="Century Gothic" w:eastAsia="Arial Unicode MS" w:cs="Calibri"/>
          <w:sz w:val="18"/>
          <w:szCs w:val="18"/>
          <w:lang w:val="id-ID"/>
        </w:rPr>
        <w:t>529,- dan bersisa</w:t>
      </w:r>
      <w:r>
        <w:rPr>
          <w:rFonts w:ascii="Century Gothic" w:hAnsi="Century Gothic" w:eastAsia="Arial Unicode MS" w:cs="Calibri"/>
          <w:sz w:val="18"/>
          <w:szCs w:val="18"/>
        </w:rPr>
        <w:t xml:space="preserve"> </w:t>
      </w:r>
      <w:r>
        <w:rPr>
          <w:rFonts w:ascii="Century Gothic" w:hAnsi="Century Gothic" w:eastAsia="Arial Unicode MS" w:cs="Calibri"/>
          <w:sz w:val="18"/>
          <w:szCs w:val="18"/>
          <w:lang w:val="id-ID"/>
        </w:rPr>
        <w:t>12</w:t>
      </w:r>
      <w:r>
        <w:rPr>
          <w:rFonts w:ascii="Century Gothic" w:hAnsi="Century Gothic" w:eastAsia="Arial Unicode MS" w:cs="Calibri"/>
          <w:sz w:val="18"/>
          <w:szCs w:val="18"/>
        </w:rPr>
        <w:t>.</w:t>
      </w:r>
      <w:r>
        <w:rPr>
          <w:rFonts w:ascii="Century Gothic" w:hAnsi="Century Gothic" w:eastAsia="Arial Unicode MS" w:cs="Calibri"/>
          <w:sz w:val="18"/>
          <w:szCs w:val="18"/>
          <w:lang w:val="id-ID"/>
        </w:rPr>
        <w:t>635</w:t>
      </w:r>
      <w:r>
        <w:rPr>
          <w:rFonts w:ascii="Century Gothic" w:hAnsi="Century Gothic" w:eastAsia="Arial Unicode MS" w:cs="Calibri"/>
          <w:sz w:val="18"/>
          <w:szCs w:val="18"/>
        </w:rPr>
        <w:t>.</w:t>
      </w:r>
      <w:r>
        <w:rPr>
          <w:rFonts w:ascii="Century Gothic" w:hAnsi="Century Gothic" w:eastAsia="Arial Unicode MS" w:cs="Calibri"/>
          <w:sz w:val="18"/>
          <w:szCs w:val="18"/>
          <w:lang w:val="id-ID"/>
        </w:rPr>
        <w:t>671,-</w:t>
      </w:r>
      <w:r>
        <w:rPr>
          <w:rFonts w:ascii="Century Gothic" w:hAnsi="Century Gothic" w:eastAsia="Arial Unicode MS" w:cs="Calibri"/>
          <w:sz w:val="18"/>
          <w:szCs w:val="18"/>
        </w:rPr>
        <w:t xml:space="preserve"> </w:t>
      </w:r>
      <w:r>
        <w:rPr>
          <w:rFonts w:ascii="Century Gothic" w:hAnsi="Century Gothic" w:eastAsia="Arial Unicode MS" w:cs="Calibri"/>
          <w:sz w:val="18"/>
          <w:szCs w:val="18"/>
          <w:lang w:val="id-ID"/>
        </w:rPr>
        <w:t xml:space="preserve">atau sebesar </w:t>
      </w:r>
      <w:r>
        <w:rPr>
          <w:rFonts w:ascii="Century Gothic" w:hAnsi="Century Gothic" w:eastAsia="Arial Unicode MS" w:cs="Calibri"/>
          <w:sz w:val="18"/>
          <w:szCs w:val="18"/>
        </w:rPr>
        <w:t>97,91</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rPr>
        <w:t xml:space="preserve">dari yang dianggarkan. Program ini terdiri </w:t>
      </w:r>
      <w:r>
        <w:rPr>
          <w:rFonts w:ascii="Century Gothic" w:hAnsi="Century Gothic" w:eastAsia="Arial Unicode MS" w:cs="Calibri"/>
          <w:sz w:val="18"/>
          <w:szCs w:val="18"/>
          <w:lang w:val="id-ID"/>
        </w:rPr>
        <w:t>dari 4 kegiatan, yaitu</w:t>
      </w:r>
      <w:r>
        <w:rPr>
          <w:rFonts w:ascii="Century Gothic" w:hAnsi="Century Gothic" w:eastAsia="Arial Unicode MS" w:cs="Calibri"/>
          <w:sz w:val="18"/>
          <w:szCs w:val="18"/>
        </w:rPr>
        <w:t>:</w:t>
      </w:r>
    </w:p>
    <w:p>
      <w:pPr>
        <w:numPr>
          <w:ilvl w:val="0"/>
          <w:numId w:val="13"/>
        </w:numPr>
        <w:tabs>
          <w:tab w:val="clear" w:pos="1980"/>
        </w:tabs>
        <w:spacing w:after="120" w:line="276" w:lineRule="auto"/>
        <w:ind w:left="1701" w:hanging="284"/>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Kegiatan </w:t>
      </w:r>
      <w:r>
        <w:rPr>
          <w:rFonts w:ascii="Century Gothic" w:hAnsi="Century Gothic" w:eastAsia="Arial Unicode MS" w:cs="Calibri"/>
          <w:sz w:val="18"/>
          <w:szCs w:val="18"/>
          <w:lang w:val="id-ID"/>
        </w:rPr>
        <w:t>Pelatihan Keterampilan Warga Transmigrasi</w:t>
      </w:r>
      <w:r>
        <w:rPr>
          <w:rFonts w:ascii="Century Gothic" w:hAnsi="Century Gothic" w:eastAsia="Arial Unicode MS" w:cs="Calibri"/>
          <w:sz w:val="18"/>
          <w:szCs w:val="18"/>
        </w:rPr>
        <w:t xml:space="preserve"> </w:t>
      </w:r>
      <w:r>
        <w:rPr>
          <w:rFonts w:ascii="Century Gothic" w:hAnsi="Century Gothic" w:eastAsia="Arial Unicode MS" w:cs="Calibri"/>
          <w:sz w:val="18"/>
          <w:szCs w:val="18"/>
          <w:lang w:val="id-ID"/>
        </w:rPr>
        <w:t xml:space="preserve">yang </w:t>
      </w:r>
      <w:r>
        <w:rPr>
          <w:rFonts w:ascii="Century Gothic" w:hAnsi="Century Gothic" w:eastAsia="Arial Unicode MS" w:cs="Calibri"/>
          <w:sz w:val="18"/>
          <w:szCs w:val="18"/>
        </w:rPr>
        <w:t xml:space="preserve">dianggarkan sebesar Rp. </w:t>
      </w:r>
      <w:r>
        <w:rPr>
          <w:rFonts w:ascii="Century Gothic" w:hAnsi="Century Gothic" w:eastAsia="Arial Unicode MS" w:cs="Calibri"/>
          <w:sz w:val="18"/>
          <w:szCs w:val="18"/>
          <w:lang w:val="id-ID"/>
        </w:rPr>
        <w:t xml:space="preserve">500.000.000,-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493</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024</w:t>
      </w:r>
      <w:r>
        <w:rPr>
          <w:rFonts w:ascii="Century Gothic" w:hAnsi="Century Gothic" w:eastAsia="Arial Unicode MS" w:cs="Calibri"/>
          <w:sz w:val="18"/>
          <w:szCs w:val="18"/>
        </w:rPr>
        <w:t>.</w:t>
      </w:r>
      <w:r>
        <w:rPr>
          <w:rFonts w:ascii="Century Gothic" w:hAnsi="Century Gothic" w:eastAsia="Arial Unicode MS" w:cs="Calibri"/>
          <w:sz w:val="18"/>
          <w:szCs w:val="18"/>
          <w:lang w:val="id-ID"/>
        </w:rPr>
        <w:t>750,-</w:t>
      </w:r>
      <w:r>
        <w:rPr>
          <w:rFonts w:ascii="Century Gothic" w:hAnsi="Century Gothic" w:eastAsia="Arial Unicode MS" w:cs="Calibri"/>
          <w:sz w:val="18"/>
          <w:szCs w:val="18"/>
        </w:rPr>
        <w:t xml:space="preserve"> dan bersisa Rp. </w:t>
      </w:r>
      <w:r>
        <w:rPr>
          <w:rFonts w:ascii="Century Gothic" w:hAnsi="Century Gothic" w:eastAsia="Arial Unicode MS" w:cs="Calibri"/>
          <w:sz w:val="18"/>
          <w:szCs w:val="18"/>
          <w:lang w:val="id-ID"/>
        </w:rPr>
        <w:t>6</w:t>
      </w:r>
      <w:r>
        <w:rPr>
          <w:rFonts w:ascii="Century Gothic" w:hAnsi="Century Gothic" w:eastAsia="Arial Unicode MS" w:cs="Calibri"/>
          <w:sz w:val="18"/>
          <w:szCs w:val="18"/>
        </w:rPr>
        <w:t>.</w:t>
      </w:r>
      <w:r>
        <w:rPr>
          <w:rFonts w:ascii="Century Gothic" w:hAnsi="Century Gothic" w:eastAsia="Arial Unicode MS" w:cs="Calibri"/>
          <w:sz w:val="18"/>
          <w:szCs w:val="18"/>
          <w:lang w:val="id-ID"/>
        </w:rPr>
        <w:t>975</w:t>
      </w:r>
      <w:r>
        <w:rPr>
          <w:rFonts w:ascii="Century Gothic" w:hAnsi="Century Gothic" w:eastAsia="Arial Unicode MS" w:cs="Calibri"/>
          <w:sz w:val="18"/>
          <w:szCs w:val="18"/>
        </w:rPr>
        <w:t>.</w:t>
      </w:r>
      <w:r>
        <w:rPr>
          <w:rFonts w:ascii="Century Gothic" w:hAnsi="Century Gothic" w:eastAsia="Arial Unicode MS" w:cs="Calibri"/>
          <w:sz w:val="18"/>
          <w:szCs w:val="18"/>
          <w:lang w:val="id-ID"/>
        </w:rPr>
        <w:t>250,-</w:t>
      </w:r>
      <w:r>
        <w:rPr>
          <w:rFonts w:ascii="Century Gothic" w:hAnsi="Century Gothic" w:eastAsia="Arial Unicode MS" w:cs="Calibri"/>
          <w:sz w:val="18"/>
          <w:szCs w:val="18"/>
        </w:rPr>
        <w:t xml:space="preserve"> atau sebesar 98,60</w:t>
      </w:r>
      <w:r>
        <w:rPr>
          <w:rFonts w:ascii="Century Gothic" w:hAnsi="Century Gothic" w:eastAsia="Arial Unicode MS" w:cs="Calibri"/>
          <w:sz w:val="18"/>
          <w:szCs w:val="18"/>
          <w:lang w:val="id-ID"/>
        </w:rPr>
        <w:t>%</w:t>
      </w:r>
      <w:r>
        <w:rPr>
          <w:rFonts w:ascii="Century Gothic" w:hAnsi="Century Gothic" w:eastAsia="Arial Unicode MS" w:cs="Calibri"/>
          <w:sz w:val="18"/>
          <w:szCs w:val="18"/>
        </w:rPr>
        <w:t xml:space="preserve"> dari yang dianggarkan.</w:t>
      </w:r>
    </w:p>
    <w:p>
      <w:pPr>
        <w:numPr>
          <w:ilvl w:val="0"/>
          <w:numId w:val="13"/>
        </w:numPr>
        <w:tabs>
          <w:tab w:val="clear" w:pos="1980"/>
        </w:tabs>
        <w:spacing w:after="120" w:line="276" w:lineRule="auto"/>
        <w:ind w:left="1701" w:hanging="284"/>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Kegiatan </w:t>
      </w:r>
      <w:r>
        <w:rPr>
          <w:rFonts w:ascii="Century Gothic" w:hAnsi="Century Gothic" w:eastAsia="Arial Unicode MS" w:cs="Calibri"/>
          <w:sz w:val="18"/>
          <w:szCs w:val="18"/>
          <w:lang w:val="id-ID"/>
        </w:rPr>
        <w:t>Pengembangan Usaha Ekonomi Pada Tahap Pemantapan</w:t>
      </w:r>
      <w:r>
        <w:rPr>
          <w:rFonts w:ascii="Century Gothic" w:hAnsi="Century Gothic" w:eastAsia="Arial Unicode MS" w:cs="Calibri"/>
          <w:sz w:val="18"/>
          <w:szCs w:val="18"/>
        </w:rPr>
        <w:t xml:space="preserve"> </w:t>
      </w:r>
      <w:r>
        <w:rPr>
          <w:rFonts w:ascii="Century Gothic" w:hAnsi="Century Gothic" w:eastAsia="Arial Unicode MS" w:cs="Calibri"/>
          <w:sz w:val="18"/>
          <w:szCs w:val="18"/>
          <w:lang w:val="id-ID"/>
        </w:rPr>
        <w:t xml:space="preserve">yang </w:t>
      </w:r>
      <w:r>
        <w:rPr>
          <w:rFonts w:ascii="Century Gothic" w:hAnsi="Century Gothic" w:eastAsia="Arial Unicode MS" w:cs="Calibri"/>
          <w:sz w:val="18"/>
          <w:szCs w:val="18"/>
        </w:rPr>
        <w:t xml:space="preserve">dianggarkan sebesar Rp. </w:t>
      </w:r>
      <w:r>
        <w:rPr>
          <w:rFonts w:ascii="Century Gothic" w:hAnsi="Century Gothic" w:eastAsia="Arial Unicode MS" w:cs="Calibri"/>
          <w:sz w:val="18"/>
          <w:szCs w:val="18"/>
          <w:lang w:val="id-ID"/>
        </w:rPr>
        <w:t xml:space="preserve">0,-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sebesar Rp. 0</w:t>
      </w:r>
      <w:r>
        <w:rPr>
          <w:rFonts w:ascii="Century Gothic" w:hAnsi="Century Gothic" w:eastAsia="Arial Unicode MS" w:cs="Calibri"/>
          <w:sz w:val="18"/>
          <w:szCs w:val="18"/>
          <w:lang w:val="id-ID"/>
        </w:rPr>
        <w:t>,-</w:t>
      </w:r>
      <w:r>
        <w:rPr>
          <w:rFonts w:ascii="Century Gothic" w:hAnsi="Century Gothic" w:eastAsia="Arial Unicode MS" w:cs="Calibri"/>
          <w:sz w:val="18"/>
          <w:szCs w:val="18"/>
        </w:rPr>
        <w:t xml:space="preserve"> dan bersisa Rp. 0</w:t>
      </w:r>
      <w:r>
        <w:rPr>
          <w:rFonts w:ascii="Century Gothic" w:hAnsi="Century Gothic" w:eastAsia="Arial Unicode MS" w:cs="Calibri"/>
          <w:sz w:val="18"/>
          <w:szCs w:val="18"/>
          <w:lang w:val="id-ID"/>
        </w:rPr>
        <w:t>,-</w:t>
      </w:r>
      <w:r>
        <w:rPr>
          <w:rFonts w:ascii="Century Gothic" w:hAnsi="Century Gothic" w:eastAsia="Arial Unicode MS" w:cs="Calibri"/>
          <w:sz w:val="18"/>
          <w:szCs w:val="18"/>
        </w:rPr>
        <w:t xml:space="preserve"> atau sebesar 0</w:t>
      </w:r>
      <w:r>
        <w:rPr>
          <w:rFonts w:ascii="Century Gothic" w:hAnsi="Century Gothic" w:eastAsia="Arial Unicode MS" w:cs="Calibri"/>
          <w:sz w:val="18"/>
          <w:szCs w:val="18"/>
          <w:lang w:val="id-ID"/>
        </w:rPr>
        <w:t>%</w:t>
      </w:r>
      <w:r>
        <w:rPr>
          <w:rFonts w:ascii="Century Gothic" w:hAnsi="Century Gothic" w:eastAsia="Arial Unicode MS" w:cs="Calibri"/>
          <w:sz w:val="18"/>
          <w:szCs w:val="18"/>
        </w:rPr>
        <w:t xml:space="preserve"> dari yang dianggarkan.</w:t>
      </w:r>
    </w:p>
    <w:p>
      <w:pPr>
        <w:numPr>
          <w:ilvl w:val="0"/>
          <w:numId w:val="13"/>
        </w:numPr>
        <w:tabs>
          <w:tab w:val="clear" w:pos="1980"/>
        </w:tabs>
        <w:spacing w:after="120" w:line="276" w:lineRule="auto"/>
        <w:ind w:left="1701" w:hanging="284"/>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Kegiatan </w:t>
      </w:r>
      <w:r>
        <w:rPr>
          <w:rFonts w:ascii="Century Gothic" w:hAnsi="Century Gothic" w:eastAsia="Arial Unicode MS" w:cs="Calibri"/>
          <w:sz w:val="18"/>
          <w:szCs w:val="18"/>
          <w:lang w:val="id-ID"/>
        </w:rPr>
        <w:t xml:space="preserve">Pengembangan Sosial Budaya Pada Tahap Pemantapan yang </w:t>
      </w:r>
      <w:r>
        <w:rPr>
          <w:rFonts w:ascii="Century Gothic" w:hAnsi="Century Gothic" w:eastAsia="Arial Unicode MS" w:cs="Calibri"/>
          <w:sz w:val="18"/>
          <w:szCs w:val="18"/>
        </w:rPr>
        <w:t>dianggarkan</w:t>
      </w:r>
      <w:r>
        <w:rPr>
          <w:rFonts w:ascii="Century Gothic" w:hAnsi="Century Gothic" w:eastAsia="Arial Unicode MS" w:cs="Calibri"/>
          <w:sz w:val="18"/>
          <w:szCs w:val="18"/>
          <w:lang w:val="id-ID"/>
        </w:rPr>
        <w:t xml:space="preserve"> sebesar </w:t>
      </w:r>
      <w:r>
        <w:rPr>
          <w:rFonts w:ascii="Century Gothic" w:hAnsi="Century Gothic" w:eastAsia="Arial Unicode MS" w:cs="Calibri"/>
          <w:sz w:val="18"/>
          <w:szCs w:val="18"/>
        </w:rPr>
        <w:t xml:space="preserve">Rp. </w:t>
      </w:r>
      <w:r>
        <w:rPr>
          <w:rFonts w:ascii="Century Gothic" w:hAnsi="Century Gothic" w:eastAsia="Arial Unicode MS" w:cs="Calibri"/>
          <w:sz w:val="18"/>
          <w:szCs w:val="18"/>
          <w:lang w:val="id-ID"/>
        </w:rPr>
        <w:t xml:space="preserve">0,-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sebesar Rp. 0</w:t>
      </w:r>
      <w:r>
        <w:rPr>
          <w:rFonts w:ascii="Century Gothic" w:hAnsi="Century Gothic" w:eastAsia="Arial Unicode MS" w:cs="Calibri"/>
          <w:sz w:val="18"/>
          <w:szCs w:val="18"/>
          <w:lang w:val="id-ID"/>
        </w:rPr>
        <w:t>,-</w:t>
      </w:r>
      <w:r>
        <w:rPr>
          <w:rFonts w:ascii="Century Gothic" w:hAnsi="Century Gothic" w:eastAsia="Arial Unicode MS" w:cs="Calibri"/>
          <w:sz w:val="18"/>
          <w:szCs w:val="18"/>
        </w:rPr>
        <w:t xml:space="preserve"> dan bersisa</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rPr>
        <w:t>Rp. 0</w:t>
      </w:r>
      <w:r>
        <w:rPr>
          <w:rFonts w:ascii="Century Gothic" w:hAnsi="Century Gothic" w:eastAsia="Arial Unicode MS" w:cs="Calibri"/>
          <w:sz w:val="18"/>
          <w:szCs w:val="18"/>
          <w:lang w:val="id-ID"/>
        </w:rPr>
        <w:t>,-</w:t>
      </w:r>
      <w:r>
        <w:rPr>
          <w:rFonts w:ascii="Century Gothic" w:hAnsi="Century Gothic" w:eastAsia="Arial Unicode MS" w:cs="Calibri"/>
          <w:sz w:val="18"/>
          <w:szCs w:val="18"/>
        </w:rPr>
        <w:t xml:space="preserve"> atau sebesar 0</w:t>
      </w:r>
      <w:r>
        <w:rPr>
          <w:rFonts w:ascii="Century Gothic" w:hAnsi="Century Gothic" w:eastAsia="Arial Unicode MS" w:cs="Calibri"/>
          <w:sz w:val="18"/>
          <w:szCs w:val="18"/>
          <w:lang w:val="id-ID"/>
        </w:rPr>
        <w:t>%</w:t>
      </w:r>
      <w:r>
        <w:rPr>
          <w:rFonts w:ascii="Century Gothic" w:hAnsi="Century Gothic" w:eastAsia="Arial Unicode MS" w:cs="Calibri"/>
          <w:sz w:val="18"/>
          <w:szCs w:val="18"/>
        </w:rPr>
        <w:t xml:space="preserve"> dari yang dianggarkan.</w:t>
      </w:r>
    </w:p>
    <w:p>
      <w:pPr>
        <w:numPr>
          <w:ilvl w:val="0"/>
          <w:numId w:val="13"/>
        </w:numPr>
        <w:tabs>
          <w:tab w:val="clear" w:pos="1980"/>
        </w:tabs>
        <w:spacing w:after="120" w:line="276" w:lineRule="auto"/>
        <w:ind w:left="1701" w:hanging="284"/>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Kegiatan </w:t>
      </w:r>
      <w:r>
        <w:rPr>
          <w:rFonts w:ascii="Century Gothic" w:hAnsi="Century Gothic" w:eastAsia="Arial Unicode MS" w:cs="Calibri"/>
          <w:sz w:val="18"/>
          <w:szCs w:val="18"/>
          <w:lang w:val="id-ID"/>
        </w:rPr>
        <w:t xml:space="preserve">Pembinaan Usaha Ekonomi dan Sosial Budaya di Satuan Permukiman Transmgrasi yang </w:t>
      </w:r>
      <w:r>
        <w:rPr>
          <w:rFonts w:ascii="Century Gothic" w:hAnsi="Century Gothic" w:eastAsia="Arial Unicode MS" w:cs="Calibri"/>
          <w:sz w:val="18"/>
          <w:szCs w:val="18"/>
        </w:rPr>
        <w:t>dianggarkan</w:t>
      </w:r>
      <w:r>
        <w:rPr>
          <w:rFonts w:ascii="Century Gothic" w:hAnsi="Century Gothic" w:eastAsia="Arial Unicode MS" w:cs="Calibri"/>
          <w:sz w:val="18"/>
          <w:szCs w:val="18"/>
          <w:lang w:val="id-ID"/>
        </w:rPr>
        <w:t xml:space="preserve"> sebesar </w:t>
      </w:r>
      <w:r>
        <w:rPr>
          <w:rFonts w:ascii="Century Gothic" w:hAnsi="Century Gothic" w:eastAsia="Arial Unicode MS" w:cs="Calibri"/>
          <w:sz w:val="18"/>
          <w:szCs w:val="18"/>
        </w:rPr>
        <w:t xml:space="preserve">Rp. </w:t>
      </w:r>
      <w:r>
        <w:rPr>
          <w:rFonts w:ascii="Century Gothic" w:hAnsi="Century Gothic" w:eastAsia="Arial Unicode MS" w:cs="Calibri"/>
          <w:sz w:val="18"/>
          <w:szCs w:val="18"/>
          <w:lang w:val="id-ID"/>
        </w:rPr>
        <w:t xml:space="preserve">104.302.200,-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98</w:t>
      </w:r>
      <w:r>
        <w:rPr>
          <w:rFonts w:ascii="Century Gothic" w:hAnsi="Century Gothic" w:eastAsia="Arial Unicode MS" w:cs="Calibri"/>
          <w:sz w:val="18"/>
          <w:szCs w:val="18"/>
        </w:rPr>
        <w:t>.</w:t>
      </w:r>
      <w:r>
        <w:rPr>
          <w:rFonts w:ascii="Century Gothic" w:hAnsi="Century Gothic" w:eastAsia="Arial Unicode MS" w:cs="Calibri"/>
          <w:sz w:val="18"/>
          <w:szCs w:val="18"/>
          <w:lang w:val="id-ID"/>
        </w:rPr>
        <w:t>641</w:t>
      </w:r>
      <w:r>
        <w:rPr>
          <w:rFonts w:ascii="Century Gothic" w:hAnsi="Century Gothic" w:eastAsia="Arial Unicode MS" w:cs="Calibri"/>
          <w:sz w:val="18"/>
          <w:szCs w:val="18"/>
        </w:rPr>
        <w:t>.</w:t>
      </w:r>
      <w:r>
        <w:rPr>
          <w:rFonts w:ascii="Century Gothic" w:hAnsi="Century Gothic" w:eastAsia="Arial Unicode MS" w:cs="Calibri"/>
          <w:sz w:val="18"/>
          <w:szCs w:val="18"/>
          <w:lang w:val="id-ID"/>
        </w:rPr>
        <w:t>779,-</w:t>
      </w:r>
      <w:r>
        <w:rPr>
          <w:rFonts w:ascii="Century Gothic" w:hAnsi="Century Gothic" w:eastAsia="Arial Unicode MS" w:cs="Calibri"/>
          <w:sz w:val="18"/>
          <w:szCs w:val="18"/>
        </w:rPr>
        <w:t xml:space="preserve"> dan bersisa</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rPr>
        <w:t xml:space="preserve">Rp. </w:t>
      </w:r>
      <w:r>
        <w:rPr>
          <w:rFonts w:ascii="Century Gothic" w:hAnsi="Century Gothic" w:eastAsia="Arial Unicode MS" w:cs="Calibri"/>
          <w:sz w:val="18"/>
          <w:szCs w:val="18"/>
          <w:lang w:val="id-ID"/>
        </w:rPr>
        <w:t>5</w:t>
      </w:r>
      <w:r>
        <w:rPr>
          <w:rFonts w:ascii="Century Gothic" w:hAnsi="Century Gothic" w:eastAsia="Arial Unicode MS" w:cs="Calibri"/>
          <w:sz w:val="18"/>
          <w:szCs w:val="18"/>
        </w:rPr>
        <w:t>.</w:t>
      </w:r>
      <w:r>
        <w:rPr>
          <w:rFonts w:ascii="Century Gothic" w:hAnsi="Century Gothic" w:eastAsia="Arial Unicode MS" w:cs="Calibri"/>
          <w:sz w:val="18"/>
          <w:szCs w:val="18"/>
          <w:lang w:val="id-ID"/>
        </w:rPr>
        <w:t>660</w:t>
      </w:r>
      <w:r>
        <w:rPr>
          <w:rFonts w:ascii="Century Gothic" w:hAnsi="Century Gothic" w:eastAsia="Arial Unicode MS" w:cs="Calibri"/>
          <w:sz w:val="18"/>
          <w:szCs w:val="18"/>
        </w:rPr>
        <w:t>.</w:t>
      </w:r>
      <w:r>
        <w:rPr>
          <w:rFonts w:ascii="Century Gothic" w:hAnsi="Century Gothic" w:eastAsia="Arial Unicode MS" w:cs="Calibri"/>
          <w:sz w:val="18"/>
          <w:szCs w:val="18"/>
          <w:lang w:val="id-ID"/>
        </w:rPr>
        <w:t>421,-</w:t>
      </w:r>
      <w:r>
        <w:rPr>
          <w:rFonts w:ascii="Century Gothic" w:hAnsi="Century Gothic" w:eastAsia="Arial Unicode MS" w:cs="Calibri"/>
          <w:sz w:val="18"/>
          <w:szCs w:val="18"/>
        </w:rPr>
        <w:t xml:space="preserve"> atau sebesar 94,57</w:t>
      </w:r>
      <w:r>
        <w:rPr>
          <w:rFonts w:ascii="Century Gothic" w:hAnsi="Century Gothic" w:eastAsia="Arial Unicode MS" w:cs="Calibri"/>
          <w:sz w:val="18"/>
          <w:szCs w:val="18"/>
          <w:lang w:val="id-ID"/>
        </w:rPr>
        <w:t>%</w:t>
      </w:r>
      <w:r>
        <w:rPr>
          <w:rFonts w:ascii="Century Gothic" w:hAnsi="Century Gothic" w:eastAsia="Arial Unicode MS" w:cs="Calibri"/>
          <w:sz w:val="18"/>
          <w:szCs w:val="18"/>
        </w:rPr>
        <w:t xml:space="preserve"> dari yang dianggarkan.</w:t>
      </w:r>
    </w:p>
    <w:p>
      <w:pPr>
        <w:numPr>
          <w:ilvl w:val="0"/>
          <w:numId w:val="27"/>
        </w:numPr>
        <w:spacing w:after="120" w:line="276" w:lineRule="auto"/>
        <w:ind w:left="1418" w:hanging="426"/>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Program </w:t>
      </w:r>
      <w:r>
        <w:rPr>
          <w:rFonts w:ascii="Century Gothic" w:hAnsi="Century Gothic" w:eastAsia="Arial Unicode MS" w:cs="Calibri"/>
          <w:sz w:val="18"/>
          <w:szCs w:val="18"/>
          <w:lang w:val="id-ID"/>
        </w:rPr>
        <w:t>Peningkatan Pendapatan Daerah</w:t>
      </w:r>
      <w:r>
        <w:rPr>
          <w:rFonts w:ascii="Century Gothic" w:hAnsi="Century Gothic" w:eastAsia="Arial Unicode MS" w:cs="Calibri"/>
          <w:sz w:val="18"/>
          <w:szCs w:val="18"/>
        </w:rPr>
        <w:t xml:space="preserve"> yang dianggarkan Rp. </w:t>
      </w:r>
      <w:r>
        <w:rPr>
          <w:rFonts w:ascii="Century Gothic" w:hAnsi="Century Gothic" w:eastAsia="Arial Unicode MS" w:cs="Calibri"/>
          <w:sz w:val="18"/>
          <w:szCs w:val="18"/>
          <w:lang w:val="id-ID"/>
        </w:rPr>
        <w:t>151.602.000,-</w:t>
      </w:r>
      <w:r>
        <w:rPr>
          <w:rFonts w:ascii="Century Gothic" w:hAnsi="Century Gothic" w:eastAsia="Arial Unicode MS" w:cs="Calibri"/>
          <w:sz w:val="18"/>
          <w:szCs w:val="18"/>
        </w:rPr>
        <w:t xml:space="preserve">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151</w:t>
      </w:r>
      <w:r>
        <w:rPr>
          <w:rFonts w:ascii="Century Gothic" w:hAnsi="Century Gothic" w:eastAsia="Arial Unicode MS" w:cs="Calibri"/>
          <w:sz w:val="18"/>
          <w:szCs w:val="18"/>
        </w:rPr>
        <w:t>.</w:t>
      </w:r>
      <w:r>
        <w:rPr>
          <w:rFonts w:ascii="Century Gothic" w:hAnsi="Century Gothic" w:eastAsia="Arial Unicode MS" w:cs="Calibri"/>
          <w:sz w:val="18"/>
          <w:szCs w:val="18"/>
          <w:lang w:val="id-ID"/>
        </w:rPr>
        <w:t>602</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000,-</w:t>
      </w:r>
      <w:r>
        <w:rPr>
          <w:rFonts w:ascii="Century Gothic" w:hAnsi="Century Gothic" w:eastAsia="Arial Unicode MS" w:cs="Calibri"/>
          <w:sz w:val="18"/>
          <w:szCs w:val="18"/>
        </w:rPr>
        <w:t xml:space="preserve"> dan bersisa</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rPr>
        <w:t>Rp. 0</w:t>
      </w:r>
      <w:r>
        <w:rPr>
          <w:rFonts w:ascii="Century Gothic" w:hAnsi="Century Gothic" w:eastAsia="Arial Unicode MS" w:cs="Calibri"/>
          <w:sz w:val="18"/>
          <w:szCs w:val="18"/>
          <w:lang w:val="id-ID"/>
        </w:rPr>
        <w:t>,-</w:t>
      </w:r>
      <w:r>
        <w:rPr>
          <w:rFonts w:ascii="Century Gothic" w:hAnsi="Century Gothic" w:eastAsia="Arial Unicode MS" w:cs="Calibri"/>
          <w:sz w:val="18"/>
          <w:szCs w:val="18"/>
        </w:rPr>
        <w:t xml:space="preserve"> atau sebesar 100% dari yang dianggarkan.</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rPr>
        <w:t>Program ini terdiri dar</w:t>
      </w:r>
      <w:r>
        <w:rPr>
          <w:rFonts w:ascii="Century Gothic" w:hAnsi="Century Gothic" w:eastAsia="Arial Unicode MS" w:cs="Calibri"/>
          <w:sz w:val="18"/>
          <w:szCs w:val="18"/>
          <w:lang w:val="id-ID"/>
        </w:rPr>
        <w:t>i :</w:t>
      </w:r>
      <w:r>
        <w:rPr>
          <w:rFonts w:ascii="Century Gothic" w:hAnsi="Century Gothic" w:eastAsia="Arial Unicode MS" w:cs="Calibri"/>
          <w:sz w:val="18"/>
          <w:szCs w:val="18"/>
        </w:rPr>
        <w:t xml:space="preserve"> </w:t>
      </w:r>
    </w:p>
    <w:p>
      <w:pPr>
        <w:numPr>
          <w:ilvl w:val="0"/>
          <w:numId w:val="13"/>
        </w:numPr>
        <w:tabs>
          <w:tab w:val="clear" w:pos="1980"/>
        </w:tabs>
        <w:spacing w:after="120" w:line="276" w:lineRule="auto"/>
        <w:ind w:left="1701" w:hanging="270"/>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Kegiatan </w:t>
      </w:r>
      <w:r>
        <w:rPr>
          <w:rFonts w:ascii="Century Gothic" w:hAnsi="Century Gothic" w:eastAsia="Arial Unicode MS" w:cs="Calibri"/>
          <w:sz w:val="18"/>
          <w:szCs w:val="18"/>
          <w:lang w:val="id-ID"/>
        </w:rPr>
        <w:t>Intensifikasi dan Ekstensifikasi Retribusi yang</w:t>
      </w:r>
      <w:r>
        <w:rPr>
          <w:rFonts w:ascii="Century Gothic" w:hAnsi="Century Gothic" w:eastAsia="Arial Unicode MS" w:cs="Calibri"/>
          <w:sz w:val="18"/>
          <w:szCs w:val="18"/>
        </w:rPr>
        <w:t xml:space="preserve"> dianggarkan sebesar Rp. </w:t>
      </w:r>
      <w:r>
        <w:rPr>
          <w:rFonts w:ascii="Century Gothic" w:hAnsi="Century Gothic" w:eastAsia="Arial Unicode MS" w:cs="Calibri"/>
          <w:sz w:val="18"/>
          <w:szCs w:val="18"/>
          <w:lang w:val="id-ID"/>
        </w:rPr>
        <w:t>151.602.000,-</w:t>
      </w:r>
      <w:r>
        <w:rPr>
          <w:rFonts w:ascii="Century Gothic" w:hAnsi="Century Gothic" w:eastAsia="Arial Unicode MS" w:cs="Calibri"/>
          <w:sz w:val="18"/>
          <w:szCs w:val="18"/>
        </w:rPr>
        <w:t xml:space="preserve">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151</w:t>
      </w:r>
      <w:r>
        <w:rPr>
          <w:rFonts w:ascii="Century Gothic" w:hAnsi="Century Gothic" w:eastAsia="Arial Unicode MS" w:cs="Calibri"/>
          <w:sz w:val="18"/>
          <w:szCs w:val="18"/>
        </w:rPr>
        <w:t>.</w:t>
      </w:r>
      <w:r>
        <w:rPr>
          <w:rFonts w:ascii="Century Gothic" w:hAnsi="Century Gothic" w:eastAsia="Arial Unicode MS" w:cs="Calibri"/>
          <w:sz w:val="18"/>
          <w:szCs w:val="18"/>
          <w:lang w:val="id-ID"/>
        </w:rPr>
        <w:t>602</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000,-</w:t>
      </w:r>
      <w:r>
        <w:rPr>
          <w:rFonts w:ascii="Century Gothic" w:hAnsi="Century Gothic" w:eastAsia="Arial Unicode MS" w:cs="Calibri"/>
          <w:sz w:val="18"/>
          <w:szCs w:val="18"/>
        </w:rPr>
        <w:t xml:space="preserve"> dan bersisa Rp</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rPr>
        <w:t>0</w:t>
      </w:r>
      <w:r>
        <w:rPr>
          <w:rFonts w:ascii="Century Gothic" w:hAnsi="Century Gothic" w:eastAsia="Arial Unicode MS" w:cs="Calibri"/>
          <w:sz w:val="18"/>
          <w:szCs w:val="18"/>
          <w:lang w:val="id-ID"/>
        </w:rPr>
        <w:t>,-</w:t>
      </w:r>
      <w:r>
        <w:rPr>
          <w:rFonts w:ascii="Century Gothic" w:hAnsi="Century Gothic" w:eastAsia="Arial Unicode MS" w:cs="Calibri"/>
          <w:sz w:val="18"/>
          <w:szCs w:val="18"/>
        </w:rPr>
        <w:t xml:space="preserve"> atau sebesar 100</w:t>
      </w:r>
      <w:r>
        <w:rPr>
          <w:rFonts w:ascii="Century Gothic" w:hAnsi="Century Gothic" w:eastAsia="Arial Unicode MS" w:cs="Calibri"/>
          <w:sz w:val="18"/>
          <w:szCs w:val="18"/>
          <w:lang w:val="id-ID"/>
        </w:rPr>
        <w:t>%</w:t>
      </w:r>
      <w:r>
        <w:rPr>
          <w:rFonts w:ascii="Century Gothic" w:hAnsi="Century Gothic" w:eastAsia="Arial Unicode MS" w:cs="Calibri"/>
          <w:sz w:val="18"/>
          <w:szCs w:val="18"/>
        </w:rPr>
        <w:t xml:space="preserve"> dari yang dianggarkan.</w:t>
      </w:r>
    </w:p>
    <w:p>
      <w:pPr>
        <w:tabs>
          <w:tab w:val="left" w:pos="1276"/>
        </w:tabs>
        <w:spacing w:after="120" w:line="276" w:lineRule="auto"/>
        <w:ind w:left="1080"/>
        <w:jc w:val="both"/>
        <w:rPr>
          <w:rFonts w:ascii="Century Gothic" w:hAnsi="Century Gothic" w:eastAsia="Arial Unicode MS" w:cs="Calibri"/>
          <w:b/>
          <w:sz w:val="18"/>
          <w:szCs w:val="18"/>
        </w:rPr>
      </w:pPr>
    </w:p>
    <w:p>
      <w:pPr>
        <w:numPr>
          <w:ilvl w:val="1"/>
          <w:numId w:val="24"/>
        </w:numPr>
        <w:spacing w:after="120" w:line="276" w:lineRule="auto"/>
        <w:ind w:left="426" w:hanging="426"/>
        <w:jc w:val="left"/>
        <w:rPr>
          <w:rFonts w:ascii="Century Gothic" w:hAnsi="Century Gothic" w:eastAsia="Arial Unicode MS" w:cs="Calibri"/>
          <w:i/>
          <w:sz w:val="18"/>
          <w:szCs w:val="18"/>
          <w:lang w:val="id-ID"/>
        </w:rPr>
      </w:pPr>
      <w:r>
        <w:rPr>
          <w:rFonts w:ascii="Century Gothic" w:hAnsi="Century Gothic" w:eastAsia="Arial Unicode MS" w:cs="Calibri"/>
          <w:b/>
          <w:sz w:val="18"/>
          <w:szCs w:val="18"/>
          <w:lang w:val="id-ID"/>
        </w:rPr>
        <w:t>Hambatan dan Kendala yang ada dalam pencapaian target yang telah ditetapkan.</w:t>
      </w:r>
      <w:r>
        <w:rPr>
          <w:rFonts w:ascii="Century Gothic" w:hAnsi="Century Gothic" w:eastAsia="Arial Unicode MS" w:cs="Calibri"/>
          <w:sz w:val="18"/>
          <w:szCs w:val="18"/>
          <w:lang w:val="id-ID"/>
        </w:rPr>
        <w:t xml:space="preserve">                    </w:t>
      </w:r>
    </w:p>
    <w:p>
      <w:pPr>
        <w:spacing w:after="120" w:line="276" w:lineRule="auto"/>
        <w:ind w:left="426"/>
        <w:jc w:val="both"/>
        <w:outlineLvl w:val="0"/>
        <w:rPr>
          <w:rFonts w:ascii="Century Gothic" w:hAnsi="Century Gothic" w:eastAsia="Arial Unicode MS" w:cs="Calibri"/>
          <w:sz w:val="18"/>
          <w:szCs w:val="18"/>
          <w:lang w:val="id-ID"/>
        </w:rPr>
      </w:pPr>
      <w:r>
        <w:rPr>
          <w:rFonts w:ascii="Century Gothic" w:hAnsi="Century Gothic" w:eastAsia="Arial Unicode MS" w:cs="Calibri"/>
          <w:sz w:val="18"/>
          <w:szCs w:val="18"/>
        </w:rPr>
        <w:t xml:space="preserve">Pada dasarnya dalam pencapaian target yang telah ditetapkan tidak ada permasalahan yang berarti. Keterlambatan pelaksanaan kegiatan dari jadwal yang direncanakan berkaitan dengan proses </w:t>
      </w:r>
      <w:r>
        <w:rPr>
          <w:rFonts w:ascii="Century Gothic" w:hAnsi="Century Gothic" w:eastAsia="Arial Unicode MS" w:cs="Calibri"/>
          <w:sz w:val="18"/>
          <w:szCs w:val="18"/>
          <w:lang w:val="id-ID"/>
        </w:rPr>
        <w:t xml:space="preserve"> perubahan yang memakan waktu cukup lama dan mendekati akhir tahun. </w:t>
      </w:r>
      <w:r>
        <w:rPr>
          <w:rFonts w:ascii="Century Gothic" w:hAnsi="Century Gothic" w:eastAsia="Arial Unicode MS" w:cs="Calibri"/>
          <w:sz w:val="18"/>
          <w:szCs w:val="18"/>
        </w:rPr>
        <w:t xml:space="preserve">Disamping itu </w:t>
      </w:r>
      <w:r>
        <w:rPr>
          <w:rFonts w:ascii="Century Gothic" w:hAnsi="Century Gothic" w:eastAsia="Arial Unicode MS" w:cs="Calibri"/>
          <w:sz w:val="18"/>
          <w:szCs w:val="18"/>
          <w:lang w:val="id-ID"/>
        </w:rPr>
        <w:t xml:space="preserve">konfersi premium ke pertamak sesuai dengan ketentuan baru yang </w:t>
      </w:r>
      <w:r>
        <w:rPr>
          <w:rFonts w:ascii="Century Gothic" w:hAnsi="Century Gothic" w:eastAsia="Arial Unicode MS" w:cs="Calibri"/>
          <w:sz w:val="18"/>
          <w:szCs w:val="18"/>
        </w:rPr>
        <w:t>perlunya pemahaman dan pembelajaran lebih lanjut dari setiap unsur yang terlibat dalam proses keuangan daerah juga menjadi kendala dalam merealisasikan anggaran tahun 201</w:t>
      </w:r>
      <w:r>
        <w:rPr>
          <w:rFonts w:ascii="Century Gothic" w:hAnsi="Century Gothic" w:eastAsia="Arial Unicode MS" w:cs="Calibri"/>
          <w:sz w:val="18"/>
          <w:szCs w:val="18"/>
          <w:lang w:val="id-ID"/>
        </w:rPr>
        <w:t>7 serta beberapa kegiatan yang pencapaiannya kurang dari 90%. Hal ini bukan disebabkan karena kendala khusus namun lebih disebabkan karena effisiensi anggaran dengan rincian sebagai berikut:</w:t>
      </w:r>
    </w:p>
    <w:p>
      <w:pPr>
        <w:numPr>
          <w:ilvl w:val="0"/>
          <w:numId w:val="13"/>
        </w:numPr>
        <w:tabs>
          <w:tab w:val="clear" w:pos="1980"/>
        </w:tabs>
        <w:spacing w:after="120" w:line="276" w:lineRule="auto"/>
        <w:ind w:left="709" w:hanging="284"/>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Kegiatan Penyediaan Jasa Surat Menyurat yang dianggarkan sebesar Rp. </w:t>
      </w:r>
      <w:r>
        <w:rPr>
          <w:rFonts w:ascii="Century Gothic" w:hAnsi="Century Gothic" w:eastAsia="Arial Unicode MS" w:cs="Calibri"/>
          <w:sz w:val="18"/>
          <w:szCs w:val="18"/>
          <w:lang w:val="id-ID"/>
        </w:rPr>
        <w:t>98.715.380,-</w:t>
      </w:r>
      <w:r>
        <w:rPr>
          <w:rFonts w:ascii="Century Gothic" w:hAnsi="Century Gothic" w:eastAsia="Arial Unicode MS" w:cs="Calibri"/>
          <w:sz w:val="18"/>
          <w:szCs w:val="18"/>
        </w:rPr>
        <w:t xml:space="preserve">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sebesar Rp. 82.589.700</w:t>
      </w:r>
      <w:r>
        <w:rPr>
          <w:rFonts w:ascii="Century Gothic" w:hAnsi="Century Gothic" w:eastAsia="Arial Unicode MS" w:cs="Calibri"/>
          <w:sz w:val="18"/>
          <w:szCs w:val="18"/>
          <w:lang w:val="id-ID"/>
        </w:rPr>
        <w:t>,-</w:t>
      </w:r>
      <w:r>
        <w:rPr>
          <w:rFonts w:ascii="Century Gothic" w:hAnsi="Century Gothic" w:eastAsia="Arial Unicode MS" w:cs="Calibri"/>
          <w:sz w:val="18"/>
          <w:szCs w:val="18"/>
        </w:rPr>
        <w:t xml:space="preserve"> dan bersisa Rp. 16.125.680</w:t>
      </w:r>
      <w:r>
        <w:rPr>
          <w:rFonts w:ascii="Century Gothic" w:hAnsi="Century Gothic" w:eastAsia="Arial Unicode MS" w:cs="Calibri"/>
          <w:sz w:val="18"/>
          <w:szCs w:val="18"/>
          <w:lang w:val="id-ID"/>
        </w:rPr>
        <w:t>,-</w:t>
      </w:r>
      <w:r>
        <w:rPr>
          <w:rFonts w:ascii="Century Gothic" w:hAnsi="Century Gothic" w:eastAsia="Arial Unicode MS" w:cs="Calibri"/>
          <w:sz w:val="18"/>
          <w:szCs w:val="18"/>
        </w:rPr>
        <w:t xml:space="preserve"> atau sebesar 83,66% dari yang dianggarkan karena efisiensi </w:t>
      </w:r>
      <w:r>
        <w:rPr>
          <w:rFonts w:ascii="Century Gothic" w:hAnsi="Century Gothic" w:eastAsia="Arial Unicode MS" w:cs="Calibri"/>
          <w:sz w:val="18"/>
          <w:szCs w:val="18"/>
          <w:lang w:val="id-ID"/>
        </w:rPr>
        <w:t xml:space="preserve">pemakaian </w:t>
      </w:r>
      <w:r>
        <w:rPr>
          <w:rFonts w:ascii="Century Gothic" w:hAnsi="Century Gothic" w:eastAsia="Arial Unicode MS" w:cs="Calibri"/>
          <w:sz w:val="18"/>
          <w:szCs w:val="18"/>
        </w:rPr>
        <w:t>BBM.</w:t>
      </w:r>
    </w:p>
    <w:p>
      <w:pPr>
        <w:numPr>
          <w:ilvl w:val="0"/>
          <w:numId w:val="13"/>
        </w:numPr>
        <w:tabs>
          <w:tab w:val="clear" w:pos="1980"/>
        </w:tabs>
        <w:spacing w:after="120" w:line="276" w:lineRule="auto"/>
        <w:ind w:left="709" w:hanging="284"/>
        <w:jc w:val="both"/>
        <w:rPr>
          <w:rFonts w:ascii="Century Gothic" w:hAnsi="Century Gothic" w:eastAsia="Arial Unicode MS" w:cs="Calibri"/>
          <w:sz w:val="18"/>
          <w:szCs w:val="18"/>
        </w:rPr>
      </w:pPr>
      <w:r>
        <w:rPr>
          <w:rFonts w:ascii="Century Gothic" w:hAnsi="Century Gothic" w:eastAsia="Arial Unicode MS" w:cs="Calibri"/>
          <w:sz w:val="18"/>
          <w:szCs w:val="18"/>
          <w:lang w:val="fi-FI"/>
        </w:rPr>
        <w:t xml:space="preserve">Kegiatan Penyediaan Bahan Bacaan dan Peraturan Perundang-undangan yang dianggarkan sebesar Rp. </w:t>
      </w:r>
      <w:r>
        <w:rPr>
          <w:rFonts w:ascii="Century Gothic" w:hAnsi="Century Gothic" w:eastAsia="Arial Unicode MS" w:cs="Calibri"/>
          <w:sz w:val="18"/>
          <w:szCs w:val="18"/>
          <w:lang w:val="id-ID"/>
        </w:rPr>
        <w:t>26.928.000,-</w:t>
      </w:r>
      <w:r>
        <w:rPr>
          <w:rFonts w:ascii="Century Gothic" w:hAnsi="Century Gothic" w:eastAsia="Arial Unicode MS" w:cs="Calibri"/>
          <w:sz w:val="18"/>
          <w:szCs w:val="18"/>
          <w:lang w:val="fi-FI"/>
        </w:rPr>
        <w:t xml:space="preserve"> 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24</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035</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000,-</w:t>
      </w:r>
      <w:r>
        <w:rPr>
          <w:rFonts w:ascii="Century Gothic" w:hAnsi="Century Gothic" w:eastAsia="Arial Unicode MS" w:cs="Calibri"/>
          <w:sz w:val="18"/>
          <w:szCs w:val="18"/>
        </w:rPr>
        <w:t xml:space="preserve"> dan bersisa Rp. </w:t>
      </w:r>
      <w:r>
        <w:rPr>
          <w:rFonts w:ascii="Century Gothic" w:hAnsi="Century Gothic" w:eastAsia="Arial Unicode MS" w:cs="Calibri"/>
          <w:sz w:val="18"/>
          <w:szCs w:val="18"/>
          <w:lang w:val="id-ID"/>
        </w:rPr>
        <w:t>2</w:t>
      </w:r>
      <w:r>
        <w:rPr>
          <w:rFonts w:ascii="Century Gothic" w:hAnsi="Century Gothic" w:eastAsia="Arial Unicode MS" w:cs="Calibri"/>
          <w:sz w:val="18"/>
          <w:szCs w:val="18"/>
        </w:rPr>
        <w:t>.</w:t>
      </w:r>
      <w:r>
        <w:rPr>
          <w:rFonts w:ascii="Century Gothic" w:hAnsi="Century Gothic" w:eastAsia="Arial Unicode MS" w:cs="Calibri"/>
          <w:sz w:val="18"/>
          <w:szCs w:val="18"/>
          <w:lang w:val="id-ID"/>
        </w:rPr>
        <w:t>893</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000,-</w:t>
      </w:r>
      <w:r>
        <w:rPr>
          <w:rFonts w:ascii="Century Gothic" w:hAnsi="Century Gothic" w:eastAsia="Arial Unicode MS" w:cs="Calibri"/>
          <w:sz w:val="18"/>
          <w:szCs w:val="18"/>
        </w:rPr>
        <w:t xml:space="preserve"> atau sebesar 89,26% dari yang dianggarkan</w:t>
      </w:r>
      <w:r>
        <w:rPr>
          <w:rFonts w:ascii="Century Gothic" w:hAnsi="Century Gothic" w:eastAsia="Arial Unicode MS" w:cs="Calibri"/>
          <w:sz w:val="18"/>
          <w:szCs w:val="18"/>
          <w:lang w:val="id-ID"/>
        </w:rPr>
        <w:t xml:space="preserve"> karena menyesuaikan dengan kebutuhan kantor.</w:t>
      </w:r>
    </w:p>
    <w:p>
      <w:pPr>
        <w:numPr>
          <w:ilvl w:val="0"/>
          <w:numId w:val="13"/>
        </w:numPr>
        <w:tabs>
          <w:tab w:val="clear" w:pos="1980"/>
        </w:tabs>
        <w:spacing w:after="120" w:line="276" w:lineRule="auto"/>
        <w:ind w:left="709" w:hanging="284"/>
        <w:jc w:val="both"/>
        <w:rPr>
          <w:rFonts w:ascii="Century Gothic" w:hAnsi="Century Gothic" w:eastAsia="Arial Unicode MS" w:cs="Calibri"/>
          <w:sz w:val="18"/>
          <w:szCs w:val="18"/>
        </w:rPr>
      </w:pPr>
      <w:r>
        <w:rPr>
          <w:rFonts w:ascii="Century Gothic" w:hAnsi="Century Gothic" w:eastAsia="Arial Unicode MS" w:cs="Calibri"/>
          <w:sz w:val="18"/>
          <w:szCs w:val="18"/>
          <w:lang w:val="fi-FI"/>
        </w:rPr>
        <w:t xml:space="preserve">Kegiatan Penyediaan Jasa informasi, dokumentasi dan publikasi yang dianggarkan sebesar Rp. </w:t>
      </w:r>
      <w:r>
        <w:rPr>
          <w:rFonts w:ascii="Century Gothic" w:hAnsi="Century Gothic" w:eastAsia="Arial Unicode MS" w:cs="Calibri"/>
          <w:sz w:val="18"/>
          <w:szCs w:val="18"/>
          <w:lang w:val="id-ID"/>
        </w:rPr>
        <w:t xml:space="preserve">131.403.625,-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 xml:space="preserve">Rp. </w:t>
      </w:r>
      <w:r>
        <w:rPr>
          <w:rFonts w:ascii="Century Gothic" w:hAnsi="Century Gothic" w:eastAsia="Arial Unicode MS" w:cs="Calibri"/>
          <w:sz w:val="18"/>
          <w:szCs w:val="18"/>
          <w:lang w:val="id-ID"/>
        </w:rPr>
        <w:t>115</w:t>
      </w:r>
      <w:r>
        <w:rPr>
          <w:rFonts w:ascii="Century Gothic" w:hAnsi="Century Gothic" w:eastAsia="Arial Unicode MS" w:cs="Calibri"/>
          <w:sz w:val="18"/>
          <w:szCs w:val="18"/>
        </w:rPr>
        <w:t>.</w:t>
      </w:r>
      <w:r>
        <w:rPr>
          <w:rFonts w:ascii="Century Gothic" w:hAnsi="Century Gothic" w:eastAsia="Arial Unicode MS" w:cs="Calibri"/>
          <w:sz w:val="18"/>
          <w:szCs w:val="18"/>
          <w:lang w:val="id-ID"/>
        </w:rPr>
        <w:t>352</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082,-</w:t>
      </w:r>
      <w:r>
        <w:rPr>
          <w:rFonts w:ascii="Century Gothic" w:hAnsi="Century Gothic" w:eastAsia="Arial Unicode MS" w:cs="Calibri"/>
          <w:sz w:val="18"/>
          <w:szCs w:val="18"/>
        </w:rPr>
        <w:t xml:space="preserve"> dan bersisa Rp. </w:t>
      </w:r>
      <w:r>
        <w:rPr>
          <w:rFonts w:ascii="Century Gothic" w:hAnsi="Century Gothic" w:eastAsia="Arial Unicode MS" w:cs="Calibri"/>
          <w:sz w:val="18"/>
          <w:szCs w:val="18"/>
          <w:lang w:val="id-ID"/>
        </w:rPr>
        <w:t>16</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051</w:t>
      </w:r>
      <w:r>
        <w:rPr>
          <w:rFonts w:ascii="Century Gothic" w:hAnsi="Century Gothic" w:eastAsia="Arial Unicode MS" w:cs="Calibri"/>
          <w:sz w:val="18"/>
          <w:szCs w:val="18"/>
        </w:rPr>
        <w:t>.</w:t>
      </w:r>
      <w:r>
        <w:rPr>
          <w:rFonts w:ascii="Century Gothic" w:hAnsi="Century Gothic" w:eastAsia="Arial Unicode MS" w:cs="Calibri"/>
          <w:sz w:val="18"/>
          <w:szCs w:val="18"/>
          <w:lang w:val="id-ID"/>
        </w:rPr>
        <w:t>543,-</w:t>
      </w:r>
      <w:r>
        <w:rPr>
          <w:rFonts w:ascii="Century Gothic" w:hAnsi="Century Gothic" w:eastAsia="Arial Unicode MS" w:cs="Calibri"/>
          <w:sz w:val="18"/>
          <w:szCs w:val="18"/>
        </w:rPr>
        <w:t xml:space="preserve"> atau sebesar 87,78% dari yang dianggarkan</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rPr>
        <w:t xml:space="preserve">karena efisiensi </w:t>
      </w:r>
      <w:r>
        <w:rPr>
          <w:rFonts w:ascii="Century Gothic" w:hAnsi="Century Gothic" w:eastAsia="Arial Unicode MS" w:cs="Calibri"/>
          <w:sz w:val="18"/>
          <w:szCs w:val="18"/>
          <w:lang w:val="id-ID"/>
        </w:rPr>
        <w:t xml:space="preserve">pemakaian </w:t>
      </w:r>
      <w:r>
        <w:rPr>
          <w:rFonts w:ascii="Century Gothic" w:hAnsi="Century Gothic" w:eastAsia="Arial Unicode MS" w:cs="Calibri"/>
          <w:sz w:val="18"/>
          <w:szCs w:val="18"/>
        </w:rPr>
        <w:t>BBM</w:t>
      </w:r>
      <w:r>
        <w:rPr>
          <w:rFonts w:ascii="Century Gothic" w:hAnsi="Century Gothic" w:eastAsia="Arial Unicode MS" w:cs="Calibri"/>
          <w:sz w:val="18"/>
          <w:szCs w:val="18"/>
          <w:lang w:val="id-ID"/>
        </w:rPr>
        <w:t>.</w:t>
      </w:r>
    </w:p>
    <w:p>
      <w:pPr>
        <w:numPr>
          <w:ilvl w:val="0"/>
          <w:numId w:val="13"/>
        </w:numPr>
        <w:tabs>
          <w:tab w:val="clear" w:pos="1980"/>
        </w:tabs>
        <w:spacing w:after="120" w:line="276" w:lineRule="auto"/>
        <w:ind w:left="709" w:hanging="284"/>
        <w:jc w:val="both"/>
        <w:rPr>
          <w:rFonts w:ascii="Century Gothic" w:hAnsi="Century Gothic" w:eastAsia="Arial Unicode MS" w:cs="Calibri"/>
          <w:sz w:val="18"/>
          <w:szCs w:val="18"/>
        </w:rPr>
      </w:pPr>
      <w:r>
        <w:rPr>
          <w:rFonts w:ascii="Century Gothic" w:hAnsi="Century Gothic" w:eastAsia="Arial Unicode MS" w:cs="Calibri"/>
          <w:sz w:val="18"/>
          <w:szCs w:val="18"/>
          <w:lang w:val="fi-FI"/>
        </w:rPr>
        <w:t xml:space="preserve">Kegiatan </w:t>
      </w:r>
      <w:r>
        <w:rPr>
          <w:rFonts w:ascii="Century Gothic" w:hAnsi="Century Gothic" w:eastAsia="Arial Unicode MS" w:cs="Calibri"/>
          <w:sz w:val="18"/>
          <w:szCs w:val="18"/>
          <w:lang w:val="id-ID"/>
        </w:rPr>
        <w:t>Pemeliharaan Rutin/Berkala Kendaraan Dinas/Operasional yang</w:t>
      </w:r>
      <w:r>
        <w:rPr>
          <w:rFonts w:ascii="Century Gothic" w:hAnsi="Century Gothic" w:eastAsia="Arial Unicode MS" w:cs="Calibri"/>
          <w:sz w:val="18"/>
          <w:szCs w:val="18"/>
          <w:lang w:val="fi-FI"/>
        </w:rPr>
        <w:t xml:space="preserve"> dianggarkan Rp. </w:t>
      </w:r>
      <w:r>
        <w:rPr>
          <w:rFonts w:ascii="Century Gothic" w:hAnsi="Century Gothic" w:eastAsia="Arial Unicode MS" w:cs="Calibri"/>
          <w:sz w:val="18"/>
          <w:szCs w:val="18"/>
          <w:lang w:val="id-ID"/>
        </w:rPr>
        <w:t>232.257.000,-</w:t>
      </w:r>
      <w:r>
        <w:rPr>
          <w:rFonts w:ascii="Century Gothic" w:hAnsi="Century Gothic" w:eastAsia="Arial Unicode MS" w:cs="Calibri"/>
          <w:sz w:val="18"/>
          <w:szCs w:val="18"/>
          <w:lang w:val="fi-FI"/>
        </w:rPr>
        <w:t xml:space="preserve"> 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192</w:t>
      </w:r>
      <w:r>
        <w:rPr>
          <w:rFonts w:ascii="Century Gothic" w:hAnsi="Century Gothic" w:eastAsia="Arial Unicode MS" w:cs="Calibri"/>
          <w:sz w:val="18"/>
          <w:szCs w:val="18"/>
        </w:rPr>
        <w:t>.</w:t>
      </w:r>
      <w:r>
        <w:rPr>
          <w:rFonts w:ascii="Century Gothic" w:hAnsi="Century Gothic" w:eastAsia="Arial Unicode MS" w:cs="Calibri"/>
          <w:sz w:val="18"/>
          <w:szCs w:val="18"/>
          <w:lang w:val="id-ID"/>
        </w:rPr>
        <w:t>911</w:t>
      </w:r>
      <w:r>
        <w:rPr>
          <w:rFonts w:ascii="Century Gothic" w:hAnsi="Century Gothic" w:eastAsia="Arial Unicode MS" w:cs="Calibri"/>
          <w:sz w:val="18"/>
          <w:szCs w:val="18"/>
        </w:rPr>
        <w:t>.</w:t>
      </w:r>
      <w:r>
        <w:rPr>
          <w:rFonts w:ascii="Century Gothic" w:hAnsi="Century Gothic" w:eastAsia="Arial Unicode MS" w:cs="Calibri"/>
          <w:sz w:val="18"/>
          <w:szCs w:val="18"/>
          <w:lang w:val="id-ID"/>
        </w:rPr>
        <w:t>186,-</w:t>
      </w:r>
      <w:r>
        <w:rPr>
          <w:rFonts w:ascii="Century Gothic" w:hAnsi="Century Gothic" w:eastAsia="Arial Unicode MS" w:cs="Calibri"/>
          <w:sz w:val="18"/>
          <w:szCs w:val="18"/>
        </w:rPr>
        <w:t xml:space="preserve"> dan bersisa Rp. </w:t>
      </w:r>
      <w:r>
        <w:rPr>
          <w:rFonts w:ascii="Century Gothic" w:hAnsi="Century Gothic" w:eastAsia="Arial Unicode MS" w:cs="Calibri"/>
          <w:sz w:val="18"/>
          <w:szCs w:val="18"/>
          <w:lang w:val="id-ID"/>
        </w:rPr>
        <w:t>39</w:t>
      </w:r>
      <w:r>
        <w:rPr>
          <w:rFonts w:ascii="Century Gothic" w:hAnsi="Century Gothic" w:eastAsia="Arial Unicode MS" w:cs="Calibri"/>
          <w:sz w:val="18"/>
          <w:szCs w:val="18"/>
        </w:rPr>
        <w:t>.</w:t>
      </w:r>
      <w:r>
        <w:rPr>
          <w:rFonts w:ascii="Century Gothic" w:hAnsi="Century Gothic" w:eastAsia="Arial Unicode MS" w:cs="Calibri"/>
          <w:sz w:val="18"/>
          <w:szCs w:val="18"/>
          <w:lang w:val="id-ID"/>
        </w:rPr>
        <w:t>345</w:t>
      </w:r>
      <w:r>
        <w:rPr>
          <w:rFonts w:ascii="Century Gothic" w:hAnsi="Century Gothic" w:eastAsia="Arial Unicode MS" w:cs="Calibri"/>
          <w:sz w:val="18"/>
          <w:szCs w:val="18"/>
        </w:rPr>
        <w:t>.</w:t>
      </w:r>
      <w:r>
        <w:rPr>
          <w:rFonts w:ascii="Century Gothic" w:hAnsi="Century Gothic" w:eastAsia="Arial Unicode MS" w:cs="Calibri"/>
          <w:sz w:val="18"/>
          <w:szCs w:val="18"/>
          <w:lang w:val="id-ID"/>
        </w:rPr>
        <w:t>814,-</w:t>
      </w:r>
      <w:r>
        <w:rPr>
          <w:rFonts w:ascii="Century Gothic" w:hAnsi="Century Gothic" w:eastAsia="Arial Unicode MS" w:cs="Calibri"/>
          <w:sz w:val="18"/>
          <w:szCs w:val="18"/>
        </w:rPr>
        <w:t xml:space="preserve"> atau sebesar 83,06% dari yang dianggarkan</w:t>
      </w:r>
      <w:r>
        <w:rPr>
          <w:rFonts w:ascii="Century Gothic" w:hAnsi="Century Gothic" w:eastAsia="Arial Unicode MS" w:cs="Calibri"/>
          <w:sz w:val="18"/>
          <w:szCs w:val="18"/>
          <w:lang w:val="id-ID"/>
        </w:rPr>
        <w:t xml:space="preserve"> karena karena kondisi kendaraan operasional masih bagus, sehingga dana yang dianggarkan masih berlebih.</w:t>
      </w:r>
    </w:p>
    <w:p>
      <w:pPr>
        <w:numPr>
          <w:ilvl w:val="0"/>
          <w:numId w:val="13"/>
        </w:numPr>
        <w:tabs>
          <w:tab w:val="clear" w:pos="1980"/>
        </w:tabs>
        <w:spacing w:after="120" w:line="276" w:lineRule="auto"/>
        <w:ind w:left="709" w:hanging="284"/>
        <w:jc w:val="both"/>
        <w:rPr>
          <w:rFonts w:ascii="Century Gothic" w:hAnsi="Century Gothic" w:eastAsia="Arial Unicode MS" w:cs="Calibri"/>
          <w:sz w:val="18"/>
          <w:szCs w:val="18"/>
        </w:rPr>
      </w:pPr>
      <w:r>
        <w:rPr>
          <w:rFonts w:ascii="Century Gothic" w:hAnsi="Century Gothic" w:eastAsia="Arial Unicode MS" w:cs="Calibri"/>
          <w:sz w:val="18"/>
          <w:szCs w:val="18"/>
          <w:lang w:val="fi-FI"/>
        </w:rPr>
        <w:t xml:space="preserve">Kegiatan Pemeliharaan Rutin/Berkala </w:t>
      </w:r>
      <w:r>
        <w:rPr>
          <w:rFonts w:ascii="Century Gothic" w:hAnsi="Century Gothic" w:eastAsia="Arial Unicode MS" w:cs="Calibri"/>
          <w:sz w:val="18"/>
          <w:szCs w:val="18"/>
          <w:lang w:val="id-ID"/>
        </w:rPr>
        <w:t>Peralatan/Perlengkapan Kantor</w:t>
      </w:r>
      <w:r>
        <w:rPr>
          <w:rFonts w:ascii="Century Gothic" w:hAnsi="Century Gothic" w:eastAsia="Arial Unicode MS" w:cs="Calibri"/>
          <w:sz w:val="18"/>
          <w:szCs w:val="18"/>
          <w:lang w:val="fi-FI"/>
        </w:rPr>
        <w:t xml:space="preserve"> yang dianggarkan sebesar Rp. </w:t>
      </w:r>
      <w:r>
        <w:rPr>
          <w:rFonts w:ascii="Century Gothic" w:hAnsi="Century Gothic" w:eastAsia="Arial Unicode MS" w:cs="Calibri"/>
          <w:sz w:val="18"/>
          <w:szCs w:val="18"/>
          <w:lang w:val="id-ID"/>
        </w:rPr>
        <w:t>111.375.000,-</w:t>
      </w:r>
      <w:r>
        <w:rPr>
          <w:rFonts w:ascii="Century Gothic" w:hAnsi="Century Gothic" w:eastAsia="Arial Unicode MS" w:cs="Calibri"/>
          <w:sz w:val="18"/>
          <w:szCs w:val="18"/>
          <w:lang w:val="fi-FI"/>
        </w:rPr>
        <w:t xml:space="preserve"> 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93</w:t>
      </w:r>
      <w:r>
        <w:rPr>
          <w:rFonts w:ascii="Century Gothic" w:hAnsi="Century Gothic" w:eastAsia="Arial Unicode MS" w:cs="Calibri"/>
          <w:sz w:val="18"/>
          <w:szCs w:val="18"/>
        </w:rPr>
        <w:t>.</w:t>
      </w:r>
      <w:r>
        <w:rPr>
          <w:rFonts w:ascii="Century Gothic" w:hAnsi="Century Gothic" w:eastAsia="Arial Unicode MS" w:cs="Calibri"/>
          <w:sz w:val="18"/>
          <w:szCs w:val="18"/>
          <w:lang w:val="id-ID"/>
        </w:rPr>
        <w:t>557</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050,-</w:t>
      </w:r>
      <w:r>
        <w:rPr>
          <w:rFonts w:ascii="Century Gothic" w:hAnsi="Century Gothic" w:eastAsia="Arial Unicode MS" w:cs="Calibri"/>
          <w:sz w:val="18"/>
          <w:szCs w:val="18"/>
        </w:rPr>
        <w:t xml:space="preserve"> dan bersisa Rp. </w:t>
      </w:r>
      <w:r>
        <w:rPr>
          <w:rFonts w:ascii="Century Gothic" w:hAnsi="Century Gothic" w:eastAsia="Arial Unicode MS" w:cs="Calibri"/>
          <w:sz w:val="18"/>
          <w:szCs w:val="18"/>
          <w:lang w:val="id-ID"/>
        </w:rPr>
        <w:t>17</w:t>
      </w:r>
      <w:r>
        <w:rPr>
          <w:rFonts w:ascii="Century Gothic" w:hAnsi="Century Gothic" w:eastAsia="Arial Unicode MS" w:cs="Calibri"/>
          <w:sz w:val="18"/>
          <w:szCs w:val="18"/>
        </w:rPr>
        <w:t>.</w:t>
      </w:r>
      <w:r>
        <w:rPr>
          <w:rFonts w:ascii="Century Gothic" w:hAnsi="Century Gothic" w:eastAsia="Arial Unicode MS" w:cs="Calibri"/>
          <w:sz w:val="18"/>
          <w:szCs w:val="18"/>
          <w:lang w:val="id-ID"/>
        </w:rPr>
        <w:t>817</w:t>
      </w:r>
      <w:r>
        <w:rPr>
          <w:rFonts w:ascii="Century Gothic" w:hAnsi="Century Gothic" w:eastAsia="Arial Unicode MS" w:cs="Calibri"/>
          <w:sz w:val="18"/>
          <w:szCs w:val="18"/>
        </w:rPr>
        <w:t>.</w:t>
      </w:r>
      <w:r>
        <w:rPr>
          <w:rFonts w:ascii="Century Gothic" w:hAnsi="Century Gothic" w:eastAsia="Arial Unicode MS" w:cs="Calibri"/>
          <w:sz w:val="18"/>
          <w:szCs w:val="18"/>
          <w:lang w:val="id-ID"/>
        </w:rPr>
        <w:t>950,-</w:t>
      </w:r>
      <w:r>
        <w:rPr>
          <w:rFonts w:ascii="Century Gothic" w:hAnsi="Century Gothic" w:eastAsia="Arial Unicode MS" w:cs="Calibri"/>
          <w:sz w:val="18"/>
          <w:szCs w:val="18"/>
        </w:rPr>
        <w:t xml:space="preserve"> atau sebesar 84,00% dari yang dianggarkan</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rPr>
        <w:t xml:space="preserve">karena efisiensi </w:t>
      </w:r>
      <w:r>
        <w:rPr>
          <w:rFonts w:ascii="Century Gothic" w:hAnsi="Century Gothic" w:eastAsia="Arial Unicode MS" w:cs="Calibri"/>
          <w:sz w:val="18"/>
          <w:szCs w:val="18"/>
          <w:lang w:val="id-ID"/>
        </w:rPr>
        <w:t xml:space="preserve">pemakaian </w:t>
      </w:r>
      <w:r>
        <w:rPr>
          <w:rFonts w:ascii="Century Gothic" w:hAnsi="Century Gothic" w:eastAsia="Arial Unicode MS" w:cs="Calibri"/>
          <w:sz w:val="18"/>
          <w:szCs w:val="18"/>
        </w:rPr>
        <w:t>BBM.</w:t>
      </w:r>
    </w:p>
    <w:p>
      <w:pPr>
        <w:numPr>
          <w:ilvl w:val="0"/>
          <w:numId w:val="13"/>
        </w:numPr>
        <w:tabs>
          <w:tab w:val="clear" w:pos="1980"/>
        </w:tabs>
        <w:spacing w:after="120" w:line="276" w:lineRule="auto"/>
        <w:ind w:left="709" w:hanging="270"/>
        <w:jc w:val="both"/>
        <w:rPr>
          <w:rFonts w:ascii="Century Gothic" w:hAnsi="Century Gothic" w:eastAsia="Arial Unicode MS" w:cs="Calibri"/>
          <w:sz w:val="18"/>
          <w:szCs w:val="18"/>
          <w:lang w:val="fi-FI"/>
        </w:rPr>
      </w:pPr>
      <w:r>
        <w:rPr>
          <w:rFonts w:ascii="Century Gothic" w:hAnsi="Century Gothic" w:eastAsia="Arial Unicode MS" w:cs="Calibri"/>
          <w:sz w:val="18"/>
          <w:szCs w:val="18"/>
        </w:rPr>
        <w:t xml:space="preserve">Kegiatan Bimbingan Teknis Implementasi Peraturan Perundang-undangan yang dianggarkan sebesar Rp. </w:t>
      </w:r>
      <w:r>
        <w:rPr>
          <w:rFonts w:ascii="Century Gothic" w:hAnsi="Century Gothic" w:eastAsia="Arial Unicode MS" w:cs="Calibri"/>
          <w:sz w:val="18"/>
          <w:szCs w:val="18"/>
          <w:lang w:val="id-ID"/>
        </w:rPr>
        <w:t>48.625.000,-</w:t>
      </w:r>
      <w:r>
        <w:rPr>
          <w:rFonts w:ascii="Century Gothic" w:hAnsi="Century Gothic" w:eastAsia="Arial Unicode MS" w:cs="Calibri"/>
          <w:sz w:val="18"/>
          <w:szCs w:val="18"/>
        </w:rPr>
        <w:t xml:space="preserve">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39</w:t>
      </w:r>
      <w:r>
        <w:rPr>
          <w:rFonts w:ascii="Century Gothic" w:hAnsi="Century Gothic" w:eastAsia="Arial Unicode MS" w:cs="Calibri"/>
          <w:sz w:val="18"/>
          <w:szCs w:val="18"/>
        </w:rPr>
        <w:t>.</w:t>
      </w:r>
      <w:r>
        <w:rPr>
          <w:rFonts w:ascii="Century Gothic" w:hAnsi="Century Gothic" w:eastAsia="Arial Unicode MS" w:cs="Calibri"/>
          <w:sz w:val="18"/>
          <w:szCs w:val="18"/>
          <w:lang w:val="id-ID"/>
        </w:rPr>
        <w:t>560</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000,-</w:t>
      </w:r>
      <w:r>
        <w:rPr>
          <w:rFonts w:ascii="Century Gothic" w:hAnsi="Century Gothic" w:eastAsia="Arial Unicode MS" w:cs="Calibri"/>
          <w:sz w:val="18"/>
          <w:szCs w:val="18"/>
        </w:rPr>
        <w:t xml:space="preserve"> dan bersisa Rp. </w:t>
      </w:r>
      <w:r>
        <w:rPr>
          <w:rFonts w:ascii="Century Gothic" w:hAnsi="Century Gothic" w:eastAsia="Arial Unicode MS" w:cs="Calibri"/>
          <w:sz w:val="18"/>
          <w:szCs w:val="18"/>
          <w:lang w:val="id-ID"/>
        </w:rPr>
        <w:t>9</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065</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000,-</w:t>
      </w:r>
      <w:r>
        <w:rPr>
          <w:rFonts w:ascii="Century Gothic" w:hAnsi="Century Gothic" w:eastAsia="Arial Unicode MS" w:cs="Calibri"/>
          <w:sz w:val="18"/>
          <w:szCs w:val="18"/>
        </w:rPr>
        <w:t xml:space="preserve"> atau sebesar 81,36% dari yang dianggarkan karena banyaknya paket pelatihan yang tidak terlaksana</w:t>
      </w:r>
      <w:r>
        <w:rPr>
          <w:rFonts w:ascii="Century Gothic" w:hAnsi="Century Gothic" w:eastAsia="Arial Unicode MS" w:cs="Calibri"/>
          <w:sz w:val="18"/>
          <w:szCs w:val="18"/>
          <w:lang w:val="id-ID"/>
        </w:rPr>
        <w:t>.</w:t>
      </w:r>
      <w:r>
        <w:rPr>
          <w:rFonts w:ascii="Century Gothic" w:hAnsi="Century Gothic" w:eastAsia="Arial Unicode MS" w:cs="Calibri"/>
          <w:sz w:val="18"/>
          <w:szCs w:val="18"/>
        </w:rPr>
        <w:t xml:space="preserve"> </w:t>
      </w:r>
    </w:p>
    <w:p>
      <w:pPr>
        <w:numPr>
          <w:ilvl w:val="0"/>
          <w:numId w:val="13"/>
        </w:numPr>
        <w:tabs>
          <w:tab w:val="clear" w:pos="1980"/>
        </w:tabs>
        <w:spacing w:after="120" w:line="276" w:lineRule="auto"/>
        <w:ind w:left="709" w:hanging="284"/>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Kegiatan </w:t>
      </w:r>
      <w:r>
        <w:rPr>
          <w:rFonts w:ascii="Century Gothic" w:hAnsi="Century Gothic" w:eastAsia="Arial Unicode MS" w:cs="Calibri"/>
          <w:sz w:val="18"/>
          <w:szCs w:val="18"/>
          <w:lang w:val="id-ID"/>
        </w:rPr>
        <w:t>Pengelolaan, Pengawasan dan Pengendalian Aset OPD</w:t>
      </w:r>
      <w:r>
        <w:rPr>
          <w:rFonts w:ascii="Century Gothic" w:hAnsi="Century Gothic" w:eastAsia="Arial Unicode MS" w:cs="Calibri"/>
          <w:sz w:val="18"/>
          <w:szCs w:val="18"/>
        </w:rPr>
        <w:t xml:space="preserve"> yang dianggarkan sebesar Rp. </w:t>
      </w:r>
      <w:r>
        <w:rPr>
          <w:rFonts w:ascii="Century Gothic" w:hAnsi="Century Gothic" w:eastAsia="Arial Unicode MS" w:cs="Calibri"/>
          <w:sz w:val="18"/>
          <w:szCs w:val="18"/>
          <w:lang w:val="id-ID"/>
        </w:rPr>
        <w:t>149.239.250,-</w:t>
      </w:r>
      <w:r>
        <w:rPr>
          <w:rFonts w:ascii="Century Gothic" w:hAnsi="Century Gothic" w:eastAsia="Arial Unicode MS" w:cs="Calibri"/>
          <w:sz w:val="18"/>
          <w:szCs w:val="18"/>
        </w:rPr>
        <w:t xml:space="preserve">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sebesar Rp. 116.131.100</w:t>
      </w:r>
      <w:r>
        <w:rPr>
          <w:rFonts w:ascii="Century Gothic" w:hAnsi="Century Gothic" w:eastAsia="Arial Unicode MS" w:cs="Calibri"/>
          <w:sz w:val="18"/>
          <w:szCs w:val="18"/>
          <w:lang w:val="id-ID"/>
        </w:rPr>
        <w:t>,-</w:t>
      </w:r>
      <w:r>
        <w:rPr>
          <w:rFonts w:ascii="Century Gothic" w:hAnsi="Century Gothic" w:eastAsia="Arial Unicode MS" w:cs="Calibri"/>
          <w:sz w:val="18"/>
          <w:szCs w:val="18"/>
        </w:rPr>
        <w:t xml:space="preserve"> dan bersis</w:t>
      </w:r>
      <w:r>
        <w:rPr>
          <w:rFonts w:ascii="Century Gothic" w:hAnsi="Century Gothic" w:eastAsia="Arial Unicode MS" w:cs="Calibri"/>
          <w:sz w:val="18"/>
          <w:szCs w:val="18"/>
          <w:lang w:val="id-ID"/>
        </w:rPr>
        <w:t>a Rp. 33</w:t>
      </w:r>
      <w:r>
        <w:rPr>
          <w:rFonts w:ascii="Century Gothic" w:hAnsi="Century Gothic" w:eastAsia="Arial Unicode MS" w:cs="Calibri"/>
          <w:sz w:val="18"/>
          <w:szCs w:val="18"/>
        </w:rPr>
        <w:t>.</w:t>
      </w:r>
      <w:r>
        <w:rPr>
          <w:rFonts w:ascii="Century Gothic" w:hAnsi="Century Gothic" w:eastAsia="Arial Unicode MS" w:cs="Calibri"/>
          <w:sz w:val="18"/>
          <w:szCs w:val="18"/>
          <w:lang w:val="id-ID"/>
        </w:rPr>
        <w:t>108</w:t>
      </w:r>
      <w:r>
        <w:rPr>
          <w:rFonts w:ascii="Century Gothic" w:hAnsi="Century Gothic" w:eastAsia="Arial Unicode MS" w:cs="Calibri"/>
          <w:sz w:val="18"/>
          <w:szCs w:val="18"/>
        </w:rPr>
        <w:t>.</w:t>
      </w:r>
      <w:r>
        <w:rPr>
          <w:rFonts w:ascii="Century Gothic" w:hAnsi="Century Gothic" w:eastAsia="Arial Unicode MS" w:cs="Calibri"/>
          <w:sz w:val="18"/>
          <w:szCs w:val="18"/>
          <w:lang w:val="id-ID"/>
        </w:rPr>
        <w:t>150,-</w:t>
      </w:r>
      <w:r>
        <w:rPr>
          <w:rFonts w:ascii="Century Gothic" w:hAnsi="Century Gothic" w:eastAsia="Arial Unicode MS" w:cs="Calibri"/>
          <w:sz w:val="18"/>
          <w:szCs w:val="18"/>
        </w:rPr>
        <w:t xml:space="preserve"> atau sebesar 77,82% dari yang dianggarkan karena honor </w:t>
      </w:r>
      <w:r>
        <w:rPr>
          <w:rFonts w:ascii="Century Gothic" w:hAnsi="Century Gothic" w:eastAsia="Arial Unicode MS" w:cs="Calibri"/>
          <w:sz w:val="18"/>
          <w:szCs w:val="18"/>
          <w:lang w:val="id-ID"/>
        </w:rPr>
        <w:t>pengelola aset tidak di akomodir pada pergub standar biaya.</w:t>
      </w:r>
    </w:p>
    <w:p>
      <w:pPr>
        <w:numPr>
          <w:ilvl w:val="0"/>
          <w:numId w:val="13"/>
        </w:numPr>
        <w:tabs>
          <w:tab w:val="clear" w:pos="1980"/>
        </w:tabs>
        <w:spacing w:after="120" w:line="276" w:lineRule="auto"/>
        <w:ind w:left="709" w:hanging="284"/>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Kegiatan </w:t>
      </w:r>
      <w:r>
        <w:rPr>
          <w:rFonts w:ascii="Century Gothic" w:hAnsi="Century Gothic" w:eastAsia="Arial Unicode MS" w:cs="Calibri"/>
          <w:sz w:val="18"/>
          <w:szCs w:val="18"/>
          <w:lang w:val="id-ID"/>
        </w:rPr>
        <w:t>Pengumpulan dan Pengolahan Data Ketenagakerjaan dan Ketransmigrasian</w:t>
      </w:r>
      <w:r>
        <w:rPr>
          <w:rFonts w:ascii="Century Gothic" w:hAnsi="Century Gothic" w:eastAsia="Arial Unicode MS" w:cs="Calibri"/>
          <w:sz w:val="18"/>
          <w:szCs w:val="18"/>
        </w:rPr>
        <w:t xml:space="preserve"> yang dianggarkan sebesar Rp. </w:t>
      </w:r>
      <w:r>
        <w:rPr>
          <w:rFonts w:ascii="Century Gothic" w:hAnsi="Century Gothic" w:eastAsia="Arial Unicode MS" w:cs="Calibri"/>
          <w:sz w:val="18"/>
          <w:szCs w:val="18"/>
          <w:lang w:val="id-ID"/>
        </w:rPr>
        <w:t>50.000.000,-</w:t>
      </w:r>
      <w:r>
        <w:rPr>
          <w:rFonts w:ascii="Century Gothic" w:hAnsi="Century Gothic" w:eastAsia="Arial Unicode MS" w:cs="Calibri"/>
          <w:sz w:val="18"/>
          <w:szCs w:val="18"/>
        </w:rPr>
        <w:t xml:space="preserve">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sebesar</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rPr>
        <w:t xml:space="preserve">Rp. </w:t>
      </w:r>
      <w:r>
        <w:rPr>
          <w:rFonts w:ascii="Century Gothic" w:hAnsi="Century Gothic" w:eastAsia="Arial Unicode MS" w:cs="Calibri"/>
          <w:sz w:val="18"/>
          <w:szCs w:val="18"/>
          <w:lang w:val="id-ID"/>
        </w:rPr>
        <w:t>44</w:t>
      </w:r>
      <w:r>
        <w:rPr>
          <w:rFonts w:ascii="Century Gothic" w:hAnsi="Century Gothic" w:eastAsia="Arial Unicode MS" w:cs="Calibri"/>
          <w:sz w:val="18"/>
          <w:szCs w:val="18"/>
        </w:rPr>
        <w:t>.</w:t>
      </w:r>
      <w:r>
        <w:rPr>
          <w:rFonts w:ascii="Century Gothic" w:hAnsi="Century Gothic" w:eastAsia="Arial Unicode MS" w:cs="Calibri"/>
          <w:sz w:val="18"/>
          <w:szCs w:val="18"/>
          <w:lang w:val="id-ID"/>
        </w:rPr>
        <w:t>258</w:t>
      </w:r>
      <w:r>
        <w:rPr>
          <w:rFonts w:ascii="Century Gothic" w:hAnsi="Century Gothic" w:eastAsia="Arial Unicode MS" w:cs="Calibri"/>
          <w:sz w:val="18"/>
          <w:szCs w:val="18"/>
        </w:rPr>
        <w:t>.</w:t>
      </w:r>
      <w:r>
        <w:rPr>
          <w:rFonts w:ascii="Century Gothic" w:hAnsi="Century Gothic" w:eastAsia="Arial Unicode MS" w:cs="Calibri"/>
          <w:sz w:val="18"/>
          <w:szCs w:val="18"/>
          <w:lang w:val="id-ID"/>
        </w:rPr>
        <w:t>100,-</w:t>
      </w:r>
      <w:r>
        <w:rPr>
          <w:rFonts w:ascii="Century Gothic" w:hAnsi="Century Gothic" w:eastAsia="Arial Unicode MS" w:cs="Calibri"/>
          <w:sz w:val="18"/>
          <w:szCs w:val="18"/>
        </w:rPr>
        <w:t xml:space="preserve"> dan bersisa   Rp. </w:t>
      </w:r>
      <w:r>
        <w:rPr>
          <w:rFonts w:ascii="Century Gothic" w:hAnsi="Century Gothic" w:eastAsia="Arial Unicode MS" w:cs="Calibri"/>
          <w:sz w:val="18"/>
          <w:szCs w:val="18"/>
          <w:lang w:val="id-ID"/>
        </w:rPr>
        <w:t>5</w:t>
      </w:r>
      <w:r>
        <w:rPr>
          <w:rFonts w:ascii="Century Gothic" w:hAnsi="Century Gothic" w:eastAsia="Arial Unicode MS" w:cs="Calibri"/>
          <w:sz w:val="18"/>
          <w:szCs w:val="18"/>
        </w:rPr>
        <w:t>.</w:t>
      </w:r>
      <w:r>
        <w:rPr>
          <w:rFonts w:ascii="Century Gothic" w:hAnsi="Century Gothic" w:eastAsia="Arial Unicode MS" w:cs="Calibri"/>
          <w:sz w:val="18"/>
          <w:szCs w:val="18"/>
          <w:lang w:val="id-ID"/>
        </w:rPr>
        <w:t>741</w:t>
      </w:r>
      <w:r>
        <w:rPr>
          <w:rFonts w:ascii="Century Gothic" w:hAnsi="Century Gothic" w:eastAsia="Arial Unicode MS" w:cs="Calibri"/>
          <w:sz w:val="18"/>
          <w:szCs w:val="18"/>
        </w:rPr>
        <w:t>.</w:t>
      </w:r>
      <w:r>
        <w:rPr>
          <w:rFonts w:ascii="Century Gothic" w:hAnsi="Century Gothic" w:eastAsia="Arial Unicode MS" w:cs="Calibri"/>
          <w:sz w:val="18"/>
          <w:szCs w:val="18"/>
          <w:lang w:val="id-ID"/>
        </w:rPr>
        <w:t xml:space="preserve">900,- </w:t>
      </w:r>
      <w:r>
        <w:rPr>
          <w:rFonts w:ascii="Century Gothic" w:hAnsi="Century Gothic" w:eastAsia="Arial Unicode MS" w:cs="Calibri"/>
          <w:sz w:val="18"/>
          <w:szCs w:val="18"/>
        </w:rPr>
        <w:t>atau sebesar 88,52% dari yang dianggarkan</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rPr>
        <w:t xml:space="preserve">karena efisiensi </w:t>
      </w:r>
      <w:r>
        <w:rPr>
          <w:rFonts w:ascii="Century Gothic" w:hAnsi="Century Gothic" w:eastAsia="Arial Unicode MS" w:cs="Calibri"/>
          <w:sz w:val="18"/>
          <w:szCs w:val="18"/>
          <w:lang w:val="id-ID"/>
        </w:rPr>
        <w:t xml:space="preserve">pemakaian </w:t>
      </w:r>
      <w:r>
        <w:rPr>
          <w:rFonts w:ascii="Century Gothic" w:hAnsi="Century Gothic" w:eastAsia="Arial Unicode MS" w:cs="Calibri"/>
          <w:sz w:val="18"/>
          <w:szCs w:val="18"/>
        </w:rPr>
        <w:t>BBM</w:t>
      </w:r>
      <w:r>
        <w:rPr>
          <w:rFonts w:ascii="Century Gothic" w:hAnsi="Century Gothic" w:eastAsia="Arial Unicode MS" w:cs="Calibri"/>
          <w:sz w:val="18"/>
          <w:szCs w:val="18"/>
          <w:lang w:val="id-ID"/>
        </w:rPr>
        <w:t>.</w:t>
      </w:r>
    </w:p>
    <w:p>
      <w:pPr>
        <w:numPr>
          <w:ilvl w:val="0"/>
          <w:numId w:val="13"/>
        </w:numPr>
        <w:tabs>
          <w:tab w:val="clear" w:pos="1980"/>
        </w:tabs>
        <w:spacing w:after="120" w:line="276" w:lineRule="auto"/>
        <w:ind w:left="709" w:hanging="270"/>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Kegiatan </w:t>
      </w:r>
      <w:r>
        <w:rPr>
          <w:rFonts w:ascii="Century Gothic" w:hAnsi="Century Gothic" w:eastAsia="Arial Unicode MS" w:cs="Calibri"/>
          <w:sz w:val="18"/>
          <w:szCs w:val="18"/>
          <w:lang w:val="id-ID"/>
        </w:rPr>
        <w:t>Bimbingan Teknis Petugas Pengumpul dan Pengolah Informasi Pasar Kerja</w:t>
      </w:r>
      <w:r>
        <w:rPr>
          <w:rFonts w:ascii="Century Gothic" w:hAnsi="Century Gothic" w:eastAsia="Arial Unicode MS" w:cs="Calibri"/>
          <w:sz w:val="18"/>
          <w:szCs w:val="18"/>
        </w:rPr>
        <w:t xml:space="preserve"> yang dianggarkan sebesar Rp. </w:t>
      </w:r>
      <w:r>
        <w:rPr>
          <w:rFonts w:ascii="Century Gothic" w:hAnsi="Century Gothic" w:eastAsia="Arial Unicode MS" w:cs="Calibri"/>
          <w:sz w:val="18"/>
          <w:szCs w:val="18"/>
          <w:lang w:val="id-ID"/>
        </w:rPr>
        <w:t>48.000.000,-</w:t>
      </w:r>
      <w:r>
        <w:rPr>
          <w:rFonts w:ascii="Century Gothic" w:hAnsi="Century Gothic" w:eastAsia="Arial Unicode MS" w:cs="Calibri"/>
          <w:sz w:val="18"/>
          <w:szCs w:val="18"/>
        </w:rPr>
        <w:t xml:space="preserve">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40</w:t>
      </w:r>
      <w:r>
        <w:rPr>
          <w:rFonts w:ascii="Century Gothic" w:hAnsi="Century Gothic" w:eastAsia="Arial Unicode MS" w:cs="Calibri"/>
          <w:sz w:val="18"/>
          <w:szCs w:val="18"/>
        </w:rPr>
        <w:t>.</w:t>
      </w:r>
      <w:r>
        <w:rPr>
          <w:rFonts w:ascii="Century Gothic" w:hAnsi="Century Gothic" w:eastAsia="Arial Unicode MS" w:cs="Calibri"/>
          <w:sz w:val="18"/>
          <w:szCs w:val="18"/>
          <w:lang w:val="id-ID"/>
        </w:rPr>
        <w:t>198</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000,-</w:t>
      </w:r>
      <w:r>
        <w:rPr>
          <w:rFonts w:ascii="Century Gothic" w:hAnsi="Century Gothic" w:eastAsia="Arial Unicode MS" w:cs="Calibri"/>
          <w:sz w:val="18"/>
          <w:szCs w:val="18"/>
        </w:rPr>
        <w:t xml:space="preserve"> dan bersisa Rp. </w:t>
      </w:r>
      <w:r>
        <w:rPr>
          <w:rFonts w:ascii="Century Gothic" w:hAnsi="Century Gothic" w:eastAsia="Arial Unicode MS" w:cs="Calibri"/>
          <w:sz w:val="18"/>
          <w:szCs w:val="18"/>
          <w:lang w:val="id-ID"/>
        </w:rPr>
        <w:t>7</w:t>
      </w:r>
      <w:r>
        <w:rPr>
          <w:rFonts w:ascii="Century Gothic" w:hAnsi="Century Gothic" w:eastAsia="Arial Unicode MS" w:cs="Calibri"/>
          <w:sz w:val="18"/>
          <w:szCs w:val="18"/>
        </w:rPr>
        <w:t>.</w:t>
      </w:r>
      <w:r>
        <w:rPr>
          <w:rFonts w:ascii="Century Gothic" w:hAnsi="Century Gothic" w:eastAsia="Arial Unicode MS" w:cs="Calibri"/>
          <w:sz w:val="18"/>
          <w:szCs w:val="18"/>
          <w:lang w:val="id-ID"/>
        </w:rPr>
        <w:t>802</w:t>
      </w:r>
      <w:r>
        <w:rPr>
          <w:rFonts w:ascii="Century Gothic" w:hAnsi="Century Gothic" w:eastAsia="Arial Unicode MS" w:cs="Calibri"/>
          <w:sz w:val="18"/>
          <w:szCs w:val="18"/>
        </w:rPr>
        <w:t>.</w:t>
      </w:r>
      <w:r>
        <w:rPr>
          <w:rFonts w:ascii="Century Gothic" w:hAnsi="Century Gothic" w:eastAsia="Arial Unicode MS" w:cs="Calibri"/>
          <w:sz w:val="18"/>
          <w:szCs w:val="18"/>
          <w:lang w:val="id-ID"/>
        </w:rPr>
        <w:t>000,-</w:t>
      </w:r>
      <w:r>
        <w:rPr>
          <w:rFonts w:ascii="Century Gothic" w:hAnsi="Century Gothic" w:eastAsia="Arial Unicode MS" w:cs="Calibri"/>
          <w:sz w:val="18"/>
          <w:szCs w:val="18"/>
        </w:rPr>
        <w:t xml:space="preserve"> atau sebesar 83,75</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rPr>
        <w:t>dari yang</w:t>
      </w:r>
      <w:r>
        <w:rPr>
          <w:rFonts w:ascii="Century Gothic" w:hAnsi="Century Gothic" w:eastAsia="Arial Unicode MS" w:cs="Calibri"/>
          <w:sz w:val="18"/>
          <w:szCs w:val="18"/>
          <w:lang w:val="id-ID"/>
        </w:rPr>
        <w:t xml:space="preserve"> dianggarkan karena setiap kegiatan Bimbingan Teknis tidak boleh melaksanakan perjalanan dinas sesuai dengan aturan yang ada.</w:t>
      </w:r>
    </w:p>
    <w:p>
      <w:pPr>
        <w:numPr>
          <w:ilvl w:val="0"/>
          <w:numId w:val="13"/>
        </w:numPr>
        <w:tabs>
          <w:tab w:val="clear" w:pos="1980"/>
        </w:tabs>
        <w:spacing w:after="120" w:line="276" w:lineRule="auto"/>
        <w:ind w:left="709" w:hanging="284"/>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Kegiatan </w:t>
      </w:r>
      <w:r>
        <w:rPr>
          <w:rFonts w:ascii="Century Gothic" w:hAnsi="Century Gothic" w:eastAsia="Arial Unicode MS" w:cs="Calibri"/>
          <w:sz w:val="18"/>
          <w:szCs w:val="18"/>
          <w:lang w:val="id-ID"/>
        </w:rPr>
        <w:t xml:space="preserve">Pembinaan dan Monitoring Perusahaan Penyedia Jasa Pekerja/Buruh yang </w:t>
      </w:r>
      <w:r>
        <w:rPr>
          <w:rFonts w:ascii="Century Gothic" w:hAnsi="Century Gothic" w:eastAsia="Arial Unicode MS" w:cs="Calibri"/>
          <w:sz w:val="18"/>
          <w:szCs w:val="18"/>
        </w:rPr>
        <w:t>dianggarkan</w:t>
      </w:r>
      <w:r>
        <w:rPr>
          <w:rFonts w:ascii="Century Gothic" w:hAnsi="Century Gothic" w:eastAsia="Arial Unicode MS" w:cs="Calibri"/>
          <w:sz w:val="18"/>
          <w:szCs w:val="18"/>
          <w:lang w:val="id-ID"/>
        </w:rPr>
        <w:t xml:space="preserve"> sebesar </w:t>
      </w:r>
      <w:r>
        <w:rPr>
          <w:rFonts w:ascii="Century Gothic" w:hAnsi="Century Gothic" w:eastAsia="Arial Unicode MS" w:cs="Calibri"/>
          <w:sz w:val="18"/>
          <w:szCs w:val="18"/>
        </w:rPr>
        <w:t xml:space="preserve">Rp. </w:t>
      </w:r>
      <w:r>
        <w:rPr>
          <w:rFonts w:ascii="Century Gothic" w:hAnsi="Century Gothic" w:eastAsia="Arial Unicode MS" w:cs="Calibri"/>
          <w:sz w:val="18"/>
          <w:szCs w:val="18"/>
          <w:lang w:val="id-ID"/>
        </w:rPr>
        <w:t xml:space="preserve">57.556.000,- </w:t>
      </w:r>
      <w:r>
        <w:rPr>
          <w:rFonts w:ascii="Century Gothic" w:hAnsi="Century Gothic" w:eastAsia="Arial Unicode MS" w:cs="Calibri"/>
          <w:sz w:val="18"/>
          <w:szCs w:val="18"/>
          <w:lang w:val="fi-FI"/>
        </w:rPr>
        <w:t xml:space="preserve">terealisasi </w:t>
      </w:r>
      <w:r>
        <w:rPr>
          <w:rFonts w:ascii="Century Gothic" w:hAnsi="Century Gothic" w:eastAsia="Arial Unicode MS" w:cs="Calibri"/>
          <w:sz w:val="18"/>
          <w:szCs w:val="18"/>
        </w:rPr>
        <w:t xml:space="preserve">sebesar Rp. </w:t>
      </w:r>
      <w:r>
        <w:rPr>
          <w:rFonts w:ascii="Century Gothic" w:hAnsi="Century Gothic" w:eastAsia="Arial Unicode MS" w:cs="Calibri"/>
          <w:sz w:val="18"/>
          <w:szCs w:val="18"/>
          <w:lang w:val="id-ID"/>
        </w:rPr>
        <w:t>50</w:t>
      </w:r>
      <w:r>
        <w:rPr>
          <w:rFonts w:ascii="Century Gothic" w:hAnsi="Century Gothic" w:eastAsia="Arial Unicode MS" w:cs="Calibri"/>
          <w:sz w:val="18"/>
          <w:szCs w:val="18"/>
        </w:rPr>
        <w:t>.</w:t>
      </w:r>
      <w:r>
        <w:rPr>
          <w:rFonts w:ascii="Century Gothic" w:hAnsi="Century Gothic" w:eastAsia="Arial Unicode MS" w:cs="Calibri"/>
          <w:sz w:val="18"/>
          <w:szCs w:val="18"/>
          <w:lang w:val="id-ID"/>
        </w:rPr>
        <w:t>385</w:t>
      </w:r>
      <w:r>
        <w:rPr>
          <w:rFonts w:ascii="Century Gothic" w:hAnsi="Century Gothic" w:eastAsia="Arial Unicode MS" w:cs="Calibri"/>
          <w:sz w:val="18"/>
          <w:szCs w:val="18"/>
        </w:rPr>
        <w:t>.</w:t>
      </w:r>
      <w:r>
        <w:rPr>
          <w:rFonts w:ascii="Century Gothic" w:hAnsi="Century Gothic" w:eastAsia="Arial Unicode MS" w:cs="Calibri"/>
          <w:sz w:val="18"/>
          <w:szCs w:val="18"/>
          <w:lang w:val="id-ID"/>
        </w:rPr>
        <w:t>250,-</w:t>
      </w:r>
      <w:r>
        <w:rPr>
          <w:rFonts w:ascii="Century Gothic" w:hAnsi="Century Gothic" w:eastAsia="Arial Unicode MS" w:cs="Calibri"/>
          <w:sz w:val="18"/>
          <w:szCs w:val="18"/>
        </w:rPr>
        <w:t xml:space="preserve"> dan bersisa</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rPr>
        <w:t xml:space="preserve">Rp. </w:t>
      </w:r>
      <w:r>
        <w:rPr>
          <w:rFonts w:ascii="Century Gothic" w:hAnsi="Century Gothic" w:eastAsia="Arial Unicode MS" w:cs="Calibri"/>
          <w:sz w:val="18"/>
          <w:szCs w:val="18"/>
          <w:lang w:val="id-ID"/>
        </w:rPr>
        <w:t>7</w:t>
      </w:r>
      <w:r>
        <w:rPr>
          <w:rFonts w:ascii="Century Gothic" w:hAnsi="Century Gothic" w:eastAsia="Arial Unicode MS" w:cs="Calibri"/>
          <w:sz w:val="18"/>
          <w:szCs w:val="18"/>
        </w:rPr>
        <w:t>.</w:t>
      </w:r>
      <w:r>
        <w:rPr>
          <w:rFonts w:ascii="Century Gothic" w:hAnsi="Century Gothic" w:eastAsia="Arial Unicode MS" w:cs="Calibri"/>
          <w:sz w:val="18"/>
          <w:szCs w:val="18"/>
          <w:lang w:val="id-ID"/>
        </w:rPr>
        <w:t>170</w:t>
      </w:r>
      <w:r>
        <w:rPr>
          <w:rFonts w:ascii="Century Gothic" w:hAnsi="Century Gothic" w:eastAsia="Arial Unicode MS" w:cs="Calibri"/>
          <w:sz w:val="18"/>
          <w:szCs w:val="18"/>
        </w:rPr>
        <w:t>.</w:t>
      </w:r>
      <w:r>
        <w:rPr>
          <w:rFonts w:ascii="Century Gothic" w:hAnsi="Century Gothic" w:eastAsia="Arial Unicode MS" w:cs="Calibri"/>
          <w:sz w:val="18"/>
          <w:szCs w:val="18"/>
          <w:lang w:val="id-ID"/>
        </w:rPr>
        <w:t>750,-</w:t>
      </w:r>
      <w:r>
        <w:rPr>
          <w:rFonts w:ascii="Century Gothic" w:hAnsi="Century Gothic" w:eastAsia="Arial Unicode MS" w:cs="Calibri"/>
          <w:sz w:val="18"/>
          <w:szCs w:val="18"/>
        </w:rPr>
        <w:t xml:space="preserve"> atau sebesar 87,54</w:t>
      </w:r>
      <w:r>
        <w:rPr>
          <w:rFonts w:ascii="Century Gothic" w:hAnsi="Century Gothic" w:eastAsia="Arial Unicode MS" w:cs="Calibri"/>
          <w:sz w:val="18"/>
          <w:szCs w:val="18"/>
          <w:lang w:val="id-ID"/>
        </w:rPr>
        <w:t>%</w:t>
      </w:r>
      <w:r>
        <w:rPr>
          <w:rFonts w:ascii="Century Gothic" w:hAnsi="Century Gothic" w:eastAsia="Arial Unicode MS" w:cs="Calibri"/>
          <w:sz w:val="18"/>
          <w:szCs w:val="18"/>
        </w:rPr>
        <w:t xml:space="preserve"> dari yang dianggarkan</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rPr>
        <w:t xml:space="preserve">karena efisiensi </w:t>
      </w:r>
      <w:r>
        <w:rPr>
          <w:rFonts w:ascii="Century Gothic" w:hAnsi="Century Gothic" w:eastAsia="Arial Unicode MS" w:cs="Calibri"/>
          <w:sz w:val="18"/>
          <w:szCs w:val="18"/>
          <w:lang w:val="id-ID"/>
        </w:rPr>
        <w:t xml:space="preserve">pemakaian </w:t>
      </w:r>
      <w:r>
        <w:rPr>
          <w:rFonts w:ascii="Century Gothic" w:hAnsi="Century Gothic" w:eastAsia="Arial Unicode MS" w:cs="Calibri"/>
          <w:sz w:val="18"/>
          <w:szCs w:val="18"/>
        </w:rPr>
        <w:t>BBM.</w:t>
      </w:r>
    </w:p>
    <w:p>
      <w:pPr>
        <w:spacing w:after="120" w:line="276" w:lineRule="auto"/>
        <w:jc w:val="both"/>
        <w:rPr>
          <w:rFonts w:ascii="Century Gothic" w:hAnsi="Century Gothic" w:eastAsia="Arial Unicode MS" w:cs="Calibri"/>
          <w:sz w:val="18"/>
          <w:szCs w:val="18"/>
        </w:rPr>
      </w:pPr>
    </w:p>
    <w:p>
      <w:pPr>
        <w:spacing w:after="120" w:line="276" w:lineRule="auto"/>
        <w:jc w:val="center"/>
        <w:outlineLvl w:val="0"/>
        <w:rPr>
          <w:rFonts w:ascii="Century Gothic" w:hAnsi="Century Gothic" w:eastAsia="Arial Unicode MS" w:cs="Calibri"/>
          <w:b/>
          <w:sz w:val="18"/>
          <w:szCs w:val="18"/>
          <w:lang w:val="id-ID"/>
        </w:rPr>
      </w:pPr>
    </w:p>
    <w:p>
      <w:pPr>
        <w:spacing w:after="120" w:line="276" w:lineRule="auto"/>
        <w:jc w:val="center"/>
        <w:outlineLvl w:val="0"/>
        <w:rPr>
          <w:rFonts w:ascii="Century Gothic" w:hAnsi="Century Gothic" w:eastAsia="Arial Unicode MS" w:cs="Calibri"/>
          <w:b/>
          <w:sz w:val="18"/>
          <w:szCs w:val="18"/>
          <w:lang w:val="id-ID"/>
        </w:rPr>
      </w:pPr>
    </w:p>
    <w:p>
      <w:pPr>
        <w:spacing w:after="120" w:line="276" w:lineRule="auto"/>
        <w:jc w:val="center"/>
        <w:outlineLvl w:val="0"/>
        <w:rPr>
          <w:rFonts w:ascii="Century Gothic" w:hAnsi="Century Gothic" w:eastAsia="Arial Unicode MS" w:cs="Calibri"/>
          <w:b/>
          <w:sz w:val="18"/>
          <w:szCs w:val="18"/>
          <w:lang w:val="id-ID"/>
        </w:rPr>
      </w:pPr>
    </w:p>
    <w:p>
      <w:pPr>
        <w:spacing w:after="120" w:line="276" w:lineRule="auto"/>
        <w:jc w:val="center"/>
        <w:outlineLvl w:val="0"/>
        <w:rPr>
          <w:rFonts w:ascii="Century Gothic" w:hAnsi="Century Gothic" w:eastAsia="Arial Unicode MS" w:cs="Calibri"/>
          <w:b/>
          <w:sz w:val="18"/>
          <w:szCs w:val="18"/>
          <w:lang w:val="id-ID"/>
        </w:rPr>
      </w:pPr>
    </w:p>
    <w:p>
      <w:pPr>
        <w:spacing w:after="120" w:line="276" w:lineRule="auto"/>
        <w:jc w:val="center"/>
        <w:outlineLvl w:val="0"/>
        <w:rPr>
          <w:rFonts w:ascii="Century Gothic" w:hAnsi="Century Gothic" w:eastAsia="Arial Unicode MS" w:cs="Calibri"/>
          <w:b/>
          <w:sz w:val="18"/>
          <w:szCs w:val="18"/>
          <w:lang w:val="id-ID"/>
        </w:rPr>
      </w:pPr>
      <w:r>
        <w:rPr>
          <w:rFonts w:ascii="Century Gothic" w:hAnsi="Century Gothic" w:eastAsia="Arial Unicode MS" w:cs="Calibri"/>
          <w:b/>
          <w:sz w:val="18"/>
          <w:szCs w:val="18"/>
          <w:lang w:val="id-ID"/>
        </w:rPr>
        <w:t>BAB IV</w:t>
      </w:r>
    </w:p>
    <w:p>
      <w:pPr>
        <w:tabs>
          <w:tab w:val="left" w:pos="360"/>
        </w:tabs>
        <w:spacing w:after="120" w:line="276" w:lineRule="auto"/>
        <w:jc w:val="center"/>
        <w:outlineLvl w:val="0"/>
        <w:rPr>
          <w:rFonts w:ascii="Century Gothic" w:hAnsi="Century Gothic" w:eastAsia="Arial Unicode MS" w:cs="Calibri"/>
          <w:b/>
          <w:sz w:val="18"/>
          <w:szCs w:val="18"/>
        </w:rPr>
      </w:pPr>
      <w:r>
        <w:rPr>
          <w:rFonts w:ascii="Century Gothic" w:hAnsi="Century Gothic" w:eastAsia="Arial Unicode MS" w:cs="Calibri"/>
          <w:b/>
          <w:sz w:val="18"/>
          <w:szCs w:val="18"/>
        </w:rPr>
        <w:t>KEBIJAKAN AKUNTANSI</w:t>
      </w:r>
    </w:p>
    <w:p>
      <w:pPr>
        <w:tabs>
          <w:tab w:val="left" w:pos="360"/>
        </w:tabs>
        <w:spacing w:after="120" w:line="276" w:lineRule="auto"/>
        <w:jc w:val="center"/>
        <w:rPr>
          <w:rFonts w:ascii="Century Gothic" w:hAnsi="Century Gothic" w:eastAsia="Arial Unicode MS" w:cs="Calibri"/>
          <w:b/>
          <w:sz w:val="18"/>
          <w:szCs w:val="18"/>
        </w:rPr>
      </w:pPr>
    </w:p>
    <w:p>
      <w:pPr>
        <w:spacing w:after="120" w:line="276" w:lineRule="auto"/>
        <w:jc w:val="both"/>
        <w:rPr>
          <w:rFonts w:ascii="Century Gothic" w:hAnsi="Century Gothic" w:cs="Calibri"/>
          <w:sz w:val="18"/>
          <w:szCs w:val="18"/>
          <w:lang w:val="id-ID"/>
        </w:rPr>
      </w:pPr>
      <w:r>
        <w:rPr>
          <w:rFonts w:ascii="Century Gothic" w:hAnsi="Century Gothic" w:eastAsia="Arial Unicode MS" w:cs="Calibri"/>
          <w:sz w:val="18"/>
          <w:szCs w:val="18"/>
        </w:rPr>
        <w:t xml:space="preserve">Kebijakan akuntansi meliputi dasar pengakuan, pengukuran dan pelaporan atas aset, kewajiban, ekuitas, pendapatan, belanja dan pembiayaan serta penyajian laporan keuangan. </w:t>
      </w:r>
      <w:r>
        <w:rPr>
          <w:rFonts w:ascii="Century Gothic" w:hAnsi="Century Gothic" w:eastAsia="Arial Unicode MS" w:cs="Calibri"/>
          <w:sz w:val="18"/>
          <w:szCs w:val="18"/>
          <w:lang w:val="id-ID"/>
        </w:rPr>
        <w:t xml:space="preserve">Dalam </w:t>
      </w:r>
      <w:r>
        <w:rPr>
          <w:rFonts w:ascii="Century Gothic" w:hAnsi="Century Gothic" w:eastAsia="Arial Unicode MS" w:cs="Calibri"/>
          <w:sz w:val="18"/>
          <w:szCs w:val="18"/>
        </w:rPr>
        <w:t>penyusunan laporan keuangan tahun 201</w:t>
      </w:r>
      <w:r>
        <w:rPr>
          <w:rFonts w:ascii="Century Gothic" w:hAnsi="Century Gothic" w:eastAsia="Arial Unicode MS" w:cs="Calibri"/>
          <w:sz w:val="18"/>
          <w:szCs w:val="18"/>
          <w:lang w:val="id-ID"/>
        </w:rPr>
        <w:t>7</w:t>
      </w:r>
      <w:r>
        <w:rPr>
          <w:rFonts w:ascii="Century Gothic" w:hAnsi="Century Gothic" w:eastAsia="Arial Unicode MS" w:cs="Calibri"/>
          <w:sz w:val="18"/>
          <w:szCs w:val="18"/>
        </w:rPr>
        <w:t>,  Dinas Tenaga Kerja dan Transmigrasi Pro</w:t>
      </w:r>
      <w:r>
        <w:rPr>
          <w:rFonts w:ascii="Century Gothic" w:hAnsi="Century Gothic" w:eastAsia="Arial Unicode MS" w:cs="Calibri"/>
          <w:sz w:val="18"/>
          <w:szCs w:val="18"/>
          <w:lang w:val="id-ID"/>
        </w:rPr>
        <w:t>v</w:t>
      </w:r>
      <w:r>
        <w:rPr>
          <w:rFonts w:ascii="Century Gothic" w:hAnsi="Century Gothic" w:eastAsia="Arial Unicode MS" w:cs="Calibri"/>
          <w:sz w:val="18"/>
          <w:szCs w:val="18"/>
        </w:rPr>
        <w:t>insi</w:t>
      </w:r>
      <w:r>
        <w:rPr>
          <w:rFonts w:ascii="Century Gothic" w:hAnsi="Century Gothic" w:eastAsia="Arial Unicode MS" w:cs="Calibri"/>
          <w:sz w:val="18"/>
          <w:szCs w:val="18"/>
          <w:lang w:val="id-ID"/>
        </w:rPr>
        <w:t xml:space="preserve"> Sumatera Barat </w:t>
      </w:r>
      <w:r>
        <w:rPr>
          <w:rFonts w:ascii="Century Gothic" w:hAnsi="Century Gothic" w:eastAsia="Arial Unicode MS" w:cs="Calibri"/>
          <w:sz w:val="18"/>
          <w:szCs w:val="18"/>
        </w:rPr>
        <w:t>mengacu kepada ketentuan umum tentang penyajian laporan keuangan instansi pemerintah yang tertuang dalam Peraturan Pemerintah Nomor 71 tahun 2011 tentang Standar Akuntansi Pemerintahan</w:t>
      </w:r>
      <w:r>
        <w:rPr>
          <w:rFonts w:ascii="Century Gothic" w:hAnsi="Century Gothic" w:eastAsia="Arial Unicode MS" w:cs="Calibri"/>
          <w:sz w:val="18"/>
          <w:szCs w:val="18"/>
          <w:lang w:val="id-ID"/>
        </w:rPr>
        <w:t xml:space="preserve"> dan </w:t>
      </w:r>
      <w:r>
        <w:rPr>
          <w:rFonts w:ascii="Century Gothic" w:hAnsi="Century Gothic" w:cs="Calibri"/>
          <w:sz w:val="18"/>
          <w:szCs w:val="18"/>
          <w:lang w:val="id-ID"/>
        </w:rPr>
        <w:t xml:space="preserve">untuk penerapannya mengacu kepada Peraturan Menteri Dalam Negeri No 64 Tahun 2013 </w:t>
      </w:r>
      <w:r>
        <w:rPr>
          <w:rFonts w:ascii="Century Gothic" w:hAnsi="Century Gothic" w:cs="Calibri"/>
          <w:sz w:val="18"/>
          <w:szCs w:val="18"/>
        </w:rPr>
        <w:t>tentang Penerapan Standar Akuntansi Pemerintahan Berbasis Akrual Pada Pemerintah Daerah</w:t>
      </w:r>
      <w:r>
        <w:rPr>
          <w:rFonts w:ascii="Century Gothic" w:hAnsi="Century Gothic" w:cs="Calibri"/>
          <w:sz w:val="18"/>
          <w:szCs w:val="18"/>
          <w:lang w:val="id-ID"/>
        </w:rPr>
        <w:t>. Selanjutnya mengacu kepada Peraturan Menteri Keuangan Nomor  238/PMK-05/2011 tentang  Pedoman Umum Sistem Akuntansi Pemerintah maka disusunlah Kebijakan Akuntansi, Sistem Akuntansi dan Bagan Akun Standar Pemerintah Provinsi Sumatera Barat yaitu:</w:t>
      </w:r>
    </w:p>
    <w:p>
      <w:pPr>
        <w:numPr>
          <w:ilvl w:val="0"/>
          <w:numId w:val="7"/>
        </w:numPr>
        <w:tabs>
          <w:tab w:val="clear" w:pos="1152"/>
        </w:tabs>
        <w:spacing w:after="120" w:line="276" w:lineRule="auto"/>
        <w:ind w:left="284" w:hanging="284"/>
        <w:jc w:val="both"/>
        <w:rPr>
          <w:rFonts w:ascii="Century Gothic" w:hAnsi="Century Gothic" w:cs="Calibri"/>
          <w:sz w:val="18"/>
          <w:szCs w:val="18"/>
          <w:lang w:val="id-ID"/>
        </w:rPr>
      </w:pPr>
      <w:r>
        <w:rPr>
          <w:rFonts w:ascii="Century Gothic" w:hAnsi="Century Gothic" w:cs="Calibri"/>
          <w:sz w:val="18"/>
          <w:szCs w:val="18"/>
          <w:lang w:val="id-ID"/>
        </w:rPr>
        <w:t xml:space="preserve">Peraturan Gubernur Nomor 5 Tahun 2014 tentang Penyusutan Barang Milik Daerah berupa Aset Tetap sebagaimana telah diubah dengan </w:t>
      </w:r>
      <w:r>
        <w:rPr>
          <w:rFonts w:ascii="Century Gothic" w:hAnsi="Century Gothic" w:cs="Calibri"/>
          <w:sz w:val="18"/>
          <w:szCs w:val="18"/>
          <w:lang w:val="sv-SE"/>
        </w:rPr>
        <w:t xml:space="preserve">Peraturan Gubernur Sumatera Barat Nomor </w:t>
      </w:r>
      <w:r>
        <w:rPr>
          <w:rFonts w:ascii="Century Gothic" w:hAnsi="Century Gothic" w:cs="Calibri"/>
          <w:sz w:val="18"/>
          <w:szCs w:val="18"/>
          <w:lang w:val="id-ID"/>
        </w:rPr>
        <w:t>81</w:t>
      </w:r>
      <w:r>
        <w:rPr>
          <w:rFonts w:ascii="Century Gothic" w:hAnsi="Century Gothic" w:cs="Calibri"/>
          <w:sz w:val="18"/>
          <w:szCs w:val="18"/>
          <w:lang w:val="sv-SE"/>
        </w:rPr>
        <w:t xml:space="preserve"> Tahun 20</w:t>
      </w:r>
      <w:r>
        <w:rPr>
          <w:rFonts w:ascii="Century Gothic" w:hAnsi="Century Gothic" w:cs="Calibri"/>
          <w:sz w:val="18"/>
          <w:szCs w:val="18"/>
          <w:lang w:val="id-ID"/>
        </w:rPr>
        <w:t xml:space="preserve">15 </w:t>
      </w:r>
      <w:r>
        <w:rPr>
          <w:rFonts w:ascii="Century Gothic" w:hAnsi="Century Gothic" w:cs="Calibri"/>
          <w:sz w:val="18"/>
          <w:szCs w:val="18"/>
          <w:lang w:val="sv-SE"/>
        </w:rPr>
        <w:t xml:space="preserve">tanggal </w:t>
      </w:r>
      <w:r>
        <w:rPr>
          <w:rFonts w:ascii="Century Gothic" w:hAnsi="Century Gothic" w:cs="Calibri"/>
          <w:sz w:val="18"/>
          <w:szCs w:val="18"/>
          <w:lang w:val="id-ID"/>
        </w:rPr>
        <w:t>31 Desember 2015 tentang Perubahan atas Peraturan Gubernur Nomor 5 Tahun 2014.</w:t>
      </w:r>
    </w:p>
    <w:p>
      <w:pPr>
        <w:numPr>
          <w:ilvl w:val="0"/>
          <w:numId w:val="7"/>
        </w:numPr>
        <w:tabs>
          <w:tab w:val="clear" w:pos="1152"/>
        </w:tabs>
        <w:spacing w:after="120" w:line="276" w:lineRule="auto"/>
        <w:ind w:left="284" w:hanging="284"/>
        <w:jc w:val="both"/>
        <w:rPr>
          <w:rFonts w:ascii="Century Gothic" w:hAnsi="Century Gothic" w:cs="Calibri"/>
          <w:sz w:val="18"/>
          <w:szCs w:val="18"/>
          <w:lang w:val="id-ID"/>
        </w:rPr>
      </w:pPr>
      <w:r>
        <w:rPr>
          <w:rFonts w:ascii="Century Gothic" w:hAnsi="Century Gothic" w:cs="Calibri"/>
          <w:sz w:val="18"/>
          <w:szCs w:val="18"/>
          <w:lang w:val="id-ID"/>
        </w:rPr>
        <w:t xml:space="preserve">Peraturan Gubernur Nomor 43 Tahun 2014 tentang Kebijakan Akuntansi, Sistem Akuntansi dan Bagan Akun Standar Pemerintah Provinsi Sumatera Barat sebagaimana telah diubah dengan </w:t>
      </w:r>
      <w:r>
        <w:rPr>
          <w:rFonts w:ascii="Century Gothic" w:hAnsi="Century Gothic" w:cs="Calibri"/>
          <w:sz w:val="18"/>
          <w:szCs w:val="18"/>
          <w:lang w:val="sv-SE"/>
        </w:rPr>
        <w:t xml:space="preserve">Peraturan Gubernur Sumatera Barat Nomor </w:t>
      </w:r>
      <w:r>
        <w:rPr>
          <w:rFonts w:ascii="Century Gothic" w:hAnsi="Century Gothic" w:cs="Calibri"/>
          <w:sz w:val="18"/>
          <w:szCs w:val="18"/>
          <w:lang w:val="id-ID"/>
        </w:rPr>
        <w:t>82</w:t>
      </w:r>
      <w:r>
        <w:rPr>
          <w:rFonts w:ascii="Century Gothic" w:hAnsi="Century Gothic" w:cs="Calibri"/>
          <w:sz w:val="18"/>
          <w:szCs w:val="18"/>
          <w:lang w:val="sv-SE"/>
        </w:rPr>
        <w:t xml:space="preserve"> Tahun 20</w:t>
      </w:r>
      <w:r>
        <w:rPr>
          <w:rFonts w:ascii="Century Gothic" w:hAnsi="Century Gothic" w:cs="Calibri"/>
          <w:sz w:val="18"/>
          <w:szCs w:val="18"/>
          <w:lang w:val="id-ID"/>
        </w:rPr>
        <w:t xml:space="preserve">15 </w:t>
      </w:r>
      <w:r>
        <w:rPr>
          <w:rFonts w:ascii="Century Gothic" w:hAnsi="Century Gothic" w:cs="Calibri"/>
          <w:sz w:val="18"/>
          <w:szCs w:val="18"/>
          <w:lang w:val="sv-SE"/>
        </w:rPr>
        <w:t xml:space="preserve">tanggal </w:t>
      </w:r>
      <w:r>
        <w:rPr>
          <w:rFonts w:ascii="Century Gothic" w:hAnsi="Century Gothic" w:cs="Calibri"/>
          <w:sz w:val="18"/>
          <w:szCs w:val="18"/>
          <w:lang w:val="id-ID"/>
        </w:rPr>
        <w:t>31 Desember 2015 tentang Perubahan atas Peraturan Gubernur Nomor 43 Tahun 2014.</w:t>
      </w:r>
    </w:p>
    <w:p>
      <w:pPr>
        <w:numPr>
          <w:ilvl w:val="1"/>
          <w:numId w:val="28"/>
        </w:numPr>
        <w:spacing w:after="120" w:line="276" w:lineRule="auto"/>
        <w:ind w:left="450" w:hanging="450"/>
        <w:jc w:val="left"/>
        <w:rPr>
          <w:rFonts w:ascii="Century Gothic" w:hAnsi="Century Gothic" w:eastAsia="Arial Unicode MS" w:cs="Calibri"/>
          <w:b/>
          <w:sz w:val="18"/>
          <w:szCs w:val="18"/>
          <w:lang w:val="fi-FI"/>
        </w:rPr>
      </w:pPr>
      <w:r>
        <w:rPr>
          <w:rFonts w:ascii="Century Gothic" w:hAnsi="Century Gothic" w:eastAsia="Arial Unicode MS" w:cs="Calibri"/>
          <w:b/>
          <w:sz w:val="18"/>
          <w:szCs w:val="18"/>
          <w:lang w:val="fi-FI"/>
        </w:rPr>
        <w:t xml:space="preserve">Entitas </w:t>
      </w:r>
      <w:r>
        <w:rPr>
          <w:rFonts w:ascii="Century Gothic" w:hAnsi="Century Gothic" w:eastAsia="Arial Unicode MS" w:cs="Calibri"/>
          <w:b/>
          <w:sz w:val="18"/>
          <w:szCs w:val="18"/>
          <w:lang w:val="id-ID"/>
        </w:rPr>
        <w:t xml:space="preserve">Akuntansi dan Entitas </w:t>
      </w:r>
      <w:r>
        <w:rPr>
          <w:rFonts w:ascii="Century Gothic" w:hAnsi="Century Gothic" w:eastAsia="Arial Unicode MS" w:cs="Calibri"/>
          <w:b/>
          <w:sz w:val="18"/>
          <w:szCs w:val="18"/>
          <w:lang w:val="fi-FI"/>
        </w:rPr>
        <w:t>Pelaporan Keuangan Daerah</w:t>
      </w:r>
    </w:p>
    <w:p>
      <w:pPr>
        <w:spacing w:after="120" w:line="276" w:lineRule="auto"/>
        <w:ind w:left="426"/>
        <w:jc w:val="both"/>
        <w:rPr>
          <w:rFonts w:ascii="Century Gothic" w:hAnsi="Century Gothic" w:eastAsia="Arial Unicode MS" w:cs="Calibri"/>
          <w:sz w:val="18"/>
          <w:szCs w:val="18"/>
          <w:lang w:val="id-ID"/>
        </w:rPr>
      </w:pPr>
      <w:r>
        <w:rPr>
          <w:rFonts w:ascii="Century Gothic" w:hAnsi="Century Gothic" w:eastAsia="Arial Unicode MS" w:cs="Calibri"/>
          <w:sz w:val="18"/>
          <w:szCs w:val="18"/>
          <w:lang w:val="fi-FI"/>
        </w:rPr>
        <w:t xml:space="preserve">Berdasarkan Permendagri Nomor 13 Tahun 2006, Pengelolaan Keuangan </w:t>
      </w:r>
      <w:r>
        <w:rPr>
          <w:rFonts w:ascii="Century Gothic" w:hAnsi="Century Gothic" w:eastAsia="Arial Unicode MS" w:cs="Calibri"/>
          <w:sz w:val="18"/>
          <w:szCs w:val="18"/>
          <w:lang w:val="id-ID"/>
        </w:rPr>
        <w:t>O</w:t>
      </w:r>
      <w:r>
        <w:rPr>
          <w:rFonts w:ascii="Century Gothic" w:hAnsi="Century Gothic" w:eastAsia="Arial Unicode MS" w:cs="Calibri"/>
          <w:sz w:val="18"/>
          <w:szCs w:val="18"/>
          <w:lang w:val="fi-FI"/>
        </w:rPr>
        <w:t>PD untuk Tahun Anggaran 201</w:t>
      </w:r>
      <w:r>
        <w:rPr>
          <w:rFonts w:ascii="Century Gothic" w:hAnsi="Century Gothic" w:eastAsia="Arial Unicode MS" w:cs="Calibri"/>
          <w:sz w:val="18"/>
          <w:szCs w:val="18"/>
          <w:lang w:val="id-ID"/>
        </w:rPr>
        <w:t>7</w:t>
      </w:r>
      <w:r>
        <w:rPr>
          <w:rFonts w:ascii="Century Gothic" w:hAnsi="Century Gothic" w:eastAsia="Arial Unicode MS" w:cs="Calibri"/>
          <w:sz w:val="18"/>
          <w:szCs w:val="18"/>
          <w:lang w:val="fi-FI"/>
        </w:rPr>
        <w:t xml:space="preserve"> telah diserahkan pada masing-masing </w:t>
      </w:r>
      <w:r>
        <w:rPr>
          <w:rFonts w:ascii="Century Gothic" w:hAnsi="Century Gothic" w:eastAsia="Arial Unicode MS" w:cs="Calibri"/>
          <w:sz w:val="18"/>
          <w:szCs w:val="18"/>
          <w:lang w:val="id-ID"/>
        </w:rPr>
        <w:t>O</w:t>
      </w:r>
      <w:r>
        <w:rPr>
          <w:rFonts w:ascii="Century Gothic" w:hAnsi="Century Gothic" w:eastAsia="Arial Unicode MS" w:cs="Calibri"/>
          <w:sz w:val="18"/>
          <w:szCs w:val="18"/>
          <w:lang w:val="fi-FI"/>
        </w:rPr>
        <w:t>PD. Sesuai dengan fungsi tersebut Dinas Tenaga Kerja dan Transmigrasi Pro</w:t>
      </w:r>
      <w:r>
        <w:rPr>
          <w:rFonts w:ascii="Century Gothic" w:hAnsi="Century Gothic" w:eastAsia="Arial Unicode MS" w:cs="Calibri"/>
          <w:sz w:val="18"/>
          <w:szCs w:val="18"/>
          <w:lang w:val="id-ID"/>
        </w:rPr>
        <w:t>v</w:t>
      </w:r>
      <w:r>
        <w:rPr>
          <w:rFonts w:ascii="Century Gothic" w:hAnsi="Century Gothic" w:eastAsia="Arial Unicode MS" w:cs="Calibri"/>
          <w:sz w:val="18"/>
          <w:szCs w:val="18"/>
          <w:lang w:val="fi-FI"/>
        </w:rPr>
        <w:t xml:space="preserve">. Sumbar sebagai salah satu </w:t>
      </w:r>
      <w:r>
        <w:rPr>
          <w:rFonts w:ascii="Century Gothic" w:hAnsi="Century Gothic" w:eastAsia="Arial Unicode MS" w:cs="Calibri"/>
          <w:sz w:val="18"/>
          <w:szCs w:val="18"/>
          <w:lang w:val="id-ID"/>
        </w:rPr>
        <w:t>O</w:t>
      </w:r>
      <w:r>
        <w:rPr>
          <w:rFonts w:ascii="Century Gothic" w:hAnsi="Century Gothic" w:eastAsia="Arial Unicode MS" w:cs="Calibri"/>
          <w:sz w:val="18"/>
          <w:szCs w:val="18"/>
          <w:lang w:val="fi-FI"/>
        </w:rPr>
        <w:t>PD dilingkungan Pemerintah Pro</w:t>
      </w:r>
      <w:r>
        <w:rPr>
          <w:rFonts w:ascii="Century Gothic" w:hAnsi="Century Gothic" w:eastAsia="Arial Unicode MS" w:cs="Calibri"/>
          <w:sz w:val="18"/>
          <w:szCs w:val="18"/>
          <w:lang w:val="id-ID"/>
        </w:rPr>
        <w:t>v</w:t>
      </w:r>
      <w:r>
        <w:rPr>
          <w:rFonts w:ascii="Century Gothic" w:hAnsi="Century Gothic" w:eastAsia="Arial Unicode MS" w:cs="Calibri"/>
          <w:sz w:val="18"/>
          <w:szCs w:val="18"/>
          <w:lang w:val="fi-FI"/>
        </w:rPr>
        <w:t>insi  Sumatera Barat, berperan sebagai Entitas Akuntansi berkewajiban menyampaikan laporan keuangan Dinas Tenaga Kerja dan Transmigrasi Pro</w:t>
      </w:r>
      <w:r>
        <w:rPr>
          <w:rFonts w:ascii="Century Gothic" w:hAnsi="Century Gothic" w:eastAsia="Arial Unicode MS" w:cs="Calibri"/>
          <w:sz w:val="18"/>
          <w:szCs w:val="18"/>
          <w:lang w:val="id-ID"/>
        </w:rPr>
        <w:t>v</w:t>
      </w:r>
      <w:r>
        <w:rPr>
          <w:rFonts w:ascii="Century Gothic" w:hAnsi="Century Gothic" w:eastAsia="Arial Unicode MS" w:cs="Calibri"/>
          <w:sz w:val="18"/>
          <w:szCs w:val="18"/>
          <w:lang w:val="fi-FI"/>
        </w:rPr>
        <w:t xml:space="preserve">insi Sumatera Barat kepada Gubernur Sumatera Barat melalui </w:t>
      </w:r>
      <w:r>
        <w:rPr>
          <w:rFonts w:ascii="Century Gothic" w:hAnsi="Century Gothic" w:eastAsia="Arial Unicode MS" w:cs="Calibri"/>
          <w:sz w:val="18"/>
          <w:szCs w:val="18"/>
          <w:lang w:val="id-ID"/>
        </w:rPr>
        <w:t>Badan Keuangan</w:t>
      </w:r>
      <w:r>
        <w:rPr>
          <w:rFonts w:ascii="Century Gothic" w:hAnsi="Century Gothic" w:eastAsia="Arial Unicode MS" w:cs="Calibri"/>
          <w:sz w:val="18"/>
          <w:szCs w:val="18"/>
          <w:lang w:val="fi-FI"/>
        </w:rPr>
        <w:t xml:space="preserve"> Daerah.</w:t>
      </w:r>
    </w:p>
    <w:p>
      <w:pPr>
        <w:numPr>
          <w:ilvl w:val="1"/>
          <w:numId w:val="28"/>
        </w:numPr>
        <w:spacing w:after="120" w:line="276" w:lineRule="auto"/>
        <w:ind w:left="450" w:hanging="450"/>
        <w:jc w:val="left"/>
        <w:rPr>
          <w:rFonts w:ascii="Century Gothic" w:hAnsi="Century Gothic" w:eastAsia="Arial Unicode MS" w:cs="Calibri"/>
          <w:b/>
          <w:sz w:val="18"/>
          <w:szCs w:val="18"/>
          <w:lang w:val="fi-FI"/>
        </w:rPr>
      </w:pPr>
      <w:r>
        <w:rPr>
          <w:rFonts w:ascii="Century Gothic" w:hAnsi="Century Gothic" w:eastAsia="Arial Unicode MS" w:cs="Calibri"/>
          <w:b/>
          <w:sz w:val="18"/>
          <w:szCs w:val="18"/>
          <w:lang w:val="fi-FI"/>
        </w:rPr>
        <w:t>Basis Akuntansi yang Mendasari Penyusunan Laporan Keuangan</w:t>
      </w:r>
    </w:p>
    <w:p>
      <w:pPr>
        <w:spacing w:after="120" w:line="276" w:lineRule="auto"/>
        <w:ind w:left="426"/>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Basis Akuntansi yang digunakan dalam laporan keuangan pemerintah daerah adalah </w:t>
      </w:r>
      <w:r>
        <w:rPr>
          <w:rFonts w:ascii="Century Gothic" w:hAnsi="Century Gothic" w:eastAsia="Arial Unicode MS" w:cs="Calibri"/>
          <w:b/>
          <w:i/>
          <w:sz w:val="18"/>
          <w:szCs w:val="18"/>
        </w:rPr>
        <w:t>basis kas</w:t>
      </w:r>
      <w:r>
        <w:rPr>
          <w:rFonts w:ascii="Century Gothic" w:hAnsi="Century Gothic" w:eastAsia="Arial Unicode MS" w:cs="Calibri"/>
          <w:sz w:val="18"/>
          <w:szCs w:val="18"/>
        </w:rPr>
        <w:t xml:space="preserve"> untuk pengakuan pendapatan – LRA, belanja transfer dan pembiayaan dalam Laporan Realisasi Anggaran dan </w:t>
      </w:r>
      <w:r>
        <w:rPr>
          <w:rFonts w:ascii="Century Gothic" w:hAnsi="Century Gothic" w:eastAsia="Arial Unicode MS" w:cs="Calibri"/>
          <w:b/>
          <w:i/>
          <w:sz w:val="18"/>
          <w:szCs w:val="18"/>
        </w:rPr>
        <w:t>basis akrual</w:t>
      </w:r>
      <w:r>
        <w:rPr>
          <w:rFonts w:ascii="Century Gothic" w:hAnsi="Century Gothic" w:eastAsia="Arial Unicode MS" w:cs="Calibri"/>
          <w:sz w:val="18"/>
          <w:szCs w:val="18"/>
        </w:rPr>
        <w:t xml:space="preserve">  untuk pengakuan pendapatan – LO, beban dan pos-pos luar biasa dalam Laporan Operasional dan aset, kewajiban, dan ekuitas dalam Neraca.</w:t>
      </w:r>
    </w:p>
    <w:p>
      <w:pPr>
        <w:spacing w:after="120" w:line="276" w:lineRule="auto"/>
        <w:ind w:left="426"/>
        <w:jc w:val="both"/>
        <w:rPr>
          <w:rFonts w:ascii="Century Gothic" w:hAnsi="Century Gothic" w:eastAsia="Arial Unicode MS" w:cs="Calibri"/>
          <w:sz w:val="18"/>
          <w:szCs w:val="18"/>
        </w:rPr>
      </w:pPr>
      <w:r>
        <w:rPr>
          <w:rFonts w:ascii="Century Gothic" w:hAnsi="Century Gothic" w:eastAsia="Arial Unicode MS" w:cs="Calibri"/>
          <w:sz w:val="18"/>
          <w:szCs w:val="18"/>
        </w:rPr>
        <w:t>Basis kas untuk Laporan Realisasi Anggaran berarti bahwa pendapatan – LRA diakui pada saat kas diterima di Rekening Kas Umum Daerah atau oleh entitas pelaporan dan belanja serta transfer diakui pada saat kas dikeluarkan dari Rekening Kas Umum daerah atau entitas pelaporan. Penentuan sisa pembiayaan anggaran baik lebih ataupun kurang untuk setiap periode tergantung pada selisih realisasi penerimaan dan pengeluaran.</w:t>
      </w:r>
    </w:p>
    <w:p>
      <w:pPr>
        <w:spacing w:after="120" w:line="276" w:lineRule="auto"/>
        <w:ind w:left="426"/>
        <w:jc w:val="both"/>
        <w:rPr>
          <w:rFonts w:ascii="Century Gothic" w:hAnsi="Century Gothic" w:eastAsia="Arial Unicode MS" w:cs="Calibri"/>
          <w:sz w:val="18"/>
          <w:szCs w:val="18"/>
        </w:rPr>
      </w:pPr>
      <w:r>
        <w:rPr>
          <w:rFonts w:ascii="Century Gothic" w:hAnsi="Century Gothic" w:eastAsia="Arial Unicode MS" w:cs="Calibri"/>
          <w:sz w:val="18"/>
          <w:szCs w:val="18"/>
        </w:rPr>
        <w:t>Basis Akrual untuk laporan operasional bahwa Pendapatan – LO diakui pada saat hak untuk memperoleh pendapatan telah terpenuhi walaupun kas belum diterima di Rekening Kas Umum Daerah atau oleh entitas pemerintah daerah dan beban diakui pada saat kewajiban yang mengakibatkan penurunan nilai kekayaan bersih telah terpenuhi walaupun kas belum dikeluarkan dari Rekening Kas Umum Daerah atau Entitas Pemerintah Daerah. Sedangkan untuk Neraca berarti bahwa, aset, kewajiban, dan ekuitas dana diakui dan dicatat pada saat terjadinya transaksi, atau pada saat kejadian atau kondisi lingkungan berpengaruh pada keuangan pemerintah daerah, tanpa memperhatikan saat kas atau setara kas diterima atau dbayar.</w:t>
      </w:r>
    </w:p>
    <w:p>
      <w:pPr>
        <w:spacing w:after="120" w:line="276" w:lineRule="auto"/>
        <w:ind w:left="426"/>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Entitas pelaporan yang menyajikan Laporan Kinerja Keuangan dan Laporan Perubahan Ekuitas, menyelenggarakan akuntansi dan penyajian laporan keuangan dengan menggunakan sepenuhnya basis akrual, baik dalam pengakuan pendapatan, belanja dan pembiayaan, maupun dalam pengakuan aset, kewajiban dan ekuitas dana. Namun demikian, penyajian Laporan Realisasi Anggaran tetap berdasarkan basis kas.  </w:t>
      </w:r>
    </w:p>
    <w:p>
      <w:pPr>
        <w:numPr>
          <w:ilvl w:val="1"/>
          <w:numId w:val="28"/>
        </w:numPr>
        <w:spacing w:after="120" w:line="276" w:lineRule="auto"/>
        <w:ind w:left="426" w:hanging="426"/>
        <w:jc w:val="left"/>
        <w:rPr>
          <w:rFonts w:ascii="Century Gothic" w:hAnsi="Century Gothic" w:eastAsia="Arial Unicode MS" w:cs="Calibri"/>
          <w:b/>
          <w:sz w:val="18"/>
          <w:szCs w:val="18"/>
          <w:lang w:val="sv-SE"/>
        </w:rPr>
      </w:pPr>
      <w:r>
        <w:rPr>
          <w:rFonts w:ascii="Century Gothic" w:hAnsi="Century Gothic" w:eastAsia="Arial Unicode MS" w:cs="Calibri"/>
          <w:b/>
          <w:sz w:val="18"/>
          <w:szCs w:val="18"/>
          <w:lang w:val="sv-SE"/>
        </w:rPr>
        <w:t>Basis Pengukuran yang Mendasari Penyusunan Laporan Keuangan</w:t>
      </w:r>
    </w:p>
    <w:p>
      <w:pPr>
        <w:spacing w:after="120" w:line="276" w:lineRule="auto"/>
        <w:ind w:left="426"/>
        <w:jc w:val="both"/>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 xml:space="preserve">Adapun basis pengukuran yang mendasari penyusunan laporan keuangan </w:t>
      </w:r>
      <w:r>
        <w:rPr>
          <w:rFonts w:ascii="Century Gothic" w:hAnsi="Century Gothic" w:eastAsia="Arial Unicode MS" w:cs="Calibri"/>
          <w:sz w:val="18"/>
          <w:szCs w:val="18"/>
          <w:lang w:val="fi-FI"/>
        </w:rPr>
        <w:t>Dinas Tenaga Kerja dan Transmigrasi Pro</w:t>
      </w:r>
      <w:r>
        <w:rPr>
          <w:rFonts w:ascii="Century Gothic" w:hAnsi="Century Gothic" w:eastAsia="Arial Unicode MS" w:cs="Calibri"/>
          <w:sz w:val="18"/>
          <w:szCs w:val="18"/>
          <w:lang w:val="id-ID"/>
        </w:rPr>
        <w:t>v</w:t>
      </w:r>
      <w:r>
        <w:rPr>
          <w:rFonts w:ascii="Century Gothic" w:hAnsi="Century Gothic" w:eastAsia="Arial Unicode MS" w:cs="Calibri"/>
          <w:sz w:val="18"/>
          <w:szCs w:val="18"/>
          <w:lang w:val="fi-FI"/>
        </w:rPr>
        <w:t>. Sumbar</w:t>
      </w:r>
      <w:r>
        <w:rPr>
          <w:rFonts w:ascii="Century Gothic" w:hAnsi="Century Gothic" w:eastAsia="Arial Unicode MS" w:cs="Calibri"/>
          <w:sz w:val="18"/>
          <w:szCs w:val="18"/>
          <w:lang w:val="id-ID"/>
        </w:rPr>
        <w:t xml:space="preserve"> adalah sebagai berikut :</w:t>
      </w:r>
    </w:p>
    <w:p>
      <w:pPr>
        <w:spacing w:after="120" w:line="276" w:lineRule="auto"/>
        <w:ind w:left="426"/>
        <w:jc w:val="both"/>
        <w:outlineLvl w:val="0"/>
        <w:rPr>
          <w:rFonts w:ascii="Century Gothic" w:hAnsi="Century Gothic" w:eastAsia="Arial Unicode MS" w:cs="Calibri"/>
          <w:b/>
          <w:sz w:val="18"/>
          <w:szCs w:val="18"/>
        </w:rPr>
      </w:pPr>
      <w:r>
        <w:rPr>
          <w:rFonts w:ascii="Century Gothic" w:hAnsi="Century Gothic" w:eastAsia="Arial Unicode MS" w:cs="Calibri"/>
          <w:b/>
          <w:sz w:val="18"/>
          <w:szCs w:val="18"/>
        </w:rPr>
        <w:t>Pengukuran/ Penilaian  Aset</w:t>
      </w:r>
    </w:p>
    <w:p>
      <w:pPr>
        <w:numPr>
          <w:ilvl w:val="0"/>
          <w:numId w:val="29"/>
        </w:numPr>
        <w:tabs>
          <w:tab w:val="clear" w:pos="2340"/>
        </w:tabs>
        <w:spacing w:after="120" w:line="276" w:lineRule="auto"/>
        <w:ind w:left="728"/>
        <w:jc w:val="both"/>
        <w:rPr>
          <w:rFonts w:ascii="Century Gothic" w:hAnsi="Century Gothic" w:eastAsia="Arial Unicode MS" w:cs="Calibri"/>
          <w:b/>
          <w:sz w:val="18"/>
          <w:szCs w:val="18"/>
          <w:lang w:val="id-ID"/>
        </w:rPr>
      </w:pPr>
      <w:r>
        <w:rPr>
          <w:rFonts w:ascii="Century Gothic" w:hAnsi="Century Gothic" w:eastAsia="Arial Unicode MS" w:cs="Calibri"/>
          <w:b/>
          <w:sz w:val="18"/>
          <w:szCs w:val="18"/>
        </w:rPr>
        <w:t>Kas</w:t>
      </w:r>
    </w:p>
    <w:p>
      <w:pPr>
        <w:spacing w:after="120" w:line="276" w:lineRule="auto"/>
        <w:ind w:left="714"/>
        <w:jc w:val="both"/>
        <w:rPr>
          <w:rFonts w:ascii="Century Gothic" w:hAnsi="Century Gothic" w:eastAsia="Arial Unicode MS" w:cs="Calibri"/>
          <w:sz w:val="18"/>
          <w:szCs w:val="18"/>
          <w:lang w:val="id-ID"/>
        </w:rPr>
      </w:pPr>
      <w:r>
        <w:rPr>
          <w:rFonts w:ascii="Century Gothic" w:hAnsi="Century Gothic" w:eastAsia="Arial Unicode MS" w:cs="Calibri"/>
          <w:sz w:val="18"/>
          <w:szCs w:val="18"/>
          <w:lang w:val="sv-SE"/>
        </w:rPr>
        <w:t xml:space="preserve">Dicatat dan disajikan sebesar nilai nominalnya.                   </w:t>
      </w:r>
    </w:p>
    <w:p>
      <w:pPr>
        <w:numPr>
          <w:ilvl w:val="0"/>
          <w:numId w:val="29"/>
        </w:numPr>
        <w:tabs>
          <w:tab w:val="clear" w:pos="2340"/>
        </w:tabs>
        <w:spacing w:after="120" w:line="276" w:lineRule="auto"/>
        <w:ind w:left="756" w:hanging="302"/>
        <w:jc w:val="both"/>
        <w:rPr>
          <w:rFonts w:ascii="Century Gothic" w:hAnsi="Century Gothic" w:eastAsia="Arial Unicode MS" w:cs="Calibri"/>
          <w:b/>
          <w:sz w:val="18"/>
          <w:szCs w:val="18"/>
          <w:lang w:val="id-ID"/>
        </w:rPr>
      </w:pPr>
      <w:r>
        <w:rPr>
          <w:rFonts w:ascii="Century Gothic" w:hAnsi="Century Gothic" w:eastAsia="Arial Unicode MS" w:cs="Calibri"/>
          <w:b/>
          <w:sz w:val="18"/>
          <w:szCs w:val="18"/>
        </w:rPr>
        <w:t>Piutang</w:t>
      </w:r>
    </w:p>
    <w:p>
      <w:pPr>
        <w:spacing w:after="120" w:line="276" w:lineRule="auto"/>
        <w:ind w:left="742"/>
        <w:jc w:val="both"/>
        <w:rPr>
          <w:rFonts w:ascii="Century Gothic" w:hAnsi="Century Gothic" w:eastAsia="Arial Unicode MS" w:cs="Calibri"/>
          <w:sz w:val="18"/>
          <w:szCs w:val="18"/>
          <w:lang w:val="id-ID"/>
        </w:rPr>
      </w:pPr>
      <w:r>
        <w:rPr>
          <w:rFonts w:ascii="Century Gothic" w:hAnsi="Century Gothic" w:eastAsia="Arial Unicode MS" w:cs="Calibri"/>
          <w:sz w:val="18"/>
          <w:szCs w:val="18"/>
        </w:rPr>
        <w:t>Dicatat dan disajikan sebesar nilai nominal/nilai rupiah piutang yang belum dilunasi</w:t>
      </w:r>
      <w:r>
        <w:rPr>
          <w:rFonts w:ascii="Century Gothic" w:hAnsi="Century Gothic" w:eastAsia="Arial Unicode MS" w:cs="Calibri"/>
          <w:sz w:val="18"/>
          <w:szCs w:val="18"/>
          <w:lang w:val="id-ID"/>
        </w:rPr>
        <w:t>.</w:t>
      </w:r>
    </w:p>
    <w:p>
      <w:pPr>
        <w:numPr>
          <w:ilvl w:val="0"/>
          <w:numId w:val="29"/>
        </w:numPr>
        <w:tabs>
          <w:tab w:val="clear" w:pos="2340"/>
        </w:tabs>
        <w:spacing w:after="120" w:line="276" w:lineRule="auto"/>
        <w:ind w:left="709" w:hanging="275"/>
        <w:jc w:val="both"/>
        <w:rPr>
          <w:rFonts w:ascii="Century Gothic" w:hAnsi="Century Gothic" w:eastAsia="Arial Unicode MS" w:cs="Calibri"/>
          <w:b/>
          <w:sz w:val="18"/>
          <w:szCs w:val="18"/>
          <w:lang w:val="id-ID"/>
        </w:rPr>
      </w:pPr>
      <w:r>
        <w:rPr>
          <w:rFonts w:ascii="Century Gothic" w:hAnsi="Century Gothic" w:eastAsia="Arial Unicode MS" w:cs="Calibri"/>
          <w:b/>
          <w:sz w:val="18"/>
          <w:szCs w:val="18"/>
        </w:rPr>
        <w:t>Investasi Jangka Pendek</w:t>
      </w:r>
    </w:p>
    <w:p>
      <w:pPr>
        <w:spacing w:after="120" w:line="276" w:lineRule="auto"/>
        <w:ind w:left="709"/>
        <w:jc w:val="both"/>
        <w:rPr>
          <w:rFonts w:ascii="Century Gothic" w:hAnsi="Century Gothic" w:eastAsia="Arial Unicode MS" w:cs="Calibri"/>
          <w:sz w:val="18"/>
          <w:szCs w:val="18"/>
          <w:lang w:val="id-ID"/>
        </w:rPr>
      </w:pPr>
      <w:r>
        <w:rPr>
          <w:rFonts w:ascii="Century Gothic" w:hAnsi="Century Gothic" w:eastAsia="Arial Unicode MS" w:cs="Calibri"/>
          <w:sz w:val="18"/>
          <w:szCs w:val="18"/>
          <w:lang w:val="sv-SE"/>
        </w:rPr>
        <w:t>Investasi jangka pendek diakui berdasarkan bukti investasi dan dicatat sebesar nilai perolehan.</w:t>
      </w:r>
    </w:p>
    <w:p>
      <w:pPr>
        <w:numPr>
          <w:ilvl w:val="0"/>
          <w:numId w:val="29"/>
        </w:numPr>
        <w:tabs>
          <w:tab w:val="clear" w:pos="2340"/>
        </w:tabs>
        <w:spacing w:after="120" w:line="276" w:lineRule="auto"/>
        <w:ind w:left="728" w:hanging="302"/>
        <w:jc w:val="left"/>
        <w:rPr>
          <w:rFonts w:ascii="Century Gothic" w:hAnsi="Century Gothic" w:eastAsia="Arial Unicode MS" w:cs="Calibri"/>
          <w:b/>
          <w:sz w:val="18"/>
          <w:szCs w:val="18"/>
        </w:rPr>
      </w:pPr>
      <w:r>
        <w:rPr>
          <w:rFonts w:ascii="Century Gothic" w:hAnsi="Century Gothic" w:eastAsia="Arial Unicode MS" w:cs="Calibri"/>
          <w:b/>
          <w:sz w:val="18"/>
          <w:szCs w:val="18"/>
        </w:rPr>
        <w:t>Persediaan disajikan sebesar :</w:t>
      </w:r>
    </w:p>
    <w:p>
      <w:pPr>
        <w:numPr>
          <w:ilvl w:val="1"/>
          <w:numId w:val="29"/>
        </w:numPr>
        <w:tabs>
          <w:tab w:val="clear" w:pos="3060"/>
        </w:tabs>
        <w:spacing w:after="120" w:line="276" w:lineRule="auto"/>
        <w:ind w:left="1078"/>
        <w:jc w:val="both"/>
        <w:rPr>
          <w:rFonts w:ascii="Century Gothic" w:hAnsi="Century Gothic" w:eastAsia="Arial Unicode MS" w:cs="Calibri"/>
          <w:sz w:val="18"/>
          <w:szCs w:val="18"/>
          <w:lang w:val="sv-SE"/>
        </w:rPr>
      </w:pPr>
      <w:r>
        <w:rPr>
          <w:rFonts w:ascii="Century Gothic" w:hAnsi="Century Gothic" w:eastAsia="Arial Unicode MS" w:cs="Calibri"/>
          <w:sz w:val="18"/>
          <w:szCs w:val="18"/>
          <w:lang w:val="sv-SE"/>
        </w:rPr>
        <w:t>Biaya perolehan apabila diperoleh dengan pembelian.  Biaya  perolehan persediaan meliputi harga beli, ongkos angkut dan biaya lainnya yang secara langsung  dapat dibebankan pada perolehan persediaan. Nilai pembelian yang digunakan adalah  biaya perolehan persediaan terakhir diperoleh.</w:t>
      </w:r>
    </w:p>
    <w:p>
      <w:pPr>
        <w:numPr>
          <w:ilvl w:val="1"/>
          <w:numId w:val="29"/>
        </w:numPr>
        <w:tabs>
          <w:tab w:val="clear" w:pos="3060"/>
        </w:tabs>
        <w:spacing w:after="120" w:line="276" w:lineRule="auto"/>
        <w:ind w:left="1078"/>
        <w:jc w:val="both"/>
        <w:rPr>
          <w:rFonts w:ascii="Century Gothic" w:hAnsi="Century Gothic" w:eastAsia="Arial Unicode MS" w:cs="Calibri"/>
          <w:sz w:val="18"/>
          <w:szCs w:val="18"/>
          <w:lang w:val="sv-SE"/>
        </w:rPr>
      </w:pPr>
      <w:r>
        <w:rPr>
          <w:rFonts w:ascii="Century Gothic" w:hAnsi="Century Gothic" w:eastAsia="Arial Unicode MS" w:cs="Calibri"/>
          <w:sz w:val="18"/>
          <w:szCs w:val="18"/>
          <w:lang w:val="sv-SE"/>
        </w:rPr>
        <w:t>Nilai wajar apabila diperoleh dengan cara lainnya seperti  donasi.</w:t>
      </w:r>
    </w:p>
    <w:p>
      <w:pPr>
        <w:numPr>
          <w:ilvl w:val="0"/>
          <w:numId w:val="29"/>
        </w:numPr>
        <w:tabs>
          <w:tab w:val="clear" w:pos="2340"/>
        </w:tabs>
        <w:spacing w:after="120" w:line="276" w:lineRule="auto"/>
        <w:ind w:left="709"/>
        <w:jc w:val="left"/>
        <w:rPr>
          <w:rFonts w:ascii="Century Gothic" w:hAnsi="Century Gothic" w:eastAsia="Arial Unicode MS" w:cs="Calibri"/>
          <w:b/>
          <w:sz w:val="18"/>
          <w:szCs w:val="18"/>
        </w:rPr>
      </w:pPr>
      <w:r>
        <w:rPr>
          <w:rFonts w:ascii="Century Gothic" w:hAnsi="Century Gothic" w:eastAsia="Arial Unicode MS" w:cs="Calibri"/>
          <w:b/>
          <w:sz w:val="18"/>
          <w:szCs w:val="18"/>
        </w:rPr>
        <w:t>Investasi Jangka Panjang</w:t>
      </w:r>
    </w:p>
    <w:p>
      <w:pPr>
        <w:spacing w:after="120" w:line="276" w:lineRule="auto"/>
        <w:ind w:left="709"/>
        <w:jc w:val="both"/>
        <w:rPr>
          <w:rFonts w:ascii="Century Gothic" w:hAnsi="Century Gothic" w:eastAsia="Arial Unicode MS" w:cs="Calibri"/>
          <w:sz w:val="18"/>
          <w:szCs w:val="18"/>
        </w:rPr>
      </w:pPr>
      <w:r>
        <w:rPr>
          <w:rFonts w:ascii="Century Gothic" w:hAnsi="Century Gothic" w:eastAsia="Arial Unicode MS" w:cs="Calibri"/>
          <w:sz w:val="18"/>
          <w:szCs w:val="18"/>
        </w:rPr>
        <w:t>Secara umum, Investasi jangka panjang dicatat sebesar biaya perolehan termasuk biaya tambahan lainnya yang terjadi untuk memperoleh kepemilikan yang sah atas investasi tersebut (at cost).</w:t>
      </w:r>
    </w:p>
    <w:p>
      <w:pPr>
        <w:spacing w:after="120" w:line="276" w:lineRule="auto"/>
        <w:ind w:left="709"/>
        <w:jc w:val="both"/>
        <w:rPr>
          <w:rFonts w:ascii="Century Gothic" w:hAnsi="Century Gothic" w:eastAsia="Arial Unicode MS" w:cs="Calibri"/>
          <w:sz w:val="18"/>
          <w:szCs w:val="18"/>
        </w:rPr>
      </w:pPr>
      <w:r>
        <w:rPr>
          <w:rFonts w:ascii="Century Gothic" w:hAnsi="Century Gothic" w:eastAsia="Arial Unicode MS" w:cs="Calibri"/>
          <w:sz w:val="18"/>
          <w:szCs w:val="18"/>
        </w:rPr>
        <w:t>Pencatatan dan pelaporan untuk investasi berupa penyertaan modal pada perusahaan daerah mapun lembaga keuangan dipengaruhi oleh besaran porsentase kepemilikkan (saham)  dari total ekuitas dan hak kendali atas perusahaan dan lembaga keuangan tersebut. Jika porsentase kepemilikkan melebihi 20% dan Pemerintah Provinsi Sumatera Barat memiliki kendali signifikan atas mana</w:t>
      </w:r>
      <w:r>
        <w:rPr>
          <w:rFonts w:ascii="Century Gothic" w:hAnsi="Century Gothic" w:eastAsia="Arial Unicode MS" w:cs="Calibri"/>
          <w:sz w:val="18"/>
          <w:szCs w:val="18"/>
          <w:lang w:val="id-ID"/>
        </w:rPr>
        <w:t>j</w:t>
      </w:r>
      <w:r>
        <w:rPr>
          <w:rFonts w:ascii="Century Gothic" w:hAnsi="Century Gothic" w:eastAsia="Arial Unicode MS" w:cs="Calibri"/>
          <w:sz w:val="18"/>
          <w:szCs w:val="18"/>
        </w:rPr>
        <w:t xml:space="preserve">emen perusahaan maka  digunakan metode ekuitas dan jika tidak maka digunakan metode </w:t>
      </w:r>
      <w:r>
        <w:rPr>
          <w:rFonts w:ascii="Century Gothic" w:hAnsi="Century Gothic" w:eastAsia="Arial Unicode MS" w:cs="Calibri"/>
          <w:sz w:val="18"/>
          <w:szCs w:val="18"/>
          <w:lang w:val="id-ID"/>
        </w:rPr>
        <w:t>biaya</w:t>
      </w:r>
      <w:r>
        <w:rPr>
          <w:rFonts w:ascii="Century Gothic" w:hAnsi="Century Gothic" w:eastAsia="Arial Unicode MS" w:cs="Calibri"/>
          <w:sz w:val="18"/>
          <w:szCs w:val="18"/>
        </w:rPr>
        <w:t xml:space="preserve">       </w:t>
      </w:r>
    </w:p>
    <w:p>
      <w:pPr>
        <w:numPr>
          <w:ilvl w:val="0"/>
          <w:numId w:val="29"/>
        </w:numPr>
        <w:tabs>
          <w:tab w:val="clear" w:pos="2340"/>
        </w:tabs>
        <w:spacing w:after="120" w:line="276" w:lineRule="auto"/>
        <w:ind w:left="709"/>
        <w:jc w:val="both"/>
        <w:rPr>
          <w:rFonts w:ascii="Century Gothic" w:hAnsi="Century Gothic" w:eastAsia="Arial Unicode MS" w:cs="Calibri"/>
          <w:b/>
          <w:sz w:val="18"/>
          <w:szCs w:val="18"/>
        </w:rPr>
      </w:pPr>
      <w:r>
        <w:rPr>
          <w:rFonts w:ascii="Century Gothic" w:hAnsi="Century Gothic" w:eastAsia="Arial Unicode MS" w:cs="Calibri"/>
          <w:b/>
          <w:sz w:val="18"/>
          <w:szCs w:val="18"/>
        </w:rPr>
        <w:t>Tanah</w:t>
      </w:r>
    </w:p>
    <w:p>
      <w:pPr>
        <w:spacing w:after="120" w:line="276" w:lineRule="auto"/>
        <w:ind w:left="709"/>
        <w:jc w:val="both"/>
        <w:rPr>
          <w:rFonts w:ascii="Century Gothic" w:hAnsi="Century Gothic" w:eastAsia="Arial Unicode MS" w:cs="Calibri"/>
          <w:sz w:val="18"/>
          <w:szCs w:val="18"/>
        </w:rPr>
      </w:pPr>
      <w:r>
        <w:rPr>
          <w:rFonts w:ascii="Century Gothic" w:hAnsi="Century Gothic" w:eastAsia="Arial Unicode MS" w:cs="Calibri"/>
          <w:sz w:val="18"/>
          <w:szCs w:val="18"/>
        </w:rPr>
        <w:t>Tanah dinilai dengan biaya perolehan yang mencakup harga pembelian/ pembebasan, biaya dalam rangka perolehan hak, biaya pematangan, pengukuran, penimbunan dan biaya lainnya yang dikeluarkan sampai tanah tersebut siap pakai.</w:t>
      </w:r>
    </w:p>
    <w:p>
      <w:pPr>
        <w:spacing w:after="120" w:line="276" w:lineRule="auto"/>
        <w:ind w:left="709"/>
        <w:jc w:val="both"/>
        <w:rPr>
          <w:rFonts w:ascii="Century Gothic" w:hAnsi="Century Gothic" w:eastAsia="Arial Unicode MS" w:cs="Calibri"/>
          <w:sz w:val="18"/>
          <w:szCs w:val="18"/>
          <w:lang w:val="id-ID"/>
        </w:rPr>
      </w:pPr>
      <w:r>
        <w:rPr>
          <w:rFonts w:ascii="Century Gothic" w:hAnsi="Century Gothic" w:eastAsia="Arial Unicode MS" w:cs="Calibri"/>
          <w:sz w:val="18"/>
          <w:szCs w:val="18"/>
        </w:rPr>
        <w:t>Apabila penilaian tanah dengan menggunakan biaya perolehan tidak memungkinkan maka nilai tanah didasarkan pada nilai wajar/harga taksiran pada saat perolehan</w:t>
      </w:r>
    </w:p>
    <w:p>
      <w:pPr>
        <w:numPr>
          <w:ilvl w:val="0"/>
          <w:numId w:val="29"/>
        </w:numPr>
        <w:tabs>
          <w:tab w:val="clear" w:pos="2340"/>
        </w:tabs>
        <w:spacing w:after="120" w:line="276" w:lineRule="auto"/>
        <w:ind w:left="709"/>
        <w:jc w:val="both"/>
        <w:rPr>
          <w:rFonts w:ascii="Century Gothic" w:hAnsi="Century Gothic" w:eastAsia="Arial Unicode MS" w:cs="Calibri"/>
          <w:b/>
          <w:sz w:val="18"/>
          <w:szCs w:val="18"/>
        </w:rPr>
      </w:pPr>
      <w:r>
        <w:rPr>
          <w:rFonts w:ascii="Century Gothic" w:hAnsi="Century Gothic" w:eastAsia="Arial Unicode MS" w:cs="Calibri"/>
          <w:b/>
          <w:sz w:val="18"/>
          <w:szCs w:val="18"/>
        </w:rPr>
        <w:t>Gedung dan Bangunan</w:t>
      </w:r>
    </w:p>
    <w:p>
      <w:pPr>
        <w:tabs>
          <w:tab w:val="left" w:pos="180"/>
        </w:tabs>
        <w:spacing w:after="120" w:line="276" w:lineRule="auto"/>
        <w:ind w:left="709"/>
        <w:jc w:val="both"/>
        <w:rPr>
          <w:rFonts w:ascii="Century Gothic" w:hAnsi="Century Gothic" w:eastAsia="Arial Unicode MS" w:cs="Calibri"/>
          <w:sz w:val="18"/>
          <w:szCs w:val="18"/>
          <w:lang w:val="id-ID"/>
        </w:rPr>
      </w:pPr>
      <w:r>
        <w:rPr>
          <w:rFonts w:ascii="Century Gothic" w:hAnsi="Century Gothic" w:eastAsia="Arial Unicode MS" w:cs="Calibri"/>
          <w:sz w:val="18"/>
          <w:szCs w:val="18"/>
        </w:rPr>
        <w:t xml:space="preserve">Gedung dan bangunan dinilai dengan biaya perolehan dan jika penggunaan biaya perolehan tidak memungkinkan maka didasarkan pada nilai wajar/taksiran pada saat perolehan.  Jika gedung dan bangunan dibangun secara swakelola maka nilainya meliputi biaya langsung tenaga kerja, bahan baku dan biaya tidak lansung termasuk biaya perencanaan dan pengawasan, perlengkapan, tenaga listrik, sewa peralatan dan semua biaya lainnya yang terjadi berkenaan dengan pembangunan aset tetap tersebut. Jika gedung dan bangunan diperoleh melalui kontrak, biaya perolehan meliputi nilai kontrak, biaya perencanaan dan pengawasan, biaya perizinan serta jasa konsultan.  </w:t>
      </w:r>
    </w:p>
    <w:p>
      <w:pPr>
        <w:numPr>
          <w:ilvl w:val="0"/>
          <w:numId w:val="29"/>
        </w:numPr>
        <w:tabs>
          <w:tab w:val="clear" w:pos="2340"/>
        </w:tabs>
        <w:spacing w:after="120" w:line="276" w:lineRule="auto"/>
        <w:ind w:left="709"/>
        <w:jc w:val="both"/>
        <w:rPr>
          <w:rFonts w:ascii="Century Gothic" w:hAnsi="Century Gothic" w:eastAsia="Arial Unicode MS" w:cs="Calibri"/>
          <w:b/>
          <w:sz w:val="18"/>
          <w:szCs w:val="18"/>
        </w:rPr>
      </w:pPr>
      <w:r>
        <w:rPr>
          <w:rFonts w:ascii="Century Gothic" w:hAnsi="Century Gothic" w:eastAsia="Arial Unicode MS" w:cs="Calibri"/>
          <w:b/>
          <w:sz w:val="18"/>
          <w:szCs w:val="18"/>
        </w:rPr>
        <w:t>Peralatan dan Mesin</w:t>
      </w:r>
    </w:p>
    <w:p>
      <w:pPr>
        <w:spacing w:after="120" w:line="276" w:lineRule="auto"/>
        <w:ind w:left="709"/>
        <w:jc w:val="both"/>
        <w:rPr>
          <w:rFonts w:ascii="Century Gothic" w:hAnsi="Century Gothic" w:eastAsia="Arial Unicode MS" w:cs="Calibri"/>
          <w:sz w:val="18"/>
          <w:szCs w:val="18"/>
        </w:rPr>
      </w:pPr>
      <w:r>
        <w:rPr>
          <w:rFonts w:ascii="Century Gothic" w:hAnsi="Century Gothic" w:eastAsia="Arial Unicode MS" w:cs="Calibri"/>
          <w:sz w:val="18"/>
          <w:szCs w:val="18"/>
        </w:rPr>
        <w:t>Biaya perolehan peralatan dan mesin menggambarkan jumlah  pengeluaran yang telah dilakukan untuk memperoleh peralatan dan mesin tersebut sampai siap pakai. Biaya perolehan atas Peralatan dan Mesin yang berasal dari pembelian meliputi harga pembeli</w:t>
      </w:r>
      <w:r>
        <w:rPr>
          <w:rFonts w:ascii="Century Gothic" w:hAnsi="Century Gothic" w:eastAsia="Arial Unicode MS" w:cs="Calibri"/>
          <w:sz w:val="18"/>
          <w:szCs w:val="18"/>
          <w:lang w:val="id-ID"/>
        </w:rPr>
        <w:t>a</w:t>
      </w:r>
      <w:r>
        <w:rPr>
          <w:rFonts w:ascii="Century Gothic" w:hAnsi="Century Gothic" w:eastAsia="Arial Unicode MS" w:cs="Calibri"/>
          <w:sz w:val="18"/>
          <w:szCs w:val="18"/>
        </w:rPr>
        <w:t>n, biaya pengangkutan, biaya instalasi, serta biaya langsung lainnya untuk memperoleh dan mempersiapkan sampai peralatan dan mesin tersebut siap digunakan. Biaya perolehan Peralatan dan Mesin yang diperoleh melalui kontrak, meliputi nilai kontrak, biaya perencanaan dan pengawasan, biaya perizinan dan jasa konsultan.</w:t>
      </w:r>
    </w:p>
    <w:p>
      <w:pPr>
        <w:numPr>
          <w:ilvl w:val="0"/>
          <w:numId w:val="29"/>
        </w:numPr>
        <w:tabs>
          <w:tab w:val="clear" w:pos="2340"/>
        </w:tabs>
        <w:spacing w:after="120" w:line="276" w:lineRule="auto"/>
        <w:ind w:left="709"/>
        <w:jc w:val="both"/>
        <w:rPr>
          <w:rFonts w:ascii="Century Gothic" w:hAnsi="Century Gothic" w:eastAsia="Arial Unicode MS" w:cs="Calibri"/>
          <w:b/>
          <w:sz w:val="18"/>
          <w:szCs w:val="18"/>
        </w:rPr>
      </w:pPr>
      <w:r>
        <w:rPr>
          <w:rFonts w:ascii="Century Gothic" w:hAnsi="Century Gothic" w:eastAsia="Arial Unicode MS" w:cs="Calibri"/>
          <w:b/>
          <w:sz w:val="18"/>
          <w:szCs w:val="18"/>
        </w:rPr>
        <w:t xml:space="preserve">Jalan, Irigasi dan Jaringan </w:t>
      </w:r>
    </w:p>
    <w:p>
      <w:pPr>
        <w:spacing w:after="120" w:line="276" w:lineRule="auto"/>
        <w:ind w:left="709"/>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Biaya perolehan Jalan, Irigasi dan Jaringan menggambarkan seluruh biaya yang dikeluarkan untuk memperoleh, Jalan, Irigasi dan Jaringan sampai siap pakai. Biaya ini meliputi biaya perolehan atau biaya konstruksi dan biaya-biaya lain yang dikeluarkan sampai jalan, irigasi dan jaringan tersebut siap pakai. Biaya perolehan Jalan, Irigasi dan Jaringan yang diperoleh melalui kontrak meliputi biaya perencanaan dan pengawasan, biaya perizinan, jasa konsultan, biaya pengosongan dan pembongkaran bangunan lama.                                  </w:t>
      </w:r>
    </w:p>
    <w:p>
      <w:pPr>
        <w:spacing w:after="120" w:line="276" w:lineRule="auto"/>
        <w:ind w:left="709"/>
        <w:jc w:val="both"/>
        <w:rPr>
          <w:rFonts w:ascii="Century Gothic" w:hAnsi="Century Gothic" w:eastAsia="Arial Unicode MS" w:cs="Calibri"/>
          <w:sz w:val="18"/>
          <w:szCs w:val="18"/>
        </w:rPr>
      </w:pPr>
      <w:r>
        <w:rPr>
          <w:rFonts w:ascii="Century Gothic" w:hAnsi="Century Gothic" w:eastAsia="Arial Unicode MS" w:cs="Calibri"/>
          <w:sz w:val="18"/>
          <w:szCs w:val="18"/>
        </w:rPr>
        <w:t>Biaya perolehan untuk  Jalan, Irigasi dan Jaringan yang dibangun  secara swakelola meliputi biaya langsung dan tidak langsung, yang terdiri dari biaya bahan baku, tenaga kerja, sewa peralatan, biaya perencanaan dan pengawasan, biaya perizinan, biaya pengosongan dan pembongkaran bangunan lama</w:t>
      </w:r>
    </w:p>
    <w:p>
      <w:pPr>
        <w:numPr>
          <w:ilvl w:val="0"/>
          <w:numId w:val="29"/>
        </w:numPr>
        <w:tabs>
          <w:tab w:val="clear" w:pos="2340"/>
        </w:tabs>
        <w:spacing w:after="120" w:line="276" w:lineRule="auto"/>
        <w:ind w:left="709"/>
        <w:jc w:val="both"/>
        <w:rPr>
          <w:rFonts w:ascii="Century Gothic" w:hAnsi="Century Gothic" w:eastAsia="Arial Unicode MS" w:cs="Calibri"/>
          <w:b/>
          <w:sz w:val="18"/>
          <w:szCs w:val="18"/>
        </w:rPr>
      </w:pPr>
      <w:r>
        <w:rPr>
          <w:rFonts w:ascii="Century Gothic" w:hAnsi="Century Gothic" w:eastAsia="Arial Unicode MS" w:cs="Calibri"/>
          <w:b/>
          <w:sz w:val="18"/>
          <w:szCs w:val="18"/>
        </w:rPr>
        <w:t>Aset Tetap Lainnya</w:t>
      </w:r>
    </w:p>
    <w:p>
      <w:pPr>
        <w:spacing w:after="120" w:line="276" w:lineRule="auto"/>
        <w:ind w:left="709"/>
        <w:jc w:val="both"/>
        <w:rPr>
          <w:rFonts w:ascii="Century Gothic" w:hAnsi="Century Gothic" w:eastAsia="Arial Unicode MS" w:cs="Calibri"/>
          <w:sz w:val="18"/>
          <w:szCs w:val="18"/>
          <w:lang w:val="id-ID"/>
        </w:rPr>
      </w:pPr>
      <w:r>
        <w:rPr>
          <w:rFonts w:ascii="Century Gothic" w:hAnsi="Century Gothic" w:eastAsia="Arial Unicode MS" w:cs="Calibri"/>
          <w:sz w:val="18"/>
          <w:szCs w:val="18"/>
        </w:rPr>
        <w:t>Biaya perolehan aset tetap lainnya menggambarkan seluruh biaya  yang dikeluarkan untuk memperoleh aset tersebut sampai siap pakai. Biaya perolehan Aset Tetap Lainnya yang diperoleh melalui kontrak meliputi pengeluaran nilai kontrak, biaya perencanaan dan pengawasan, serta biaya perizinan. Biaya perolehan Aset Tetap Lainnya yang dibangun secara swakelola meliputi biaya langsung dan tidak langsung, yang terdiri dari biaya bahan baku, tenaga kerja, sewa peralatan, biaya perencanaan dan pengawasan, biaya perizinan, biaya pengosongan dan pembongkaran bangunan lama.</w:t>
      </w:r>
    </w:p>
    <w:p>
      <w:pPr>
        <w:numPr>
          <w:ilvl w:val="0"/>
          <w:numId w:val="29"/>
        </w:numPr>
        <w:tabs>
          <w:tab w:val="clear" w:pos="2340"/>
        </w:tabs>
        <w:spacing w:after="120" w:line="276" w:lineRule="auto"/>
        <w:ind w:left="709"/>
        <w:jc w:val="both"/>
        <w:rPr>
          <w:rFonts w:ascii="Century Gothic" w:hAnsi="Century Gothic" w:eastAsia="Arial Unicode MS" w:cs="Calibri"/>
          <w:b/>
          <w:sz w:val="18"/>
          <w:szCs w:val="18"/>
        </w:rPr>
      </w:pPr>
      <w:r>
        <w:rPr>
          <w:rFonts w:ascii="Century Gothic" w:hAnsi="Century Gothic" w:eastAsia="Arial Unicode MS" w:cs="Calibri"/>
          <w:b/>
          <w:sz w:val="18"/>
          <w:szCs w:val="18"/>
        </w:rPr>
        <w:t>Kontruksi Dalam Pengerjaan</w:t>
      </w:r>
    </w:p>
    <w:p>
      <w:pPr>
        <w:spacing w:after="120" w:line="276" w:lineRule="auto"/>
        <w:ind w:left="709"/>
        <w:jc w:val="both"/>
        <w:rPr>
          <w:rFonts w:ascii="Century Gothic" w:hAnsi="Century Gothic" w:eastAsia="Arial Unicode MS" w:cs="Calibri"/>
          <w:sz w:val="18"/>
          <w:szCs w:val="18"/>
          <w:lang w:val="sv-SE"/>
        </w:rPr>
      </w:pPr>
      <w:r>
        <w:rPr>
          <w:rFonts w:ascii="Century Gothic" w:hAnsi="Century Gothic" w:eastAsia="Arial Unicode MS" w:cs="Calibri"/>
          <w:sz w:val="18"/>
          <w:szCs w:val="18"/>
          <w:lang w:val="sv-SE"/>
        </w:rPr>
        <w:t>Kontruksi Dalam Pengerjaan dicatat sebesar biaya perolehan.</w:t>
      </w:r>
    </w:p>
    <w:p>
      <w:pPr>
        <w:spacing w:after="120" w:line="276" w:lineRule="auto"/>
        <w:ind w:left="709"/>
        <w:jc w:val="both"/>
        <w:rPr>
          <w:rFonts w:ascii="Century Gothic" w:hAnsi="Century Gothic" w:eastAsia="Arial Unicode MS" w:cs="Calibri"/>
          <w:sz w:val="18"/>
          <w:szCs w:val="18"/>
          <w:lang w:val="id-ID"/>
        </w:rPr>
      </w:pPr>
      <w:r>
        <w:rPr>
          <w:rFonts w:ascii="Century Gothic" w:hAnsi="Century Gothic" w:eastAsia="Arial Unicode MS" w:cs="Calibri"/>
          <w:sz w:val="18"/>
          <w:szCs w:val="18"/>
          <w:lang w:val="sv-SE"/>
        </w:rPr>
        <w:t>Biaya perolehan Konstruksi  yang dikerjakan secara swakelola  meliputi :</w:t>
      </w:r>
    </w:p>
    <w:p>
      <w:pPr>
        <w:numPr>
          <w:ilvl w:val="0"/>
          <w:numId w:val="30"/>
        </w:numPr>
        <w:tabs>
          <w:tab w:val="clear" w:pos="2175"/>
        </w:tabs>
        <w:spacing w:after="120" w:line="276" w:lineRule="auto"/>
        <w:ind w:left="1078"/>
        <w:jc w:val="both"/>
        <w:rPr>
          <w:rFonts w:ascii="Century Gothic" w:hAnsi="Century Gothic" w:eastAsia="Arial Unicode MS" w:cs="Calibri"/>
          <w:sz w:val="18"/>
          <w:szCs w:val="18"/>
          <w:lang w:val="sv-SE"/>
        </w:rPr>
      </w:pPr>
      <w:r>
        <w:rPr>
          <w:rFonts w:ascii="Century Gothic" w:hAnsi="Century Gothic" w:eastAsia="Arial Unicode MS" w:cs="Calibri"/>
          <w:sz w:val="18"/>
          <w:szCs w:val="18"/>
          <w:lang w:val="sv-SE"/>
        </w:rPr>
        <w:t>Biaya yang berhubungan langsung dengan kegiatan  konstruksi   yang mencakup biaya pekerja lapangan termasuk penyelia, biaya bahan, pemindahan sarana, peralatan dan bahan-bahan dari dan ke lokasi konstruksi, penyewaan sarana dan peralatan, serta biaya rancangan dan bantuan teknis yang berhubungan langsung dengan kegiatan konstruksi</w:t>
      </w:r>
      <w:r>
        <w:rPr>
          <w:rFonts w:ascii="Century Gothic" w:hAnsi="Century Gothic" w:eastAsia="Arial Unicode MS" w:cs="Calibri"/>
          <w:sz w:val="18"/>
          <w:szCs w:val="18"/>
          <w:lang w:val="id-ID"/>
        </w:rPr>
        <w:t>.</w:t>
      </w:r>
    </w:p>
    <w:p>
      <w:pPr>
        <w:numPr>
          <w:ilvl w:val="0"/>
          <w:numId w:val="30"/>
        </w:numPr>
        <w:tabs>
          <w:tab w:val="clear" w:pos="2175"/>
        </w:tabs>
        <w:spacing w:after="120" w:line="276" w:lineRule="auto"/>
        <w:ind w:left="1078"/>
        <w:jc w:val="both"/>
        <w:rPr>
          <w:rFonts w:ascii="Century Gothic" w:hAnsi="Century Gothic" w:eastAsia="Arial Unicode MS" w:cs="Calibri"/>
          <w:sz w:val="18"/>
          <w:szCs w:val="18"/>
          <w:lang w:val="sv-SE"/>
        </w:rPr>
      </w:pPr>
      <w:r>
        <w:rPr>
          <w:rFonts w:ascii="Century Gothic" w:hAnsi="Century Gothic" w:eastAsia="Arial Unicode MS" w:cs="Calibri"/>
          <w:sz w:val="18"/>
          <w:szCs w:val="18"/>
          <w:lang w:val="sv-SE"/>
        </w:rPr>
        <w:t>Biaya yang dapat di</w:t>
      </w:r>
      <w:r>
        <w:rPr>
          <w:rFonts w:ascii="Century Gothic" w:hAnsi="Century Gothic" w:eastAsia="Arial Unicode MS" w:cs="Calibri"/>
          <w:sz w:val="18"/>
          <w:szCs w:val="18"/>
          <w:lang w:val="id-ID"/>
        </w:rPr>
        <w:t>dis</w:t>
      </w:r>
      <w:r>
        <w:rPr>
          <w:rFonts w:ascii="Century Gothic" w:hAnsi="Century Gothic" w:eastAsia="Arial Unicode MS" w:cs="Calibri"/>
          <w:sz w:val="18"/>
          <w:szCs w:val="18"/>
          <w:lang w:val="sv-SE"/>
        </w:rPr>
        <w:t>tribusikan pada kegiatan pada umumnya dan dapat dialokasikan ke konstruksi tersebut mencakup biaya asuransi, biaya rancangan dan bantuan teknis yang tidak secara langsung berhubungan dengan konstruksi, dan biaya-biaya lain yang dapat diidentifikasikan untuk kegiatan konstruksi yang bersangkutan seperti biaya inspeksi</w:t>
      </w:r>
      <w:r>
        <w:rPr>
          <w:rFonts w:ascii="Century Gothic" w:hAnsi="Century Gothic" w:eastAsia="Arial Unicode MS" w:cs="Calibri"/>
          <w:sz w:val="18"/>
          <w:szCs w:val="18"/>
          <w:lang w:val="id-ID"/>
        </w:rPr>
        <w:t>.</w:t>
      </w:r>
      <w:r>
        <w:rPr>
          <w:rFonts w:ascii="Century Gothic" w:hAnsi="Century Gothic" w:eastAsia="Arial Unicode MS" w:cs="Calibri"/>
          <w:sz w:val="18"/>
          <w:szCs w:val="18"/>
          <w:lang w:val="sv-SE"/>
        </w:rPr>
        <w:t xml:space="preserve"> </w:t>
      </w:r>
    </w:p>
    <w:p>
      <w:pPr>
        <w:tabs>
          <w:tab w:val="left" w:pos="720"/>
        </w:tabs>
        <w:spacing w:after="120" w:line="276" w:lineRule="auto"/>
        <w:ind w:left="709"/>
        <w:jc w:val="both"/>
        <w:rPr>
          <w:rFonts w:ascii="Century Gothic" w:hAnsi="Century Gothic" w:eastAsia="Arial Unicode MS" w:cs="Calibri"/>
          <w:sz w:val="18"/>
          <w:szCs w:val="18"/>
          <w:lang w:val="sv-SE"/>
        </w:rPr>
      </w:pPr>
      <w:r>
        <w:rPr>
          <w:rFonts w:ascii="Century Gothic" w:hAnsi="Century Gothic" w:eastAsia="Arial Unicode MS" w:cs="Calibri"/>
          <w:sz w:val="18"/>
          <w:szCs w:val="18"/>
          <w:lang w:val="sv-SE"/>
        </w:rPr>
        <w:t>Biaya perolehan konstruksi yang dikerjakan secara kontrak meliputi  :</w:t>
      </w:r>
    </w:p>
    <w:p>
      <w:pPr>
        <w:numPr>
          <w:ilvl w:val="0"/>
          <w:numId w:val="31"/>
        </w:numPr>
        <w:tabs>
          <w:tab w:val="clear" w:pos="2580"/>
        </w:tabs>
        <w:spacing w:after="120" w:line="276" w:lineRule="auto"/>
        <w:ind w:left="1078"/>
        <w:jc w:val="both"/>
        <w:rPr>
          <w:rFonts w:ascii="Century Gothic" w:hAnsi="Century Gothic" w:eastAsia="Arial Unicode MS" w:cs="Calibri"/>
          <w:sz w:val="18"/>
          <w:szCs w:val="18"/>
          <w:lang w:val="sv-SE"/>
        </w:rPr>
      </w:pPr>
      <w:r>
        <w:rPr>
          <w:rFonts w:ascii="Century Gothic" w:hAnsi="Century Gothic" w:eastAsia="Arial Unicode MS" w:cs="Calibri"/>
          <w:sz w:val="18"/>
          <w:szCs w:val="18"/>
          <w:lang w:val="sv-SE"/>
        </w:rPr>
        <w:t>Termin yang telah dibayarkan kepada kontraktor sehubungan dengan tingkat penyelesaian pekerjaan</w:t>
      </w:r>
      <w:r>
        <w:rPr>
          <w:rFonts w:ascii="Century Gothic" w:hAnsi="Century Gothic" w:eastAsia="Arial Unicode MS" w:cs="Calibri"/>
          <w:sz w:val="18"/>
          <w:szCs w:val="18"/>
          <w:lang w:val="id-ID"/>
        </w:rPr>
        <w:t>.</w:t>
      </w:r>
    </w:p>
    <w:p>
      <w:pPr>
        <w:numPr>
          <w:ilvl w:val="0"/>
          <w:numId w:val="31"/>
        </w:numPr>
        <w:tabs>
          <w:tab w:val="clear" w:pos="2580"/>
        </w:tabs>
        <w:spacing w:after="120" w:line="276" w:lineRule="auto"/>
        <w:ind w:left="1078"/>
        <w:jc w:val="both"/>
        <w:rPr>
          <w:rFonts w:ascii="Century Gothic" w:hAnsi="Century Gothic" w:eastAsia="Arial Unicode MS" w:cs="Calibri"/>
          <w:sz w:val="18"/>
          <w:szCs w:val="18"/>
          <w:lang w:val="sv-SE"/>
        </w:rPr>
      </w:pPr>
      <w:r>
        <w:rPr>
          <w:rFonts w:ascii="Century Gothic" w:hAnsi="Century Gothic" w:eastAsia="Arial Unicode MS" w:cs="Calibri"/>
          <w:sz w:val="18"/>
          <w:szCs w:val="18"/>
          <w:lang w:val="sv-SE"/>
        </w:rPr>
        <w:t>Pembayaran klaim kepada kontraktor atau pihak ketiga  sehubungan dengan pelaksanaan kontrak konstruksi</w:t>
      </w:r>
      <w:r>
        <w:rPr>
          <w:rFonts w:ascii="Century Gothic" w:hAnsi="Century Gothic" w:eastAsia="Arial Unicode MS" w:cs="Calibri"/>
          <w:sz w:val="18"/>
          <w:szCs w:val="18"/>
          <w:lang w:val="id-ID"/>
        </w:rPr>
        <w:t>.</w:t>
      </w:r>
    </w:p>
    <w:p>
      <w:pPr>
        <w:numPr>
          <w:ilvl w:val="0"/>
          <w:numId w:val="29"/>
        </w:numPr>
        <w:tabs>
          <w:tab w:val="clear" w:pos="2340"/>
        </w:tabs>
        <w:spacing w:after="120" w:line="276" w:lineRule="auto"/>
        <w:ind w:left="709"/>
        <w:jc w:val="both"/>
        <w:rPr>
          <w:rFonts w:ascii="Century Gothic" w:hAnsi="Century Gothic" w:eastAsia="Arial Unicode MS" w:cs="Calibri"/>
          <w:b/>
          <w:sz w:val="18"/>
          <w:szCs w:val="18"/>
        </w:rPr>
      </w:pPr>
      <w:r>
        <w:rPr>
          <w:rFonts w:ascii="Century Gothic" w:hAnsi="Century Gothic" w:eastAsia="Arial Unicode MS" w:cs="Calibri"/>
          <w:b/>
          <w:sz w:val="18"/>
          <w:szCs w:val="18"/>
        </w:rPr>
        <w:t>Penyusutan Aset Tetap dan Amortisasi</w:t>
      </w:r>
    </w:p>
    <w:p>
      <w:pPr>
        <w:spacing w:after="120" w:line="276" w:lineRule="auto"/>
        <w:ind w:left="709"/>
        <w:jc w:val="both"/>
        <w:rPr>
          <w:rFonts w:ascii="Century Gothic" w:hAnsi="Century Gothic" w:eastAsia="Arial Unicode MS" w:cs="Calibri"/>
          <w:sz w:val="18"/>
          <w:szCs w:val="18"/>
        </w:rPr>
      </w:pPr>
      <w:r>
        <w:rPr>
          <w:rFonts w:ascii="Century Gothic" w:hAnsi="Century Gothic" w:eastAsia="Arial Unicode MS" w:cs="Calibri"/>
          <w:sz w:val="18"/>
          <w:szCs w:val="18"/>
        </w:rPr>
        <w:t>Berdasarkan Pergub No. 5 Tahun 2014 tanggal 24 Januari 2014 tentang Penyusutan Barang Milik Daerah (BMD) berupa Aset Tetap, maka Aset Tetap disajikan berdasarkan biaya perolehan aset tetap tersebut dikurangi akumulasi penyusutan. Penyusutan Aset Tetap adalah penyesuaian nilai sehubungan dengan penurunan kapasitas dan manfaat dari suatu aset. Penyusutan Aset Tetap dilakukan untuk :</w:t>
      </w:r>
    </w:p>
    <w:p>
      <w:pPr>
        <w:pStyle w:val="33"/>
        <w:numPr>
          <w:ilvl w:val="2"/>
          <w:numId w:val="29"/>
        </w:numPr>
        <w:tabs>
          <w:tab w:val="clear" w:pos="3960"/>
        </w:tabs>
        <w:spacing w:after="120" w:line="276" w:lineRule="auto"/>
        <w:ind w:left="1064"/>
        <w:contextualSpacing w:val="0"/>
        <w:jc w:val="both"/>
        <w:rPr>
          <w:rFonts w:ascii="Century Gothic" w:hAnsi="Century Gothic" w:eastAsia="Arial Unicode MS" w:cs="Calibri"/>
          <w:sz w:val="18"/>
          <w:szCs w:val="18"/>
        </w:rPr>
      </w:pPr>
      <w:r>
        <w:rPr>
          <w:rFonts w:ascii="Century Gothic" w:hAnsi="Century Gothic" w:eastAsia="Arial Unicode MS" w:cs="Calibri"/>
          <w:sz w:val="18"/>
          <w:szCs w:val="18"/>
        </w:rPr>
        <w:t>Menyajikan nilai Aset Tetap secara wajar sesuai dengan manfaat ekonomi aset dalam laporan keuangan pemerintah daerah</w:t>
      </w:r>
    </w:p>
    <w:p>
      <w:pPr>
        <w:pStyle w:val="33"/>
        <w:numPr>
          <w:ilvl w:val="2"/>
          <w:numId w:val="29"/>
        </w:numPr>
        <w:tabs>
          <w:tab w:val="clear" w:pos="3960"/>
        </w:tabs>
        <w:spacing w:after="120" w:line="276" w:lineRule="auto"/>
        <w:ind w:left="1064"/>
        <w:contextualSpacing w:val="0"/>
        <w:jc w:val="both"/>
        <w:rPr>
          <w:rFonts w:ascii="Century Gothic" w:hAnsi="Century Gothic" w:eastAsia="Arial Unicode MS" w:cs="Calibri"/>
          <w:sz w:val="18"/>
          <w:szCs w:val="18"/>
        </w:rPr>
      </w:pPr>
      <w:r>
        <w:rPr>
          <w:rFonts w:ascii="Century Gothic" w:hAnsi="Century Gothic" w:eastAsia="Arial Unicode MS" w:cs="Calibri"/>
          <w:sz w:val="18"/>
          <w:szCs w:val="18"/>
        </w:rPr>
        <w:t>Mengetahui potensi BMD dengan memperkirakan sisa masa manfaat suatu BMD yang masih dapat diharapkan dapat diperoleh dalam beberapa tahun kedepan</w:t>
      </w:r>
    </w:p>
    <w:p>
      <w:pPr>
        <w:pStyle w:val="33"/>
        <w:numPr>
          <w:ilvl w:val="2"/>
          <w:numId w:val="29"/>
        </w:numPr>
        <w:tabs>
          <w:tab w:val="clear" w:pos="3960"/>
        </w:tabs>
        <w:spacing w:after="120" w:line="276" w:lineRule="auto"/>
        <w:ind w:left="1064"/>
        <w:contextualSpacing w:val="0"/>
        <w:jc w:val="both"/>
        <w:rPr>
          <w:rFonts w:ascii="Century Gothic" w:hAnsi="Century Gothic" w:eastAsia="Arial Unicode MS" w:cs="Calibri"/>
          <w:sz w:val="18"/>
          <w:szCs w:val="18"/>
        </w:rPr>
      </w:pPr>
      <w:r>
        <w:rPr>
          <w:rFonts w:ascii="Century Gothic" w:hAnsi="Century Gothic" w:eastAsia="Arial Unicode MS" w:cs="Calibri"/>
          <w:sz w:val="18"/>
          <w:szCs w:val="18"/>
        </w:rPr>
        <w:t>Memberikan bentuk pendekatan yang lebih sistematis dan logis dalam menganggarkan belanja pemeliharaan/belanja modal untuk mengganti atau menambah aset tetap yang sudah dimiliki. Penyusutan dilakukan terhadap aset tetap berupa gedung dan bangunan ; peralatan dan   mesin ; jalan, irigasi dan jaringan ; Aset Tetap Lainnya berupa Aset Tetap Renovasi, alat musik modern dan alat olahraga.</w:t>
      </w:r>
    </w:p>
    <w:p>
      <w:pPr>
        <w:tabs>
          <w:tab w:val="left" w:pos="1440"/>
        </w:tabs>
        <w:spacing w:after="120" w:line="276" w:lineRule="auto"/>
        <w:ind w:left="1440"/>
        <w:jc w:val="both"/>
        <w:rPr>
          <w:rFonts w:ascii="Century Gothic" w:hAnsi="Century Gothic" w:eastAsia="Arial Unicode MS" w:cs="Calibri"/>
          <w:sz w:val="18"/>
          <w:szCs w:val="18"/>
        </w:rPr>
      </w:pPr>
    </w:p>
    <w:p>
      <w:pPr>
        <w:numPr>
          <w:ilvl w:val="1"/>
          <w:numId w:val="28"/>
        </w:numPr>
        <w:spacing w:after="120" w:line="276" w:lineRule="auto"/>
        <w:ind w:left="426" w:hanging="426"/>
        <w:jc w:val="both"/>
        <w:rPr>
          <w:rFonts w:ascii="Century Gothic" w:hAnsi="Century Gothic" w:eastAsia="Arial Unicode MS" w:cs="Calibri"/>
          <w:b/>
          <w:sz w:val="18"/>
          <w:szCs w:val="18"/>
          <w:lang w:val="sv-SE"/>
        </w:rPr>
      </w:pPr>
      <w:r>
        <w:rPr>
          <w:rFonts w:ascii="Century Gothic" w:hAnsi="Century Gothic" w:eastAsia="Arial Unicode MS" w:cs="Calibri"/>
          <w:b/>
          <w:sz w:val="18"/>
          <w:szCs w:val="18"/>
          <w:lang w:val="sv-SE"/>
        </w:rPr>
        <w:t>Penerapan Kebijakan Akuntansi Berkaitan dengan Ketentuan yang Ada dalam Standar Akuntansi Pemerintah</w:t>
      </w:r>
    </w:p>
    <w:p>
      <w:pPr>
        <w:spacing w:after="120" w:line="276" w:lineRule="auto"/>
        <w:ind w:left="426"/>
        <w:jc w:val="both"/>
        <w:rPr>
          <w:rFonts w:ascii="Century Gothic" w:hAnsi="Century Gothic" w:eastAsia="Arial Unicode MS" w:cs="Calibri"/>
          <w:sz w:val="18"/>
          <w:szCs w:val="18"/>
          <w:lang w:val="sv-SE"/>
        </w:rPr>
      </w:pPr>
      <w:r>
        <w:rPr>
          <w:rFonts w:ascii="Century Gothic" w:hAnsi="Century Gothic" w:eastAsia="Arial Unicode MS" w:cs="Calibri"/>
          <w:sz w:val="18"/>
          <w:szCs w:val="18"/>
          <w:lang w:val="sv-SE"/>
        </w:rPr>
        <w:t>Secara umum kebijakan akuntansi yang diterapkan pada  pos-pos laporan keuangan telah sesuai dengan ketentuan Standar Akuntansi Pemerintahan kecuali dalam hal penyajian aset tetap.</w:t>
      </w:r>
    </w:p>
    <w:p>
      <w:pPr>
        <w:spacing w:after="120" w:line="276" w:lineRule="auto"/>
        <w:ind w:left="426"/>
        <w:jc w:val="both"/>
        <w:rPr>
          <w:rFonts w:ascii="Century Gothic" w:hAnsi="Century Gothic" w:eastAsia="Arial Unicode MS" w:cs="Calibri"/>
          <w:sz w:val="18"/>
          <w:szCs w:val="18"/>
          <w:lang w:val="sv-SE"/>
        </w:rPr>
      </w:pPr>
      <w:r>
        <w:rPr>
          <w:rFonts w:ascii="Century Gothic" w:hAnsi="Century Gothic" w:eastAsia="Arial Unicode MS" w:cs="Calibri"/>
          <w:sz w:val="18"/>
          <w:szCs w:val="18"/>
          <w:lang w:val="sv-SE"/>
        </w:rPr>
        <w:t>Pada tahun anggaran 2005, dilaksanakan penyusunan neraca awal Pemerintah Provinsi Sumatera Barat, seiring hal tersebut dilaksanakan penilaian kembali atas  seluruh aset-aset tetap daerah.</w:t>
      </w:r>
    </w:p>
    <w:p>
      <w:pPr>
        <w:spacing w:after="120" w:line="276" w:lineRule="auto"/>
        <w:ind w:left="426"/>
        <w:jc w:val="both"/>
        <w:rPr>
          <w:rFonts w:ascii="Calibri" w:hAnsi="Calibri" w:eastAsia="Arial Unicode MS" w:cs="Calibri"/>
          <w:sz w:val="22"/>
          <w:szCs w:val="22"/>
          <w:lang w:val="id-ID"/>
        </w:rPr>
      </w:pPr>
      <w:r>
        <w:rPr>
          <w:rFonts w:ascii="Century Gothic" w:hAnsi="Century Gothic" w:eastAsia="Arial Unicode MS" w:cs="Calibri"/>
          <w:sz w:val="18"/>
          <w:szCs w:val="18"/>
          <w:lang w:val="sv-SE"/>
        </w:rPr>
        <w:t xml:space="preserve">Untuk pengadaan jenis aset yang masa perolehan/pengadaan setelah tahun anggaran 2005 penyajiannya telah berdasarkan biaya perolehan atau pertukaran (at cost), </w:t>
      </w:r>
      <w:r>
        <w:rPr>
          <w:rFonts w:ascii="Century Gothic" w:hAnsi="Century Gothic" w:eastAsia="Arial Unicode MS" w:cs="Calibri"/>
          <w:sz w:val="18"/>
          <w:szCs w:val="18"/>
          <w:lang w:val="id-ID"/>
        </w:rPr>
        <w:t xml:space="preserve">dan </w:t>
      </w:r>
      <w:r>
        <w:rPr>
          <w:rFonts w:ascii="Century Gothic" w:hAnsi="Century Gothic" w:eastAsia="Arial Unicode MS" w:cs="Calibri"/>
          <w:sz w:val="18"/>
          <w:szCs w:val="18"/>
          <w:lang w:val="sv-SE"/>
        </w:rPr>
        <w:t>memperhitungkan nilai penyusutan atas aktiva tetap tersebut</w:t>
      </w:r>
      <w:r>
        <w:rPr>
          <w:rFonts w:ascii="Century Gothic" w:hAnsi="Century Gothic" w:eastAsia="Arial Unicode MS" w:cs="Calibri"/>
          <w:sz w:val="18"/>
          <w:szCs w:val="18"/>
          <w:lang w:val="id-ID"/>
        </w:rPr>
        <w:t xml:space="preserve"> yang berdasar kepada </w:t>
      </w:r>
      <w:r>
        <w:rPr>
          <w:rFonts w:ascii="Century Gothic" w:hAnsi="Century Gothic" w:eastAsia="Arial Unicode MS" w:cs="Calibri"/>
          <w:sz w:val="18"/>
          <w:szCs w:val="18"/>
        </w:rPr>
        <w:t>Peraturan Gubernur Sumatera Barat No. 5 Tahun 2014 tanggal 24 Januari 2014 tentang Penyusutan Barang Milik Daerah (BMD) berupa Aset Tetap</w:t>
      </w:r>
      <w:r>
        <w:rPr>
          <w:rFonts w:ascii="Century Gothic" w:hAnsi="Century Gothic" w:eastAsia="Arial Unicode MS" w:cs="Calibri"/>
          <w:sz w:val="18"/>
          <w:szCs w:val="18"/>
          <w:lang w:val="id-ID"/>
        </w:rPr>
        <w:t>.</w:t>
      </w:r>
    </w:p>
    <w:p>
      <w:pPr>
        <w:spacing w:after="120" w:line="276" w:lineRule="auto"/>
        <w:jc w:val="both"/>
        <w:rPr>
          <w:rFonts w:eastAsia="Arial Unicode MS" w:cs="Calibri"/>
          <w:b/>
          <w:lang w:val="id-ID"/>
        </w:rPr>
      </w:pPr>
    </w:p>
    <w:p>
      <w:pPr>
        <w:spacing w:after="120" w:line="276" w:lineRule="auto"/>
        <w:jc w:val="both"/>
        <w:rPr>
          <w:rFonts w:eastAsia="Arial Unicode MS" w:cs="Calibri"/>
          <w:b/>
          <w:lang w:val="id-ID"/>
        </w:rPr>
      </w:pPr>
    </w:p>
    <w:p>
      <w:pPr>
        <w:spacing w:after="120" w:line="276" w:lineRule="auto"/>
        <w:jc w:val="both"/>
        <w:rPr>
          <w:rFonts w:eastAsia="Arial Unicode MS" w:cs="Calibri"/>
          <w:b/>
          <w:lang w:val="id-ID"/>
        </w:rPr>
      </w:pPr>
    </w:p>
    <w:p>
      <w:pPr>
        <w:spacing w:after="120" w:line="276" w:lineRule="auto"/>
        <w:jc w:val="both"/>
        <w:rPr>
          <w:rFonts w:eastAsia="Arial Unicode MS" w:cs="Calibri"/>
          <w:b/>
          <w:lang w:val="id-ID"/>
        </w:rPr>
      </w:pPr>
    </w:p>
    <w:p>
      <w:pPr>
        <w:spacing w:after="120" w:line="276" w:lineRule="auto"/>
        <w:jc w:val="both"/>
        <w:rPr>
          <w:rFonts w:eastAsia="Arial Unicode MS" w:cs="Calibri"/>
          <w:b/>
          <w:lang w:val="id-ID"/>
        </w:rPr>
      </w:pPr>
    </w:p>
    <w:p>
      <w:pPr>
        <w:spacing w:after="120" w:line="276" w:lineRule="auto"/>
        <w:jc w:val="both"/>
        <w:rPr>
          <w:rFonts w:eastAsia="Arial Unicode MS" w:cs="Calibri"/>
          <w:b/>
          <w:lang w:val="id-ID"/>
        </w:rPr>
      </w:pPr>
    </w:p>
    <w:p>
      <w:pPr>
        <w:spacing w:after="120" w:line="276" w:lineRule="auto"/>
        <w:jc w:val="both"/>
        <w:rPr>
          <w:rFonts w:eastAsia="Arial Unicode MS" w:cs="Calibri"/>
          <w:b/>
          <w:lang w:val="id-ID"/>
        </w:rPr>
      </w:pPr>
    </w:p>
    <w:p>
      <w:pPr>
        <w:spacing w:after="120" w:line="276" w:lineRule="auto"/>
        <w:jc w:val="both"/>
        <w:rPr>
          <w:rFonts w:eastAsia="Arial Unicode MS" w:cs="Calibri"/>
          <w:b/>
          <w:lang w:val="id-ID"/>
        </w:rPr>
      </w:pPr>
    </w:p>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BAB V</w:t>
      </w:r>
    </w:p>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PENJELASAN POS-POS LAPORAN KEUANGAN</w:t>
      </w:r>
    </w:p>
    <w:p>
      <w:pPr>
        <w:spacing w:after="120" w:line="276" w:lineRule="auto"/>
        <w:jc w:val="center"/>
        <w:rPr>
          <w:rFonts w:ascii="Century Gothic" w:hAnsi="Century Gothic" w:cs="Calibri"/>
          <w:b/>
          <w:bCs/>
          <w:sz w:val="18"/>
          <w:szCs w:val="18"/>
          <w:lang w:eastAsia="id-ID"/>
        </w:rPr>
      </w:pPr>
    </w:p>
    <w:p>
      <w:pPr>
        <w:spacing w:after="120" w:line="276" w:lineRule="auto"/>
        <w:jc w:val="both"/>
        <w:rPr>
          <w:rFonts w:ascii="Century Gothic" w:hAnsi="Century Gothic" w:cs="Calibri"/>
          <w:b/>
          <w:bCs/>
          <w:sz w:val="18"/>
          <w:szCs w:val="18"/>
          <w:lang w:eastAsia="id-ID"/>
        </w:rPr>
      </w:pPr>
      <w:r>
        <w:rPr>
          <w:rFonts w:ascii="Century Gothic" w:hAnsi="Century Gothic" w:cs="Calibri"/>
          <w:b/>
          <w:bCs/>
          <w:sz w:val="18"/>
          <w:szCs w:val="18"/>
          <w:lang w:eastAsia="id-ID"/>
        </w:rPr>
        <w:t>5.1. PENJELASAN LAPORAN REALISASI ANGGARAN (LRA)</w:t>
      </w:r>
    </w:p>
    <w:p>
      <w:pPr>
        <w:spacing w:after="120" w:line="276" w:lineRule="auto"/>
        <w:jc w:val="both"/>
        <w:rPr>
          <w:rFonts w:ascii="Century Gothic" w:hAnsi="Century Gothic" w:cs="Calibri"/>
          <w:b/>
          <w:bCs/>
          <w:sz w:val="18"/>
          <w:szCs w:val="18"/>
          <w:lang w:eastAsia="id-ID"/>
        </w:rPr>
      </w:pPr>
      <w:r>
        <w:rPr>
          <w:rFonts w:ascii="Century Gothic" w:hAnsi="Century Gothic" w:cs="Calibri"/>
          <w:b/>
          <w:bCs/>
          <w:sz w:val="18"/>
          <w:szCs w:val="18"/>
          <w:lang w:eastAsia="id-ID"/>
        </w:rPr>
        <w:t>5.1.1. PENJELASAN POS-POS PENDAPATAN</w:t>
      </w:r>
    </w:p>
    <w:tbl>
      <w:tblPr>
        <w:tblStyle w:val="30"/>
        <w:tblW w:w="8225" w:type="dxa"/>
        <w:tblInd w:w="7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1"/>
        <w:gridCol w:w="2238"/>
        <w:gridCol w:w="1552"/>
        <w:gridCol w:w="1551"/>
        <w:gridCol w:w="765"/>
        <w:gridCol w:w="15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1" w:type="dxa"/>
            <w:vAlign w:val="center"/>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No</w:t>
            </w:r>
          </w:p>
        </w:tc>
        <w:tc>
          <w:tcPr>
            <w:tcW w:w="2238" w:type="dxa"/>
            <w:vAlign w:val="center"/>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Perkiraan</w:t>
            </w:r>
          </w:p>
        </w:tc>
        <w:tc>
          <w:tcPr>
            <w:tcW w:w="1552" w:type="dxa"/>
            <w:vAlign w:val="center"/>
          </w:tcPr>
          <w:p>
            <w:pPr>
              <w:spacing w:after="120" w:line="276" w:lineRule="auto"/>
              <w:jc w:val="center"/>
              <w:rPr>
                <w:rFonts w:ascii="Century Gothic" w:hAnsi="Century Gothic" w:cs="Calibri"/>
                <w:b/>
                <w:bCs/>
                <w:sz w:val="18"/>
                <w:szCs w:val="18"/>
                <w:lang w:val="id-ID" w:eastAsia="id-ID"/>
              </w:rPr>
            </w:pPr>
            <w:r>
              <w:rPr>
                <w:rFonts w:ascii="Century Gothic" w:hAnsi="Century Gothic" w:cs="Calibri"/>
                <w:b/>
                <w:bCs/>
                <w:sz w:val="18"/>
                <w:szCs w:val="18"/>
                <w:lang w:eastAsia="id-ID"/>
              </w:rPr>
              <w:t>Anggaran 201</w:t>
            </w:r>
            <w:r>
              <w:rPr>
                <w:rFonts w:ascii="Century Gothic" w:hAnsi="Century Gothic" w:cs="Calibri"/>
                <w:b/>
                <w:bCs/>
                <w:sz w:val="18"/>
                <w:szCs w:val="18"/>
                <w:lang w:val="id-ID" w:eastAsia="id-ID"/>
              </w:rPr>
              <w:t>7</w:t>
            </w:r>
          </w:p>
        </w:tc>
        <w:tc>
          <w:tcPr>
            <w:tcW w:w="1551" w:type="dxa"/>
            <w:vAlign w:val="center"/>
          </w:tcPr>
          <w:p>
            <w:pPr>
              <w:spacing w:after="120" w:line="276" w:lineRule="auto"/>
              <w:jc w:val="center"/>
              <w:rPr>
                <w:rFonts w:ascii="Century Gothic" w:hAnsi="Century Gothic" w:cs="Calibri"/>
                <w:b/>
                <w:bCs/>
                <w:sz w:val="18"/>
                <w:szCs w:val="18"/>
                <w:lang w:val="id-ID" w:eastAsia="id-ID"/>
              </w:rPr>
            </w:pPr>
            <w:r>
              <w:rPr>
                <w:rFonts w:ascii="Century Gothic" w:hAnsi="Century Gothic" w:cs="Calibri"/>
                <w:b/>
                <w:bCs/>
                <w:sz w:val="18"/>
                <w:szCs w:val="18"/>
                <w:lang w:eastAsia="id-ID"/>
              </w:rPr>
              <w:t>Realisasi 201</w:t>
            </w:r>
            <w:r>
              <w:rPr>
                <w:rFonts w:ascii="Century Gothic" w:hAnsi="Century Gothic" w:cs="Calibri"/>
                <w:b/>
                <w:bCs/>
                <w:sz w:val="18"/>
                <w:szCs w:val="18"/>
                <w:lang w:val="id-ID" w:eastAsia="id-ID"/>
              </w:rPr>
              <w:t>7</w:t>
            </w:r>
          </w:p>
        </w:tc>
        <w:tc>
          <w:tcPr>
            <w:tcW w:w="765" w:type="dxa"/>
            <w:vAlign w:val="center"/>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w:t>
            </w:r>
          </w:p>
        </w:tc>
        <w:tc>
          <w:tcPr>
            <w:tcW w:w="1598" w:type="dxa"/>
            <w:vAlign w:val="center"/>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Tahun 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8" w:hRule="atLeast"/>
        </w:trPr>
        <w:tc>
          <w:tcPr>
            <w:tcW w:w="521" w:type="dxa"/>
            <w:vAlign w:val="center"/>
          </w:tcPr>
          <w:p>
            <w:pPr>
              <w:spacing w:after="120" w:line="276" w:lineRule="auto"/>
              <w:jc w:val="center"/>
              <w:rPr>
                <w:rFonts w:ascii="Century Gothic" w:hAnsi="Century Gothic" w:cs="Calibri"/>
                <w:bCs/>
                <w:sz w:val="18"/>
                <w:szCs w:val="18"/>
                <w:lang w:eastAsia="id-ID"/>
              </w:rPr>
            </w:pPr>
            <w:r>
              <w:rPr>
                <w:rFonts w:ascii="Century Gothic" w:hAnsi="Century Gothic" w:cs="Calibri"/>
                <w:bCs/>
                <w:sz w:val="18"/>
                <w:szCs w:val="18"/>
                <w:lang w:eastAsia="id-ID"/>
              </w:rPr>
              <w:t>1.</w:t>
            </w:r>
          </w:p>
        </w:tc>
        <w:tc>
          <w:tcPr>
            <w:tcW w:w="2238" w:type="dxa"/>
            <w:vAlign w:val="center"/>
          </w:tcPr>
          <w:p>
            <w:pPr>
              <w:spacing w:after="120" w:line="276" w:lineRule="auto"/>
              <w:jc w:val="left"/>
              <w:rPr>
                <w:rFonts w:ascii="Century Gothic" w:hAnsi="Century Gothic" w:cs="Calibri"/>
                <w:b/>
                <w:bCs/>
                <w:sz w:val="18"/>
                <w:szCs w:val="18"/>
                <w:lang w:eastAsia="id-ID"/>
              </w:rPr>
            </w:pPr>
            <w:r>
              <w:rPr>
                <w:rFonts w:ascii="Century Gothic" w:hAnsi="Century Gothic"/>
                <w:sz w:val="18"/>
                <w:szCs w:val="18"/>
              </w:rPr>
              <w:t>Pendapatan Retribusi Daerah</w:t>
            </w:r>
          </w:p>
        </w:tc>
        <w:tc>
          <w:tcPr>
            <w:tcW w:w="1552" w:type="dxa"/>
            <w:vAlign w:val="center"/>
          </w:tcPr>
          <w:p>
            <w:pPr>
              <w:spacing w:after="120" w:line="276" w:lineRule="auto"/>
              <w:rPr>
                <w:rFonts w:ascii="Century Gothic" w:hAnsi="Century Gothic" w:cs="Calibri"/>
                <w:bCs/>
                <w:sz w:val="18"/>
                <w:szCs w:val="18"/>
                <w:lang w:eastAsia="id-ID"/>
              </w:rPr>
            </w:pPr>
            <w:r>
              <w:rPr>
                <w:rFonts w:ascii="Century Gothic" w:hAnsi="Century Gothic" w:eastAsia="Arial Unicode MS" w:cs="Calibri"/>
                <w:bCs/>
                <w:sz w:val="18"/>
                <w:szCs w:val="18"/>
                <w:lang w:val="id-ID"/>
              </w:rPr>
              <w:t>458.500</w:t>
            </w:r>
            <w:r>
              <w:rPr>
                <w:rFonts w:ascii="Century Gothic" w:hAnsi="Century Gothic" w:eastAsia="Arial Unicode MS" w:cs="Calibri"/>
                <w:bCs/>
                <w:sz w:val="18"/>
                <w:szCs w:val="18"/>
              </w:rPr>
              <w:t>.000,-</w:t>
            </w:r>
          </w:p>
        </w:tc>
        <w:tc>
          <w:tcPr>
            <w:tcW w:w="1551" w:type="dxa"/>
            <w:vAlign w:val="center"/>
          </w:tcPr>
          <w:p>
            <w:pPr>
              <w:spacing w:after="120" w:line="276" w:lineRule="auto"/>
              <w:rPr>
                <w:rFonts w:ascii="Century Gothic" w:hAnsi="Century Gothic" w:cs="Calibri"/>
                <w:bCs/>
                <w:sz w:val="18"/>
                <w:szCs w:val="18"/>
                <w:lang w:eastAsia="id-ID"/>
              </w:rPr>
            </w:pPr>
            <w:r>
              <w:rPr>
                <w:rFonts w:ascii="Century Gothic" w:hAnsi="Century Gothic" w:cs="Calibri"/>
                <w:bCs/>
                <w:sz w:val="18"/>
                <w:szCs w:val="18"/>
                <w:lang w:eastAsia="id-ID"/>
              </w:rPr>
              <w:t>461.892.091,-</w:t>
            </w:r>
          </w:p>
        </w:tc>
        <w:tc>
          <w:tcPr>
            <w:tcW w:w="765" w:type="dxa"/>
            <w:vAlign w:val="center"/>
          </w:tcPr>
          <w:p>
            <w:pPr>
              <w:spacing w:after="120" w:line="276" w:lineRule="auto"/>
              <w:rPr>
                <w:rFonts w:ascii="Century Gothic" w:hAnsi="Century Gothic" w:cs="Calibri"/>
                <w:bCs/>
                <w:sz w:val="18"/>
                <w:szCs w:val="18"/>
                <w:lang w:eastAsia="id-ID"/>
              </w:rPr>
            </w:pPr>
            <w:r>
              <w:rPr>
                <w:rFonts w:ascii="Century Gothic" w:hAnsi="Century Gothic" w:cs="Calibri"/>
                <w:bCs/>
                <w:sz w:val="18"/>
                <w:szCs w:val="18"/>
                <w:lang w:eastAsia="id-ID"/>
              </w:rPr>
              <w:t>100,74</w:t>
            </w:r>
          </w:p>
        </w:tc>
        <w:tc>
          <w:tcPr>
            <w:tcW w:w="1598" w:type="dxa"/>
            <w:vAlign w:val="center"/>
          </w:tcPr>
          <w:p>
            <w:pPr>
              <w:spacing w:after="120" w:line="276" w:lineRule="auto"/>
              <w:rPr>
                <w:rFonts w:ascii="Century Gothic" w:hAnsi="Century Gothic" w:cs="Calibri"/>
                <w:bCs/>
                <w:sz w:val="18"/>
                <w:szCs w:val="18"/>
                <w:lang w:eastAsia="id-ID"/>
              </w:rPr>
            </w:pPr>
            <w:r>
              <w:rPr>
                <w:rFonts w:ascii="Century Gothic" w:hAnsi="Century Gothic" w:eastAsia="Arial Unicode MS" w:cs="Calibri"/>
                <w:bCs/>
                <w:sz w:val="18"/>
                <w:szCs w:val="18"/>
                <w:lang w:val="id-ID"/>
              </w:rPr>
              <w:t>448.978.728</w:t>
            </w:r>
            <w:r>
              <w:rPr>
                <w:rFonts w:ascii="Century Gothic" w:hAnsi="Century Gothic" w:eastAsia="Arial Unicode MS" w:cs="Calibri"/>
                <w:bCs/>
                <w:sz w:val="18"/>
                <w:szCs w:val="18"/>
              </w:rPr>
              <w:t>,-</w:t>
            </w:r>
          </w:p>
        </w:tc>
      </w:tr>
    </w:tbl>
    <w:p>
      <w:pPr>
        <w:spacing w:after="120" w:line="276" w:lineRule="auto"/>
        <w:jc w:val="both"/>
        <w:rPr>
          <w:rFonts w:ascii="Century Gothic" w:hAnsi="Century Gothic"/>
          <w:sz w:val="18"/>
          <w:szCs w:val="18"/>
        </w:rPr>
      </w:pPr>
    </w:p>
    <w:p>
      <w:pPr>
        <w:spacing w:after="120" w:line="276" w:lineRule="auto"/>
        <w:ind w:left="1276"/>
        <w:jc w:val="both"/>
        <w:rPr>
          <w:rFonts w:ascii="Century Gothic" w:hAnsi="Century Gothic" w:cs="Calibri"/>
          <w:sz w:val="18"/>
          <w:szCs w:val="18"/>
          <w:lang w:eastAsia="id-ID"/>
        </w:rPr>
      </w:pPr>
      <w:r>
        <w:rPr>
          <w:rFonts w:ascii="Century Gothic" w:hAnsi="Century Gothic" w:cs="Calibri"/>
          <w:sz w:val="18"/>
          <w:szCs w:val="18"/>
          <w:lang w:eastAsia="id-ID"/>
        </w:rPr>
        <w:t>Jumlah tersebut merupakan anggaran dan realisasi Pendapatan  Retribusi Daerah dalam Tahun Anggaran 201</w:t>
      </w:r>
      <w:r>
        <w:rPr>
          <w:rFonts w:ascii="Century Gothic" w:hAnsi="Century Gothic" w:cs="Calibri"/>
          <w:sz w:val="18"/>
          <w:szCs w:val="18"/>
          <w:lang w:val="id-ID" w:eastAsia="id-ID"/>
        </w:rPr>
        <w:t>7</w:t>
      </w:r>
      <w:r>
        <w:rPr>
          <w:rFonts w:ascii="Century Gothic" w:hAnsi="Century Gothic" w:cs="Calibri"/>
          <w:sz w:val="18"/>
          <w:szCs w:val="18"/>
          <w:lang w:eastAsia="id-ID"/>
        </w:rPr>
        <w:t xml:space="preserve"> dan 201</w:t>
      </w:r>
      <w:r>
        <w:rPr>
          <w:rFonts w:ascii="Century Gothic" w:hAnsi="Century Gothic" w:cs="Calibri"/>
          <w:sz w:val="18"/>
          <w:szCs w:val="18"/>
          <w:lang w:val="id-ID" w:eastAsia="id-ID"/>
        </w:rPr>
        <w:t>6</w:t>
      </w:r>
      <w:r>
        <w:rPr>
          <w:rFonts w:ascii="Century Gothic" w:hAnsi="Century Gothic" w:cs="Calibri"/>
          <w:sz w:val="18"/>
          <w:szCs w:val="18"/>
          <w:lang w:eastAsia="id-ID"/>
        </w:rPr>
        <w:t>. Untuk realisasi Tahun 201</w:t>
      </w:r>
      <w:r>
        <w:rPr>
          <w:rFonts w:ascii="Century Gothic" w:hAnsi="Century Gothic" w:cs="Calibri"/>
          <w:sz w:val="18"/>
          <w:szCs w:val="18"/>
          <w:lang w:val="id-ID" w:eastAsia="id-ID"/>
        </w:rPr>
        <w:t>7</w:t>
      </w:r>
      <w:r>
        <w:rPr>
          <w:rFonts w:ascii="Century Gothic" w:hAnsi="Century Gothic" w:cs="Calibri"/>
          <w:sz w:val="18"/>
          <w:szCs w:val="18"/>
          <w:lang w:eastAsia="id-ID"/>
        </w:rPr>
        <w:t xml:space="preserve"> mencapai 100,74% dari anggarannya, hal ini disebabkan karena tercapainya target pendapatan dari masing – masing objek retribusi.</w:t>
      </w:r>
    </w:p>
    <w:p>
      <w:pPr>
        <w:spacing w:after="120" w:line="276" w:lineRule="auto"/>
        <w:ind w:left="1276"/>
        <w:jc w:val="both"/>
        <w:rPr>
          <w:rFonts w:ascii="Century Gothic" w:hAnsi="Century Gothic" w:cs="Calibri"/>
          <w:sz w:val="18"/>
          <w:szCs w:val="18"/>
          <w:lang w:eastAsia="id-ID"/>
        </w:rPr>
      </w:pPr>
      <w:r>
        <w:rPr>
          <w:rFonts w:ascii="Century Gothic" w:hAnsi="Century Gothic" w:cs="Calibri"/>
          <w:sz w:val="18"/>
          <w:szCs w:val="18"/>
          <w:lang w:eastAsia="id-ID"/>
        </w:rPr>
        <w:t>Bila dibandingkan dengan realisasi Tahun Anggaran 201</w:t>
      </w:r>
      <w:r>
        <w:rPr>
          <w:rFonts w:ascii="Century Gothic" w:hAnsi="Century Gothic" w:cs="Calibri"/>
          <w:sz w:val="18"/>
          <w:szCs w:val="18"/>
          <w:lang w:val="id-ID" w:eastAsia="id-ID"/>
        </w:rPr>
        <w:t>6</w:t>
      </w:r>
      <w:r>
        <w:rPr>
          <w:rFonts w:ascii="Century Gothic" w:hAnsi="Century Gothic" w:cs="Calibri"/>
          <w:sz w:val="18"/>
          <w:szCs w:val="18"/>
          <w:lang w:eastAsia="id-ID"/>
        </w:rPr>
        <w:t xml:space="preserve">, maka terdapat kenaikan  sebesar Rp. </w:t>
      </w:r>
      <w:r>
        <w:rPr>
          <w:rFonts w:ascii="Century Gothic" w:hAnsi="Century Gothic" w:eastAsia="Arial Unicode MS" w:cs="Calibri"/>
          <w:sz w:val="18"/>
          <w:szCs w:val="18"/>
          <w:lang w:val="id-ID"/>
        </w:rPr>
        <w:t>12.913.363,-</w:t>
      </w:r>
      <w:r>
        <w:rPr>
          <w:rFonts w:ascii="Century Gothic" w:hAnsi="Century Gothic" w:cs="Calibri"/>
          <w:sz w:val="18"/>
          <w:szCs w:val="18"/>
          <w:lang w:eastAsia="id-ID"/>
        </w:rPr>
        <w:t xml:space="preserve">  hal ini disebabkan karena selalu dilakukan upaya- upaya perbaikan dalam pencapaian target retribusi seperti perbaikan beberapa objek retribusi.</w:t>
      </w:r>
    </w:p>
    <w:p>
      <w:pPr>
        <w:spacing w:after="120" w:line="276" w:lineRule="auto"/>
        <w:ind w:left="1276"/>
        <w:jc w:val="both"/>
        <w:rPr>
          <w:rFonts w:ascii="Century Gothic" w:hAnsi="Century Gothic" w:cs="Calibri"/>
          <w:sz w:val="18"/>
          <w:szCs w:val="18"/>
          <w:lang w:eastAsia="id-ID"/>
        </w:rPr>
      </w:pPr>
      <w:r>
        <w:rPr>
          <w:rFonts w:ascii="Century Gothic" w:hAnsi="Century Gothic" w:cs="Calibri"/>
          <w:sz w:val="18"/>
          <w:szCs w:val="18"/>
          <w:lang w:eastAsia="id-ID"/>
        </w:rPr>
        <w:t xml:space="preserve">Pendapatan ini terdiri dari: </w:t>
      </w:r>
    </w:p>
    <w:tbl>
      <w:tblPr>
        <w:tblStyle w:val="30"/>
        <w:tblW w:w="8222" w:type="dxa"/>
        <w:tblInd w:w="675"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567"/>
        <w:gridCol w:w="2268"/>
        <w:gridCol w:w="1559"/>
        <w:gridCol w:w="1559"/>
        <w:gridCol w:w="851"/>
        <w:gridCol w:w="1418"/>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567" w:type="dxa"/>
            <w:tcBorders>
              <w:top w:val="single" w:color="auto" w:sz="2" w:space="0"/>
              <w:left w:val="single" w:color="auto" w:sz="2" w:space="0"/>
              <w:bottom w:val="single" w:color="auto" w:sz="2" w:space="0"/>
              <w:right w:val="single" w:color="auto" w:sz="2" w:space="0"/>
            </w:tcBorders>
            <w:vAlign w:val="center"/>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No</w:t>
            </w:r>
          </w:p>
        </w:tc>
        <w:tc>
          <w:tcPr>
            <w:tcW w:w="2268" w:type="dxa"/>
            <w:tcBorders>
              <w:top w:val="single" w:color="auto" w:sz="2" w:space="0"/>
              <w:left w:val="single" w:color="auto" w:sz="2" w:space="0"/>
              <w:bottom w:val="single" w:color="auto" w:sz="2" w:space="0"/>
              <w:right w:val="single" w:color="auto" w:sz="2" w:space="0"/>
            </w:tcBorders>
            <w:vAlign w:val="center"/>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Perkiraan</w:t>
            </w:r>
          </w:p>
        </w:tc>
        <w:tc>
          <w:tcPr>
            <w:tcW w:w="1559" w:type="dxa"/>
            <w:tcBorders>
              <w:top w:val="single" w:color="auto" w:sz="2" w:space="0"/>
              <w:left w:val="single" w:color="auto" w:sz="2" w:space="0"/>
              <w:bottom w:val="single" w:color="auto" w:sz="2" w:space="0"/>
              <w:right w:val="single" w:color="auto" w:sz="2" w:space="0"/>
            </w:tcBorders>
            <w:vAlign w:val="center"/>
          </w:tcPr>
          <w:p>
            <w:pPr>
              <w:spacing w:after="120" w:line="276" w:lineRule="auto"/>
              <w:jc w:val="center"/>
              <w:rPr>
                <w:rFonts w:ascii="Century Gothic" w:hAnsi="Century Gothic" w:cs="Calibri"/>
                <w:b/>
                <w:bCs/>
                <w:sz w:val="18"/>
                <w:szCs w:val="18"/>
                <w:lang w:val="id-ID" w:eastAsia="id-ID"/>
              </w:rPr>
            </w:pPr>
            <w:r>
              <w:rPr>
                <w:rFonts w:ascii="Century Gothic" w:hAnsi="Century Gothic" w:cs="Calibri"/>
                <w:b/>
                <w:bCs/>
                <w:sz w:val="18"/>
                <w:szCs w:val="18"/>
                <w:lang w:eastAsia="id-ID"/>
              </w:rPr>
              <w:t>Anggaran 201</w:t>
            </w:r>
            <w:r>
              <w:rPr>
                <w:rFonts w:ascii="Century Gothic" w:hAnsi="Century Gothic" w:cs="Calibri"/>
                <w:b/>
                <w:bCs/>
                <w:sz w:val="18"/>
                <w:szCs w:val="18"/>
                <w:lang w:val="id-ID" w:eastAsia="id-ID"/>
              </w:rPr>
              <w:t>7</w:t>
            </w:r>
          </w:p>
        </w:tc>
        <w:tc>
          <w:tcPr>
            <w:tcW w:w="1559" w:type="dxa"/>
            <w:tcBorders>
              <w:top w:val="single" w:color="auto" w:sz="2" w:space="0"/>
              <w:left w:val="single" w:color="auto" w:sz="2" w:space="0"/>
              <w:bottom w:val="single" w:color="auto" w:sz="2" w:space="0"/>
              <w:right w:val="single" w:color="auto" w:sz="2" w:space="0"/>
            </w:tcBorders>
            <w:vAlign w:val="center"/>
          </w:tcPr>
          <w:p>
            <w:pPr>
              <w:spacing w:after="120" w:line="276" w:lineRule="auto"/>
              <w:jc w:val="center"/>
              <w:rPr>
                <w:rFonts w:ascii="Century Gothic" w:hAnsi="Century Gothic" w:cs="Calibri"/>
                <w:b/>
                <w:bCs/>
                <w:sz w:val="18"/>
                <w:szCs w:val="18"/>
                <w:lang w:val="id-ID" w:eastAsia="id-ID"/>
              </w:rPr>
            </w:pPr>
            <w:r>
              <w:rPr>
                <w:rFonts w:ascii="Century Gothic" w:hAnsi="Century Gothic" w:cs="Calibri"/>
                <w:b/>
                <w:bCs/>
                <w:sz w:val="18"/>
                <w:szCs w:val="18"/>
                <w:lang w:eastAsia="id-ID"/>
              </w:rPr>
              <w:t>Realisasi 201</w:t>
            </w:r>
            <w:r>
              <w:rPr>
                <w:rFonts w:ascii="Century Gothic" w:hAnsi="Century Gothic" w:cs="Calibri"/>
                <w:b/>
                <w:bCs/>
                <w:sz w:val="18"/>
                <w:szCs w:val="18"/>
                <w:lang w:val="id-ID" w:eastAsia="id-ID"/>
              </w:rPr>
              <w:t>7</w:t>
            </w:r>
          </w:p>
        </w:tc>
        <w:tc>
          <w:tcPr>
            <w:tcW w:w="851" w:type="dxa"/>
            <w:tcBorders>
              <w:top w:val="single" w:color="auto" w:sz="2" w:space="0"/>
              <w:left w:val="single" w:color="auto" w:sz="2" w:space="0"/>
              <w:bottom w:val="single" w:color="auto" w:sz="2" w:space="0"/>
              <w:right w:val="single" w:color="auto" w:sz="2" w:space="0"/>
            </w:tcBorders>
            <w:vAlign w:val="center"/>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w:t>
            </w:r>
          </w:p>
        </w:tc>
        <w:tc>
          <w:tcPr>
            <w:tcW w:w="1418" w:type="dxa"/>
            <w:tcBorders>
              <w:top w:val="single" w:color="auto" w:sz="2" w:space="0"/>
              <w:left w:val="single" w:color="auto" w:sz="2" w:space="0"/>
              <w:bottom w:val="single" w:color="auto" w:sz="2" w:space="0"/>
              <w:right w:val="single" w:color="auto" w:sz="2" w:space="0"/>
            </w:tcBorders>
            <w:vAlign w:val="center"/>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Tahun 2016</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567" w:type="dxa"/>
            <w:vAlign w:val="center"/>
          </w:tcPr>
          <w:p>
            <w:pPr>
              <w:pStyle w:val="33"/>
              <w:spacing w:after="120" w:line="276" w:lineRule="auto"/>
              <w:ind w:left="0"/>
              <w:contextualSpacing w:val="0"/>
              <w:jc w:val="center"/>
              <w:rPr>
                <w:rFonts w:ascii="Century Gothic" w:hAnsi="Century Gothic" w:eastAsia="Arial Unicode MS" w:cs="Calibri"/>
                <w:sz w:val="18"/>
                <w:szCs w:val="18"/>
                <w:lang w:val="sv-SE"/>
              </w:rPr>
            </w:pPr>
            <w:r>
              <w:rPr>
                <w:rFonts w:ascii="Century Gothic" w:hAnsi="Century Gothic" w:eastAsia="Arial Unicode MS" w:cs="Calibri"/>
                <w:sz w:val="18"/>
                <w:szCs w:val="18"/>
                <w:lang w:val="sv-SE"/>
              </w:rPr>
              <w:t>-</w:t>
            </w:r>
          </w:p>
        </w:tc>
        <w:tc>
          <w:tcPr>
            <w:tcW w:w="2268" w:type="dxa"/>
            <w:vAlign w:val="center"/>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Penyewaan Tanah dan Bangunan</w:t>
            </w:r>
          </w:p>
        </w:tc>
        <w:tc>
          <w:tcPr>
            <w:tcW w:w="1559" w:type="dxa"/>
            <w:vAlign w:val="center"/>
          </w:tcPr>
          <w:p>
            <w:pPr>
              <w:spacing w:after="120" w:line="276" w:lineRule="auto"/>
              <w:rPr>
                <w:rFonts w:ascii="Century Gothic" w:hAnsi="Century Gothic" w:cs="Calibri"/>
                <w:bCs/>
                <w:sz w:val="18"/>
                <w:szCs w:val="18"/>
                <w:lang w:eastAsia="id-ID"/>
              </w:rPr>
            </w:pPr>
            <w:r>
              <w:rPr>
                <w:rFonts w:ascii="Century Gothic" w:hAnsi="Century Gothic" w:eastAsia="Arial Unicode MS" w:cs="Calibri"/>
                <w:bCs/>
                <w:sz w:val="18"/>
                <w:szCs w:val="18"/>
                <w:lang w:val="id-ID"/>
              </w:rPr>
              <w:t>68.500</w:t>
            </w:r>
            <w:r>
              <w:rPr>
                <w:rFonts w:ascii="Century Gothic" w:hAnsi="Century Gothic" w:eastAsia="Arial Unicode MS" w:cs="Calibri"/>
                <w:bCs/>
                <w:sz w:val="18"/>
                <w:szCs w:val="18"/>
              </w:rPr>
              <w:t>.000,-</w:t>
            </w:r>
          </w:p>
        </w:tc>
        <w:tc>
          <w:tcPr>
            <w:tcW w:w="1559" w:type="dxa"/>
            <w:vAlign w:val="center"/>
          </w:tcPr>
          <w:p>
            <w:pPr>
              <w:spacing w:after="120" w:line="276" w:lineRule="auto"/>
              <w:rPr>
                <w:rFonts w:ascii="Century Gothic" w:hAnsi="Century Gothic" w:cs="Calibri"/>
                <w:bCs/>
                <w:sz w:val="18"/>
                <w:szCs w:val="18"/>
                <w:lang w:eastAsia="id-ID"/>
              </w:rPr>
            </w:pPr>
            <w:r>
              <w:rPr>
                <w:rFonts w:ascii="Century Gothic" w:hAnsi="Century Gothic" w:cs="Tahoma"/>
                <w:sz w:val="18"/>
                <w:szCs w:val="18"/>
              </w:rPr>
              <w:t>84.645.086,-</w:t>
            </w:r>
          </w:p>
        </w:tc>
        <w:tc>
          <w:tcPr>
            <w:tcW w:w="851" w:type="dxa"/>
            <w:vAlign w:val="center"/>
          </w:tcPr>
          <w:p>
            <w:pPr>
              <w:spacing w:after="120" w:line="276" w:lineRule="auto"/>
              <w:rPr>
                <w:rFonts w:ascii="Century Gothic" w:hAnsi="Century Gothic" w:cs="Calibri"/>
                <w:bCs/>
                <w:sz w:val="18"/>
                <w:szCs w:val="18"/>
                <w:lang w:eastAsia="id-ID"/>
              </w:rPr>
            </w:pPr>
            <w:r>
              <w:rPr>
                <w:rFonts w:ascii="Century Gothic" w:hAnsi="Century Gothic" w:cs="Tahoma"/>
                <w:sz w:val="18"/>
                <w:szCs w:val="18"/>
              </w:rPr>
              <w:t>123,57</w:t>
            </w:r>
          </w:p>
        </w:tc>
        <w:tc>
          <w:tcPr>
            <w:tcW w:w="1418" w:type="dxa"/>
            <w:vAlign w:val="center"/>
          </w:tcPr>
          <w:p>
            <w:pPr>
              <w:spacing w:after="120" w:line="276" w:lineRule="auto"/>
              <w:rPr>
                <w:rFonts w:ascii="Century Gothic" w:hAnsi="Century Gothic" w:cs="Calibri"/>
                <w:bCs/>
                <w:sz w:val="18"/>
                <w:szCs w:val="18"/>
                <w:lang w:eastAsia="id-ID"/>
              </w:rPr>
            </w:pPr>
            <w:r>
              <w:rPr>
                <w:rFonts w:ascii="Century Gothic" w:hAnsi="Century Gothic" w:eastAsia="Arial Unicode MS" w:cs="Calibri"/>
                <w:bCs/>
                <w:sz w:val="18"/>
                <w:szCs w:val="18"/>
                <w:lang w:val="id-ID"/>
              </w:rPr>
              <w:t>448.978.728</w:t>
            </w:r>
            <w:r>
              <w:rPr>
                <w:rFonts w:ascii="Century Gothic" w:hAnsi="Century Gothic" w:eastAsia="Arial Unicode MS" w:cs="Calibri"/>
                <w:bCs/>
                <w:sz w:val="18"/>
                <w:szCs w:val="18"/>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567" w:type="dxa"/>
            <w:vAlign w:val="center"/>
          </w:tcPr>
          <w:p>
            <w:pPr>
              <w:pStyle w:val="33"/>
              <w:spacing w:after="120" w:line="276" w:lineRule="auto"/>
              <w:ind w:left="0"/>
              <w:contextualSpacing w:val="0"/>
              <w:jc w:val="center"/>
              <w:rPr>
                <w:rFonts w:ascii="Century Gothic" w:hAnsi="Century Gothic" w:eastAsia="Arial Unicode MS" w:cs="Calibri"/>
                <w:sz w:val="18"/>
                <w:szCs w:val="18"/>
                <w:lang w:val="sv-SE"/>
              </w:rPr>
            </w:pPr>
            <w:r>
              <w:rPr>
                <w:rFonts w:ascii="Century Gothic" w:hAnsi="Century Gothic" w:eastAsia="Arial Unicode MS" w:cs="Calibri"/>
                <w:sz w:val="18"/>
                <w:szCs w:val="18"/>
                <w:lang w:val="sv-SE"/>
              </w:rPr>
              <w:t>-</w:t>
            </w:r>
          </w:p>
        </w:tc>
        <w:tc>
          <w:tcPr>
            <w:tcW w:w="2268" w:type="dxa"/>
            <w:vAlign w:val="center"/>
          </w:tcPr>
          <w:p>
            <w:pPr>
              <w:spacing w:after="120" w:line="276" w:lineRule="auto"/>
              <w:jc w:val="left"/>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Laboratorium</w:t>
            </w:r>
          </w:p>
        </w:tc>
        <w:tc>
          <w:tcPr>
            <w:tcW w:w="1559" w:type="dxa"/>
            <w:vAlign w:val="center"/>
          </w:tcPr>
          <w:p>
            <w:pPr>
              <w:spacing w:after="120" w:line="276" w:lineRule="auto"/>
              <w:rPr>
                <w:rFonts w:ascii="Century Gothic" w:hAnsi="Century Gothic" w:eastAsia="Arial Unicode MS" w:cs="Calibri"/>
                <w:bCs/>
                <w:sz w:val="18"/>
                <w:szCs w:val="18"/>
                <w:lang w:val="id-ID"/>
              </w:rPr>
            </w:pPr>
            <w:r>
              <w:rPr>
                <w:rFonts w:ascii="Century Gothic" w:hAnsi="Century Gothic" w:eastAsia="Arial Unicode MS" w:cs="Calibri"/>
                <w:bCs/>
                <w:sz w:val="18"/>
                <w:szCs w:val="18"/>
                <w:lang w:val="id-ID"/>
              </w:rPr>
              <w:t>390.000.000,-</w:t>
            </w:r>
          </w:p>
        </w:tc>
        <w:tc>
          <w:tcPr>
            <w:tcW w:w="1559" w:type="dxa"/>
            <w:vAlign w:val="center"/>
          </w:tcPr>
          <w:p>
            <w:pPr>
              <w:spacing w:after="120" w:line="276" w:lineRule="auto"/>
              <w:rPr>
                <w:rFonts w:ascii="Century Gothic" w:hAnsi="Century Gothic" w:cs="Calibri"/>
                <w:bCs/>
                <w:sz w:val="18"/>
                <w:szCs w:val="18"/>
                <w:lang w:val="id-ID" w:eastAsia="id-ID"/>
              </w:rPr>
            </w:pPr>
            <w:r>
              <w:rPr>
                <w:rFonts w:ascii="Century Gothic" w:hAnsi="Century Gothic" w:cs="Tahoma"/>
                <w:sz w:val="18"/>
                <w:szCs w:val="18"/>
              </w:rPr>
              <w:t>377.247.005,-</w:t>
            </w:r>
          </w:p>
        </w:tc>
        <w:tc>
          <w:tcPr>
            <w:tcW w:w="851" w:type="dxa"/>
            <w:vAlign w:val="center"/>
          </w:tcPr>
          <w:p>
            <w:pPr>
              <w:spacing w:after="120" w:line="276" w:lineRule="auto"/>
              <w:rPr>
                <w:rFonts w:ascii="Century Gothic" w:hAnsi="Century Gothic" w:cs="Calibri"/>
                <w:bCs/>
                <w:sz w:val="18"/>
                <w:szCs w:val="18"/>
                <w:lang w:eastAsia="id-ID"/>
              </w:rPr>
            </w:pPr>
            <w:r>
              <w:rPr>
                <w:rFonts w:ascii="Century Gothic" w:hAnsi="Century Gothic" w:cs="Tahoma"/>
                <w:sz w:val="18"/>
                <w:szCs w:val="18"/>
              </w:rPr>
              <w:t>96,73</w:t>
            </w:r>
          </w:p>
        </w:tc>
        <w:tc>
          <w:tcPr>
            <w:tcW w:w="1418" w:type="dxa"/>
            <w:vAlign w:val="center"/>
          </w:tcPr>
          <w:p>
            <w:pPr>
              <w:spacing w:after="120" w:line="276" w:lineRule="auto"/>
              <w:rPr>
                <w:rFonts w:ascii="Century Gothic" w:hAnsi="Century Gothic" w:eastAsia="Arial Unicode MS" w:cs="Calibri"/>
                <w:bCs/>
                <w:sz w:val="18"/>
                <w:szCs w:val="18"/>
                <w:lang w:val="id-ID"/>
              </w:rPr>
            </w:pPr>
            <w:r>
              <w:rPr>
                <w:rFonts w:ascii="Century Gothic" w:hAnsi="Century Gothic" w:eastAsia="Arial Unicode MS" w:cs="Calibri"/>
                <w:bCs/>
                <w:sz w:val="18"/>
                <w:szCs w:val="18"/>
                <w:lang w:val="id-ID"/>
              </w:rPr>
              <w:t>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567" w:type="dxa"/>
            <w:vAlign w:val="center"/>
          </w:tcPr>
          <w:p>
            <w:pPr>
              <w:pStyle w:val="33"/>
              <w:spacing w:after="120" w:line="276" w:lineRule="auto"/>
              <w:ind w:left="0"/>
              <w:contextualSpacing w:val="0"/>
              <w:rPr>
                <w:rFonts w:ascii="Century Gothic" w:hAnsi="Century Gothic" w:eastAsia="Arial Unicode MS" w:cs="Calibri"/>
                <w:b/>
                <w:sz w:val="18"/>
                <w:szCs w:val="18"/>
              </w:rPr>
            </w:pPr>
          </w:p>
        </w:tc>
        <w:tc>
          <w:tcPr>
            <w:tcW w:w="2268" w:type="dxa"/>
            <w:vAlign w:val="center"/>
          </w:tcPr>
          <w:p>
            <w:pPr>
              <w:spacing w:after="120" w:line="276" w:lineRule="auto"/>
              <w:jc w:val="center"/>
              <w:rPr>
                <w:rFonts w:ascii="Century Gothic" w:hAnsi="Century Gothic" w:eastAsia="Arial Unicode MS" w:cs="Calibri"/>
                <w:b/>
                <w:sz w:val="18"/>
                <w:szCs w:val="18"/>
              </w:rPr>
            </w:pPr>
            <w:r>
              <w:rPr>
                <w:rFonts w:ascii="Century Gothic" w:hAnsi="Century Gothic" w:eastAsia="Arial Unicode MS" w:cs="Calibri"/>
                <w:b/>
                <w:sz w:val="18"/>
                <w:szCs w:val="18"/>
              </w:rPr>
              <w:t>Jumlah</w:t>
            </w:r>
          </w:p>
        </w:tc>
        <w:tc>
          <w:tcPr>
            <w:tcW w:w="1559" w:type="dxa"/>
            <w:vAlign w:val="center"/>
          </w:tcPr>
          <w:p>
            <w:pPr>
              <w:spacing w:after="120" w:line="276" w:lineRule="auto"/>
              <w:rPr>
                <w:rFonts w:ascii="Century Gothic" w:hAnsi="Century Gothic" w:cs="Calibri"/>
                <w:b/>
                <w:bCs/>
                <w:sz w:val="18"/>
                <w:szCs w:val="18"/>
                <w:lang w:eastAsia="id-ID"/>
              </w:rPr>
            </w:pPr>
            <w:r>
              <w:rPr>
                <w:rFonts w:ascii="Century Gothic" w:hAnsi="Century Gothic" w:eastAsia="Arial Unicode MS" w:cs="Calibri"/>
                <w:b/>
                <w:bCs/>
                <w:sz w:val="18"/>
                <w:szCs w:val="18"/>
                <w:lang w:val="id-ID"/>
              </w:rPr>
              <w:t>458.500.000</w:t>
            </w:r>
            <w:r>
              <w:rPr>
                <w:rFonts w:ascii="Century Gothic" w:hAnsi="Century Gothic" w:eastAsia="Arial Unicode MS" w:cs="Calibri"/>
                <w:b/>
                <w:bCs/>
                <w:sz w:val="18"/>
                <w:szCs w:val="18"/>
              </w:rPr>
              <w:t>,-</w:t>
            </w:r>
          </w:p>
        </w:tc>
        <w:tc>
          <w:tcPr>
            <w:tcW w:w="1559" w:type="dxa"/>
            <w:vAlign w:val="center"/>
          </w:tcPr>
          <w:p>
            <w:pPr>
              <w:spacing w:after="120" w:line="276" w:lineRule="auto"/>
              <w:rPr>
                <w:rFonts w:ascii="Century Gothic" w:hAnsi="Century Gothic" w:cs="Calibri"/>
                <w:b/>
                <w:bCs/>
                <w:sz w:val="18"/>
                <w:szCs w:val="18"/>
                <w:lang w:eastAsia="id-ID"/>
              </w:rPr>
            </w:pPr>
            <w:r>
              <w:rPr>
                <w:rFonts w:ascii="Century Gothic" w:hAnsi="Century Gothic" w:cs="Calibri"/>
                <w:b/>
                <w:bCs/>
                <w:sz w:val="18"/>
                <w:szCs w:val="18"/>
                <w:lang w:eastAsia="id-ID"/>
              </w:rPr>
              <w:t>461.892.091,-</w:t>
            </w:r>
          </w:p>
        </w:tc>
        <w:tc>
          <w:tcPr>
            <w:tcW w:w="851" w:type="dxa"/>
            <w:vAlign w:val="center"/>
          </w:tcPr>
          <w:p>
            <w:pPr>
              <w:spacing w:after="120" w:line="276" w:lineRule="auto"/>
              <w:rPr>
                <w:rFonts w:ascii="Century Gothic" w:hAnsi="Century Gothic" w:cs="Calibri"/>
                <w:b/>
                <w:bCs/>
                <w:sz w:val="18"/>
                <w:szCs w:val="18"/>
                <w:lang w:eastAsia="id-ID"/>
              </w:rPr>
            </w:pPr>
            <w:r>
              <w:rPr>
                <w:rFonts w:ascii="Century Gothic" w:hAnsi="Century Gothic" w:cs="Calibri"/>
                <w:b/>
                <w:bCs/>
                <w:sz w:val="18"/>
                <w:szCs w:val="18"/>
                <w:lang w:eastAsia="id-ID"/>
              </w:rPr>
              <w:t>100,74</w:t>
            </w:r>
          </w:p>
        </w:tc>
        <w:tc>
          <w:tcPr>
            <w:tcW w:w="1418" w:type="dxa"/>
            <w:vAlign w:val="center"/>
          </w:tcPr>
          <w:p>
            <w:pPr>
              <w:spacing w:after="120" w:line="276" w:lineRule="auto"/>
              <w:rPr>
                <w:rFonts w:ascii="Century Gothic" w:hAnsi="Century Gothic" w:cs="Calibri"/>
                <w:b/>
                <w:bCs/>
                <w:sz w:val="18"/>
                <w:szCs w:val="18"/>
                <w:lang w:eastAsia="id-ID"/>
              </w:rPr>
            </w:pPr>
            <w:r>
              <w:rPr>
                <w:rFonts w:ascii="Century Gothic" w:hAnsi="Century Gothic" w:eastAsia="Arial Unicode MS" w:cs="Calibri"/>
                <w:b/>
                <w:bCs/>
                <w:sz w:val="18"/>
                <w:szCs w:val="18"/>
                <w:lang w:val="id-ID"/>
              </w:rPr>
              <w:t>448.978.728</w:t>
            </w:r>
            <w:r>
              <w:rPr>
                <w:rFonts w:ascii="Century Gothic" w:hAnsi="Century Gothic" w:eastAsia="Arial Unicode MS" w:cs="Calibri"/>
                <w:b/>
                <w:bCs/>
                <w:sz w:val="18"/>
                <w:szCs w:val="18"/>
              </w:rPr>
              <w:t>,-</w:t>
            </w:r>
          </w:p>
        </w:tc>
      </w:tr>
    </w:tbl>
    <w:p>
      <w:pPr>
        <w:spacing w:after="120" w:line="276" w:lineRule="auto"/>
        <w:ind w:left="1440"/>
        <w:jc w:val="both"/>
        <w:rPr>
          <w:rFonts w:ascii="Century Gothic" w:hAnsi="Century Gothic" w:eastAsia="Arial Unicode MS" w:cs="Calibri"/>
          <w:sz w:val="18"/>
          <w:szCs w:val="18"/>
        </w:rPr>
      </w:pPr>
    </w:p>
    <w:p>
      <w:pPr>
        <w:spacing w:after="120" w:line="276" w:lineRule="auto"/>
        <w:ind w:left="1276"/>
        <w:jc w:val="both"/>
        <w:rPr>
          <w:rFonts w:ascii="Century Gothic" w:hAnsi="Century Gothic"/>
          <w:sz w:val="18"/>
          <w:szCs w:val="18"/>
        </w:rPr>
      </w:pPr>
      <w:r>
        <w:rPr>
          <w:rFonts w:ascii="Century Gothic" w:hAnsi="Century Gothic" w:eastAsia="Arial Unicode MS" w:cs="Calibri"/>
          <w:sz w:val="18"/>
          <w:szCs w:val="18"/>
        </w:rPr>
        <w:t>Penerimaan pendapatan</w:t>
      </w:r>
      <w:r>
        <w:rPr>
          <w:rFonts w:ascii="Century Gothic" w:hAnsi="Century Gothic" w:eastAsia="Arial Unicode MS" w:cs="Calibri"/>
          <w:sz w:val="18"/>
          <w:szCs w:val="18"/>
          <w:lang w:val="id-ID"/>
        </w:rPr>
        <w:t xml:space="preserve"> </w:t>
      </w:r>
      <w:r>
        <w:rPr>
          <w:rFonts w:ascii="Century Gothic" w:hAnsi="Century Gothic" w:eastAsia="Arial Unicode MS" w:cs="Calibri"/>
          <w:sz w:val="18"/>
          <w:szCs w:val="18"/>
        </w:rPr>
        <w:t>Retribusi dilaksanakan berdasarkan Peraturan Daerah Nomor 31 Tahun 2011 tentang Petunjuk Pelaksanaan Pemungutan Retribusi Pemakaian Kekayaan Daerah dan Peraturan Gubernur Nomor 60 Tahun 2014 tentang Perubahan Kedelapan Petunjuk Pelaksanaan Pemungutan Retribusi Pemakaian Kekayaan Daerah.</w:t>
      </w:r>
    </w:p>
    <w:p>
      <w:pPr>
        <w:spacing w:after="120" w:line="276" w:lineRule="auto"/>
        <w:jc w:val="both"/>
        <w:rPr>
          <w:rFonts w:ascii="Century Gothic" w:hAnsi="Century Gothic"/>
          <w:sz w:val="18"/>
          <w:szCs w:val="18"/>
        </w:rPr>
      </w:pPr>
    </w:p>
    <w:p>
      <w:pPr>
        <w:spacing w:after="120" w:line="276" w:lineRule="auto"/>
        <w:jc w:val="both"/>
        <w:rPr>
          <w:rFonts w:ascii="Century Gothic" w:hAnsi="Century Gothic"/>
          <w:sz w:val="18"/>
          <w:szCs w:val="18"/>
        </w:rPr>
      </w:pPr>
      <w:r>
        <w:rPr>
          <w:rFonts w:ascii="Century Gothic" w:hAnsi="Century Gothic" w:cs="Calibri"/>
          <w:b/>
          <w:sz w:val="18"/>
          <w:szCs w:val="18"/>
          <w:lang w:eastAsia="id-ID"/>
        </w:rPr>
        <w:t>5.1.2.</w:t>
      </w:r>
      <w:r>
        <w:rPr>
          <w:rFonts w:ascii="Century Gothic" w:hAnsi="Century Gothic" w:cs="Calibri"/>
          <w:sz w:val="18"/>
          <w:szCs w:val="18"/>
          <w:lang w:eastAsia="id-ID"/>
        </w:rPr>
        <w:t xml:space="preserve">  </w:t>
      </w:r>
      <w:r>
        <w:rPr>
          <w:rFonts w:ascii="Century Gothic" w:hAnsi="Century Gothic" w:cs="Calibri"/>
          <w:b/>
          <w:bCs/>
          <w:sz w:val="18"/>
          <w:szCs w:val="18"/>
          <w:lang w:eastAsia="id-ID"/>
        </w:rPr>
        <w:t>PENJELASAN POS-POS BELANJA</w:t>
      </w:r>
    </w:p>
    <w:p>
      <w:pPr>
        <w:numPr>
          <w:ilvl w:val="0"/>
          <w:numId w:val="32"/>
        </w:numPr>
        <w:spacing w:after="120" w:line="276" w:lineRule="auto"/>
        <w:ind w:left="993" w:hanging="284"/>
        <w:jc w:val="both"/>
        <w:rPr>
          <w:rFonts w:ascii="Century Gothic" w:hAnsi="Century Gothic"/>
          <w:b/>
          <w:sz w:val="18"/>
          <w:szCs w:val="18"/>
        </w:rPr>
      </w:pPr>
      <w:r>
        <w:rPr>
          <w:rFonts w:ascii="Century Gothic" w:hAnsi="Century Gothic"/>
          <w:b/>
          <w:sz w:val="18"/>
          <w:szCs w:val="18"/>
        </w:rPr>
        <w:t xml:space="preserve">Belanja Operasi </w:t>
      </w:r>
    </w:p>
    <w:tbl>
      <w:tblPr>
        <w:tblStyle w:val="30"/>
        <w:tblW w:w="8364" w:type="dxa"/>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2"/>
        <w:gridCol w:w="2030"/>
        <w:gridCol w:w="1701"/>
        <w:gridCol w:w="1701"/>
        <w:gridCol w:w="709"/>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2" w:type="dxa"/>
            <w:vAlign w:val="center"/>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No</w:t>
            </w:r>
          </w:p>
        </w:tc>
        <w:tc>
          <w:tcPr>
            <w:tcW w:w="2030" w:type="dxa"/>
            <w:vAlign w:val="center"/>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Perkiraan</w:t>
            </w:r>
          </w:p>
        </w:tc>
        <w:tc>
          <w:tcPr>
            <w:tcW w:w="1701" w:type="dxa"/>
            <w:vAlign w:val="center"/>
          </w:tcPr>
          <w:p>
            <w:pPr>
              <w:spacing w:after="120" w:line="276" w:lineRule="auto"/>
              <w:jc w:val="center"/>
              <w:rPr>
                <w:rFonts w:ascii="Century Gothic" w:hAnsi="Century Gothic" w:cs="Calibri"/>
                <w:b/>
                <w:bCs/>
                <w:sz w:val="18"/>
                <w:szCs w:val="18"/>
                <w:lang w:val="id-ID" w:eastAsia="id-ID"/>
              </w:rPr>
            </w:pPr>
            <w:r>
              <w:rPr>
                <w:rFonts w:ascii="Century Gothic" w:hAnsi="Century Gothic" w:cs="Calibri"/>
                <w:b/>
                <w:bCs/>
                <w:sz w:val="18"/>
                <w:szCs w:val="18"/>
                <w:lang w:eastAsia="id-ID"/>
              </w:rPr>
              <w:t>Anggaran 201</w:t>
            </w:r>
            <w:r>
              <w:rPr>
                <w:rFonts w:ascii="Century Gothic" w:hAnsi="Century Gothic" w:cs="Calibri"/>
                <w:b/>
                <w:bCs/>
                <w:sz w:val="18"/>
                <w:szCs w:val="18"/>
                <w:lang w:val="id-ID" w:eastAsia="id-ID"/>
              </w:rPr>
              <w:t>7</w:t>
            </w:r>
          </w:p>
        </w:tc>
        <w:tc>
          <w:tcPr>
            <w:tcW w:w="1701" w:type="dxa"/>
            <w:vAlign w:val="center"/>
          </w:tcPr>
          <w:p>
            <w:pPr>
              <w:spacing w:after="120" w:line="276" w:lineRule="auto"/>
              <w:jc w:val="center"/>
              <w:rPr>
                <w:rFonts w:ascii="Century Gothic" w:hAnsi="Century Gothic" w:cs="Calibri"/>
                <w:b/>
                <w:bCs/>
                <w:sz w:val="18"/>
                <w:szCs w:val="18"/>
                <w:lang w:val="id-ID" w:eastAsia="id-ID"/>
              </w:rPr>
            </w:pPr>
            <w:r>
              <w:rPr>
                <w:rFonts w:ascii="Century Gothic" w:hAnsi="Century Gothic" w:cs="Calibri"/>
                <w:b/>
                <w:bCs/>
                <w:sz w:val="18"/>
                <w:szCs w:val="18"/>
                <w:lang w:eastAsia="id-ID"/>
              </w:rPr>
              <w:t>Realisasi 201</w:t>
            </w:r>
            <w:r>
              <w:rPr>
                <w:rFonts w:ascii="Century Gothic" w:hAnsi="Century Gothic" w:cs="Calibri"/>
                <w:b/>
                <w:bCs/>
                <w:sz w:val="18"/>
                <w:szCs w:val="18"/>
                <w:lang w:val="id-ID" w:eastAsia="id-ID"/>
              </w:rPr>
              <w:t>7</w:t>
            </w:r>
          </w:p>
        </w:tc>
        <w:tc>
          <w:tcPr>
            <w:tcW w:w="709" w:type="dxa"/>
            <w:vAlign w:val="center"/>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w:t>
            </w:r>
          </w:p>
        </w:tc>
        <w:tc>
          <w:tcPr>
            <w:tcW w:w="1701" w:type="dxa"/>
            <w:vAlign w:val="center"/>
          </w:tcPr>
          <w:p>
            <w:pPr>
              <w:spacing w:after="120" w:line="276" w:lineRule="auto"/>
              <w:ind w:left="-250"/>
              <w:jc w:val="center"/>
              <w:rPr>
                <w:rFonts w:ascii="Century Gothic" w:hAnsi="Century Gothic" w:cs="Calibri"/>
                <w:b/>
                <w:bCs/>
                <w:sz w:val="18"/>
                <w:szCs w:val="18"/>
                <w:lang w:eastAsia="id-ID"/>
              </w:rPr>
            </w:pPr>
            <w:r>
              <w:rPr>
                <w:rFonts w:ascii="Century Gothic" w:hAnsi="Century Gothic" w:cs="Calibri"/>
                <w:b/>
                <w:bCs/>
                <w:sz w:val="18"/>
                <w:szCs w:val="18"/>
                <w:lang w:eastAsia="id-ID"/>
              </w:rPr>
              <w:t>Tahun 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2" w:type="dxa"/>
            <w:vAlign w:val="center"/>
          </w:tcPr>
          <w:p>
            <w:pPr>
              <w:spacing w:after="120" w:line="276" w:lineRule="auto"/>
              <w:jc w:val="center"/>
              <w:rPr>
                <w:rFonts w:ascii="Century Gothic" w:hAnsi="Century Gothic" w:cs="Calibri"/>
                <w:bCs/>
                <w:sz w:val="18"/>
                <w:szCs w:val="18"/>
                <w:lang w:eastAsia="id-ID"/>
              </w:rPr>
            </w:pPr>
            <w:r>
              <w:rPr>
                <w:rFonts w:ascii="Century Gothic" w:hAnsi="Century Gothic" w:cs="Calibri"/>
                <w:bCs/>
                <w:sz w:val="18"/>
                <w:szCs w:val="18"/>
                <w:lang w:eastAsia="id-ID"/>
              </w:rPr>
              <w:t>a.</w:t>
            </w:r>
          </w:p>
        </w:tc>
        <w:tc>
          <w:tcPr>
            <w:tcW w:w="2030" w:type="dxa"/>
            <w:vAlign w:val="center"/>
          </w:tcPr>
          <w:p>
            <w:pPr>
              <w:spacing w:after="120" w:line="276" w:lineRule="auto"/>
              <w:ind w:left="79"/>
              <w:jc w:val="both"/>
              <w:rPr>
                <w:rFonts w:ascii="Century Gothic" w:hAnsi="Century Gothic" w:cs="Calibri"/>
                <w:bCs/>
                <w:sz w:val="18"/>
                <w:szCs w:val="18"/>
                <w:lang w:eastAsia="id-ID"/>
              </w:rPr>
            </w:pPr>
            <w:r>
              <w:rPr>
                <w:rFonts w:ascii="Century Gothic" w:hAnsi="Century Gothic" w:cs="Calibri"/>
                <w:sz w:val="18"/>
                <w:szCs w:val="18"/>
                <w:lang w:eastAsia="id-ID"/>
              </w:rPr>
              <w:t>Belanja Pegawai</w:t>
            </w:r>
          </w:p>
        </w:tc>
        <w:tc>
          <w:tcPr>
            <w:tcW w:w="1701" w:type="dxa"/>
            <w:vAlign w:val="center"/>
          </w:tcPr>
          <w:p>
            <w:pPr>
              <w:spacing w:after="120" w:line="276" w:lineRule="auto"/>
              <w:rPr>
                <w:rFonts w:ascii="Century Gothic" w:hAnsi="Century Gothic" w:cs="Calibri"/>
                <w:bCs/>
                <w:sz w:val="18"/>
                <w:szCs w:val="18"/>
                <w:lang w:val="id-ID" w:eastAsia="id-ID"/>
              </w:rPr>
            </w:pPr>
            <w:r>
              <w:rPr>
                <w:rFonts w:ascii="Century Gothic" w:hAnsi="Century Gothic" w:cs="Calibri"/>
                <w:bCs/>
                <w:sz w:val="18"/>
                <w:szCs w:val="18"/>
                <w:lang w:val="id-ID" w:eastAsia="id-ID"/>
              </w:rPr>
              <w:t>20.661.190.312,-</w:t>
            </w:r>
          </w:p>
        </w:tc>
        <w:tc>
          <w:tcPr>
            <w:tcW w:w="1701" w:type="dxa"/>
            <w:vAlign w:val="center"/>
          </w:tcPr>
          <w:p>
            <w:pPr>
              <w:spacing w:after="120" w:line="276" w:lineRule="auto"/>
              <w:rPr>
                <w:rFonts w:ascii="Century Gothic" w:hAnsi="Century Gothic" w:cs="Calibri"/>
                <w:bCs/>
                <w:sz w:val="18"/>
                <w:szCs w:val="18"/>
                <w:lang w:eastAsia="id-ID"/>
              </w:rPr>
            </w:pPr>
            <w:r>
              <w:rPr>
                <w:rFonts w:ascii="Century Gothic" w:hAnsi="Century Gothic" w:cs="Calibri"/>
                <w:bCs/>
                <w:sz w:val="18"/>
                <w:szCs w:val="18"/>
                <w:lang w:eastAsia="id-ID"/>
              </w:rPr>
              <w:t>19.595.326.386,-</w:t>
            </w:r>
          </w:p>
        </w:tc>
        <w:tc>
          <w:tcPr>
            <w:tcW w:w="709" w:type="dxa"/>
            <w:vAlign w:val="center"/>
          </w:tcPr>
          <w:p>
            <w:pPr>
              <w:spacing w:after="120" w:line="276" w:lineRule="auto"/>
              <w:rPr>
                <w:rFonts w:ascii="Century Gothic" w:hAnsi="Century Gothic" w:cs="Calibri"/>
                <w:bCs/>
                <w:sz w:val="18"/>
                <w:szCs w:val="18"/>
                <w:lang w:eastAsia="id-ID"/>
              </w:rPr>
            </w:pPr>
            <w:r>
              <w:rPr>
                <w:rFonts w:ascii="Century Gothic" w:hAnsi="Century Gothic" w:cs="Calibri"/>
                <w:bCs/>
                <w:sz w:val="18"/>
                <w:szCs w:val="18"/>
                <w:lang w:eastAsia="id-ID"/>
              </w:rPr>
              <w:t>94,84</w:t>
            </w:r>
          </w:p>
        </w:tc>
        <w:tc>
          <w:tcPr>
            <w:tcW w:w="1701" w:type="dxa"/>
            <w:vAlign w:val="center"/>
          </w:tcPr>
          <w:p>
            <w:pPr>
              <w:spacing w:after="120" w:line="276" w:lineRule="auto"/>
              <w:rPr>
                <w:rFonts w:ascii="Century Gothic" w:hAnsi="Century Gothic" w:cs="Calibri"/>
                <w:bCs/>
                <w:sz w:val="18"/>
                <w:szCs w:val="18"/>
                <w:lang w:eastAsia="id-ID"/>
              </w:rPr>
            </w:pPr>
            <w:r>
              <w:rPr>
                <w:rFonts w:ascii="Century Gothic" w:hAnsi="Century Gothic" w:cs="Calibri"/>
                <w:bCs/>
                <w:sz w:val="18"/>
                <w:szCs w:val="18"/>
                <w:lang w:val="id-ID" w:eastAsia="id-ID"/>
              </w:rPr>
              <w:t>18.005.742.883</w:t>
            </w:r>
            <w:r>
              <w:rPr>
                <w:rFonts w:ascii="Century Gothic" w:hAnsi="Century Gothic" w:cs="Calibri"/>
                <w:bCs/>
                <w:sz w:val="18"/>
                <w:szCs w:val="18"/>
                <w:lang w:eastAsia="id-ID"/>
              </w:rPr>
              <w:t>,-</w:t>
            </w:r>
          </w:p>
        </w:tc>
      </w:tr>
    </w:tbl>
    <w:p>
      <w:pPr>
        <w:spacing w:after="120" w:line="276" w:lineRule="auto"/>
        <w:ind w:left="720"/>
        <w:jc w:val="both"/>
        <w:rPr>
          <w:rFonts w:ascii="Century Gothic" w:hAnsi="Century Gothic"/>
          <w:sz w:val="18"/>
          <w:szCs w:val="18"/>
        </w:rPr>
      </w:pPr>
    </w:p>
    <w:p>
      <w:pPr>
        <w:autoSpaceDE w:val="0"/>
        <w:autoSpaceDN w:val="0"/>
        <w:adjustRightInd w:val="0"/>
        <w:spacing w:after="120" w:line="276" w:lineRule="auto"/>
        <w:ind w:left="1276"/>
        <w:jc w:val="both"/>
        <w:rPr>
          <w:rFonts w:ascii="Century Gothic" w:hAnsi="Century Gothic" w:cs="Calibri"/>
          <w:sz w:val="18"/>
          <w:szCs w:val="18"/>
          <w:lang w:eastAsia="id-ID"/>
        </w:rPr>
      </w:pPr>
      <w:r>
        <w:rPr>
          <w:rFonts w:ascii="Century Gothic" w:hAnsi="Century Gothic" w:cs="Calibri"/>
          <w:sz w:val="18"/>
          <w:szCs w:val="18"/>
          <w:lang w:eastAsia="id-ID"/>
        </w:rPr>
        <w:t>Jumlah tersebut merupakan anggaran  dan realisasi Belanja Pegawai Tahun Anggaran 201</w:t>
      </w:r>
      <w:r>
        <w:rPr>
          <w:rFonts w:ascii="Century Gothic" w:hAnsi="Century Gothic" w:cs="Calibri"/>
          <w:sz w:val="18"/>
          <w:szCs w:val="18"/>
          <w:lang w:val="id-ID" w:eastAsia="id-ID"/>
        </w:rPr>
        <w:t>7</w:t>
      </w:r>
      <w:r>
        <w:rPr>
          <w:rFonts w:ascii="Century Gothic" w:hAnsi="Century Gothic" w:cs="Calibri"/>
          <w:sz w:val="18"/>
          <w:szCs w:val="18"/>
          <w:lang w:eastAsia="id-ID"/>
        </w:rPr>
        <w:t xml:space="preserve"> dan 201</w:t>
      </w:r>
      <w:r>
        <w:rPr>
          <w:rFonts w:ascii="Century Gothic" w:hAnsi="Century Gothic" w:cs="Calibri"/>
          <w:sz w:val="18"/>
          <w:szCs w:val="18"/>
          <w:lang w:val="id-ID" w:eastAsia="id-ID"/>
        </w:rPr>
        <w:t>6</w:t>
      </w:r>
      <w:r>
        <w:rPr>
          <w:rFonts w:ascii="Century Gothic" w:hAnsi="Century Gothic" w:cs="Calibri"/>
          <w:sz w:val="18"/>
          <w:szCs w:val="18"/>
          <w:lang w:eastAsia="id-ID"/>
        </w:rPr>
        <w:t>. Untuk realisasi Tahun 201</w:t>
      </w:r>
      <w:r>
        <w:rPr>
          <w:rFonts w:ascii="Century Gothic" w:hAnsi="Century Gothic" w:cs="Calibri"/>
          <w:sz w:val="18"/>
          <w:szCs w:val="18"/>
          <w:lang w:val="id-ID" w:eastAsia="id-ID"/>
        </w:rPr>
        <w:t>7</w:t>
      </w:r>
      <w:r>
        <w:rPr>
          <w:rFonts w:ascii="Century Gothic" w:hAnsi="Century Gothic" w:cs="Calibri"/>
          <w:sz w:val="18"/>
          <w:szCs w:val="18"/>
          <w:lang w:eastAsia="id-ID"/>
        </w:rPr>
        <w:t xml:space="preserve"> mencapai 94,84% dari anggarannya, sisa Belanja Pegawai  sejumlah  Rp. 1.065.863.926,-, hal ini disebabkan karena banyak pegawai yang memasuki usia pensiun.</w:t>
      </w:r>
    </w:p>
    <w:p>
      <w:pPr>
        <w:autoSpaceDE w:val="0"/>
        <w:autoSpaceDN w:val="0"/>
        <w:adjustRightInd w:val="0"/>
        <w:spacing w:after="120" w:line="276" w:lineRule="auto"/>
        <w:ind w:left="1276"/>
        <w:jc w:val="both"/>
        <w:rPr>
          <w:rFonts w:ascii="Century Gothic" w:hAnsi="Century Gothic" w:cs="Calibri"/>
          <w:sz w:val="18"/>
          <w:szCs w:val="18"/>
          <w:lang w:eastAsia="id-ID"/>
        </w:rPr>
      </w:pPr>
      <w:r>
        <w:rPr>
          <w:rFonts w:ascii="Century Gothic" w:hAnsi="Century Gothic" w:cs="Calibri"/>
          <w:sz w:val="18"/>
          <w:szCs w:val="18"/>
          <w:lang w:eastAsia="id-ID"/>
        </w:rPr>
        <w:t>Dibandingkan dengan Tahun Anggaran 201</w:t>
      </w:r>
      <w:r>
        <w:rPr>
          <w:rFonts w:ascii="Century Gothic" w:hAnsi="Century Gothic" w:cs="Calibri"/>
          <w:sz w:val="18"/>
          <w:szCs w:val="18"/>
          <w:lang w:val="id-ID" w:eastAsia="id-ID"/>
        </w:rPr>
        <w:t>6</w:t>
      </w:r>
      <w:r>
        <w:rPr>
          <w:rFonts w:ascii="Century Gothic" w:hAnsi="Century Gothic" w:cs="Calibri"/>
          <w:sz w:val="18"/>
          <w:szCs w:val="18"/>
          <w:lang w:eastAsia="id-ID"/>
        </w:rPr>
        <w:t xml:space="preserve"> terdapat kenaikan sebesar Rp. </w:t>
      </w:r>
      <w:r>
        <w:rPr>
          <w:rFonts w:ascii="Century Gothic" w:hAnsi="Century Gothic" w:cs="Calibri"/>
          <w:sz w:val="18"/>
          <w:szCs w:val="18"/>
          <w:lang w:val="id-ID" w:eastAsia="id-ID"/>
        </w:rPr>
        <w:t>1.589.583.503</w:t>
      </w:r>
      <w:r>
        <w:rPr>
          <w:rFonts w:ascii="Century Gothic" w:hAnsi="Century Gothic" w:cs="Calibri"/>
          <w:sz w:val="18"/>
          <w:szCs w:val="18"/>
          <w:lang w:eastAsia="id-ID"/>
        </w:rPr>
        <w:t xml:space="preserve">,-  hal ini disebabkan karena bertambahnya jumlah pegawai </w:t>
      </w:r>
      <w:r>
        <w:rPr>
          <w:rFonts w:ascii="Century Gothic" w:hAnsi="Century Gothic" w:cs="Calibri"/>
          <w:sz w:val="18"/>
          <w:szCs w:val="18"/>
          <w:lang w:val="id-ID" w:eastAsia="id-ID"/>
        </w:rPr>
        <w:t xml:space="preserve">fungsional pada </w:t>
      </w:r>
      <w:r>
        <w:rPr>
          <w:rFonts w:ascii="Century Gothic" w:hAnsi="Century Gothic" w:cs="Calibri"/>
          <w:sz w:val="18"/>
          <w:szCs w:val="18"/>
          <w:lang w:eastAsia="id-ID"/>
        </w:rPr>
        <w:t>Dinas Tenaga Kerja dan Trasnmigrasi Provinsi Sumatera Barat.</w:t>
      </w:r>
    </w:p>
    <w:p>
      <w:pPr>
        <w:autoSpaceDE w:val="0"/>
        <w:autoSpaceDN w:val="0"/>
        <w:adjustRightInd w:val="0"/>
        <w:spacing w:after="120" w:line="276" w:lineRule="auto"/>
        <w:ind w:left="1276"/>
        <w:jc w:val="both"/>
        <w:rPr>
          <w:rFonts w:ascii="Century Gothic" w:hAnsi="Century Gothic" w:cs="Calibri"/>
          <w:sz w:val="18"/>
          <w:szCs w:val="18"/>
          <w:lang w:eastAsia="id-ID"/>
        </w:rPr>
      </w:pPr>
      <w:r>
        <w:rPr>
          <w:rFonts w:ascii="Century Gothic" w:hAnsi="Century Gothic" w:cs="Calibri"/>
          <w:sz w:val="18"/>
          <w:szCs w:val="18"/>
          <w:lang w:eastAsia="id-ID"/>
        </w:rPr>
        <w:t xml:space="preserve">Belanja Pegawai ini terdiri dari belanja tidak langsung berupa gaji, tunjangan, tambahan penghasilan PNS </w:t>
      </w:r>
      <w:r>
        <w:rPr>
          <w:rFonts w:ascii="Century Gothic" w:hAnsi="Century Gothic" w:eastAsia="Arial Unicode MS" w:cs="Calibri"/>
          <w:sz w:val="18"/>
          <w:szCs w:val="18"/>
          <w:lang w:eastAsia="id-ID"/>
        </w:rPr>
        <w:t>dan insentif pemungutan retribusi</w:t>
      </w:r>
      <w:r>
        <w:rPr>
          <w:rFonts w:ascii="Century Gothic" w:hAnsi="Century Gothic" w:cs="Calibri"/>
          <w:sz w:val="18"/>
          <w:szCs w:val="18"/>
          <w:lang w:eastAsia="id-ID"/>
        </w:rPr>
        <w:t xml:space="preserve">. </w:t>
      </w:r>
    </w:p>
    <w:p>
      <w:pPr>
        <w:autoSpaceDE w:val="0"/>
        <w:autoSpaceDN w:val="0"/>
        <w:adjustRightInd w:val="0"/>
        <w:spacing w:after="120" w:line="276" w:lineRule="auto"/>
        <w:ind w:left="1276"/>
        <w:jc w:val="both"/>
        <w:rPr>
          <w:rFonts w:ascii="Century Gothic" w:hAnsi="Century Gothic" w:cs="Calibri"/>
          <w:sz w:val="18"/>
          <w:szCs w:val="18"/>
          <w:lang w:eastAsia="id-ID"/>
        </w:rPr>
      </w:pPr>
    </w:p>
    <w:tbl>
      <w:tblPr>
        <w:tblStyle w:val="30"/>
        <w:tblW w:w="8647" w:type="dxa"/>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2268"/>
        <w:gridCol w:w="1701"/>
        <w:gridCol w:w="1701"/>
        <w:gridCol w:w="709"/>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5" w:hRule="atLeast"/>
        </w:trPr>
        <w:tc>
          <w:tcPr>
            <w:tcW w:w="567" w:type="dxa"/>
            <w:vAlign w:val="center"/>
          </w:tcPr>
          <w:p>
            <w:pPr>
              <w:spacing w:after="120" w:line="276" w:lineRule="auto"/>
              <w:ind w:left="-274" w:firstLine="274"/>
              <w:jc w:val="center"/>
              <w:rPr>
                <w:rFonts w:ascii="Century Gothic" w:hAnsi="Century Gothic" w:eastAsia="Arial Unicode MS" w:cs="Calibri"/>
                <w:b/>
                <w:sz w:val="18"/>
                <w:szCs w:val="18"/>
              </w:rPr>
            </w:pPr>
            <w:r>
              <w:rPr>
                <w:rFonts w:ascii="Century Gothic" w:hAnsi="Century Gothic" w:eastAsia="Arial Unicode MS" w:cs="Calibri"/>
                <w:b/>
                <w:sz w:val="18"/>
                <w:szCs w:val="18"/>
              </w:rPr>
              <w:t>No</w:t>
            </w:r>
          </w:p>
        </w:tc>
        <w:tc>
          <w:tcPr>
            <w:tcW w:w="2268" w:type="dxa"/>
            <w:vAlign w:val="center"/>
          </w:tcPr>
          <w:p>
            <w:pPr>
              <w:spacing w:after="120" w:line="276" w:lineRule="auto"/>
              <w:jc w:val="center"/>
              <w:rPr>
                <w:rFonts w:ascii="Century Gothic" w:hAnsi="Century Gothic" w:eastAsia="Arial Unicode MS" w:cs="Calibri"/>
                <w:b/>
                <w:sz w:val="18"/>
                <w:szCs w:val="18"/>
                <w:lang w:val="sv-SE"/>
              </w:rPr>
            </w:pPr>
            <w:r>
              <w:rPr>
                <w:rFonts w:ascii="Century Gothic" w:hAnsi="Century Gothic" w:eastAsia="Arial Unicode MS" w:cs="Calibri"/>
                <w:b/>
                <w:sz w:val="18"/>
                <w:szCs w:val="18"/>
                <w:lang w:val="sv-SE"/>
              </w:rPr>
              <w:t>Perkiraan</w:t>
            </w:r>
          </w:p>
        </w:tc>
        <w:tc>
          <w:tcPr>
            <w:tcW w:w="1701" w:type="dxa"/>
            <w:vAlign w:val="center"/>
          </w:tcPr>
          <w:p>
            <w:pPr>
              <w:spacing w:after="120" w:line="276" w:lineRule="auto"/>
              <w:jc w:val="center"/>
              <w:rPr>
                <w:rFonts w:ascii="Century Gothic" w:hAnsi="Century Gothic" w:eastAsia="Arial Unicode MS" w:cs="Calibri"/>
                <w:b/>
                <w:bCs/>
                <w:sz w:val="18"/>
                <w:szCs w:val="18"/>
                <w:lang w:val="id-ID"/>
              </w:rPr>
            </w:pPr>
            <w:r>
              <w:rPr>
                <w:rFonts w:ascii="Century Gothic" w:hAnsi="Century Gothic" w:eastAsia="Arial Unicode MS" w:cs="Calibri"/>
                <w:b/>
                <w:bCs/>
                <w:sz w:val="18"/>
                <w:szCs w:val="18"/>
              </w:rPr>
              <w:t>Anggaran 201</w:t>
            </w:r>
            <w:r>
              <w:rPr>
                <w:rFonts w:ascii="Century Gothic" w:hAnsi="Century Gothic" w:eastAsia="Arial Unicode MS" w:cs="Calibri"/>
                <w:b/>
                <w:bCs/>
                <w:sz w:val="18"/>
                <w:szCs w:val="18"/>
                <w:lang w:val="id-ID"/>
              </w:rPr>
              <w:t>7</w:t>
            </w:r>
          </w:p>
        </w:tc>
        <w:tc>
          <w:tcPr>
            <w:tcW w:w="1701" w:type="dxa"/>
            <w:vAlign w:val="center"/>
          </w:tcPr>
          <w:p>
            <w:pPr>
              <w:spacing w:after="120" w:line="276" w:lineRule="auto"/>
              <w:jc w:val="center"/>
              <w:rPr>
                <w:rFonts w:ascii="Century Gothic" w:hAnsi="Century Gothic" w:eastAsia="Arial Unicode MS" w:cs="Calibri"/>
                <w:b/>
                <w:bCs/>
                <w:sz w:val="18"/>
                <w:szCs w:val="18"/>
                <w:lang w:val="id-ID"/>
              </w:rPr>
            </w:pPr>
            <w:r>
              <w:rPr>
                <w:rFonts w:ascii="Century Gothic" w:hAnsi="Century Gothic" w:eastAsia="Arial Unicode MS" w:cs="Calibri"/>
                <w:b/>
                <w:bCs/>
                <w:sz w:val="18"/>
                <w:szCs w:val="18"/>
              </w:rPr>
              <w:t>Realisasi 201</w:t>
            </w:r>
            <w:r>
              <w:rPr>
                <w:rFonts w:ascii="Century Gothic" w:hAnsi="Century Gothic" w:eastAsia="Arial Unicode MS" w:cs="Calibri"/>
                <w:b/>
                <w:bCs/>
                <w:sz w:val="18"/>
                <w:szCs w:val="18"/>
                <w:lang w:val="id-ID"/>
              </w:rPr>
              <w:t>7</w:t>
            </w:r>
          </w:p>
        </w:tc>
        <w:tc>
          <w:tcPr>
            <w:tcW w:w="709" w:type="dxa"/>
            <w:vAlign w:val="center"/>
          </w:tcPr>
          <w:p>
            <w:pPr>
              <w:spacing w:after="120" w:line="276" w:lineRule="auto"/>
              <w:jc w:val="center"/>
              <w:rPr>
                <w:rFonts w:ascii="Century Gothic" w:hAnsi="Century Gothic" w:eastAsia="Arial Unicode MS" w:cs="Calibri"/>
                <w:b/>
                <w:bCs/>
                <w:sz w:val="18"/>
                <w:szCs w:val="18"/>
              </w:rPr>
            </w:pPr>
            <w:r>
              <w:rPr>
                <w:rFonts w:ascii="Century Gothic" w:hAnsi="Century Gothic" w:eastAsia="Arial Unicode MS" w:cs="Calibri"/>
                <w:b/>
                <w:bCs/>
                <w:sz w:val="18"/>
                <w:szCs w:val="18"/>
              </w:rPr>
              <w:t>%</w:t>
            </w:r>
          </w:p>
        </w:tc>
        <w:tc>
          <w:tcPr>
            <w:tcW w:w="1701" w:type="dxa"/>
            <w:vAlign w:val="center"/>
          </w:tcPr>
          <w:p>
            <w:pPr>
              <w:spacing w:after="120" w:line="276" w:lineRule="auto"/>
              <w:jc w:val="center"/>
              <w:rPr>
                <w:rFonts w:ascii="Century Gothic" w:hAnsi="Century Gothic" w:eastAsia="Arial Unicode MS" w:cs="Calibri"/>
                <w:b/>
                <w:bCs/>
                <w:sz w:val="18"/>
                <w:szCs w:val="18"/>
              </w:rPr>
            </w:pPr>
            <w:r>
              <w:rPr>
                <w:rFonts w:ascii="Century Gothic" w:hAnsi="Century Gothic" w:eastAsia="Arial Unicode MS" w:cs="Calibri"/>
                <w:b/>
                <w:bCs/>
                <w:sz w:val="18"/>
                <w:szCs w:val="18"/>
              </w:rPr>
              <w:t>Tahun 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spacing w:after="120" w:line="276" w:lineRule="auto"/>
              <w:ind w:left="-274" w:firstLine="274"/>
              <w:jc w:val="center"/>
              <w:rPr>
                <w:rFonts w:ascii="Century Gothic" w:hAnsi="Century Gothic" w:eastAsia="Arial Unicode MS" w:cs="Calibri"/>
                <w:sz w:val="18"/>
                <w:szCs w:val="18"/>
              </w:rPr>
            </w:pPr>
            <w:r>
              <w:rPr>
                <w:rFonts w:ascii="Century Gothic" w:hAnsi="Century Gothic" w:eastAsia="Arial Unicode MS" w:cs="Calibri"/>
                <w:sz w:val="18"/>
                <w:szCs w:val="18"/>
              </w:rPr>
              <w:t>-</w:t>
            </w:r>
          </w:p>
        </w:tc>
        <w:tc>
          <w:tcPr>
            <w:tcW w:w="2268" w:type="dxa"/>
            <w:vAlign w:val="center"/>
          </w:tcPr>
          <w:p>
            <w:pPr>
              <w:spacing w:after="120" w:line="276" w:lineRule="auto"/>
              <w:ind w:left="34" w:hanging="34"/>
              <w:jc w:val="left"/>
              <w:rPr>
                <w:rFonts w:ascii="Century Gothic" w:hAnsi="Century Gothic" w:eastAsia="Arial Unicode MS" w:cs="Calibri"/>
                <w:sz w:val="18"/>
                <w:szCs w:val="18"/>
              </w:rPr>
            </w:pPr>
            <w:r>
              <w:rPr>
                <w:rFonts w:ascii="Century Gothic" w:hAnsi="Century Gothic" w:eastAsia="Arial Unicode MS" w:cs="Calibri"/>
                <w:sz w:val="18"/>
                <w:szCs w:val="18"/>
              </w:rPr>
              <w:t>Gaji Dan Tunjangan</w:t>
            </w:r>
          </w:p>
        </w:tc>
        <w:tc>
          <w:tcPr>
            <w:tcW w:w="1701" w:type="dxa"/>
            <w:vAlign w:val="center"/>
          </w:tcPr>
          <w:p>
            <w:pPr>
              <w:spacing w:after="120" w:line="276" w:lineRule="auto"/>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15.759.485.927,-</w:t>
            </w:r>
          </w:p>
        </w:tc>
        <w:tc>
          <w:tcPr>
            <w:tcW w:w="1701"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14.944.380.937,-</w:t>
            </w:r>
          </w:p>
        </w:tc>
        <w:tc>
          <w:tcPr>
            <w:tcW w:w="709"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94,83</w:t>
            </w:r>
          </w:p>
        </w:tc>
        <w:tc>
          <w:tcPr>
            <w:tcW w:w="1701"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lang w:val="id-ID"/>
              </w:rPr>
              <w:t>13.712.089.945</w:t>
            </w:r>
            <w:r>
              <w:rPr>
                <w:rFonts w:ascii="Century Gothic" w:hAnsi="Century Gothic" w:eastAsia="Arial Unicode MS" w:cs="Calibri"/>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spacing w:after="120" w:line="276" w:lineRule="auto"/>
              <w:ind w:left="-274" w:firstLine="274"/>
              <w:jc w:val="center"/>
              <w:rPr>
                <w:rFonts w:ascii="Century Gothic" w:hAnsi="Century Gothic" w:eastAsia="Arial Unicode MS" w:cs="Calibri"/>
                <w:sz w:val="18"/>
                <w:szCs w:val="18"/>
              </w:rPr>
            </w:pPr>
            <w:r>
              <w:rPr>
                <w:rFonts w:ascii="Century Gothic" w:hAnsi="Century Gothic" w:eastAsia="Arial Unicode MS" w:cs="Calibri"/>
                <w:sz w:val="18"/>
                <w:szCs w:val="18"/>
              </w:rPr>
              <w:t>-</w:t>
            </w:r>
          </w:p>
        </w:tc>
        <w:tc>
          <w:tcPr>
            <w:tcW w:w="2268" w:type="dxa"/>
            <w:vAlign w:val="center"/>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Tambahan Penghasilan PNS</w:t>
            </w:r>
          </w:p>
        </w:tc>
        <w:tc>
          <w:tcPr>
            <w:tcW w:w="1701" w:type="dxa"/>
            <w:vAlign w:val="center"/>
          </w:tcPr>
          <w:p>
            <w:pPr>
              <w:spacing w:after="120" w:line="276" w:lineRule="auto"/>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4.887.949.385,-</w:t>
            </w:r>
          </w:p>
        </w:tc>
        <w:tc>
          <w:tcPr>
            <w:tcW w:w="1701"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4.637.190.449,-</w:t>
            </w:r>
          </w:p>
        </w:tc>
        <w:tc>
          <w:tcPr>
            <w:tcW w:w="709"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94,87</w:t>
            </w:r>
          </w:p>
        </w:tc>
        <w:tc>
          <w:tcPr>
            <w:tcW w:w="1701"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lang w:val="id-ID"/>
              </w:rPr>
              <w:t>4.283.399.938</w:t>
            </w:r>
            <w:r>
              <w:rPr>
                <w:rFonts w:ascii="Century Gothic" w:hAnsi="Century Gothic" w:eastAsia="Arial Unicode MS" w:cs="Calibri"/>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spacing w:after="120" w:line="276" w:lineRule="auto"/>
              <w:ind w:left="-274" w:firstLine="274"/>
              <w:jc w:val="center"/>
              <w:rPr>
                <w:rFonts w:ascii="Century Gothic" w:hAnsi="Century Gothic" w:eastAsia="Arial Unicode MS" w:cs="Calibri"/>
                <w:sz w:val="18"/>
                <w:szCs w:val="18"/>
              </w:rPr>
            </w:pPr>
            <w:r>
              <w:rPr>
                <w:rFonts w:ascii="Century Gothic" w:hAnsi="Century Gothic" w:eastAsia="Arial Unicode MS" w:cs="Calibri"/>
                <w:sz w:val="18"/>
                <w:szCs w:val="18"/>
              </w:rPr>
              <w:t>-</w:t>
            </w:r>
          </w:p>
        </w:tc>
        <w:tc>
          <w:tcPr>
            <w:tcW w:w="2268" w:type="dxa"/>
            <w:vAlign w:val="center"/>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Insentif Pemungutan Retribusi Daerah</w:t>
            </w:r>
          </w:p>
        </w:tc>
        <w:tc>
          <w:tcPr>
            <w:tcW w:w="1701" w:type="dxa"/>
            <w:vAlign w:val="center"/>
          </w:tcPr>
          <w:p>
            <w:pPr>
              <w:spacing w:after="120" w:line="276" w:lineRule="auto"/>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13.755.000,-</w:t>
            </w:r>
          </w:p>
        </w:tc>
        <w:tc>
          <w:tcPr>
            <w:tcW w:w="1701" w:type="dxa"/>
            <w:vAlign w:val="center"/>
          </w:tcPr>
          <w:p>
            <w:pPr>
              <w:spacing w:after="120" w:line="276" w:lineRule="auto"/>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13.755.000,-</w:t>
            </w:r>
          </w:p>
        </w:tc>
        <w:tc>
          <w:tcPr>
            <w:tcW w:w="709" w:type="dxa"/>
            <w:vAlign w:val="center"/>
          </w:tcPr>
          <w:p>
            <w:pPr>
              <w:spacing w:after="120" w:line="276" w:lineRule="auto"/>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100</w:t>
            </w:r>
          </w:p>
        </w:tc>
        <w:tc>
          <w:tcPr>
            <w:tcW w:w="1701"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lang w:val="id-ID"/>
              </w:rPr>
              <w:t>10.253.000</w:t>
            </w:r>
            <w:r>
              <w:rPr>
                <w:rFonts w:ascii="Century Gothic" w:hAnsi="Century Gothic" w:eastAsia="Arial Unicode MS" w:cs="Calibri"/>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spacing w:after="120" w:line="276" w:lineRule="auto"/>
              <w:ind w:left="-274" w:firstLine="274"/>
              <w:jc w:val="center"/>
              <w:rPr>
                <w:rFonts w:ascii="Century Gothic" w:hAnsi="Century Gothic" w:eastAsia="Arial Unicode MS" w:cs="Calibri"/>
                <w:b/>
                <w:sz w:val="18"/>
                <w:szCs w:val="18"/>
              </w:rPr>
            </w:pPr>
          </w:p>
        </w:tc>
        <w:tc>
          <w:tcPr>
            <w:tcW w:w="2268" w:type="dxa"/>
            <w:vAlign w:val="center"/>
          </w:tcPr>
          <w:p>
            <w:pPr>
              <w:spacing w:after="120" w:line="276" w:lineRule="auto"/>
              <w:jc w:val="center"/>
              <w:rPr>
                <w:rFonts w:ascii="Century Gothic" w:hAnsi="Century Gothic" w:eastAsia="Arial Unicode MS" w:cs="Calibri"/>
                <w:b/>
                <w:sz w:val="18"/>
                <w:szCs w:val="18"/>
              </w:rPr>
            </w:pPr>
            <w:r>
              <w:rPr>
                <w:rFonts w:ascii="Century Gothic" w:hAnsi="Century Gothic" w:eastAsia="Arial Unicode MS" w:cs="Calibri"/>
                <w:b/>
                <w:sz w:val="18"/>
                <w:szCs w:val="18"/>
              </w:rPr>
              <w:t>Jumlah</w:t>
            </w:r>
          </w:p>
        </w:tc>
        <w:tc>
          <w:tcPr>
            <w:tcW w:w="1701" w:type="dxa"/>
            <w:vAlign w:val="center"/>
          </w:tcPr>
          <w:p>
            <w:pPr>
              <w:spacing w:after="120" w:line="276" w:lineRule="auto"/>
              <w:rPr>
                <w:rFonts w:ascii="Century Gothic" w:hAnsi="Century Gothic" w:eastAsia="Arial Unicode MS" w:cs="Calibri"/>
                <w:b/>
                <w:sz w:val="18"/>
                <w:szCs w:val="18"/>
                <w:lang w:val="id-ID"/>
              </w:rPr>
            </w:pPr>
            <w:r>
              <w:rPr>
                <w:rFonts w:ascii="Century Gothic" w:hAnsi="Century Gothic" w:eastAsia="Arial Unicode MS" w:cs="Calibri"/>
                <w:b/>
                <w:sz w:val="18"/>
                <w:szCs w:val="18"/>
                <w:lang w:val="id-ID"/>
              </w:rPr>
              <w:t>20.661.190.312,-</w:t>
            </w:r>
          </w:p>
        </w:tc>
        <w:tc>
          <w:tcPr>
            <w:tcW w:w="1701" w:type="dxa"/>
            <w:vAlign w:val="center"/>
          </w:tcPr>
          <w:p>
            <w:pPr>
              <w:spacing w:after="120" w:line="276" w:lineRule="auto"/>
              <w:rPr>
                <w:rFonts w:ascii="Century Gothic" w:hAnsi="Century Gothic" w:eastAsia="Arial Unicode MS" w:cs="Calibri"/>
                <w:b/>
                <w:sz w:val="18"/>
                <w:szCs w:val="18"/>
              </w:rPr>
            </w:pPr>
            <w:r>
              <w:rPr>
                <w:rFonts w:ascii="Century Gothic" w:hAnsi="Century Gothic" w:eastAsia="Arial Unicode MS" w:cs="Calibri"/>
                <w:b/>
                <w:sz w:val="18"/>
                <w:szCs w:val="18"/>
              </w:rPr>
              <w:t>19.595.326.386,-</w:t>
            </w:r>
          </w:p>
        </w:tc>
        <w:tc>
          <w:tcPr>
            <w:tcW w:w="709" w:type="dxa"/>
            <w:vAlign w:val="center"/>
          </w:tcPr>
          <w:p>
            <w:pPr>
              <w:spacing w:after="120" w:line="276" w:lineRule="auto"/>
              <w:rPr>
                <w:rFonts w:ascii="Century Gothic" w:hAnsi="Century Gothic" w:eastAsia="Arial Unicode MS" w:cs="Calibri"/>
                <w:b/>
                <w:sz w:val="18"/>
                <w:szCs w:val="18"/>
              </w:rPr>
            </w:pPr>
            <w:r>
              <w:rPr>
                <w:rFonts w:ascii="Century Gothic" w:hAnsi="Century Gothic" w:eastAsia="Arial Unicode MS" w:cs="Calibri"/>
                <w:b/>
                <w:sz w:val="18"/>
                <w:szCs w:val="18"/>
              </w:rPr>
              <w:t>94,84</w:t>
            </w:r>
          </w:p>
        </w:tc>
        <w:tc>
          <w:tcPr>
            <w:tcW w:w="1701" w:type="dxa"/>
            <w:vAlign w:val="center"/>
          </w:tcPr>
          <w:p>
            <w:pPr>
              <w:spacing w:after="120" w:line="276" w:lineRule="auto"/>
              <w:rPr>
                <w:rFonts w:ascii="Century Gothic" w:hAnsi="Century Gothic" w:eastAsia="Arial Unicode MS" w:cs="Calibri"/>
                <w:b/>
                <w:sz w:val="18"/>
                <w:szCs w:val="18"/>
              </w:rPr>
            </w:pPr>
            <w:r>
              <w:rPr>
                <w:rFonts w:ascii="Century Gothic" w:hAnsi="Century Gothic" w:eastAsia="Arial Unicode MS" w:cs="Calibri"/>
                <w:b/>
                <w:sz w:val="18"/>
                <w:szCs w:val="18"/>
                <w:lang w:val="id-ID"/>
              </w:rPr>
              <w:t>18.005.742.883</w:t>
            </w:r>
            <w:r>
              <w:rPr>
                <w:rFonts w:ascii="Century Gothic" w:hAnsi="Century Gothic" w:eastAsia="Arial Unicode MS" w:cs="Calibri"/>
                <w:b/>
                <w:sz w:val="18"/>
                <w:szCs w:val="18"/>
              </w:rPr>
              <w:t>,-</w:t>
            </w:r>
          </w:p>
        </w:tc>
      </w:tr>
    </w:tbl>
    <w:p>
      <w:pPr>
        <w:autoSpaceDE w:val="0"/>
        <w:autoSpaceDN w:val="0"/>
        <w:adjustRightInd w:val="0"/>
        <w:spacing w:after="120" w:line="276" w:lineRule="auto"/>
        <w:ind w:left="1440"/>
        <w:jc w:val="both"/>
        <w:rPr>
          <w:rFonts w:ascii="Century Gothic" w:hAnsi="Century Gothic" w:cs="Calibri"/>
          <w:sz w:val="18"/>
          <w:szCs w:val="18"/>
          <w:lang w:eastAsia="id-ID"/>
        </w:rPr>
      </w:pPr>
    </w:p>
    <w:p>
      <w:pPr>
        <w:spacing w:after="120" w:line="276" w:lineRule="auto"/>
        <w:ind w:left="1276"/>
        <w:jc w:val="both"/>
        <w:rPr>
          <w:rFonts w:ascii="Century Gothic" w:hAnsi="Century Gothic" w:cs="Calibri"/>
          <w:sz w:val="18"/>
          <w:szCs w:val="18"/>
          <w:lang w:eastAsia="id-ID"/>
        </w:rPr>
      </w:pPr>
      <w:r>
        <w:rPr>
          <w:rFonts w:ascii="Century Gothic" w:hAnsi="Century Gothic" w:cs="Calibri"/>
          <w:sz w:val="18"/>
          <w:szCs w:val="18"/>
          <w:lang w:eastAsia="id-ID"/>
        </w:rPr>
        <w:t>Saldo / jumlah belanja pegawai tersebut diatas adalah jumlah netto setelah dikuranginya pengembalian belanja pegawai selama tahun 201</w:t>
      </w:r>
      <w:r>
        <w:rPr>
          <w:rFonts w:ascii="Century Gothic" w:hAnsi="Century Gothic" w:cs="Calibri"/>
          <w:sz w:val="18"/>
          <w:szCs w:val="18"/>
          <w:lang w:val="id-ID" w:eastAsia="id-ID"/>
        </w:rPr>
        <w:t>7</w:t>
      </w:r>
      <w:r>
        <w:rPr>
          <w:rFonts w:ascii="Century Gothic" w:hAnsi="Century Gothic" w:cs="Calibri"/>
          <w:sz w:val="18"/>
          <w:szCs w:val="18"/>
          <w:lang w:eastAsia="id-ID"/>
        </w:rPr>
        <w:t xml:space="preserve"> sejumlah Rp. </w:t>
      </w:r>
      <w:r>
        <w:rPr>
          <w:rFonts w:ascii="Century Gothic" w:hAnsi="Century Gothic" w:cs="Calibri"/>
          <w:sz w:val="18"/>
          <w:szCs w:val="18"/>
          <w:lang w:val="id-ID" w:eastAsia="id-ID"/>
        </w:rPr>
        <w:t>55.798.679,-</w:t>
      </w:r>
      <w:r>
        <w:rPr>
          <w:rFonts w:ascii="Century Gothic" w:hAnsi="Century Gothic" w:cs="Calibri"/>
          <w:sz w:val="18"/>
          <w:szCs w:val="18"/>
          <w:lang w:eastAsia="id-ID"/>
        </w:rPr>
        <w:t xml:space="preserve"> yang terdiri dari : </w:t>
      </w:r>
    </w:p>
    <w:p>
      <w:pPr>
        <w:spacing w:after="120" w:line="276" w:lineRule="auto"/>
        <w:ind w:left="1276"/>
        <w:jc w:val="both"/>
        <w:rPr>
          <w:rFonts w:ascii="Century Gothic" w:hAnsi="Century Gothic" w:cs="Calibri"/>
          <w:sz w:val="18"/>
          <w:szCs w:val="18"/>
          <w:lang w:eastAsia="id-ID"/>
        </w:rPr>
      </w:pPr>
    </w:p>
    <w:tbl>
      <w:tblPr>
        <w:tblStyle w:val="30"/>
        <w:tblW w:w="8222" w:type="dxa"/>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2268"/>
        <w:gridCol w:w="3544"/>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567" w:type="dxa"/>
            <w:vAlign w:val="center"/>
          </w:tcPr>
          <w:p>
            <w:pPr>
              <w:spacing w:after="120" w:line="276" w:lineRule="auto"/>
              <w:ind w:left="-108"/>
              <w:jc w:val="center"/>
              <w:rPr>
                <w:rFonts w:ascii="Century Gothic" w:hAnsi="Century Gothic" w:cs="Calibri"/>
                <w:b/>
                <w:sz w:val="18"/>
                <w:szCs w:val="18"/>
                <w:lang w:eastAsia="id-ID"/>
              </w:rPr>
            </w:pPr>
            <w:r>
              <w:rPr>
                <w:rFonts w:ascii="Century Gothic" w:hAnsi="Century Gothic" w:cs="Calibri"/>
                <w:b/>
                <w:sz w:val="18"/>
                <w:szCs w:val="18"/>
                <w:lang w:eastAsia="id-ID"/>
              </w:rPr>
              <w:t>No</w:t>
            </w:r>
          </w:p>
        </w:tc>
        <w:tc>
          <w:tcPr>
            <w:tcW w:w="2268" w:type="dxa"/>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Tanggal</w:t>
            </w:r>
          </w:p>
        </w:tc>
        <w:tc>
          <w:tcPr>
            <w:tcW w:w="3544" w:type="dxa"/>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Keterangan</w:t>
            </w:r>
          </w:p>
        </w:tc>
        <w:tc>
          <w:tcPr>
            <w:tcW w:w="1843" w:type="dxa"/>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Jumlah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tcPr>
          <w:p>
            <w:pPr>
              <w:spacing w:after="120" w:line="276" w:lineRule="auto"/>
              <w:jc w:val="center"/>
              <w:rPr>
                <w:rFonts w:ascii="Century Gothic" w:hAnsi="Century Gothic" w:cs="Calibri"/>
                <w:sz w:val="18"/>
                <w:szCs w:val="18"/>
                <w:lang w:eastAsia="id-ID"/>
              </w:rPr>
            </w:pPr>
            <w:r>
              <w:rPr>
                <w:rFonts w:ascii="Century Gothic" w:hAnsi="Century Gothic" w:cs="Calibri"/>
                <w:sz w:val="18"/>
                <w:szCs w:val="18"/>
                <w:lang w:eastAsia="id-ID"/>
              </w:rPr>
              <w:t>1.</w:t>
            </w:r>
          </w:p>
        </w:tc>
        <w:tc>
          <w:tcPr>
            <w:tcW w:w="2268" w:type="dxa"/>
          </w:tcPr>
          <w:p>
            <w:pPr>
              <w:spacing w:after="120" w:line="276" w:lineRule="auto"/>
              <w:jc w:val="center"/>
              <w:rPr>
                <w:rFonts w:ascii="Century Gothic" w:hAnsi="Century Gothic" w:cs="Calibri"/>
                <w:sz w:val="18"/>
                <w:szCs w:val="18"/>
                <w:lang w:eastAsia="id-ID"/>
              </w:rPr>
            </w:pPr>
            <w:r>
              <w:rPr>
                <w:rFonts w:ascii="Century Gothic" w:hAnsi="Century Gothic" w:cs="Calibri"/>
                <w:sz w:val="18"/>
                <w:szCs w:val="18"/>
                <w:lang w:eastAsia="id-ID"/>
              </w:rPr>
              <w:t>7 Maret 2017</w:t>
            </w:r>
          </w:p>
        </w:tc>
        <w:tc>
          <w:tcPr>
            <w:tcW w:w="3544" w:type="dxa"/>
          </w:tcPr>
          <w:p>
            <w:pPr>
              <w:spacing w:after="120" w:line="276" w:lineRule="auto"/>
              <w:jc w:val="left"/>
              <w:rPr>
                <w:rFonts w:ascii="Century Gothic" w:hAnsi="Century Gothic" w:cs="Calibri"/>
                <w:sz w:val="18"/>
                <w:szCs w:val="18"/>
                <w:lang w:eastAsia="id-ID"/>
              </w:rPr>
            </w:pPr>
            <w:r>
              <w:rPr>
                <w:rFonts w:ascii="Century Gothic" w:hAnsi="Century Gothic" w:cs="Calibri"/>
                <w:sz w:val="18"/>
                <w:szCs w:val="18"/>
                <w:lang w:eastAsia="id-ID"/>
              </w:rPr>
              <w:t>Setoran pengembalian kelebihan pembayaran Tunjangan Jabatan Pegawai bulan Januari 2017 An. Joni Atman, S.Sos dan Trimurti, S.Sos</w:t>
            </w:r>
          </w:p>
        </w:tc>
        <w:tc>
          <w:tcPr>
            <w:tcW w:w="1843" w:type="dxa"/>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1</w:t>
            </w:r>
            <w:r>
              <w:rPr>
                <w:rFonts w:ascii="Century Gothic" w:hAnsi="Century Gothic" w:cs="Calibri"/>
                <w:sz w:val="18"/>
                <w:szCs w:val="18"/>
                <w:lang w:val="id-ID" w:eastAsia="id-ID"/>
              </w:rPr>
              <w:t>.</w:t>
            </w:r>
            <w:r>
              <w:rPr>
                <w:rFonts w:ascii="Century Gothic" w:hAnsi="Century Gothic" w:cs="Calibri"/>
                <w:sz w:val="18"/>
                <w:szCs w:val="18"/>
                <w:lang w:eastAsia="id-ID"/>
              </w:rPr>
              <w:t>420</w:t>
            </w:r>
            <w:r>
              <w:rPr>
                <w:rFonts w:ascii="Century Gothic" w:hAnsi="Century Gothic" w:cs="Calibri"/>
                <w:sz w:val="18"/>
                <w:szCs w:val="18"/>
                <w:lang w:val="id-ID" w:eastAsia="id-ID"/>
              </w:rPr>
              <w:t>.</w:t>
            </w:r>
            <w:r>
              <w:rPr>
                <w:rFonts w:ascii="Century Gothic" w:hAnsi="Century Gothic" w:cs="Calibri"/>
                <w:sz w:val="18"/>
                <w:szCs w:val="18"/>
                <w:lang w:eastAsia="id-ID"/>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9" w:hRule="atLeast"/>
        </w:trPr>
        <w:tc>
          <w:tcPr>
            <w:tcW w:w="567" w:type="dxa"/>
          </w:tcPr>
          <w:p>
            <w:pPr>
              <w:spacing w:after="120" w:line="276" w:lineRule="auto"/>
              <w:jc w:val="center"/>
              <w:rPr>
                <w:rFonts w:ascii="Century Gothic" w:hAnsi="Century Gothic" w:cs="Calibri"/>
                <w:sz w:val="18"/>
                <w:szCs w:val="18"/>
                <w:lang w:eastAsia="id-ID"/>
              </w:rPr>
            </w:pPr>
            <w:r>
              <w:rPr>
                <w:rFonts w:ascii="Century Gothic" w:hAnsi="Century Gothic" w:cs="Calibri"/>
                <w:sz w:val="18"/>
                <w:szCs w:val="18"/>
                <w:lang w:eastAsia="id-ID"/>
              </w:rPr>
              <w:t>2.</w:t>
            </w:r>
          </w:p>
        </w:tc>
        <w:tc>
          <w:tcPr>
            <w:tcW w:w="2268" w:type="dxa"/>
          </w:tcPr>
          <w:p>
            <w:pPr>
              <w:spacing w:after="120" w:line="276" w:lineRule="auto"/>
              <w:jc w:val="center"/>
              <w:rPr>
                <w:rFonts w:ascii="Century Gothic" w:hAnsi="Century Gothic" w:cs="Calibri"/>
                <w:sz w:val="18"/>
                <w:szCs w:val="18"/>
                <w:lang w:eastAsia="id-ID"/>
              </w:rPr>
            </w:pPr>
            <w:r>
              <w:rPr>
                <w:rFonts w:ascii="Century Gothic" w:hAnsi="Century Gothic" w:cs="Calibri"/>
                <w:sz w:val="18"/>
                <w:szCs w:val="18"/>
                <w:lang w:eastAsia="id-ID"/>
              </w:rPr>
              <w:t>2 Mei 2017</w:t>
            </w:r>
          </w:p>
        </w:tc>
        <w:tc>
          <w:tcPr>
            <w:tcW w:w="3544" w:type="dxa"/>
          </w:tcPr>
          <w:p>
            <w:pPr>
              <w:spacing w:after="120" w:line="276" w:lineRule="auto"/>
              <w:jc w:val="left"/>
              <w:rPr>
                <w:rFonts w:ascii="Century Gothic" w:hAnsi="Century Gothic" w:cs="Calibri"/>
                <w:sz w:val="18"/>
                <w:szCs w:val="18"/>
                <w:lang w:eastAsia="id-ID"/>
              </w:rPr>
            </w:pPr>
            <w:r>
              <w:rPr>
                <w:rFonts w:ascii="Century Gothic" w:hAnsi="Century Gothic" w:cs="Calibri"/>
                <w:sz w:val="18"/>
                <w:szCs w:val="18"/>
                <w:lang w:eastAsia="id-ID"/>
              </w:rPr>
              <w:t>Setoran pengembalian gaji An. Efrizaldi tahun 2017</w:t>
            </w:r>
          </w:p>
        </w:tc>
        <w:tc>
          <w:tcPr>
            <w:tcW w:w="1843" w:type="dxa"/>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4</w:t>
            </w:r>
            <w:r>
              <w:rPr>
                <w:rFonts w:ascii="Century Gothic" w:hAnsi="Century Gothic" w:cs="Calibri"/>
                <w:sz w:val="18"/>
                <w:szCs w:val="18"/>
                <w:lang w:val="id-ID" w:eastAsia="id-ID"/>
              </w:rPr>
              <w:t>.</w:t>
            </w:r>
            <w:r>
              <w:rPr>
                <w:rFonts w:ascii="Century Gothic" w:hAnsi="Century Gothic" w:cs="Calibri"/>
                <w:sz w:val="18"/>
                <w:szCs w:val="18"/>
                <w:lang w:eastAsia="id-ID"/>
              </w:rPr>
              <w:t>504</w:t>
            </w:r>
            <w:r>
              <w:rPr>
                <w:rFonts w:ascii="Century Gothic" w:hAnsi="Century Gothic" w:cs="Calibri"/>
                <w:sz w:val="18"/>
                <w:szCs w:val="18"/>
                <w:lang w:val="id-ID" w:eastAsia="id-ID"/>
              </w:rPr>
              <w:t>.</w:t>
            </w:r>
            <w:r>
              <w:rPr>
                <w:rFonts w:ascii="Century Gothic" w:hAnsi="Century Gothic" w:cs="Calibri"/>
                <w:sz w:val="18"/>
                <w:szCs w:val="18"/>
                <w:lang w:eastAsia="id-ID"/>
              </w:rPr>
              <w:t>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tcPr>
          <w:p>
            <w:pPr>
              <w:spacing w:after="120" w:line="276" w:lineRule="auto"/>
              <w:jc w:val="center"/>
              <w:rPr>
                <w:rFonts w:ascii="Century Gothic" w:hAnsi="Century Gothic" w:cs="Calibri"/>
                <w:sz w:val="18"/>
                <w:szCs w:val="18"/>
                <w:lang w:eastAsia="id-ID"/>
              </w:rPr>
            </w:pPr>
            <w:r>
              <w:rPr>
                <w:rFonts w:ascii="Century Gothic" w:hAnsi="Century Gothic" w:cs="Calibri"/>
                <w:sz w:val="18"/>
                <w:szCs w:val="18"/>
                <w:lang w:eastAsia="id-ID"/>
              </w:rPr>
              <w:t>3.</w:t>
            </w:r>
          </w:p>
        </w:tc>
        <w:tc>
          <w:tcPr>
            <w:tcW w:w="2268" w:type="dxa"/>
          </w:tcPr>
          <w:p>
            <w:pPr>
              <w:spacing w:after="120" w:line="276" w:lineRule="auto"/>
              <w:jc w:val="center"/>
              <w:rPr>
                <w:rFonts w:ascii="Century Gothic" w:hAnsi="Century Gothic" w:cs="Calibri"/>
                <w:sz w:val="18"/>
                <w:szCs w:val="18"/>
                <w:lang w:eastAsia="id-ID"/>
              </w:rPr>
            </w:pPr>
            <w:r>
              <w:rPr>
                <w:rFonts w:ascii="Century Gothic" w:hAnsi="Century Gothic" w:cs="Calibri"/>
                <w:sz w:val="18"/>
                <w:szCs w:val="18"/>
                <w:lang w:eastAsia="id-ID"/>
              </w:rPr>
              <w:t>11 Juli 2017</w:t>
            </w:r>
          </w:p>
        </w:tc>
        <w:tc>
          <w:tcPr>
            <w:tcW w:w="3544" w:type="dxa"/>
          </w:tcPr>
          <w:p>
            <w:pPr>
              <w:spacing w:after="120" w:line="276" w:lineRule="auto"/>
              <w:jc w:val="left"/>
              <w:rPr>
                <w:rFonts w:ascii="Century Gothic" w:hAnsi="Century Gothic" w:cs="Calibri"/>
                <w:sz w:val="18"/>
                <w:szCs w:val="18"/>
                <w:lang w:eastAsia="id-ID"/>
              </w:rPr>
            </w:pPr>
            <w:r>
              <w:rPr>
                <w:rFonts w:ascii="Century Gothic" w:hAnsi="Century Gothic" w:cs="Calibri"/>
                <w:sz w:val="18"/>
                <w:szCs w:val="18"/>
                <w:lang w:eastAsia="id-ID"/>
              </w:rPr>
              <w:t>Setoran pengembalian pembayaran tambahan penghasilan berdasarkan beban kerja  bulan Januari dan Maret 2017 pegawai Pengawasan Disnakertrans Provinsi Sumatera Barat</w:t>
            </w:r>
          </w:p>
        </w:tc>
        <w:tc>
          <w:tcPr>
            <w:tcW w:w="1843" w:type="dxa"/>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44</w:t>
            </w:r>
            <w:r>
              <w:rPr>
                <w:rFonts w:ascii="Century Gothic" w:hAnsi="Century Gothic" w:cs="Calibri"/>
                <w:sz w:val="18"/>
                <w:szCs w:val="18"/>
                <w:lang w:val="id-ID" w:eastAsia="id-ID"/>
              </w:rPr>
              <w:t>.</w:t>
            </w:r>
            <w:r>
              <w:rPr>
                <w:rFonts w:ascii="Century Gothic" w:hAnsi="Century Gothic" w:cs="Calibri"/>
                <w:sz w:val="18"/>
                <w:szCs w:val="18"/>
                <w:lang w:eastAsia="id-ID"/>
              </w:rPr>
              <w:t>010</w:t>
            </w:r>
            <w:r>
              <w:rPr>
                <w:rFonts w:ascii="Century Gothic" w:hAnsi="Century Gothic" w:cs="Calibri"/>
                <w:sz w:val="18"/>
                <w:szCs w:val="18"/>
                <w:lang w:val="id-ID" w:eastAsia="id-ID"/>
              </w:rPr>
              <w:t>.</w:t>
            </w:r>
            <w:r>
              <w:rPr>
                <w:rFonts w:ascii="Century Gothic" w:hAnsi="Century Gothic" w:cs="Calibri"/>
                <w:sz w:val="18"/>
                <w:szCs w:val="18"/>
                <w:lang w:eastAsia="id-ID"/>
              </w:rPr>
              <w:t>707,-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5" w:hRule="atLeast"/>
        </w:trPr>
        <w:tc>
          <w:tcPr>
            <w:tcW w:w="567" w:type="dxa"/>
          </w:tcPr>
          <w:p>
            <w:pPr>
              <w:spacing w:after="120" w:line="276" w:lineRule="auto"/>
              <w:jc w:val="center"/>
              <w:rPr>
                <w:rFonts w:ascii="Century Gothic" w:hAnsi="Century Gothic" w:cs="Calibri"/>
                <w:sz w:val="18"/>
                <w:szCs w:val="18"/>
                <w:lang w:eastAsia="id-ID"/>
              </w:rPr>
            </w:pPr>
            <w:r>
              <w:rPr>
                <w:rFonts w:ascii="Century Gothic" w:hAnsi="Century Gothic" w:cs="Calibri"/>
                <w:sz w:val="18"/>
                <w:szCs w:val="18"/>
                <w:lang w:eastAsia="id-ID"/>
              </w:rPr>
              <w:t>4.</w:t>
            </w:r>
          </w:p>
        </w:tc>
        <w:tc>
          <w:tcPr>
            <w:tcW w:w="2268" w:type="dxa"/>
          </w:tcPr>
          <w:p>
            <w:pPr>
              <w:spacing w:after="120" w:line="276" w:lineRule="auto"/>
              <w:jc w:val="center"/>
              <w:rPr>
                <w:rFonts w:ascii="Century Gothic" w:hAnsi="Century Gothic" w:cs="Calibri"/>
                <w:sz w:val="18"/>
                <w:szCs w:val="18"/>
                <w:lang w:eastAsia="id-ID"/>
              </w:rPr>
            </w:pPr>
            <w:r>
              <w:rPr>
                <w:rFonts w:ascii="Century Gothic" w:hAnsi="Century Gothic" w:cs="Calibri"/>
                <w:sz w:val="18"/>
                <w:szCs w:val="18"/>
                <w:lang w:eastAsia="id-ID"/>
              </w:rPr>
              <w:t>11 Juli 2017</w:t>
            </w:r>
          </w:p>
        </w:tc>
        <w:tc>
          <w:tcPr>
            <w:tcW w:w="3544" w:type="dxa"/>
          </w:tcPr>
          <w:p>
            <w:pPr>
              <w:spacing w:after="120" w:line="276" w:lineRule="auto"/>
              <w:jc w:val="left"/>
              <w:rPr>
                <w:rFonts w:ascii="Century Gothic" w:hAnsi="Century Gothic" w:cs="Calibri"/>
                <w:sz w:val="18"/>
                <w:szCs w:val="18"/>
                <w:lang w:eastAsia="id-ID"/>
              </w:rPr>
            </w:pPr>
            <w:r>
              <w:rPr>
                <w:rFonts w:ascii="Century Gothic" w:hAnsi="Century Gothic" w:cs="Calibri"/>
                <w:sz w:val="18"/>
                <w:szCs w:val="18"/>
                <w:lang w:eastAsia="id-ID"/>
              </w:rPr>
              <w:t>Setoran pengembalian kelebihan pembayaran Tunjangan Fungsional An. Hanny Rouly Tanjung, SE dkk</w:t>
            </w:r>
          </w:p>
        </w:tc>
        <w:tc>
          <w:tcPr>
            <w:tcW w:w="1843" w:type="dxa"/>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2</w:t>
            </w:r>
            <w:r>
              <w:rPr>
                <w:rFonts w:ascii="Century Gothic" w:hAnsi="Century Gothic" w:cs="Calibri"/>
                <w:sz w:val="18"/>
                <w:szCs w:val="18"/>
                <w:lang w:val="id-ID" w:eastAsia="id-ID"/>
              </w:rPr>
              <w:t>.</w:t>
            </w:r>
            <w:r>
              <w:rPr>
                <w:rFonts w:ascii="Century Gothic" w:hAnsi="Century Gothic" w:cs="Calibri"/>
                <w:sz w:val="18"/>
                <w:szCs w:val="18"/>
                <w:lang w:eastAsia="id-ID"/>
              </w:rPr>
              <w:t>165</w:t>
            </w:r>
            <w:r>
              <w:rPr>
                <w:rFonts w:ascii="Century Gothic" w:hAnsi="Century Gothic" w:cs="Calibri"/>
                <w:sz w:val="18"/>
                <w:szCs w:val="18"/>
                <w:lang w:val="id-ID" w:eastAsia="id-ID"/>
              </w:rPr>
              <w:t>.</w:t>
            </w:r>
            <w:r>
              <w:rPr>
                <w:rFonts w:ascii="Century Gothic" w:hAnsi="Century Gothic" w:cs="Calibri"/>
                <w:sz w:val="18"/>
                <w:szCs w:val="18"/>
                <w:lang w:eastAsia="id-ID"/>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tcPr>
          <w:p>
            <w:pPr>
              <w:spacing w:after="120" w:line="276" w:lineRule="auto"/>
              <w:jc w:val="center"/>
              <w:rPr>
                <w:rFonts w:ascii="Century Gothic" w:hAnsi="Century Gothic" w:cs="Calibri"/>
                <w:sz w:val="18"/>
                <w:szCs w:val="18"/>
                <w:lang w:eastAsia="id-ID"/>
              </w:rPr>
            </w:pPr>
            <w:r>
              <w:rPr>
                <w:rFonts w:ascii="Century Gothic" w:hAnsi="Century Gothic" w:cs="Calibri"/>
                <w:sz w:val="18"/>
                <w:szCs w:val="18"/>
                <w:lang w:eastAsia="id-ID"/>
              </w:rPr>
              <w:t>5.</w:t>
            </w:r>
          </w:p>
        </w:tc>
        <w:tc>
          <w:tcPr>
            <w:tcW w:w="2268" w:type="dxa"/>
          </w:tcPr>
          <w:p>
            <w:pPr>
              <w:spacing w:after="120" w:line="276" w:lineRule="auto"/>
              <w:jc w:val="center"/>
              <w:rPr>
                <w:rFonts w:ascii="Century Gothic" w:hAnsi="Century Gothic" w:cs="Calibri"/>
                <w:sz w:val="18"/>
                <w:szCs w:val="18"/>
                <w:lang w:eastAsia="id-ID"/>
              </w:rPr>
            </w:pPr>
            <w:r>
              <w:rPr>
                <w:rFonts w:ascii="Century Gothic" w:hAnsi="Century Gothic" w:cs="Calibri"/>
                <w:sz w:val="18"/>
                <w:szCs w:val="18"/>
                <w:lang w:eastAsia="id-ID"/>
              </w:rPr>
              <w:t>29 Agustus 2017</w:t>
            </w:r>
          </w:p>
        </w:tc>
        <w:tc>
          <w:tcPr>
            <w:tcW w:w="3544" w:type="dxa"/>
          </w:tcPr>
          <w:p>
            <w:pPr>
              <w:spacing w:after="120" w:line="276" w:lineRule="auto"/>
              <w:jc w:val="left"/>
              <w:rPr>
                <w:rFonts w:ascii="Century Gothic" w:hAnsi="Century Gothic" w:cs="Calibri"/>
                <w:sz w:val="18"/>
                <w:szCs w:val="18"/>
                <w:lang w:eastAsia="id-ID"/>
              </w:rPr>
            </w:pPr>
            <w:r>
              <w:rPr>
                <w:rFonts w:ascii="Century Gothic" w:hAnsi="Century Gothic" w:cs="Calibri"/>
                <w:sz w:val="18"/>
                <w:szCs w:val="18"/>
                <w:lang w:eastAsia="id-ID"/>
              </w:rPr>
              <w:t>Setoran pengembalian pembayaran tambahan penghasilan berdasarkan beban kerja  bulan Agustus 2017 An. Syafnil Dinas Tenaga Kerja dan Transmigrasi</w:t>
            </w:r>
          </w:p>
        </w:tc>
        <w:tc>
          <w:tcPr>
            <w:tcW w:w="1843"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eastAsia="id-ID"/>
              </w:rPr>
              <w:t>1</w:t>
            </w:r>
            <w:r>
              <w:rPr>
                <w:rFonts w:ascii="Century Gothic" w:hAnsi="Century Gothic" w:cs="Calibri"/>
                <w:sz w:val="18"/>
                <w:szCs w:val="18"/>
                <w:lang w:val="id-ID" w:eastAsia="id-ID"/>
              </w:rPr>
              <w:t>.</w:t>
            </w:r>
            <w:r>
              <w:rPr>
                <w:rFonts w:ascii="Century Gothic" w:hAnsi="Century Gothic" w:cs="Calibri"/>
                <w:sz w:val="18"/>
                <w:szCs w:val="18"/>
                <w:lang w:eastAsia="id-ID"/>
              </w:rPr>
              <w:t>223</w:t>
            </w:r>
            <w:r>
              <w:rPr>
                <w:rFonts w:ascii="Century Gothic" w:hAnsi="Century Gothic" w:cs="Calibri"/>
                <w:sz w:val="18"/>
                <w:szCs w:val="18"/>
                <w:lang w:val="id-ID" w:eastAsia="id-ID"/>
              </w:rPr>
              <w:t>.</w:t>
            </w:r>
            <w:r>
              <w:rPr>
                <w:rFonts w:ascii="Century Gothic" w:hAnsi="Century Gothic" w:cs="Calibri"/>
                <w:sz w:val="18"/>
                <w:szCs w:val="18"/>
                <w:lang w:eastAsia="id-ID"/>
              </w:rPr>
              <w:t>872</w:t>
            </w:r>
            <w:r>
              <w:rPr>
                <w:rFonts w:ascii="Century Gothic" w:hAnsi="Century Gothic" w:cs="Calibri"/>
                <w:sz w:val="18"/>
                <w:szCs w:val="18"/>
                <w:lang w:val="id-ID" w:eastAsia="id-ID"/>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6" w:hRule="atLeast"/>
        </w:trPr>
        <w:tc>
          <w:tcPr>
            <w:tcW w:w="567" w:type="dxa"/>
          </w:tcPr>
          <w:p>
            <w:pPr>
              <w:spacing w:after="120" w:line="276" w:lineRule="auto"/>
              <w:jc w:val="center"/>
              <w:rPr>
                <w:rFonts w:ascii="Century Gothic" w:hAnsi="Century Gothic" w:cs="Calibri"/>
                <w:sz w:val="18"/>
                <w:szCs w:val="18"/>
                <w:lang w:eastAsia="id-ID"/>
              </w:rPr>
            </w:pPr>
            <w:r>
              <w:rPr>
                <w:rFonts w:ascii="Century Gothic" w:hAnsi="Century Gothic" w:cs="Calibri"/>
                <w:sz w:val="18"/>
                <w:szCs w:val="18"/>
                <w:lang w:eastAsia="id-ID"/>
              </w:rPr>
              <w:t>6.</w:t>
            </w:r>
          </w:p>
        </w:tc>
        <w:tc>
          <w:tcPr>
            <w:tcW w:w="2268" w:type="dxa"/>
          </w:tcPr>
          <w:p>
            <w:pPr>
              <w:spacing w:after="120" w:line="276" w:lineRule="auto"/>
              <w:jc w:val="center"/>
              <w:rPr>
                <w:rFonts w:ascii="Century Gothic" w:hAnsi="Century Gothic" w:cs="Calibri"/>
                <w:sz w:val="18"/>
                <w:szCs w:val="18"/>
                <w:lang w:eastAsia="id-ID"/>
              </w:rPr>
            </w:pPr>
            <w:r>
              <w:rPr>
                <w:rFonts w:ascii="Century Gothic" w:hAnsi="Century Gothic" w:cs="Calibri"/>
                <w:sz w:val="18"/>
                <w:szCs w:val="18"/>
                <w:lang w:eastAsia="id-ID"/>
              </w:rPr>
              <w:t>11 September 2017</w:t>
            </w:r>
          </w:p>
        </w:tc>
        <w:tc>
          <w:tcPr>
            <w:tcW w:w="3544" w:type="dxa"/>
          </w:tcPr>
          <w:p>
            <w:pPr>
              <w:spacing w:after="120" w:line="276" w:lineRule="auto"/>
              <w:jc w:val="left"/>
              <w:rPr>
                <w:rFonts w:ascii="Century Gothic" w:hAnsi="Century Gothic" w:cs="Calibri"/>
                <w:sz w:val="18"/>
                <w:szCs w:val="18"/>
                <w:lang w:eastAsia="id-ID"/>
              </w:rPr>
            </w:pPr>
            <w:r>
              <w:rPr>
                <w:rFonts w:ascii="Century Gothic" w:hAnsi="Century Gothic" w:cs="Calibri"/>
                <w:sz w:val="18"/>
                <w:szCs w:val="18"/>
                <w:lang w:eastAsia="id-ID"/>
              </w:rPr>
              <w:t>Setoran pengembalian pembayaran tunjangan fungsional bulan Juli 2017 An. Khairunas, S.Pd dkk Dinas Tenaga Kerja dan Transmigrasi</w:t>
            </w:r>
          </w:p>
        </w:tc>
        <w:tc>
          <w:tcPr>
            <w:tcW w:w="1843" w:type="dxa"/>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2</w:t>
            </w:r>
            <w:r>
              <w:rPr>
                <w:rFonts w:ascii="Century Gothic" w:hAnsi="Century Gothic" w:cs="Calibri"/>
                <w:sz w:val="18"/>
                <w:szCs w:val="18"/>
                <w:lang w:val="id-ID" w:eastAsia="id-ID"/>
              </w:rPr>
              <w:t>.</w:t>
            </w:r>
            <w:r>
              <w:rPr>
                <w:rFonts w:ascii="Century Gothic" w:hAnsi="Century Gothic" w:cs="Calibri"/>
                <w:sz w:val="18"/>
                <w:szCs w:val="18"/>
                <w:lang w:eastAsia="id-ID"/>
              </w:rPr>
              <w:t>000</w:t>
            </w:r>
            <w:r>
              <w:rPr>
                <w:rFonts w:ascii="Century Gothic" w:hAnsi="Century Gothic" w:cs="Calibri"/>
                <w:sz w:val="18"/>
                <w:szCs w:val="18"/>
                <w:lang w:val="id-ID" w:eastAsia="id-ID"/>
              </w:rPr>
              <w:t>.</w:t>
            </w:r>
            <w:r>
              <w:rPr>
                <w:rFonts w:ascii="Century Gothic" w:hAnsi="Century Gothic" w:cs="Calibri"/>
                <w:sz w:val="18"/>
                <w:szCs w:val="18"/>
                <w:lang w:eastAsia="id-ID"/>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tcPr>
          <w:p>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val="id-ID" w:eastAsia="id-ID"/>
              </w:rPr>
              <w:t>7.</w:t>
            </w:r>
          </w:p>
        </w:tc>
        <w:tc>
          <w:tcPr>
            <w:tcW w:w="2268" w:type="dxa"/>
          </w:tcPr>
          <w:p>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val="id-ID" w:eastAsia="id-ID"/>
              </w:rPr>
              <w:t>4 Desember 2017</w:t>
            </w:r>
          </w:p>
        </w:tc>
        <w:tc>
          <w:tcPr>
            <w:tcW w:w="3544" w:type="dxa"/>
          </w:tcPr>
          <w:p>
            <w:pPr>
              <w:spacing w:after="120" w:line="276" w:lineRule="auto"/>
              <w:jc w:val="left"/>
              <w:rPr>
                <w:rFonts w:ascii="Century Gothic" w:hAnsi="Century Gothic" w:cs="Calibri"/>
                <w:sz w:val="18"/>
                <w:szCs w:val="18"/>
                <w:lang w:eastAsia="id-ID"/>
              </w:rPr>
            </w:pPr>
            <w:r>
              <w:rPr>
                <w:rFonts w:ascii="Century Gothic" w:hAnsi="Century Gothic" w:cs="Calibri"/>
                <w:sz w:val="18"/>
                <w:szCs w:val="18"/>
                <w:lang w:eastAsia="id-ID"/>
              </w:rPr>
              <w:t>Setoran pengembalian kelebihan gaji An. Deva Fajrisa, A.Md bulan Desember 2017 pada Dinas Tenaga Kerja dan Transmigrasi</w:t>
            </w:r>
          </w:p>
        </w:tc>
        <w:tc>
          <w:tcPr>
            <w:tcW w:w="1843"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474.200,-</w:t>
            </w:r>
          </w:p>
        </w:tc>
      </w:tr>
    </w:tbl>
    <w:p>
      <w:pPr>
        <w:spacing w:after="120" w:line="276" w:lineRule="auto"/>
        <w:jc w:val="both"/>
        <w:rPr>
          <w:rFonts w:ascii="Century Gothic" w:hAnsi="Century Gothic"/>
          <w:sz w:val="18"/>
          <w:szCs w:val="18"/>
        </w:rPr>
      </w:pPr>
    </w:p>
    <w:p>
      <w:pPr>
        <w:spacing w:after="120" w:line="276" w:lineRule="auto"/>
        <w:jc w:val="both"/>
        <w:rPr>
          <w:rFonts w:ascii="Century Gothic" w:hAnsi="Century Gothic"/>
          <w:sz w:val="18"/>
          <w:szCs w:val="18"/>
        </w:rPr>
      </w:pPr>
    </w:p>
    <w:tbl>
      <w:tblPr>
        <w:tblStyle w:val="30"/>
        <w:tblW w:w="8647" w:type="dxa"/>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1"/>
        <w:gridCol w:w="2274"/>
        <w:gridCol w:w="1701"/>
        <w:gridCol w:w="1701"/>
        <w:gridCol w:w="709"/>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1" w:type="dxa"/>
            <w:vAlign w:val="center"/>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No</w:t>
            </w:r>
          </w:p>
        </w:tc>
        <w:tc>
          <w:tcPr>
            <w:tcW w:w="2274" w:type="dxa"/>
            <w:vAlign w:val="center"/>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Perkiraan</w:t>
            </w:r>
          </w:p>
        </w:tc>
        <w:tc>
          <w:tcPr>
            <w:tcW w:w="1701" w:type="dxa"/>
            <w:vAlign w:val="center"/>
          </w:tcPr>
          <w:p>
            <w:pPr>
              <w:spacing w:after="120" w:line="276" w:lineRule="auto"/>
              <w:jc w:val="center"/>
              <w:rPr>
                <w:rFonts w:ascii="Century Gothic" w:hAnsi="Century Gothic" w:cs="Calibri"/>
                <w:b/>
                <w:bCs/>
                <w:sz w:val="18"/>
                <w:szCs w:val="18"/>
                <w:lang w:val="id-ID" w:eastAsia="id-ID"/>
              </w:rPr>
            </w:pPr>
            <w:r>
              <w:rPr>
                <w:rFonts w:ascii="Century Gothic" w:hAnsi="Century Gothic" w:cs="Calibri"/>
                <w:b/>
                <w:bCs/>
                <w:sz w:val="18"/>
                <w:szCs w:val="18"/>
                <w:lang w:eastAsia="id-ID"/>
              </w:rPr>
              <w:t>Anggaran 201</w:t>
            </w:r>
            <w:r>
              <w:rPr>
                <w:rFonts w:ascii="Century Gothic" w:hAnsi="Century Gothic" w:cs="Calibri"/>
                <w:b/>
                <w:bCs/>
                <w:sz w:val="18"/>
                <w:szCs w:val="18"/>
                <w:lang w:val="id-ID" w:eastAsia="id-ID"/>
              </w:rPr>
              <w:t>7</w:t>
            </w:r>
          </w:p>
        </w:tc>
        <w:tc>
          <w:tcPr>
            <w:tcW w:w="1701" w:type="dxa"/>
            <w:vAlign w:val="center"/>
          </w:tcPr>
          <w:p>
            <w:pPr>
              <w:spacing w:after="120" w:line="276" w:lineRule="auto"/>
              <w:jc w:val="center"/>
              <w:rPr>
                <w:rFonts w:ascii="Century Gothic" w:hAnsi="Century Gothic" w:cs="Calibri"/>
                <w:b/>
                <w:bCs/>
                <w:sz w:val="18"/>
                <w:szCs w:val="18"/>
                <w:lang w:val="id-ID" w:eastAsia="id-ID"/>
              </w:rPr>
            </w:pPr>
            <w:r>
              <w:rPr>
                <w:rFonts w:ascii="Century Gothic" w:hAnsi="Century Gothic" w:cs="Calibri"/>
                <w:b/>
                <w:bCs/>
                <w:sz w:val="18"/>
                <w:szCs w:val="18"/>
                <w:lang w:eastAsia="id-ID"/>
              </w:rPr>
              <w:t>Realisasi 201</w:t>
            </w:r>
            <w:r>
              <w:rPr>
                <w:rFonts w:ascii="Century Gothic" w:hAnsi="Century Gothic" w:cs="Calibri"/>
                <w:b/>
                <w:bCs/>
                <w:sz w:val="18"/>
                <w:szCs w:val="18"/>
                <w:lang w:val="id-ID" w:eastAsia="id-ID"/>
              </w:rPr>
              <w:t>7</w:t>
            </w:r>
          </w:p>
        </w:tc>
        <w:tc>
          <w:tcPr>
            <w:tcW w:w="709" w:type="dxa"/>
            <w:vAlign w:val="center"/>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w:t>
            </w:r>
          </w:p>
        </w:tc>
        <w:tc>
          <w:tcPr>
            <w:tcW w:w="1701" w:type="dxa"/>
            <w:vAlign w:val="center"/>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Tahun 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7" w:hRule="atLeast"/>
        </w:trPr>
        <w:tc>
          <w:tcPr>
            <w:tcW w:w="561" w:type="dxa"/>
            <w:vAlign w:val="center"/>
          </w:tcPr>
          <w:p>
            <w:pPr>
              <w:spacing w:after="120" w:line="276" w:lineRule="auto"/>
              <w:jc w:val="center"/>
              <w:rPr>
                <w:rFonts w:ascii="Century Gothic" w:hAnsi="Century Gothic" w:cs="Calibri"/>
                <w:bCs/>
                <w:sz w:val="18"/>
                <w:szCs w:val="18"/>
                <w:lang w:eastAsia="id-ID"/>
              </w:rPr>
            </w:pPr>
            <w:r>
              <w:rPr>
                <w:rFonts w:ascii="Century Gothic" w:hAnsi="Century Gothic" w:cs="Calibri"/>
                <w:bCs/>
                <w:sz w:val="18"/>
                <w:szCs w:val="18"/>
                <w:lang w:eastAsia="id-ID"/>
              </w:rPr>
              <w:t>b.</w:t>
            </w:r>
          </w:p>
        </w:tc>
        <w:tc>
          <w:tcPr>
            <w:tcW w:w="2274" w:type="dxa"/>
            <w:vAlign w:val="center"/>
          </w:tcPr>
          <w:p>
            <w:pPr>
              <w:spacing w:after="120" w:line="276" w:lineRule="auto"/>
              <w:jc w:val="left"/>
              <w:rPr>
                <w:rFonts w:ascii="Century Gothic" w:hAnsi="Century Gothic" w:cs="Calibri"/>
                <w:bCs/>
                <w:sz w:val="18"/>
                <w:szCs w:val="18"/>
                <w:lang w:eastAsia="id-ID"/>
              </w:rPr>
            </w:pPr>
            <w:r>
              <w:rPr>
                <w:rFonts w:ascii="Century Gothic" w:hAnsi="Century Gothic" w:cs="Calibri"/>
                <w:sz w:val="18"/>
                <w:szCs w:val="18"/>
                <w:lang w:eastAsia="id-ID"/>
              </w:rPr>
              <w:t>Belanja Barang &amp; Jasa</w:t>
            </w:r>
          </w:p>
        </w:tc>
        <w:tc>
          <w:tcPr>
            <w:tcW w:w="1701" w:type="dxa"/>
            <w:vAlign w:val="center"/>
          </w:tcPr>
          <w:p>
            <w:pPr>
              <w:spacing w:after="120" w:line="276" w:lineRule="auto"/>
              <w:rPr>
                <w:rFonts w:ascii="Century Gothic" w:hAnsi="Century Gothic" w:cs="Calibri"/>
                <w:bCs/>
                <w:sz w:val="18"/>
                <w:szCs w:val="18"/>
                <w:lang w:val="id-ID" w:eastAsia="id-ID"/>
              </w:rPr>
            </w:pPr>
            <w:r>
              <w:rPr>
                <w:rFonts w:ascii="Century Gothic" w:hAnsi="Century Gothic" w:cs="Calibri"/>
                <w:bCs/>
                <w:sz w:val="18"/>
                <w:szCs w:val="18"/>
                <w:lang w:val="id-ID" w:eastAsia="id-ID"/>
              </w:rPr>
              <w:t>16.842.053.017,-</w:t>
            </w:r>
          </w:p>
        </w:tc>
        <w:tc>
          <w:tcPr>
            <w:tcW w:w="1701" w:type="dxa"/>
            <w:vAlign w:val="center"/>
          </w:tcPr>
          <w:p>
            <w:pPr>
              <w:spacing w:after="120" w:line="276" w:lineRule="auto"/>
              <w:jc w:val="center"/>
              <w:rPr>
                <w:rFonts w:ascii="Century Gothic" w:hAnsi="Century Gothic" w:cs="Calibri"/>
                <w:bCs/>
                <w:sz w:val="18"/>
                <w:szCs w:val="18"/>
                <w:lang w:eastAsia="id-ID"/>
              </w:rPr>
            </w:pPr>
            <w:r>
              <w:rPr>
                <w:rFonts w:ascii="Century Gothic" w:hAnsi="Century Gothic" w:cs="Calibri"/>
                <w:bCs/>
                <w:sz w:val="18"/>
                <w:szCs w:val="18"/>
                <w:lang w:eastAsia="id-ID"/>
              </w:rPr>
              <w:t>15.842.325.633,-</w:t>
            </w:r>
          </w:p>
        </w:tc>
        <w:tc>
          <w:tcPr>
            <w:tcW w:w="709" w:type="dxa"/>
            <w:vAlign w:val="center"/>
          </w:tcPr>
          <w:p>
            <w:pPr>
              <w:spacing w:after="120" w:line="276" w:lineRule="auto"/>
              <w:rPr>
                <w:rFonts w:ascii="Century Gothic" w:hAnsi="Century Gothic" w:cs="Calibri"/>
                <w:bCs/>
                <w:sz w:val="18"/>
                <w:szCs w:val="18"/>
                <w:lang w:eastAsia="id-ID"/>
              </w:rPr>
            </w:pPr>
            <w:r>
              <w:rPr>
                <w:rFonts w:ascii="Century Gothic" w:hAnsi="Century Gothic" w:cs="Calibri"/>
                <w:bCs/>
                <w:sz w:val="18"/>
                <w:szCs w:val="18"/>
                <w:lang w:eastAsia="id-ID"/>
              </w:rPr>
              <w:t>94,06</w:t>
            </w:r>
          </w:p>
        </w:tc>
        <w:tc>
          <w:tcPr>
            <w:tcW w:w="1701" w:type="dxa"/>
            <w:vAlign w:val="center"/>
          </w:tcPr>
          <w:p>
            <w:pPr>
              <w:spacing w:after="120" w:line="276" w:lineRule="auto"/>
              <w:rPr>
                <w:rFonts w:ascii="Century Gothic" w:hAnsi="Century Gothic" w:cs="Calibri"/>
                <w:bCs/>
                <w:sz w:val="18"/>
                <w:szCs w:val="18"/>
                <w:lang w:eastAsia="id-ID"/>
              </w:rPr>
            </w:pPr>
            <w:r>
              <w:rPr>
                <w:rFonts w:ascii="Century Gothic" w:hAnsi="Century Gothic" w:cs="Calibri"/>
                <w:bCs/>
                <w:sz w:val="18"/>
                <w:szCs w:val="18"/>
                <w:lang w:val="id-ID" w:eastAsia="id-ID"/>
              </w:rPr>
              <w:t>11.442.351.722</w:t>
            </w:r>
            <w:r>
              <w:rPr>
                <w:rFonts w:ascii="Century Gothic" w:hAnsi="Century Gothic" w:cs="Calibri"/>
                <w:bCs/>
                <w:sz w:val="18"/>
                <w:szCs w:val="18"/>
                <w:lang w:eastAsia="id-ID"/>
              </w:rPr>
              <w:t>,-</w:t>
            </w:r>
          </w:p>
        </w:tc>
      </w:tr>
    </w:tbl>
    <w:p>
      <w:pPr>
        <w:autoSpaceDE w:val="0"/>
        <w:autoSpaceDN w:val="0"/>
        <w:adjustRightInd w:val="0"/>
        <w:spacing w:after="120" w:line="276" w:lineRule="auto"/>
        <w:ind w:left="1276"/>
        <w:jc w:val="both"/>
        <w:rPr>
          <w:rFonts w:ascii="Century Gothic" w:hAnsi="Century Gothic" w:cs="Calibri"/>
          <w:sz w:val="18"/>
          <w:szCs w:val="18"/>
          <w:lang w:eastAsia="id-ID"/>
        </w:rPr>
      </w:pPr>
    </w:p>
    <w:p>
      <w:pPr>
        <w:autoSpaceDE w:val="0"/>
        <w:autoSpaceDN w:val="0"/>
        <w:adjustRightInd w:val="0"/>
        <w:spacing w:after="120" w:line="276" w:lineRule="auto"/>
        <w:ind w:left="1276"/>
        <w:jc w:val="both"/>
        <w:rPr>
          <w:rFonts w:ascii="Century Gothic" w:hAnsi="Century Gothic" w:cs="Calibri"/>
          <w:sz w:val="18"/>
          <w:szCs w:val="18"/>
          <w:lang w:val="id-ID" w:eastAsia="id-ID"/>
        </w:rPr>
      </w:pPr>
      <w:r>
        <w:rPr>
          <w:rFonts w:ascii="Century Gothic" w:hAnsi="Century Gothic" w:cs="Calibri"/>
          <w:sz w:val="18"/>
          <w:szCs w:val="18"/>
          <w:lang w:eastAsia="id-ID"/>
        </w:rPr>
        <w:t>Jumlah tersebut merupakan anggaran dan realisasi  Belanja Barang Tahun Anggaran 201</w:t>
      </w:r>
      <w:r>
        <w:rPr>
          <w:rFonts w:ascii="Century Gothic" w:hAnsi="Century Gothic" w:cs="Calibri"/>
          <w:sz w:val="18"/>
          <w:szCs w:val="18"/>
          <w:lang w:val="id-ID" w:eastAsia="id-ID"/>
        </w:rPr>
        <w:t>7</w:t>
      </w:r>
      <w:r>
        <w:rPr>
          <w:rFonts w:ascii="Century Gothic" w:hAnsi="Century Gothic" w:cs="Calibri"/>
          <w:sz w:val="18"/>
          <w:szCs w:val="18"/>
          <w:lang w:eastAsia="id-ID"/>
        </w:rPr>
        <w:t xml:space="preserve"> dan 201</w:t>
      </w:r>
      <w:r>
        <w:rPr>
          <w:rFonts w:ascii="Century Gothic" w:hAnsi="Century Gothic" w:cs="Calibri"/>
          <w:sz w:val="18"/>
          <w:szCs w:val="18"/>
          <w:lang w:val="id-ID" w:eastAsia="id-ID"/>
        </w:rPr>
        <w:t>6</w:t>
      </w:r>
      <w:r>
        <w:rPr>
          <w:rFonts w:ascii="Century Gothic" w:hAnsi="Century Gothic" w:cs="Calibri"/>
          <w:sz w:val="18"/>
          <w:szCs w:val="18"/>
          <w:lang w:eastAsia="id-ID"/>
        </w:rPr>
        <w:t>. Untuk realisasi Tahun 201</w:t>
      </w:r>
      <w:r>
        <w:rPr>
          <w:rFonts w:ascii="Century Gothic" w:hAnsi="Century Gothic" w:cs="Calibri"/>
          <w:sz w:val="18"/>
          <w:szCs w:val="18"/>
          <w:lang w:val="id-ID" w:eastAsia="id-ID"/>
        </w:rPr>
        <w:t>7</w:t>
      </w:r>
      <w:r>
        <w:rPr>
          <w:rFonts w:ascii="Century Gothic" w:hAnsi="Century Gothic" w:cs="Calibri"/>
          <w:sz w:val="18"/>
          <w:szCs w:val="18"/>
          <w:lang w:eastAsia="id-ID"/>
        </w:rPr>
        <w:t xml:space="preserve"> mencapai 94,06.% dari anggarannya, sisa anggaran Belanja Barang dan Jasa sebesar Rp. 999.727.384,-, hal ini disebabkan karena effesiensi </w:t>
      </w:r>
      <w:r>
        <w:rPr>
          <w:rFonts w:ascii="Century Gothic" w:hAnsi="Century Gothic" w:cs="Calibri"/>
          <w:sz w:val="18"/>
          <w:szCs w:val="18"/>
          <w:lang w:val="id-ID" w:eastAsia="id-ID"/>
        </w:rPr>
        <w:t>biaya.</w:t>
      </w:r>
    </w:p>
    <w:p>
      <w:pPr>
        <w:autoSpaceDE w:val="0"/>
        <w:autoSpaceDN w:val="0"/>
        <w:adjustRightInd w:val="0"/>
        <w:spacing w:after="120" w:line="276" w:lineRule="auto"/>
        <w:ind w:left="1276"/>
        <w:jc w:val="both"/>
        <w:rPr>
          <w:rFonts w:ascii="Century Gothic" w:hAnsi="Century Gothic" w:cs="Calibri"/>
          <w:sz w:val="18"/>
          <w:szCs w:val="18"/>
          <w:lang w:eastAsia="id-ID"/>
        </w:rPr>
      </w:pPr>
      <w:r>
        <w:rPr>
          <w:rFonts w:ascii="Century Gothic" w:hAnsi="Century Gothic" w:cs="Calibri"/>
          <w:sz w:val="18"/>
          <w:szCs w:val="18"/>
          <w:lang w:eastAsia="id-ID"/>
        </w:rPr>
        <w:t>Dibandingkan dengan Tahun Anggaran 201</w:t>
      </w:r>
      <w:r>
        <w:rPr>
          <w:rFonts w:ascii="Century Gothic" w:hAnsi="Century Gothic" w:cs="Calibri"/>
          <w:sz w:val="18"/>
          <w:szCs w:val="18"/>
          <w:lang w:val="id-ID" w:eastAsia="id-ID"/>
        </w:rPr>
        <w:t>6</w:t>
      </w:r>
      <w:r>
        <w:rPr>
          <w:rFonts w:ascii="Century Gothic" w:hAnsi="Century Gothic" w:cs="Calibri"/>
          <w:sz w:val="18"/>
          <w:szCs w:val="18"/>
          <w:lang w:eastAsia="id-ID"/>
        </w:rPr>
        <w:t xml:space="preserve"> terdapat kenaikan sebesar Rp. </w:t>
      </w:r>
      <w:r>
        <w:rPr>
          <w:rFonts w:ascii="Century Gothic" w:hAnsi="Century Gothic" w:cs="Calibri"/>
          <w:sz w:val="18"/>
          <w:szCs w:val="18"/>
          <w:lang w:val="id-ID" w:eastAsia="id-ID"/>
        </w:rPr>
        <w:t>4.399.973.911</w:t>
      </w:r>
      <w:r>
        <w:rPr>
          <w:rFonts w:ascii="Century Gothic" w:hAnsi="Century Gothic" w:cs="Calibri"/>
          <w:sz w:val="18"/>
          <w:szCs w:val="18"/>
          <w:lang w:eastAsia="id-ID"/>
        </w:rPr>
        <w:t>,-hal ini disebabkan karena perencanaannya menyesuaikan dengan kebutuhan kantor setiap tahunnya.</w:t>
      </w:r>
    </w:p>
    <w:p>
      <w:pPr>
        <w:autoSpaceDE w:val="0"/>
        <w:autoSpaceDN w:val="0"/>
        <w:adjustRightInd w:val="0"/>
        <w:spacing w:after="120" w:line="276" w:lineRule="auto"/>
        <w:ind w:left="1276"/>
        <w:jc w:val="both"/>
        <w:rPr>
          <w:rFonts w:ascii="Century Gothic" w:hAnsi="Century Gothic" w:cs="Calibri"/>
          <w:sz w:val="18"/>
          <w:szCs w:val="18"/>
          <w:lang w:eastAsia="id-ID"/>
        </w:rPr>
      </w:pPr>
      <w:r>
        <w:rPr>
          <w:rFonts w:ascii="Century Gothic" w:hAnsi="Century Gothic" w:cs="Calibri"/>
          <w:sz w:val="18"/>
          <w:szCs w:val="18"/>
          <w:lang w:eastAsia="id-ID"/>
        </w:rPr>
        <w:t xml:space="preserve">Belanja Barang dan Jasa ini terdiri dari : </w:t>
      </w:r>
    </w:p>
    <w:tbl>
      <w:tblPr>
        <w:tblStyle w:val="30"/>
        <w:tblW w:w="8647" w:type="dxa"/>
        <w:tblInd w:w="675"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567"/>
        <w:gridCol w:w="2268"/>
        <w:gridCol w:w="1701"/>
        <w:gridCol w:w="1701"/>
        <w:gridCol w:w="709"/>
        <w:gridCol w:w="1701"/>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567" w:type="dxa"/>
            <w:tcBorders>
              <w:top w:val="single" w:color="auto" w:sz="2" w:space="0"/>
              <w:left w:val="single" w:color="auto" w:sz="2" w:space="0"/>
              <w:bottom w:val="single" w:color="auto" w:sz="2" w:space="0"/>
              <w:right w:val="single" w:color="auto" w:sz="2" w:space="0"/>
            </w:tcBorders>
            <w:vAlign w:val="center"/>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No</w:t>
            </w:r>
          </w:p>
        </w:tc>
        <w:tc>
          <w:tcPr>
            <w:tcW w:w="2268" w:type="dxa"/>
            <w:tcBorders>
              <w:top w:val="single" w:color="auto" w:sz="2" w:space="0"/>
              <w:left w:val="single" w:color="auto" w:sz="2" w:space="0"/>
              <w:bottom w:val="single" w:color="auto" w:sz="2" w:space="0"/>
              <w:right w:val="single" w:color="auto" w:sz="2" w:space="0"/>
            </w:tcBorders>
            <w:vAlign w:val="center"/>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Perkiraan</w:t>
            </w:r>
          </w:p>
        </w:tc>
        <w:tc>
          <w:tcPr>
            <w:tcW w:w="1701" w:type="dxa"/>
            <w:tcBorders>
              <w:top w:val="single" w:color="auto" w:sz="2" w:space="0"/>
              <w:left w:val="single" w:color="auto" w:sz="2" w:space="0"/>
              <w:bottom w:val="single" w:color="auto" w:sz="2" w:space="0"/>
              <w:right w:val="single" w:color="auto" w:sz="2" w:space="0"/>
            </w:tcBorders>
            <w:vAlign w:val="center"/>
          </w:tcPr>
          <w:p>
            <w:pPr>
              <w:spacing w:after="120" w:line="276" w:lineRule="auto"/>
              <w:jc w:val="center"/>
              <w:rPr>
                <w:rFonts w:ascii="Century Gothic" w:hAnsi="Century Gothic" w:cs="Calibri"/>
                <w:b/>
                <w:bCs/>
                <w:sz w:val="18"/>
                <w:szCs w:val="18"/>
                <w:lang w:val="id-ID" w:eastAsia="id-ID"/>
              </w:rPr>
            </w:pPr>
            <w:r>
              <w:rPr>
                <w:rFonts w:ascii="Century Gothic" w:hAnsi="Century Gothic" w:cs="Calibri"/>
                <w:b/>
                <w:bCs/>
                <w:sz w:val="18"/>
                <w:szCs w:val="18"/>
                <w:lang w:eastAsia="id-ID"/>
              </w:rPr>
              <w:t>Anggaran 201</w:t>
            </w:r>
            <w:r>
              <w:rPr>
                <w:rFonts w:ascii="Century Gothic" w:hAnsi="Century Gothic" w:cs="Calibri"/>
                <w:b/>
                <w:bCs/>
                <w:sz w:val="18"/>
                <w:szCs w:val="18"/>
                <w:lang w:val="id-ID" w:eastAsia="id-ID"/>
              </w:rPr>
              <w:t>7</w:t>
            </w:r>
          </w:p>
        </w:tc>
        <w:tc>
          <w:tcPr>
            <w:tcW w:w="1701" w:type="dxa"/>
            <w:tcBorders>
              <w:top w:val="single" w:color="auto" w:sz="2" w:space="0"/>
              <w:left w:val="single" w:color="auto" w:sz="2" w:space="0"/>
              <w:bottom w:val="single" w:color="auto" w:sz="2" w:space="0"/>
              <w:right w:val="single" w:color="auto" w:sz="2" w:space="0"/>
            </w:tcBorders>
            <w:vAlign w:val="center"/>
          </w:tcPr>
          <w:p>
            <w:pPr>
              <w:spacing w:after="120" w:line="276" w:lineRule="auto"/>
              <w:jc w:val="center"/>
              <w:rPr>
                <w:rFonts w:ascii="Century Gothic" w:hAnsi="Century Gothic" w:cs="Calibri"/>
                <w:b/>
                <w:bCs/>
                <w:sz w:val="18"/>
                <w:szCs w:val="18"/>
                <w:lang w:val="id-ID" w:eastAsia="id-ID"/>
              </w:rPr>
            </w:pPr>
            <w:r>
              <w:rPr>
                <w:rFonts w:ascii="Century Gothic" w:hAnsi="Century Gothic" w:cs="Calibri"/>
                <w:b/>
                <w:bCs/>
                <w:sz w:val="18"/>
                <w:szCs w:val="18"/>
                <w:lang w:eastAsia="id-ID"/>
              </w:rPr>
              <w:t>Realisasi 201</w:t>
            </w:r>
            <w:r>
              <w:rPr>
                <w:rFonts w:ascii="Century Gothic" w:hAnsi="Century Gothic" w:cs="Calibri"/>
                <w:b/>
                <w:bCs/>
                <w:sz w:val="18"/>
                <w:szCs w:val="18"/>
                <w:lang w:val="id-ID" w:eastAsia="id-ID"/>
              </w:rPr>
              <w:t>7</w:t>
            </w:r>
          </w:p>
        </w:tc>
        <w:tc>
          <w:tcPr>
            <w:tcW w:w="709" w:type="dxa"/>
            <w:tcBorders>
              <w:top w:val="single" w:color="auto" w:sz="2" w:space="0"/>
              <w:left w:val="single" w:color="auto" w:sz="2" w:space="0"/>
              <w:bottom w:val="single" w:color="auto" w:sz="2" w:space="0"/>
              <w:right w:val="single" w:color="auto" w:sz="2" w:space="0"/>
            </w:tcBorders>
            <w:vAlign w:val="center"/>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w:t>
            </w:r>
          </w:p>
        </w:tc>
        <w:tc>
          <w:tcPr>
            <w:tcW w:w="1701" w:type="dxa"/>
            <w:tcBorders>
              <w:top w:val="single" w:color="auto" w:sz="2" w:space="0"/>
              <w:left w:val="single" w:color="auto" w:sz="2" w:space="0"/>
              <w:bottom w:val="single" w:color="auto" w:sz="2" w:space="0"/>
              <w:right w:val="single" w:color="auto" w:sz="2" w:space="0"/>
            </w:tcBorders>
            <w:vAlign w:val="center"/>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Tahun 2016</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567" w:type="dxa"/>
          </w:tcPr>
          <w:p>
            <w:pPr>
              <w:pStyle w:val="33"/>
              <w:spacing w:after="120" w:line="276" w:lineRule="auto"/>
              <w:ind w:left="0"/>
              <w:contextualSpacing w:val="0"/>
              <w:jc w:val="center"/>
              <w:rPr>
                <w:rFonts w:ascii="Century Gothic" w:hAnsi="Century Gothic" w:eastAsia="Arial Unicode MS" w:cs="Calibri"/>
                <w:sz w:val="18"/>
                <w:szCs w:val="18"/>
                <w:lang w:val="sv-SE"/>
              </w:rPr>
            </w:pPr>
            <w:r>
              <w:rPr>
                <w:rFonts w:ascii="Century Gothic" w:hAnsi="Century Gothic" w:eastAsia="Arial Unicode MS" w:cs="Calibri"/>
                <w:sz w:val="18"/>
                <w:szCs w:val="18"/>
                <w:lang w:val="sv-SE"/>
              </w:rPr>
              <w:t>-</w:t>
            </w:r>
          </w:p>
        </w:tc>
        <w:tc>
          <w:tcPr>
            <w:tcW w:w="2268" w:type="dxa"/>
            <w:vAlign w:val="bottom"/>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Belanja Bahan Pakai Habis</w:t>
            </w:r>
          </w:p>
        </w:tc>
        <w:tc>
          <w:tcPr>
            <w:tcW w:w="1701" w:type="dxa"/>
            <w:vAlign w:val="center"/>
          </w:tcPr>
          <w:p>
            <w:pPr>
              <w:spacing w:after="120" w:line="276" w:lineRule="auto"/>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2.220.844.444,-</w:t>
            </w:r>
          </w:p>
        </w:tc>
        <w:tc>
          <w:tcPr>
            <w:tcW w:w="1701"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2.029.659.583,-</w:t>
            </w:r>
          </w:p>
        </w:tc>
        <w:tc>
          <w:tcPr>
            <w:tcW w:w="709"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91,39</w:t>
            </w:r>
          </w:p>
        </w:tc>
        <w:tc>
          <w:tcPr>
            <w:tcW w:w="1701"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lang w:val="id-ID"/>
              </w:rPr>
              <w:t>2.629.078.413</w:t>
            </w:r>
            <w:r>
              <w:rPr>
                <w:rFonts w:ascii="Century Gothic" w:hAnsi="Century Gothic" w:eastAsia="Arial Unicode MS" w:cs="Calibri"/>
                <w:sz w:val="18"/>
                <w:szCs w:val="18"/>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567" w:type="dxa"/>
          </w:tcPr>
          <w:p>
            <w:pPr>
              <w:pStyle w:val="33"/>
              <w:spacing w:after="120" w:line="276" w:lineRule="auto"/>
              <w:ind w:left="0"/>
              <w:contextualSpacing w:val="0"/>
              <w:jc w:val="center"/>
              <w:rPr>
                <w:rFonts w:ascii="Century Gothic" w:hAnsi="Century Gothic" w:eastAsia="Arial Unicode MS" w:cs="Calibri"/>
                <w:sz w:val="18"/>
                <w:szCs w:val="18"/>
              </w:rPr>
            </w:pPr>
            <w:r>
              <w:rPr>
                <w:rFonts w:ascii="Century Gothic" w:hAnsi="Century Gothic" w:eastAsia="Arial Unicode MS" w:cs="Calibri"/>
                <w:sz w:val="18"/>
                <w:szCs w:val="18"/>
              </w:rPr>
              <w:t>-</w:t>
            </w:r>
          </w:p>
        </w:tc>
        <w:tc>
          <w:tcPr>
            <w:tcW w:w="2268" w:type="dxa"/>
            <w:vAlign w:val="bottom"/>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Belanja Bahan/Material</w:t>
            </w:r>
          </w:p>
        </w:tc>
        <w:tc>
          <w:tcPr>
            <w:tcW w:w="1701" w:type="dxa"/>
            <w:vAlign w:val="center"/>
          </w:tcPr>
          <w:p>
            <w:pPr>
              <w:spacing w:after="120" w:line="276" w:lineRule="auto"/>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1.471.296.493,-</w:t>
            </w:r>
          </w:p>
        </w:tc>
        <w:tc>
          <w:tcPr>
            <w:tcW w:w="1701"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1.427.811.000,-</w:t>
            </w:r>
          </w:p>
        </w:tc>
        <w:tc>
          <w:tcPr>
            <w:tcW w:w="709"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97,04</w:t>
            </w:r>
          </w:p>
        </w:tc>
        <w:tc>
          <w:tcPr>
            <w:tcW w:w="1701"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lang w:val="id-ID"/>
              </w:rPr>
              <w:t>768.731.200</w:t>
            </w:r>
            <w:r>
              <w:rPr>
                <w:rFonts w:ascii="Century Gothic" w:hAnsi="Century Gothic" w:eastAsia="Arial Unicode MS" w:cs="Calibri"/>
                <w:sz w:val="18"/>
                <w:szCs w:val="18"/>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567" w:type="dxa"/>
          </w:tcPr>
          <w:p>
            <w:pPr>
              <w:pStyle w:val="33"/>
              <w:spacing w:after="120" w:line="276" w:lineRule="auto"/>
              <w:ind w:left="0"/>
              <w:contextualSpacing w:val="0"/>
              <w:jc w:val="center"/>
              <w:rPr>
                <w:rFonts w:ascii="Century Gothic" w:hAnsi="Century Gothic" w:eastAsia="Arial Unicode MS" w:cs="Calibri"/>
                <w:sz w:val="18"/>
                <w:szCs w:val="18"/>
              </w:rPr>
            </w:pPr>
            <w:r>
              <w:rPr>
                <w:rFonts w:ascii="Century Gothic" w:hAnsi="Century Gothic" w:eastAsia="Arial Unicode MS" w:cs="Calibri"/>
                <w:sz w:val="18"/>
                <w:szCs w:val="18"/>
              </w:rPr>
              <w:t>-</w:t>
            </w:r>
          </w:p>
        </w:tc>
        <w:tc>
          <w:tcPr>
            <w:tcW w:w="2268" w:type="dxa"/>
            <w:vAlign w:val="bottom"/>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Belanja Jasa Kantor</w:t>
            </w:r>
          </w:p>
        </w:tc>
        <w:tc>
          <w:tcPr>
            <w:tcW w:w="1701" w:type="dxa"/>
            <w:vAlign w:val="center"/>
          </w:tcPr>
          <w:p>
            <w:pPr>
              <w:spacing w:after="120" w:line="276" w:lineRule="auto"/>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2.334.279.500,-</w:t>
            </w:r>
          </w:p>
        </w:tc>
        <w:tc>
          <w:tcPr>
            <w:tcW w:w="1701"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2.216.288.837,-</w:t>
            </w:r>
          </w:p>
        </w:tc>
        <w:tc>
          <w:tcPr>
            <w:tcW w:w="709"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94,95</w:t>
            </w:r>
          </w:p>
        </w:tc>
        <w:tc>
          <w:tcPr>
            <w:tcW w:w="1701"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lang w:val="id-ID"/>
              </w:rPr>
              <w:t>1.567.329.708</w:t>
            </w:r>
            <w:r>
              <w:rPr>
                <w:rFonts w:ascii="Century Gothic" w:hAnsi="Century Gothic" w:eastAsia="Arial Unicode MS" w:cs="Calibri"/>
                <w:sz w:val="18"/>
                <w:szCs w:val="18"/>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567" w:type="dxa"/>
          </w:tcPr>
          <w:p>
            <w:pPr>
              <w:pStyle w:val="33"/>
              <w:spacing w:after="120" w:line="276" w:lineRule="auto"/>
              <w:ind w:left="0"/>
              <w:contextualSpacing w:val="0"/>
              <w:jc w:val="center"/>
              <w:rPr>
                <w:rFonts w:ascii="Century Gothic" w:hAnsi="Century Gothic" w:eastAsia="Arial Unicode MS" w:cs="Calibri"/>
                <w:sz w:val="18"/>
                <w:szCs w:val="18"/>
              </w:rPr>
            </w:pPr>
            <w:r>
              <w:rPr>
                <w:rFonts w:ascii="Century Gothic" w:hAnsi="Century Gothic" w:eastAsia="Arial Unicode MS" w:cs="Calibri"/>
                <w:sz w:val="18"/>
                <w:szCs w:val="18"/>
              </w:rPr>
              <w:t>-</w:t>
            </w:r>
          </w:p>
        </w:tc>
        <w:tc>
          <w:tcPr>
            <w:tcW w:w="2268" w:type="dxa"/>
            <w:vAlign w:val="bottom"/>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Belanja Premi Asuransi</w:t>
            </w:r>
          </w:p>
        </w:tc>
        <w:tc>
          <w:tcPr>
            <w:tcW w:w="1701" w:type="dxa"/>
            <w:vAlign w:val="center"/>
          </w:tcPr>
          <w:p>
            <w:pPr>
              <w:spacing w:after="120" w:line="276" w:lineRule="auto"/>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37.600.000,-</w:t>
            </w:r>
          </w:p>
        </w:tc>
        <w:tc>
          <w:tcPr>
            <w:tcW w:w="1701"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37.368.300,-</w:t>
            </w:r>
          </w:p>
        </w:tc>
        <w:tc>
          <w:tcPr>
            <w:tcW w:w="709"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99,38</w:t>
            </w:r>
          </w:p>
        </w:tc>
        <w:tc>
          <w:tcPr>
            <w:tcW w:w="1701"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lang w:val="id-ID"/>
              </w:rPr>
              <w:t>34.374.750</w:t>
            </w:r>
            <w:r>
              <w:rPr>
                <w:rFonts w:ascii="Century Gothic" w:hAnsi="Century Gothic" w:eastAsia="Arial Unicode MS" w:cs="Calibri"/>
                <w:sz w:val="18"/>
                <w:szCs w:val="18"/>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29" w:hRule="atLeast"/>
        </w:trPr>
        <w:tc>
          <w:tcPr>
            <w:tcW w:w="567" w:type="dxa"/>
            <w:vAlign w:val="center"/>
          </w:tcPr>
          <w:p>
            <w:pPr>
              <w:pStyle w:val="33"/>
              <w:spacing w:after="120" w:line="276" w:lineRule="auto"/>
              <w:ind w:left="0"/>
              <w:contextualSpacing w:val="0"/>
              <w:jc w:val="center"/>
              <w:rPr>
                <w:rFonts w:ascii="Century Gothic" w:hAnsi="Century Gothic" w:eastAsia="Arial Unicode MS" w:cs="Calibri"/>
                <w:sz w:val="18"/>
                <w:szCs w:val="18"/>
                <w:lang w:val="sv-SE"/>
              </w:rPr>
            </w:pPr>
            <w:r>
              <w:rPr>
                <w:rFonts w:ascii="Century Gothic" w:hAnsi="Century Gothic" w:eastAsia="Arial Unicode MS" w:cs="Calibri"/>
                <w:sz w:val="18"/>
                <w:szCs w:val="18"/>
                <w:lang w:val="sv-SE"/>
              </w:rPr>
              <w:t>-</w:t>
            </w:r>
          </w:p>
        </w:tc>
        <w:tc>
          <w:tcPr>
            <w:tcW w:w="2268" w:type="dxa"/>
            <w:vAlign w:val="center"/>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Belanja Perawatan Kendaraan Bermotor</w:t>
            </w:r>
          </w:p>
        </w:tc>
        <w:tc>
          <w:tcPr>
            <w:tcW w:w="1701" w:type="dxa"/>
            <w:vAlign w:val="center"/>
          </w:tcPr>
          <w:p>
            <w:pPr>
              <w:spacing w:after="120" w:line="276" w:lineRule="auto"/>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196.257.000,-</w:t>
            </w:r>
          </w:p>
        </w:tc>
        <w:tc>
          <w:tcPr>
            <w:tcW w:w="1701"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157.142.886,-</w:t>
            </w:r>
          </w:p>
        </w:tc>
        <w:tc>
          <w:tcPr>
            <w:tcW w:w="709"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80,07</w:t>
            </w:r>
          </w:p>
        </w:tc>
        <w:tc>
          <w:tcPr>
            <w:tcW w:w="1701"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lang w:val="id-ID"/>
              </w:rPr>
              <w:t>168.061.916</w:t>
            </w:r>
            <w:r>
              <w:rPr>
                <w:rFonts w:ascii="Century Gothic" w:hAnsi="Century Gothic" w:eastAsia="Arial Unicode MS" w:cs="Calibri"/>
                <w:sz w:val="18"/>
                <w:szCs w:val="18"/>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5" w:hRule="atLeast"/>
        </w:trPr>
        <w:tc>
          <w:tcPr>
            <w:tcW w:w="567" w:type="dxa"/>
            <w:vAlign w:val="center"/>
          </w:tcPr>
          <w:p>
            <w:pPr>
              <w:pStyle w:val="33"/>
              <w:spacing w:after="120" w:line="276" w:lineRule="auto"/>
              <w:ind w:left="0"/>
              <w:contextualSpacing w:val="0"/>
              <w:jc w:val="center"/>
              <w:rPr>
                <w:rFonts w:ascii="Century Gothic" w:hAnsi="Century Gothic" w:eastAsia="Arial Unicode MS" w:cs="Calibri"/>
                <w:sz w:val="18"/>
                <w:szCs w:val="18"/>
                <w:lang w:val="sv-SE"/>
              </w:rPr>
            </w:pPr>
            <w:r>
              <w:rPr>
                <w:rFonts w:ascii="Century Gothic" w:hAnsi="Century Gothic" w:eastAsia="Arial Unicode MS" w:cs="Calibri"/>
                <w:sz w:val="18"/>
                <w:szCs w:val="18"/>
                <w:lang w:val="sv-SE"/>
              </w:rPr>
              <w:t>-</w:t>
            </w:r>
          </w:p>
        </w:tc>
        <w:tc>
          <w:tcPr>
            <w:tcW w:w="2268" w:type="dxa"/>
            <w:vAlign w:val="center"/>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Belanja Cetak dan Penggandaan</w:t>
            </w:r>
          </w:p>
        </w:tc>
        <w:tc>
          <w:tcPr>
            <w:tcW w:w="1701" w:type="dxa"/>
            <w:vAlign w:val="center"/>
          </w:tcPr>
          <w:p>
            <w:pPr>
              <w:spacing w:after="120" w:line="276" w:lineRule="auto"/>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329.936.400,-</w:t>
            </w:r>
          </w:p>
        </w:tc>
        <w:tc>
          <w:tcPr>
            <w:tcW w:w="1701"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309.164.200,-</w:t>
            </w:r>
          </w:p>
        </w:tc>
        <w:tc>
          <w:tcPr>
            <w:tcW w:w="709"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93,70</w:t>
            </w:r>
          </w:p>
        </w:tc>
        <w:tc>
          <w:tcPr>
            <w:tcW w:w="1701"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lang w:val="id-ID"/>
              </w:rPr>
              <w:t>278.677.290</w:t>
            </w:r>
            <w:r>
              <w:rPr>
                <w:rFonts w:ascii="Century Gothic" w:hAnsi="Century Gothic" w:eastAsia="Arial Unicode MS" w:cs="Calibri"/>
                <w:sz w:val="18"/>
                <w:szCs w:val="18"/>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567" w:type="dxa"/>
            <w:vAlign w:val="center"/>
          </w:tcPr>
          <w:p>
            <w:pPr>
              <w:pStyle w:val="33"/>
              <w:spacing w:after="120" w:line="276" w:lineRule="auto"/>
              <w:ind w:left="0"/>
              <w:contextualSpacing w:val="0"/>
              <w:jc w:val="center"/>
              <w:rPr>
                <w:rFonts w:ascii="Century Gothic" w:hAnsi="Century Gothic" w:eastAsia="Arial Unicode MS" w:cs="Calibri"/>
                <w:sz w:val="18"/>
                <w:szCs w:val="18"/>
                <w:lang w:val="sv-SE"/>
              </w:rPr>
            </w:pPr>
            <w:r>
              <w:rPr>
                <w:rFonts w:ascii="Century Gothic" w:hAnsi="Century Gothic" w:eastAsia="Arial Unicode MS" w:cs="Calibri"/>
                <w:sz w:val="18"/>
                <w:szCs w:val="18"/>
                <w:lang w:val="sv-SE"/>
              </w:rPr>
              <w:t>-</w:t>
            </w:r>
          </w:p>
        </w:tc>
        <w:tc>
          <w:tcPr>
            <w:tcW w:w="2268" w:type="dxa"/>
            <w:vAlign w:val="center"/>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Belanja Sewa Rumah/Gedung /Gudang /Parkir</w:t>
            </w:r>
          </w:p>
        </w:tc>
        <w:tc>
          <w:tcPr>
            <w:tcW w:w="1701" w:type="dxa"/>
            <w:vAlign w:val="center"/>
          </w:tcPr>
          <w:p>
            <w:pPr>
              <w:spacing w:after="120" w:line="276" w:lineRule="auto"/>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42.805.000,-</w:t>
            </w:r>
          </w:p>
        </w:tc>
        <w:tc>
          <w:tcPr>
            <w:tcW w:w="1701"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40.805.000,-</w:t>
            </w:r>
          </w:p>
        </w:tc>
        <w:tc>
          <w:tcPr>
            <w:tcW w:w="709"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95,33</w:t>
            </w:r>
          </w:p>
        </w:tc>
        <w:tc>
          <w:tcPr>
            <w:tcW w:w="1701"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lang w:val="id-ID"/>
              </w:rPr>
              <w:t>3.825.000</w:t>
            </w:r>
            <w:r>
              <w:rPr>
                <w:rFonts w:ascii="Century Gothic" w:hAnsi="Century Gothic" w:eastAsia="Arial Unicode MS" w:cs="Calibri"/>
                <w:sz w:val="18"/>
                <w:szCs w:val="18"/>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567" w:type="dxa"/>
            <w:vAlign w:val="center"/>
          </w:tcPr>
          <w:p>
            <w:pPr>
              <w:pStyle w:val="33"/>
              <w:spacing w:after="120" w:line="276" w:lineRule="auto"/>
              <w:ind w:left="0"/>
              <w:contextualSpacing w:val="0"/>
              <w:jc w:val="center"/>
              <w:rPr>
                <w:rFonts w:ascii="Century Gothic" w:hAnsi="Century Gothic" w:eastAsia="Arial Unicode MS" w:cs="Calibri"/>
                <w:sz w:val="18"/>
                <w:szCs w:val="18"/>
                <w:lang w:val="sv-SE"/>
              </w:rPr>
            </w:pPr>
            <w:r>
              <w:rPr>
                <w:rFonts w:ascii="Century Gothic" w:hAnsi="Century Gothic" w:eastAsia="Arial Unicode MS" w:cs="Calibri"/>
                <w:sz w:val="18"/>
                <w:szCs w:val="18"/>
                <w:lang w:val="sv-SE"/>
              </w:rPr>
              <w:t>-</w:t>
            </w:r>
          </w:p>
        </w:tc>
        <w:tc>
          <w:tcPr>
            <w:tcW w:w="2268" w:type="dxa"/>
            <w:vAlign w:val="center"/>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Belanja Sewa Sarana Mobilitas</w:t>
            </w:r>
          </w:p>
        </w:tc>
        <w:tc>
          <w:tcPr>
            <w:tcW w:w="1701" w:type="dxa"/>
            <w:vAlign w:val="center"/>
          </w:tcPr>
          <w:p>
            <w:pPr>
              <w:spacing w:after="120" w:line="276" w:lineRule="auto"/>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6.700.000,-</w:t>
            </w:r>
          </w:p>
        </w:tc>
        <w:tc>
          <w:tcPr>
            <w:tcW w:w="1701"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6.350.000,-</w:t>
            </w:r>
          </w:p>
        </w:tc>
        <w:tc>
          <w:tcPr>
            <w:tcW w:w="709"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94,78</w:t>
            </w:r>
          </w:p>
        </w:tc>
        <w:tc>
          <w:tcPr>
            <w:tcW w:w="1701"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lang w:val="id-ID"/>
              </w:rPr>
              <w:t>8.000.000</w:t>
            </w:r>
            <w:r>
              <w:rPr>
                <w:rFonts w:ascii="Century Gothic" w:hAnsi="Century Gothic" w:eastAsia="Arial Unicode MS" w:cs="Calibri"/>
                <w:sz w:val="18"/>
                <w:szCs w:val="18"/>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567" w:type="dxa"/>
            <w:vAlign w:val="center"/>
          </w:tcPr>
          <w:p>
            <w:pPr>
              <w:pStyle w:val="33"/>
              <w:spacing w:after="120" w:line="276" w:lineRule="auto"/>
              <w:ind w:left="0"/>
              <w:contextualSpacing w:val="0"/>
              <w:jc w:val="center"/>
              <w:rPr>
                <w:rFonts w:ascii="Century Gothic" w:hAnsi="Century Gothic" w:eastAsia="Arial Unicode MS" w:cs="Calibri"/>
                <w:sz w:val="18"/>
                <w:szCs w:val="18"/>
              </w:rPr>
            </w:pPr>
            <w:r>
              <w:rPr>
                <w:rFonts w:ascii="Century Gothic" w:hAnsi="Century Gothic" w:eastAsia="Arial Unicode MS" w:cs="Calibri"/>
                <w:sz w:val="18"/>
                <w:szCs w:val="18"/>
              </w:rPr>
              <w:t>-</w:t>
            </w:r>
          </w:p>
        </w:tc>
        <w:tc>
          <w:tcPr>
            <w:tcW w:w="2268" w:type="dxa"/>
            <w:vAlign w:val="center"/>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 xml:space="preserve">Belanja Sewa Perlengkapan dan Peralatan Kantor </w:t>
            </w:r>
          </w:p>
        </w:tc>
        <w:tc>
          <w:tcPr>
            <w:tcW w:w="1701" w:type="dxa"/>
            <w:vAlign w:val="center"/>
          </w:tcPr>
          <w:p>
            <w:pPr>
              <w:spacing w:after="120" w:line="276" w:lineRule="auto"/>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170.850.000,-</w:t>
            </w:r>
          </w:p>
        </w:tc>
        <w:tc>
          <w:tcPr>
            <w:tcW w:w="1701"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160.850.000,-</w:t>
            </w:r>
          </w:p>
        </w:tc>
        <w:tc>
          <w:tcPr>
            <w:tcW w:w="709"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94,15</w:t>
            </w:r>
          </w:p>
        </w:tc>
        <w:tc>
          <w:tcPr>
            <w:tcW w:w="1701"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4.600.000,-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567" w:type="dxa"/>
            <w:vAlign w:val="center"/>
          </w:tcPr>
          <w:p>
            <w:pPr>
              <w:pStyle w:val="33"/>
              <w:spacing w:after="120" w:line="276" w:lineRule="auto"/>
              <w:ind w:left="0"/>
              <w:contextualSpacing w:val="0"/>
              <w:jc w:val="center"/>
              <w:rPr>
                <w:rFonts w:ascii="Century Gothic" w:hAnsi="Century Gothic" w:eastAsia="Arial Unicode MS" w:cs="Calibri"/>
                <w:sz w:val="18"/>
                <w:szCs w:val="18"/>
              </w:rPr>
            </w:pPr>
            <w:r>
              <w:rPr>
                <w:rFonts w:ascii="Century Gothic" w:hAnsi="Century Gothic" w:eastAsia="Arial Unicode MS" w:cs="Calibri"/>
                <w:sz w:val="18"/>
                <w:szCs w:val="18"/>
              </w:rPr>
              <w:t>-</w:t>
            </w:r>
          </w:p>
        </w:tc>
        <w:tc>
          <w:tcPr>
            <w:tcW w:w="2268" w:type="dxa"/>
            <w:vAlign w:val="center"/>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Belanja Makanan dan Minuman</w:t>
            </w:r>
          </w:p>
        </w:tc>
        <w:tc>
          <w:tcPr>
            <w:tcW w:w="1701" w:type="dxa"/>
            <w:vAlign w:val="center"/>
          </w:tcPr>
          <w:p>
            <w:pPr>
              <w:spacing w:after="120" w:line="276" w:lineRule="auto"/>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2.219.177.250,-</w:t>
            </w:r>
          </w:p>
        </w:tc>
        <w:tc>
          <w:tcPr>
            <w:tcW w:w="1701"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2.160.331.000,-</w:t>
            </w:r>
          </w:p>
        </w:tc>
        <w:tc>
          <w:tcPr>
            <w:tcW w:w="709"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97,35</w:t>
            </w:r>
          </w:p>
        </w:tc>
        <w:tc>
          <w:tcPr>
            <w:tcW w:w="1701"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lang w:val="id-ID"/>
              </w:rPr>
              <w:t>1.081.140.000</w:t>
            </w:r>
            <w:r>
              <w:rPr>
                <w:rFonts w:ascii="Century Gothic" w:hAnsi="Century Gothic" w:eastAsia="Arial Unicode MS" w:cs="Calibri"/>
                <w:sz w:val="18"/>
                <w:szCs w:val="18"/>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567" w:type="dxa"/>
            <w:vAlign w:val="center"/>
          </w:tcPr>
          <w:p>
            <w:pPr>
              <w:pStyle w:val="33"/>
              <w:spacing w:after="120" w:line="276" w:lineRule="auto"/>
              <w:ind w:left="0"/>
              <w:contextualSpacing w:val="0"/>
              <w:jc w:val="center"/>
              <w:rPr>
                <w:rFonts w:ascii="Century Gothic" w:hAnsi="Century Gothic" w:eastAsia="Arial Unicode MS" w:cs="Calibri"/>
                <w:sz w:val="18"/>
                <w:szCs w:val="18"/>
              </w:rPr>
            </w:pPr>
            <w:r>
              <w:rPr>
                <w:rFonts w:ascii="Century Gothic" w:hAnsi="Century Gothic" w:eastAsia="Arial Unicode MS" w:cs="Calibri"/>
                <w:sz w:val="18"/>
                <w:szCs w:val="18"/>
              </w:rPr>
              <w:t>-</w:t>
            </w:r>
          </w:p>
        </w:tc>
        <w:tc>
          <w:tcPr>
            <w:tcW w:w="2268" w:type="dxa"/>
            <w:vAlign w:val="center"/>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Belanja Pakaian Dinas dan Atributnya</w:t>
            </w:r>
          </w:p>
        </w:tc>
        <w:tc>
          <w:tcPr>
            <w:tcW w:w="1701" w:type="dxa"/>
            <w:vAlign w:val="center"/>
          </w:tcPr>
          <w:p>
            <w:pPr>
              <w:spacing w:after="120" w:line="276" w:lineRule="auto"/>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190.400.000,-</w:t>
            </w:r>
          </w:p>
        </w:tc>
        <w:tc>
          <w:tcPr>
            <w:tcW w:w="1701"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186.300.000,-</w:t>
            </w:r>
          </w:p>
        </w:tc>
        <w:tc>
          <w:tcPr>
            <w:tcW w:w="709"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97,85</w:t>
            </w:r>
          </w:p>
        </w:tc>
        <w:tc>
          <w:tcPr>
            <w:tcW w:w="1701"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lang w:val="id-ID"/>
              </w:rPr>
              <w:t>125.280.000</w:t>
            </w:r>
            <w:r>
              <w:rPr>
                <w:rFonts w:ascii="Century Gothic" w:hAnsi="Century Gothic" w:eastAsia="Arial Unicode MS" w:cs="Calibri"/>
                <w:sz w:val="18"/>
                <w:szCs w:val="18"/>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06" w:hRule="atLeast"/>
        </w:trPr>
        <w:tc>
          <w:tcPr>
            <w:tcW w:w="567" w:type="dxa"/>
            <w:vAlign w:val="center"/>
          </w:tcPr>
          <w:p>
            <w:pPr>
              <w:pStyle w:val="33"/>
              <w:spacing w:after="120" w:line="276" w:lineRule="auto"/>
              <w:ind w:left="0"/>
              <w:contextualSpacing w:val="0"/>
              <w:jc w:val="center"/>
              <w:rPr>
                <w:rFonts w:ascii="Century Gothic" w:hAnsi="Century Gothic" w:eastAsia="Arial Unicode MS" w:cs="Calibri"/>
                <w:sz w:val="18"/>
                <w:szCs w:val="18"/>
              </w:rPr>
            </w:pPr>
            <w:r>
              <w:rPr>
                <w:rFonts w:ascii="Century Gothic" w:hAnsi="Century Gothic" w:eastAsia="Arial Unicode MS" w:cs="Calibri"/>
                <w:sz w:val="18"/>
                <w:szCs w:val="18"/>
              </w:rPr>
              <w:t>-</w:t>
            </w:r>
          </w:p>
        </w:tc>
        <w:tc>
          <w:tcPr>
            <w:tcW w:w="2268" w:type="dxa"/>
            <w:vAlign w:val="center"/>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Belanja Pakaian Kerja</w:t>
            </w:r>
          </w:p>
        </w:tc>
        <w:tc>
          <w:tcPr>
            <w:tcW w:w="1701" w:type="dxa"/>
            <w:vAlign w:val="center"/>
          </w:tcPr>
          <w:p>
            <w:pPr>
              <w:spacing w:after="120" w:line="276" w:lineRule="auto"/>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307.180.000,-</w:t>
            </w:r>
          </w:p>
        </w:tc>
        <w:tc>
          <w:tcPr>
            <w:tcW w:w="1701"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305.911.000,-</w:t>
            </w:r>
          </w:p>
        </w:tc>
        <w:tc>
          <w:tcPr>
            <w:tcW w:w="709"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99,59</w:t>
            </w:r>
          </w:p>
        </w:tc>
        <w:tc>
          <w:tcPr>
            <w:tcW w:w="1701"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lang w:val="id-ID"/>
              </w:rPr>
              <w:t>148.060.000</w:t>
            </w:r>
            <w:r>
              <w:rPr>
                <w:rFonts w:ascii="Century Gothic" w:hAnsi="Century Gothic" w:eastAsia="Arial Unicode MS" w:cs="Calibri"/>
                <w:sz w:val="18"/>
                <w:szCs w:val="18"/>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06" w:hRule="atLeast"/>
        </w:trPr>
        <w:tc>
          <w:tcPr>
            <w:tcW w:w="567" w:type="dxa"/>
            <w:vAlign w:val="center"/>
          </w:tcPr>
          <w:p>
            <w:pPr>
              <w:pStyle w:val="33"/>
              <w:spacing w:after="120" w:line="276" w:lineRule="auto"/>
              <w:ind w:left="0"/>
              <w:contextualSpacing w:val="0"/>
              <w:jc w:val="center"/>
              <w:rPr>
                <w:rFonts w:ascii="Century Gothic" w:hAnsi="Century Gothic" w:eastAsia="Arial Unicode MS" w:cs="Calibri"/>
                <w:sz w:val="18"/>
                <w:szCs w:val="18"/>
              </w:rPr>
            </w:pPr>
            <w:r>
              <w:rPr>
                <w:rFonts w:ascii="Century Gothic" w:hAnsi="Century Gothic" w:eastAsia="Arial Unicode MS" w:cs="Calibri"/>
                <w:sz w:val="18"/>
                <w:szCs w:val="18"/>
              </w:rPr>
              <w:t>-</w:t>
            </w:r>
          </w:p>
        </w:tc>
        <w:tc>
          <w:tcPr>
            <w:tcW w:w="2268" w:type="dxa"/>
            <w:vAlign w:val="center"/>
          </w:tcPr>
          <w:p>
            <w:pPr>
              <w:spacing w:after="120" w:line="276" w:lineRule="auto"/>
              <w:jc w:val="left"/>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Belanja Pakaian Khusus dan hari-hari tertentu</w:t>
            </w:r>
          </w:p>
        </w:tc>
        <w:tc>
          <w:tcPr>
            <w:tcW w:w="1701" w:type="dxa"/>
            <w:vAlign w:val="center"/>
          </w:tcPr>
          <w:p>
            <w:pPr>
              <w:spacing w:after="120" w:line="276" w:lineRule="auto"/>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5.000.000,-</w:t>
            </w:r>
          </w:p>
        </w:tc>
        <w:tc>
          <w:tcPr>
            <w:tcW w:w="1701"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5.000.000,-</w:t>
            </w:r>
          </w:p>
        </w:tc>
        <w:tc>
          <w:tcPr>
            <w:tcW w:w="709"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100</w:t>
            </w:r>
          </w:p>
        </w:tc>
        <w:tc>
          <w:tcPr>
            <w:tcW w:w="1701" w:type="dxa"/>
            <w:vAlign w:val="center"/>
          </w:tcPr>
          <w:p>
            <w:pPr>
              <w:spacing w:after="120" w:line="276" w:lineRule="auto"/>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567" w:type="dxa"/>
            <w:tcBorders>
              <w:top w:val="single" w:color="auto" w:sz="2" w:space="0"/>
            </w:tcBorders>
            <w:vAlign w:val="center"/>
          </w:tcPr>
          <w:p>
            <w:pPr>
              <w:pStyle w:val="33"/>
              <w:spacing w:after="120" w:line="276" w:lineRule="auto"/>
              <w:ind w:left="0"/>
              <w:contextualSpacing w:val="0"/>
              <w:jc w:val="center"/>
              <w:rPr>
                <w:rFonts w:ascii="Century Gothic" w:hAnsi="Century Gothic" w:eastAsia="Arial Unicode MS" w:cs="Calibri"/>
                <w:sz w:val="18"/>
                <w:szCs w:val="18"/>
              </w:rPr>
            </w:pPr>
            <w:r>
              <w:rPr>
                <w:rFonts w:ascii="Century Gothic" w:hAnsi="Century Gothic" w:eastAsia="Arial Unicode MS" w:cs="Calibri"/>
                <w:sz w:val="18"/>
                <w:szCs w:val="18"/>
              </w:rPr>
              <w:t>-</w:t>
            </w:r>
          </w:p>
        </w:tc>
        <w:tc>
          <w:tcPr>
            <w:tcW w:w="2268" w:type="dxa"/>
            <w:tcBorders>
              <w:top w:val="single" w:color="auto" w:sz="2" w:space="0"/>
            </w:tcBorders>
            <w:vAlign w:val="center"/>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Belanja Perjalanan Dinas</w:t>
            </w:r>
          </w:p>
        </w:tc>
        <w:tc>
          <w:tcPr>
            <w:tcW w:w="1701" w:type="dxa"/>
            <w:tcBorders>
              <w:top w:val="single" w:color="auto" w:sz="2" w:space="0"/>
            </w:tcBorders>
            <w:vAlign w:val="center"/>
          </w:tcPr>
          <w:p>
            <w:pPr>
              <w:spacing w:after="120" w:line="276" w:lineRule="auto"/>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3.908.717.000,-</w:t>
            </w:r>
          </w:p>
        </w:tc>
        <w:tc>
          <w:tcPr>
            <w:tcW w:w="1701" w:type="dxa"/>
            <w:tcBorders>
              <w:top w:val="single" w:color="auto" w:sz="2" w:space="0"/>
            </w:tcBorders>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3.606.885.870,-</w:t>
            </w:r>
          </w:p>
        </w:tc>
        <w:tc>
          <w:tcPr>
            <w:tcW w:w="709" w:type="dxa"/>
            <w:tcBorders>
              <w:top w:val="single" w:color="auto" w:sz="2" w:space="0"/>
            </w:tcBorders>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92,28</w:t>
            </w:r>
          </w:p>
        </w:tc>
        <w:tc>
          <w:tcPr>
            <w:tcW w:w="1701" w:type="dxa"/>
            <w:tcBorders>
              <w:top w:val="single" w:color="auto" w:sz="2" w:space="0"/>
            </w:tcBorders>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lang w:val="id-ID"/>
              </w:rPr>
              <w:t>2.330.743.508</w:t>
            </w:r>
            <w:r>
              <w:rPr>
                <w:rFonts w:ascii="Century Gothic" w:hAnsi="Century Gothic" w:eastAsia="Arial Unicode MS" w:cs="Calibri"/>
                <w:sz w:val="18"/>
                <w:szCs w:val="18"/>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567" w:type="dxa"/>
            <w:vAlign w:val="center"/>
          </w:tcPr>
          <w:p>
            <w:pPr>
              <w:pStyle w:val="33"/>
              <w:spacing w:after="120" w:line="276" w:lineRule="auto"/>
              <w:ind w:left="0"/>
              <w:contextualSpacing w:val="0"/>
              <w:jc w:val="center"/>
              <w:rPr>
                <w:rFonts w:ascii="Century Gothic" w:hAnsi="Century Gothic" w:eastAsia="Arial Unicode MS" w:cs="Calibri"/>
                <w:sz w:val="18"/>
                <w:szCs w:val="18"/>
              </w:rPr>
            </w:pPr>
            <w:r>
              <w:rPr>
                <w:rFonts w:ascii="Century Gothic" w:hAnsi="Century Gothic" w:eastAsia="Arial Unicode MS" w:cs="Calibri"/>
                <w:sz w:val="18"/>
                <w:szCs w:val="18"/>
              </w:rPr>
              <w:t>-</w:t>
            </w:r>
          </w:p>
        </w:tc>
        <w:tc>
          <w:tcPr>
            <w:tcW w:w="2268" w:type="dxa"/>
            <w:vAlign w:val="center"/>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Belanja Pemeliharaan</w:t>
            </w:r>
          </w:p>
        </w:tc>
        <w:tc>
          <w:tcPr>
            <w:tcW w:w="1701" w:type="dxa"/>
            <w:vAlign w:val="center"/>
          </w:tcPr>
          <w:p>
            <w:pPr>
              <w:spacing w:after="120" w:line="276" w:lineRule="auto"/>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353.197.500,-</w:t>
            </w:r>
          </w:p>
        </w:tc>
        <w:tc>
          <w:tcPr>
            <w:tcW w:w="1701"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333.594.500,-</w:t>
            </w:r>
          </w:p>
        </w:tc>
        <w:tc>
          <w:tcPr>
            <w:tcW w:w="709"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94,45</w:t>
            </w:r>
          </w:p>
        </w:tc>
        <w:tc>
          <w:tcPr>
            <w:tcW w:w="1701"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lang w:val="id-ID"/>
              </w:rPr>
              <w:t>349.520.150</w:t>
            </w:r>
            <w:r>
              <w:rPr>
                <w:rFonts w:ascii="Century Gothic" w:hAnsi="Century Gothic" w:eastAsia="Arial Unicode MS" w:cs="Calibri"/>
                <w:sz w:val="18"/>
                <w:szCs w:val="18"/>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567" w:type="dxa"/>
            <w:vAlign w:val="center"/>
          </w:tcPr>
          <w:p>
            <w:pPr>
              <w:pStyle w:val="33"/>
              <w:spacing w:after="120" w:line="276" w:lineRule="auto"/>
              <w:ind w:left="0"/>
              <w:contextualSpacing w:val="0"/>
              <w:jc w:val="center"/>
              <w:rPr>
                <w:rFonts w:ascii="Century Gothic" w:hAnsi="Century Gothic" w:eastAsia="Arial Unicode MS" w:cs="Calibri"/>
                <w:sz w:val="18"/>
                <w:szCs w:val="18"/>
              </w:rPr>
            </w:pPr>
            <w:r>
              <w:rPr>
                <w:rFonts w:ascii="Century Gothic" w:hAnsi="Century Gothic" w:eastAsia="Arial Unicode MS" w:cs="Calibri"/>
                <w:sz w:val="18"/>
                <w:szCs w:val="18"/>
              </w:rPr>
              <w:t>-</w:t>
            </w:r>
          </w:p>
        </w:tc>
        <w:tc>
          <w:tcPr>
            <w:tcW w:w="2268" w:type="dxa"/>
            <w:vAlign w:val="center"/>
          </w:tcPr>
          <w:p>
            <w:pPr>
              <w:spacing w:after="120" w:line="276" w:lineRule="auto"/>
              <w:jc w:val="left"/>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Belanja Jasa Konsultansi</w:t>
            </w:r>
          </w:p>
        </w:tc>
        <w:tc>
          <w:tcPr>
            <w:tcW w:w="1701" w:type="dxa"/>
            <w:vAlign w:val="center"/>
          </w:tcPr>
          <w:p>
            <w:pPr>
              <w:spacing w:after="120" w:line="276" w:lineRule="auto"/>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58.328.000,-</w:t>
            </w:r>
          </w:p>
        </w:tc>
        <w:tc>
          <w:tcPr>
            <w:tcW w:w="1701"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54.772.000,-</w:t>
            </w:r>
          </w:p>
        </w:tc>
        <w:tc>
          <w:tcPr>
            <w:tcW w:w="709"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93,90</w:t>
            </w:r>
          </w:p>
        </w:tc>
        <w:tc>
          <w:tcPr>
            <w:tcW w:w="1701" w:type="dxa"/>
            <w:vAlign w:val="center"/>
          </w:tcPr>
          <w:p>
            <w:pPr>
              <w:spacing w:after="120" w:line="276" w:lineRule="auto"/>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567" w:type="dxa"/>
            <w:vAlign w:val="center"/>
          </w:tcPr>
          <w:p>
            <w:pPr>
              <w:pStyle w:val="33"/>
              <w:spacing w:after="120" w:line="276" w:lineRule="auto"/>
              <w:ind w:left="0"/>
              <w:contextualSpacing w:val="0"/>
              <w:jc w:val="center"/>
              <w:rPr>
                <w:rFonts w:ascii="Century Gothic" w:hAnsi="Century Gothic" w:eastAsia="Arial Unicode MS" w:cs="Calibri"/>
                <w:sz w:val="18"/>
                <w:szCs w:val="18"/>
              </w:rPr>
            </w:pPr>
            <w:r>
              <w:rPr>
                <w:rFonts w:ascii="Century Gothic" w:hAnsi="Century Gothic" w:eastAsia="Arial Unicode MS" w:cs="Calibri"/>
                <w:sz w:val="18"/>
                <w:szCs w:val="18"/>
              </w:rPr>
              <w:t>-</w:t>
            </w:r>
          </w:p>
        </w:tc>
        <w:tc>
          <w:tcPr>
            <w:tcW w:w="2268" w:type="dxa"/>
            <w:vAlign w:val="center"/>
          </w:tcPr>
          <w:p>
            <w:pPr>
              <w:spacing w:after="120" w:line="276" w:lineRule="auto"/>
              <w:jc w:val="left"/>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Belanja Hibah Barang atau Jasa</w:t>
            </w:r>
          </w:p>
        </w:tc>
        <w:tc>
          <w:tcPr>
            <w:tcW w:w="1701" w:type="dxa"/>
            <w:vAlign w:val="center"/>
          </w:tcPr>
          <w:p>
            <w:pPr>
              <w:spacing w:after="120" w:line="276" w:lineRule="auto"/>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124.500.000,-</w:t>
            </w:r>
          </w:p>
        </w:tc>
        <w:tc>
          <w:tcPr>
            <w:tcW w:w="1701"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122.100.000,-</w:t>
            </w:r>
          </w:p>
        </w:tc>
        <w:tc>
          <w:tcPr>
            <w:tcW w:w="709"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98,07</w:t>
            </w:r>
          </w:p>
        </w:tc>
        <w:tc>
          <w:tcPr>
            <w:tcW w:w="1701" w:type="dxa"/>
            <w:vAlign w:val="center"/>
          </w:tcPr>
          <w:p>
            <w:pPr>
              <w:spacing w:after="120" w:line="276" w:lineRule="auto"/>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567" w:type="dxa"/>
            <w:vAlign w:val="center"/>
          </w:tcPr>
          <w:p>
            <w:pPr>
              <w:pStyle w:val="33"/>
              <w:spacing w:after="120" w:line="276" w:lineRule="auto"/>
              <w:ind w:left="0"/>
              <w:contextualSpacing w:val="0"/>
              <w:jc w:val="center"/>
              <w:rPr>
                <w:rFonts w:ascii="Century Gothic" w:hAnsi="Century Gothic" w:eastAsia="Arial Unicode MS" w:cs="Calibri"/>
                <w:sz w:val="18"/>
                <w:szCs w:val="18"/>
              </w:rPr>
            </w:pPr>
            <w:r>
              <w:rPr>
                <w:rFonts w:ascii="Century Gothic" w:hAnsi="Century Gothic" w:eastAsia="Arial Unicode MS" w:cs="Calibri"/>
                <w:sz w:val="18"/>
                <w:szCs w:val="18"/>
              </w:rPr>
              <w:t>-</w:t>
            </w:r>
          </w:p>
        </w:tc>
        <w:tc>
          <w:tcPr>
            <w:tcW w:w="2268" w:type="dxa"/>
            <w:vAlign w:val="center"/>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Belanja Jasa Lembaga</w:t>
            </w:r>
          </w:p>
        </w:tc>
        <w:tc>
          <w:tcPr>
            <w:tcW w:w="1701" w:type="dxa"/>
            <w:vAlign w:val="center"/>
          </w:tcPr>
          <w:p>
            <w:pPr>
              <w:spacing w:after="120" w:line="276" w:lineRule="auto"/>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387.263.692,-</w:t>
            </w:r>
          </w:p>
        </w:tc>
        <w:tc>
          <w:tcPr>
            <w:tcW w:w="1701"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384.985.523,-</w:t>
            </w:r>
          </w:p>
        </w:tc>
        <w:tc>
          <w:tcPr>
            <w:tcW w:w="709"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99,41</w:t>
            </w:r>
          </w:p>
        </w:tc>
        <w:tc>
          <w:tcPr>
            <w:tcW w:w="1701"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lang w:val="id-ID"/>
              </w:rPr>
              <w:t>195.523.406</w:t>
            </w:r>
            <w:r>
              <w:rPr>
                <w:rFonts w:ascii="Century Gothic" w:hAnsi="Century Gothic" w:eastAsia="Arial Unicode MS" w:cs="Calibri"/>
                <w:sz w:val="18"/>
                <w:szCs w:val="18"/>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49" w:hRule="atLeast"/>
        </w:trPr>
        <w:tc>
          <w:tcPr>
            <w:tcW w:w="567" w:type="dxa"/>
            <w:vAlign w:val="center"/>
          </w:tcPr>
          <w:p>
            <w:pPr>
              <w:pStyle w:val="33"/>
              <w:spacing w:after="120" w:line="276" w:lineRule="auto"/>
              <w:ind w:left="0"/>
              <w:contextualSpacing w:val="0"/>
              <w:jc w:val="center"/>
              <w:rPr>
                <w:rFonts w:ascii="Century Gothic" w:hAnsi="Century Gothic" w:eastAsia="Arial Unicode MS" w:cs="Calibri"/>
                <w:sz w:val="18"/>
                <w:szCs w:val="18"/>
              </w:rPr>
            </w:pPr>
            <w:r>
              <w:rPr>
                <w:rFonts w:ascii="Century Gothic" w:hAnsi="Century Gothic" w:eastAsia="Arial Unicode MS" w:cs="Calibri"/>
                <w:sz w:val="18"/>
                <w:szCs w:val="18"/>
              </w:rPr>
              <w:t>-</w:t>
            </w:r>
          </w:p>
        </w:tc>
        <w:tc>
          <w:tcPr>
            <w:tcW w:w="2268" w:type="dxa"/>
            <w:vAlign w:val="center"/>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Honorarium PNS</w:t>
            </w:r>
          </w:p>
        </w:tc>
        <w:tc>
          <w:tcPr>
            <w:tcW w:w="1701" w:type="dxa"/>
            <w:vAlign w:val="center"/>
          </w:tcPr>
          <w:p>
            <w:pPr>
              <w:spacing w:after="120" w:line="276" w:lineRule="auto"/>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1.386.005.000,-</w:t>
            </w:r>
          </w:p>
        </w:tc>
        <w:tc>
          <w:tcPr>
            <w:tcW w:w="1701"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1.307.635.000,-</w:t>
            </w:r>
          </w:p>
        </w:tc>
        <w:tc>
          <w:tcPr>
            <w:tcW w:w="709"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94,35</w:t>
            </w:r>
          </w:p>
        </w:tc>
        <w:tc>
          <w:tcPr>
            <w:tcW w:w="1701"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lang w:val="id-ID"/>
              </w:rPr>
              <w:t>889.067.900</w:t>
            </w:r>
            <w:r>
              <w:rPr>
                <w:rFonts w:ascii="Century Gothic" w:hAnsi="Century Gothic" w:eastAsia="Arial Unicode MS" w:cs="Calibri"/>
                <w:sz w:val="18"/>
                <w:szCs w:val="18"/>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27" w:hRule="atLeast"/>
        </w:trPr>
        <w:tc>
          <w:tcPr>
            <w:tcW w:w="567" w:type="dxa"/>
            <w:vAlign w:val="center"/>
          </w:tcPr>
          <w:p>
            <w:pPr>
              <w:pStyle w:val="33"/>
              <w:spacing w:after="120" w:line="276" w:lineRule="auto"/>
              <w:ind w:left="0"/>
              <w:contextualSpacing w:val="0"/>
              <w:jc w:val="center"/>
              <w:rPr>
                <w:rFonts w:ascii="Century Gothic" w:hAnsi="Century Gothic" w:eastAsia="Arial Unicode MS" w:cs="Calibri"/>
                <w:sz w:val="18"/>
                <w:szCs w:val="18"/>
              </w:rPr>
            </w:pPr>
            <w:r>
              <w:rPr>
                <w:rFonts w:ascii="Century Gothic" w:hAnsi="Century Gothic" w:eastAsia="Arial Unicode MS" w:cs="Calibri"/>
                <w:sz w:val="18"/>
                <w:szCs w:val="18"/>
              </w:rPr>
              <w:t>-</w:t>
            </w:r>
          </w:p>
        </w:tc>
        <w:tc>
          <w:tcPr>
            <w:tcW w:w="2268" w:type="dxa"/>
            <w:vAlign w:val="center"/>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Honorarium Non PNS</w:t>
            </w:r>
          </w:p>
        </w:tc>
        <w:tc>
          <w:tcPr>
            <w:tcW w:w="1701" w:type="dxa"/>
            <w:vAlign w:val="center"/>
          </w:tcPr>
          <w:p>
            <w:pPr>
              <w:spacing w:after="120" w:line="276" w:lineRule="auto"/>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859.072.674,-</w:t>
            </w:r>
          </w:p>
        </w:tc>
        <w:tc>
          <w:tcPr>
            <w:tcW w:w="1701"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770.503.484,-</w:t>
            </w:r>
          </w:p>
        </w:tc>
        <w:tc>
          <w:tcPr>
            <w:tcW w:w="709"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89,69</w:t>
            </w:r>
          </w:p>
        </w:tc>
        <w:tc>
          <w:tcPr>
            <w:tcW w:w="1701"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lang w:val="id-ID"/>
              </w:rPr>
              <w:t>632.016.342</w:t>
            </w:r>
            <w:r>
              <w:rPr>
                <w:rFonts w:ascii="Century Gothic" w:hAnsi="Century Gothic" w:eastAsia="Arial Unicode MS" w:cs="Calibri"/>
                <w:sz w:val="18"/>
                <w:szCs w:val="18"/>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89" w:hRule="atLeast"/>
        </w:trPr>
        <w:tc>
          <w:tcPr>
            <w:tcW w:w="567" w:type="dxa"/>
            <w:vAlign w:val="center"/>
          </w:tcPr>
          <w:p>
            <w:pPr>
              <w:pStyle w:val="33"/>
              <w:spacing w:after="120" w:line="276" w:lineRule="auto"/>
              <w:ind w:left="0"/>
              <w:contextualSpacing w:val="0"/>
              <w:jc w:val="center"/>
              <w:rPr>
                <w:rFonts w:ascii="Century Gothic" w:hAnsi="Century Gothic" w:eastAsia="Arial Unicode MS" w:cs="Calibri"/>
                <w:sz w:val="18"/>
                <w:szCs w:val="18"/>
              </w:rPr>
            </w:pPr>
            <w:r>
              <w:rPr>
                <w:rFonts w:ascii="Century Gothic" w:hAnsi="Century Gothic" w:eastAsia="Arial Unicode MS" w:cs="Calibri"/>
                <w:sz w:val="18"/>
                <w:szCs w:val="18"/>
              </w:rPr>
              <w:t>-</w:t>
            </w:r>
          </w:p>
        </w:tc>
        <w:tc>
          <w:tcPr>
            <w:tcW w:w="2268" w:type="dxa"/>
            <w:vAlign w:val="center"/>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Belanja Kontribusi</w:t>
            </w:r>
          </w:p>
        </w:tc>
        <w:tc>
          <w:tcPr>
            <w:tcW w:w="1701" w:type="dxa"/>
            <w:vAlign w:val="center"/>
          </w:tcPr>
          <w:p>
            <w:pPr>
              <w:spacing w:after="120" w:line="276" w:lineRule="auto"/>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24.045.000,-</w:t>
            </w:r>
          </w:p>
        </w:tc>
        <w:tc>
          <w:tcPr>
            <w:tcW w:w="1701"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18.000.000,-</w:t>
            </w:r>
          </w:p>
        </w:tc>
        <w:tc>
          <w:tcPr>
            <w:tcW w:w="709"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74,86</w:t>
            </w:r>
          </w:p>
        </w:tc>
        <w:tc>
          <w:tcPr>
            <w:tcW w:w="1701"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lang w:val="id-ID"/>
              </w:rPr>
              <w:t>3.500.000</w:t>
            </w:r>
            <w:r>
              <w:rPr>
                <w:rFonts w:ascii="Century Gothic" w:hAnsi="Century Gothic" w:eastAsia="Arial Unicode MS" w:cs="Calibri"/>
                <w:sz w:val="18"/>
                <w:szCs w:val="18"/>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40" w:hRule="atLeast"/>
        </w:trPr>
        <w:tc>
          <w:tcPr>
            <w:tcW w:w="567" w:type="dxa"/>
            <w:vAlign w:val="center"/>
          </w:tcPr>
          <w:p>
            <w:pPr>
              <w:pStyle w:val="33"/>
              <w:spacing w:after="120" w:line="276" w:lineRule="auto"/>
              <w:ind w:left="0"/>
              <w:contextualSpacing w:val="0"/>
              <w:jc w:val="center"/>
              <w:rPr>
                <w:rFonts w:ascii="Century Gothic" w:hAnsi="Century Gothic" w:eastAsia="Arial Unicode MS" w:cs="Calibri"/>
                <w:sz w:val="18"/>
                <w:szCs w:val="18"/>
              </w:rPr>
            </w:pPr>
            <w:r>
              <w:rPr>
                <w:rFonts w:ascii="Century Gothic" w:hAnsi="Century Gothic" w:eastAsia="Arial Unicode MS" w:cs="Calibri"/>
                <w:sz w:val="18"/>
                <w:szCs w:val="18"/>
              </w:rPr>
              <w:t>-</w:t>
            </w:r>
          </w:p>
        </w:tc>
        <w:tc>
          <w:tcPr>
            <w:tcW w:w="2268" w:type="dxa"/>
            <w:vAlign w:val="center"/>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Belanja Jasa Lainnya</w:t>
            </w:r>
          </w:p>
        </w:tc>
        <w:tc>
          <w:tcPr>
            <w:tcW w:w="1701" w:type="dxa"/>
            <w:vAlign w:val="center"/>
          </w:tcPr>
          <w:p>
            <w:pPr>
              <w:spacing w:after="120" w:line="276" w:lineRule="auto"/>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193.598.064,-</w:t>
            </w:r>
          </w:p>
        </w:tc>
        <w:tc>
          <w:tcPr>
            <w:tcW w:w="1701"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186.767.450,-</w:t>
            </w:r>
          </w:p>
        </w:tc>
        <w:tc>
          <w:tcPr>
            <w:tcW w:w="709"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96,47</w:t>
            </w:r>
          </w:p>
        </w:tc>
        <w:tc>
          <w:tcPr>
            <w:tcW w:w="1701"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lang w:val="id-ID"/>
              </w:rPr>
              <w:t>206.972.139</w:t>
            </w:r>
            <w:r>
              <w:rPr>
                <w:rFonts w:ascii="Century Gothic" w:hAnsi="Century Gothic" w:eastAsia="Arial Unicode MS" w:cs="Calibri"/>
                <w:sz w:val="18"/>
                <w:szCs w:val="18"/>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567" w:type="dxa"/>
            <w:vAlign w:val="center"/>
          </w:tcPr>
          <w:p>
            <w:pPr>
              <w:pStyle w:val="33"/>
              <w:spacing w:after="120" w:line="276" w:lineRule="auto"/>
              <w:ind w:left="0"/>
              <w:contextualSpacing w:val="0"/>
              <w:jc w:val="center"/>
              <w:rPr>
                <w:rFonts w:ascii="Century Gothic" w:hAnsi="Century Gothic" w:eastAsia="Arial Unicode MS" w:cs="Calibri"/>
                <w:sz w:val="18"/>
                <w:szCs w:val="18"/>
                <w:lang w:val="sv-SE"/>
              </w:rPr>
            </w:pPr>
            <w:r>
              <w:rPr>
                <w:rFonts w:ascii="Century Gothic" w:hAnsi="Century Gothic" w:eastAsia="Arial Unicode MS" w:cs="Calibri"/>
                <w:sz w:val="18"/>
                <w:szCs w:val="18"/>
                <w:lang w:val="sv-SE"/>
              </w:rPr>
              <w:t>-</w:t>
            </w:r>
          </w:p>
        </w:tc>
        <w:tc>
          <w:tcPr>
            <w:tcW w:w="2268" w:type="dxa"/>
            <w:vAlign w:val="center"/>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Belanja Vakasi/Verifikasi</w:t>
            </w:r>
          </w:p>
        </w:tc>
        <w:tc>
          <w:tcPr>
            <w:tcW w:w="1701" w:type="dxa"/>
            <w:vAlign w:val="center"/>
          </w:tcPr>
          <w:p>
            <w:pPr>
              <w:spacing w:after="120" w:line="276" w:lineRule="auto"/>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15.000.000,-</w:t>
            </w:r>
          </w:p>
        </w:tc>
        <w:tc>
          <w:tcPr>
            <w:tcW w:w="1701"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14.100.000,-</w:t>
            </w:r>
          </w:p>
        </w:tc>
        <w:tc>
          <w:tcPr>
            <w:tcW w:w="709"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94,00</w:t>
            </w:r>
          </w:p>
        </w:tc>
        <w:tc>
          <w:tcPr>
            <w:tcW w:w="1701"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lang w:val="id-ID"/>
              </w:rPr>
              <w:t>17.850.000</w:t>
            </w:r>
            <w:r>
              <w:rPr>
                <w:rFonts w:ascii="Century Gothic" w:hAnsi="Century Gothic" w:eastAsia="Arial Unicode MS" w:cs="Calibri"/>
                <w:sz w:val="18"/>
                <w:szCs w:val="18"/>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567" w:type="dxa"/>
          </w:tcPr>
          <w:p>
            <w:pPr>
              <w:pStyle w:val="33"/>
              <w:spacing w:after="120" w:line="276" w:lineRule="auto"/>
              <w:ind w:left="0"/>
              <w:contextualSpacing w:val="0"/>
              <w:jc w:val="both"/>
              <w:rPr>
                <w:rFonts w:ascii="Century Gothic" w:hAnsi="Century Gothic" w:eastAsia="Arial Unicode MS" w:cs="Calibri"/>
                <w:b/>
                <w:i/>
                <w:sz w:val="18"/>
                <w:szCs w:val="18"/>
                <w:lang w:val="sv-SE"/>
              </w:rPr>
            </w:pPr>
          </w:p>
        </w:tc>
        <w:tc>
          <w:tcPr>
            <w:tcW w:w="2268" w:type="dxa"/>
            <w:vAlign w:val="center"/>
          </w:tcPr>
          <w:p>
            <w:pPr>
              <w:pStyle w:val="33"/>
              <w:spacing w:after="120" w:line="276" w:lineRule="auto"/>
              <w:ind w:left="0"/>
              <w:contextualSpacing w:val="0"/>
              <w:rPr>
                <w:rFonts w:ascii="Century Gothic" w:hAnsi="Century Gothic" w:eastAsia="Arial Unicode MS" w:cs="Calibri"/>
                <w:b/>
                <w:i/>
                <w:sz w:val="18"/>
                <w:szCs w:val="18"/>
                <w:lang w:val="sv-SE"/>
              </w:rPr>
            </w:pPr>
            <w:r>
              <w:rPr>
                <w:rFonts w:ascii="Century Gothic" w:hAnsi="Century Gothic" w:eastAsia="Arial Unicode MS" w:cs="Calibri"/>
                <w:b/>
                <w:i/>
                <w:sz w:val="18"/>
                <w:szCs w:val="18"/>
                <w:lang w:val="sv-SE"/>
              </w:rPr>
              <w:t>Jumlah.........</w:t>
            </w:r>
          </w:p>
        </w:tc>
        <w:tc>
          <w:tcPr>
            <w:tcW w:w="1701" w:type="dxa"/>
            <w:vAlign w:val="center"/>
          </w:tcPr>
          <w:p>
            <w:pPr>
              <w:spacing w:after="120" w:line="276" w:lineRule="auto"/>
              <w:rPr>
                <w:rFonts w:ascii="Century Gothic" w:hAnsi="Century Gothic" w:eastAsia="Arial Unicode MS" w:cs="Calibri"/>
                <w:b/>
                <w:bCs/>
                <w:sz w:val="18"/>
                <w:szCs w:val="18"/>
                <w:lang w:val="id-ID"/>
              </w:rPr>
            </w:pPr>
            <w:r>
              <w:rPr>
                <w:rFonts w:ascii="Century Gothic" w:hAnsi="Century Gothic" w:eastAsia="Arial Unicode MS" w:cs="Calibri"/>
                <w:b/>
                <w:bCs/>
                <w:sz w:val="18"/>
                <w:szCs w:val="18"/>
                <w:lang w:val="id-ID"/>
              </w:rPr>
              <w:t>16.842.053.017,-</w:t>
            </w:r>
          </w:p>
        </w:tc>
        <w:tc>
          <w:tcPr>
            <w:tcW w:w="1701" w:type="dxa"/>
            <w:vAlign w:val="center"/>
          </w:tcPr>
          <w:p>
            <w:pPr>
              <w:spacing w:after="120" w:line="276" w:lineRule="auto"/>
              <w:rPr>
                <w:rFonts w:ascii="Century Gothic" w:hAnsi="Century Gothic" w:eastAsia="Arial Unicode MS" w:cs="Calibri"/>
                <w:b/>
                <w:bCs/>
                <w:sz w:val="18"/>
                <w:szCs w:val="18"/>
              </w:rPr>
            </w:pPr>
            <w:r>
              <w:rPr>
                <w:rFonts w:ascii="Century Gothic" w:hAnsi="Century Gothic" w:eastAsia="Arial Unicode MS" w:cs="Calibri"/>
                <w:b/>
                <w:bCs/>
                <w:sz w:val="18"/>
                <w:szCs w:val="18"/>
              </w:rPr>
              <w:t>15.842.325.633,-</w:t>
            </w:r>
          </w:p>
        </w:tc>
        <w:tc>
          <w:tcPr>
            <w:tcW w:w="709" w:type="dxa"/>
            <w:vAlign w:val="center"/>
          </w:tcPr>
          <w:p>
            <w:pPr>
              <w:spacing w:after="120" w:line="276" w:lineRule="auto"/>
              <w:rPr>
                <w:rFonts w:ascii="Century Gothic" w:hAnsi="Century Gothic" w:eastAsia="Arial Unicode MS" w:cs="Calibri"/>
                <w:b/>
                <w:bCs/>
                <w:sz w:val="18"/>
                <w:szCs w:val="18"/>
              </w:rPr>
            </w:pPr>
            <w:r>
              <w:rPr>
                <w:rFonts w:ascii="Century Gothic" w:hAnsi="Century Gothic" w:eastAsia="Arial Unicode MS" w:cs="Calibri"/>
                <w:b/>
                <w:bCs/>
                <w:sz w:val="18"/>
                <w:szCs w:val="18"/>
              </w:rPr>
              <w:t>94,06</w:t>
            </w:r>
          </w:p>
        </w:tc>
        <w:tc>
          <w:tcPr>
            <w:tcW w:w="1701" w:type="dxa"/>
            <w:vAlign w:val="center"/>
          </w:tcPr>
          <w:p>
            <w:pPr>
              <w:spacing w:after="120" w:line="276" w:lineRule="auto"/>
              <w:rPr>
                <w:rFonts w:ascii="Century Gothic" w:hAnsi="Century Gothic" w:eastAsia="Arial Unicode MS" w:cs="Calibri"/>
                <w:b/>
                <w:bCs/>
                <w:sz w:val="18"/>
                <w:szCs w:val="18"/>
              </w:rPr>
            </w:pPr>
            <w:r>
              <w:rPr>
                <w:rFonts w:ascii="Century Gothic" w:hAnsi="Century Gothic" w:cs="Calibri"/>
                <w:b/>
                <w:bCs/>
                <w:sz w:val="18"/>
                <w:szCs w:val="18"/>
                <w:lang w:val="id-ID" w:eastAsia="id-ID"/>
              </w:rPr>
              <w:t>11.442.351.722</w:t>
            </w:r>
            <w:r>
              <w:rPr>
                <w:rFonts w:ascii="Century Gothic" w:hAnsi="Century Gothic" w:eastAsia="Arial Unicode MS" w:cs="Calibri"/>
                <w:b/>
                <w:bCs/>
                <w:sz w:val="18"/>
                <w:szCs w:val="18"/>
              </w:rPr>
              <w:t>,-</w:t>
            </w:r>
          </w:p>
        </w:tc>
      </w:tr>
    </w:tbl>
    <w:p>
      <w:pPr>
        <w:autoSpaceDE w:val="0"/>
        <w:autoSpaceDN w:val="0"/>
        <w:adjustRightInd w:val="0"/>
        <w:spacing w:after="120" w:line="276" w:lineRule="auto"/>
        <w:ind w:left="1440"/>
        <w:jc w:val="both"/>
        <w:rPr>
          <w:rFonts w:ascii="Century Gothic" w:hAnsi="Century Gothic" w:cs="Calibri"/>
          <w:sz w:val="18"/>
          <w:szCs w:val="18"/>
          <w:lang w:eastAsia="id-ID"/>
        </w:rPr>
      </w:pPr>
    </w:p>
    <w:p>
      <w:pPr>
        <w:autoSpaceDE w:val="0"/>
        <w:autoSpaceDN w:val="0"/>
        <w:adjustRightInd w:val="0"/>
        <w:spacing w:after="120" w:line="276" w:lineRule="auto"/>
        <w:ind w:left="1276"/>
        <w:jc w:val="both"/>
        <w:rPr>
          <w:rFonts w:ascii="Century Gothic" w:hAnsi="Century Gothic" w:cs="Calibri"/>
          <w:sz w:val="18"/>
          <w:szCs w:val="18"/>
          <w:lang w:val="id-ID" w:eastAsia="id-ID"/>
        </w:rPr>
      </w:pPr>
      <w:r>
        <w:rPr>
          <w:rFonts w:ascii="Century Gothic" w:hAnsi="Century Gothic" w:cs="Calibri"/>
          <w:sz w:val="18"/>
          <w:szCs w:val="18"/>
          <w:lang w:val="id-ID" w:eastAsia="id-ID"/>
        </w:rPr>
        <w:t>Khusus mengenai belanja barang untuk diserahkan kepada pihak ketiga yaitu kepada para kelompok usaha kripik di Kota Pariaman dan Batusangkar, yang terdiri dari :</w:t>
      </w:r>
    </w:p>
    <w:tbl>
      <w:tblPr>
        <w:tblStyle w:val="30"/>
        <w:tblW w:w="8647" w:type="dxa"/>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2565"/>
        <w:gridCol w:w="850"/>
        <w:gridCol w:w="993"/>
        <w:gridCol w:w="1984"/>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4" w:type="dxa"/>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No</w:t>
            </w:r>
          </w:p>
        </w:tc>
        <w:tc>
          <w:tcPr>
            <w:tcW w:w="2565" w:type="dxa"/>
            <w:vAlign w:val="center"/>
          </w:tcPr>
          <w:p>
            <w:pPr>
              <w:spacing w:after="120" w:line="276" w:lineRule="auto"/>
              <w:jc w:val="center"/>
              <w:rPr>
                <w:rFonts w:ascii="Century Gothic" w:hAnsi="Century Gothic" w:cs="Calibri"/>
                <w:b/>
                <w:sz w:val="18"/>
                <w:szCs w:val="18"/>
                <w:lang w:val="id-ID" w:eastAsia="id-ID"/>
              </w:rPr>
            </w:pPr>
            <w:r>
              <w:rPr>
                <w:rFonts w:ascii="Century Gothic" w:hAnsi="Century Gothic" w:cs="Calibri"/>
                <w:b/>
                <w:sz w:val="18"/>
                <w:szCs w:val="18"/>
                <w:lang w:val="id-ID" w:eastAsia="id-ID"/>
              </w:rPr>
              <w:t>Uraian</w:t>
            </w:r>
          </w:p>
        </w:tc>
        <w:tc>
          <w:tcPr>
            <w:tcW w:w="850" w:type="dxa"/>
            <w:vAlign w:val="center"/>
          </w:tcPr>
          <w:p>
            <w:pPr>
              <w:spacing w:after="120" w:line="276" w:lineRule="auto"/>
              <w:jc w:val="center"/>
              <w:rPr>
                <w:rFonts w:ascii="Century Gothic" w:hAnsi="Century Gothic" w:cs="Calibri"/>
                <w:b/>
                <w:sz w:val="18"/>
                <w:szCs w:val="18"/>
                <w:lang w:val="id-ID" w:eastAsia="id-ID"/>
              </w:rPr>
            </w:pPr>
            <w:r>
              <w:rPr>
                <w:rFonts w:ascii="Century Gothic" w:hAnsi="Century Gothic" w:cs="Calibri"/>
                <w:b/>
                <w:sz w:val="18"/>
                <w:szCs w:val="18"/>
                <w:lang w:val="id-ID" w:eastAsia="id-ID"/>
              </w:rPr>
              <w:t>Jumlah</w:t>
            </w:r>
          </w:p>
        </w:tc>
        <w:tc>
          <w:tcPr>
            <w:tcW w:w="993" w:type="dxa"/>
            <w:vAlign w:val="center"/>
          </w:tcPr>
          <w:p>
            <w:pPr>
              <w:spacing w:after="120" w:line="276" w:lineRule="auto"/>
              <w:jc w:val="center"/>
              <w:rPr>
                <w:rFonts w:ascii="Century Gothic" w:hAnsi="Century Gothic" w:cs="Calibri"/>
                <w:b/>
                <w:sz w:val="18"/>
                <w:szCs w:val="18"/>
                <w:lang w:val="id-ID" w:eastAsia="id-ID"/>
              </w:rPr>
            </w:pPr>
            <w:r>
              <w:rPr>
                <w:rFonts w:ascii="Century Gothic" w:hAnsi="Century Gothic" w:cs="Calibri"/>
                <w:b/>
                <w:sz w:val="18"/>
                <w:szCs w:val="18"/>
                <w:lang w:val="id-ID" w:eastAsia="id-ID"/>
              </w:rPr>
              <w:t>Satuan</w:t>
            </w:r>
          </w:p>
        </w:tc>
        <w:tc>
          <w:tcPr>
            <w:tcW w:w="1984" w:type="dxa"/>
          </w:tcPr>
          <w:p>
            <w:pPr>
              <w:spacing w:after="120" w:line="276" w:lineRule="auto"/>
              <w:jc w:val="center"/>
              <w:rPr>
                <w:rFonts w:ascii="Century Gothic" w:hAnsi="Century Gothic" w:cs="Calibri"/>
                <w:b/>
                <w:sz w:val="18"/>
                <w:szCs w:val="18"/>
                <w:lang w:val="id-ID" w:eastAsia="id-ID"/>
              </w:rPr>
            </w:pPr>
            <w:r>
              <w:rPr>
                <w:rFonts w:ascii="Century Gothic" w:hAnsi="Century Gothic" w:cs="Calibri"/>
                <w:b/>
                <w:sz w:val="18"/>
                <w:szCs w:val="18"/>
                <w:lang w:val="id-ID" w:eastAsia="id-ID"/>
              </w:rPr>
              <w:t>Harga Satuan</w:t>
            </w:r>
          </w:p>
          <w:p>
            <w:pPr>
              <w:spacing w:after="120" w:line="276" w:lineRule="auto"/>
              <w:jc w:val="center"/>
              <w:rPr>
                <w:rFonts w:ascii="Century Gothic" w:hAnsi="Century Gothic" w:cs="Calibri"/>
                <w:b/>
                <w:sz w:val="18"/>
                <w:szCs w:val="18"/>
                <w:lang w:val="id-ID" w:eastAsia="id-ID"/>
              </w:rPr>
            </w:pPr>
            <w:r>
              <w:rPr>
                <w:rFonts w:ascii="Century Gothic" w:hAnsi="Century Gothic" w:cs="Calibri"/>
                <w:b/>
                <w:sz w:val="18"/>
                <w:szCs w:val="18"/>
                <w:lang w:val="id-ID" w:eastAsia="id-ID"/>
              </w:rPr>
              <w:t>(Rp)</w:t>
            </w:r>
          </w:p>
        </w:tc>
        <w:tc>
          <w:tcPr>
            <w:tcW w:w="1701" w:type="dxa"/>
          </w:tcPr>
          <w:p>
            <w:pPr>
              <w:spacing w:after="120" w:line="276" w:lineRule="auto"/>
              <w:jc w:val="center"/>
              <w:rPr>
                <w:rFonts w:ascii="Century Gothic" w:hAnsi="Century Gothic" w:cs="Calibri"/>
                <w:b/>
                <w:sz w:val="18"/>
                <w:szCs w:val="18"/>
                <w:lang w:val="id-ID" w:eastAsia="id-ID"/>
              </w:rPr>
            </w:pPr>
            <w:r>
              <w:rPr>
                <w:rFonts w:ascii="Century Gothic" w:hAnsi="Century Gothic" w:cs="Calibri"/>
                <w:b/>
                <w:sz w:val="18"/>
                <w:szCs w:val="18"/>
                <w:lang w:val="id-ID" w:eastAsia="id-ID"/>
              </w:rPr>
              <w:t>Total</w:t>
            </w:r>
          </w:p>
          <w:p>
            <w:pPr>
              <w:spacing w:after="120" w:line="276" w:lineRule="auto"/>
              <w:jc w:val="center"/>
              <w:rPr>
                <w:rFonts w:ascii="Century Gothic" w:hAnsi="Century Gothic" w:cs="Calibri"/>
                <w:b/>
                <w:sz w:val="18"/>
                <w:szCs w:val="18"/>
                <w:lang w:val="id-ID" w:eastAsia="id-ID"/>
              </w:rPr>
            </w:pPr>
            <w:r>
              <w:rPr>
                <w:rFonts w:ascii="Century Gothic" w:hAnsi="Century Gothic" w:cs="Calibri"/>
                <w:b/>
                <w:sz w:val="18"/>
                <w:szCs w:val="18"/>
                <w:lang w:val="id-ID" w:eastAsia="id-ID"/>
              </w:rPr>
              <w:t>(Rp)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4" w:type="dxa"/>
            <w:vAlign w:val="center"/>
          </w:tcPr>
          <w:p>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val="id-ID" w:eastAsia="id-ID"/>
              </w:rPr>
              <w:t>1.</w:t>
            </w:r>
          </w:p>
        </w:tc>
        <w:tc>
          <w:tcPr>
            <w:tcW w:w="2565" w:type="dxa"/>
            <w:vAlign w:val="center"/>
          </w:tcPr>
          <w:p>
            <w:pPr>
              <w:spacing w:after="120" w:line="276" w:lineRule="auto"/>
              <w:jc w:val="left"/>
              <w:rPr>
                <w:rFonts w:ascii="Century Gothic" w:hAnsi="Century Gothic" w:cs="Calibri"/>
                <w:sz w:val="18"/>
                <w:szCs w:val="18"/>
                <w:lang w:val="id-ID" w:eastAsia="id-ID"/>
              </w:rPr>
            </w:pPr>
            <w:r>
              <w:rPr>
                <w:rFonts w:ascii="Century Gothic" w:hAnsi="Century Gothic" w:cs="Calibri"/>
                <w:sz w:val="18"/>
                <w:szCs w:val="18"/>
                <w:lang w:val="id-ID" w:eastAsia="id-ID"/>
              </w:rPr>
              <w:t>Mesin Perajang Singkong</w:t>
            </w:r>
          </w:p>
        </w:tc>
        <w:tc>
          <w:tcPr>
            <w:tcW w:w="850" w:type="dxa"/>
            <w:vAlign w:val="center"/>
          </w:tcPr>
          <w:p>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val="id-ID" w:eastAsia="id-ID"/>
              </w:rPr>
              <w:t>10</w:t>
            </w:r>
          </w:p>
        </w:tc>
        <w:tc>
          <w:tcPr>
            <w:tcW w:w="993" w:type="dxa"/>
            <w:vAlign w:val="center"/>
          </w:tcPr>
          <w:p>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val="id-ID" w:eastAsia="id-ID"/>
              </w:rPr>
              <w:t>Buah</w:t>
            </w:r>
          </w:p>
        </w:tc>
        <w:tc>
          <w:tcPr>
            <w:tcW w:w="1984" w:type="dxa"/>
          </w:tcPr>
          <w:p>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val="id-ID" w:eastAsia="id-ID"/>
              </w:rPr>
              <w:t>6.100.000,-</w:t>
            </w:r>
          </w:p>
        </w:tc>
        <w:tc>
          <w:tcPr>
            <w:tcW w:w="1701" w:type="dxa"/>
          </w:tcPr>
          <w:p>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val="id-ID" w:eastAsia="id-ID"/>
              </w:rPr>
              <w:t>61.000.000,-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4" w:type="dxa"/>
            <w:vAlign w:val="center"/>
          </w:tcPr>
          <w:p>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val="id-ID" w:eastAsia="id-ID"/>
              </w:rPr>
              <w:t>2.</w:t>
            </w:r>
          </w:p>
        </w:tc>
        <w:tc>
          <w:tcPr>
            <w:tcW w:w="2565" w:type="dxa"/>
            <w:vAlign w:val="center"/>
          </w:tcPr>
          <w:p>
            <w:pPr>
              <w:spacing w:after="120" w:line="276" w:lineRule="auto"/>
              <w:jc w:val="left"/>
              <w:rPr>
                <w:rFonts w:ascii="Century Gothic" w:hAnsi="Century Gothic" w:cs="Calibri"/>
                <w:sz w:val="18"/>
                <w:szCs w:val="18"/>
                <w:lang w:val="id-ID" w:eastAsia="id-ID"/>
              </w:rPr>
            </w:pPr>
            <w:r>
              <w:rPr>
                <w:rFonts w:ascii="Century Gothic" w:hAnsi="Century Gothic" w:cs="Calibri"/>
                <w:sz w:val="18"/>
                <w:szCs w:val="18"/>
                <w:lang w:val="id-ID" w:eastAsia="id-ID"/>
              </w:rPr>
              <w:t>Mesin Peniris Minyak</w:t>
            </w:r>
          </w:p>
        </w:tc>
        <w:tc>
          <w:tcPr>
            <w:tcW w:w="850" w:type="dxa"/>
            <w:vAlign w:val="center"/>
          </w:tcPr>
          <w:p>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val="id-ID" w:eastAsia="id-ID"/>
              </w:rPr>
              <w:t>10</w:t>
            </w:r>
          </w:p>
        </w:tc>
        <w:tc>
          <w:tcPr>
            <w:tcW w:w="993" w:type="dxa"/>
            <w:vAlign w:val="center"/>
          </w:tcPr>
          <w:p>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val="id-ID" w:eastAsia="id-ID"/>
              </w:rPr>
              <w:t>Buah</w:t>
            </w:r>
          </w:p>
        </w:tc>
        <w:tc>
          <w:tcPr>
            <w:tcW w:w="1984" w:type="dxa"/>
          </w:tcPr>
          <w:p>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val="id-ID" w:eastAsia="id-ID"/>
              </w:rPr>
              <w:t>5.000.000,-</w:t>
            </w:r>
          </w:p>
        </w:tc>
        <w:tc>
          <w:tcPr>
            <w:tcW w:w="1701" w:type="dxa"/>
          </w:tcPr>
          <w:p>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val="id-ID" w:eastAsia="id-ID"/>
              </w:rPr>
              <w:t>50.000.000,-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4" w:type="dxa"/>
            <w:vAlign w:val="center"/>
          </w:tcPr>
          <w:p>
            <w:pPr>
              <w:spacing w:after="120" w:line="276" w:lineRule="auto"/>
              <w:jc w:val="center"/>
              <w:rPr>
                <w:rFonts w:ascii="Century Gothic" w:hAnsi="Century Gothic" w:cs="Calibri"/>
                <w:sz w:val="18"/>
                <w:szCs w:val="18"/>
                <w:lang w:val="id-ID" w:eastAsia="id-ID"/>
              </w:rPr>
            </w:pPr>
          </w:p>
        </w:tc>
        <w:tc>
          <w:tcPr>
            <w:tcW w:w="4408" w:type="dxa"/>
            <w:gridSpan w:val="3"/>
            <w:vAlign w:val="center"/>
          </w:tcPr>
          <w:p>
            <w:pPr>
              <w:spacing w:after="120" w:line="276" w:lineRule="auto"/>
              <w:jc w:val="left"/>
              <w:rPr>
                <w:rFonts w:ascii="Century Gothic" w:hAnsi="Century Gothic" w:cs="Calibri"/>
                <w:b/>
                <w:sz w:val="18"/>
                <w:szCs w:val="18"/>
                <w:lang w:val="id-ID" w:eastAsia="id-ID"/>
              </w:rPr>
            </w:pPr>
            <w:r>
              <w:rPr>
                <w:rFonts w:ascii="Century Gothic" w:hAnsi="Century Gothic" w:cs="Calibri"/>
                <w:b/>
                <w:sz w:val="18"/>
                <w:szCs w:val="18"/>
                <w:lang w:val="id-ID" w:eastAsia="id-ID"/>
              </w:rPr>
              <w:t>Jumlah</w:t>
            </w:r>
          </w:p>
        </w:tc>
        <w:tc>
          <w:tcPr>
            <w:tcW w:w="1984" w:type="dxa"/>
          </w:tcPr>
          <w:p>
            <w:pPr>
              <w:spacing w:after="120" w:line="276" w:lineRule="auto"/>
              <w:jc w:val="center"/>
              <w:rPr>
                <w:rFonts w:ascii="Century Gothic" w:hAnsi="Century Gothic" w:cs="Calibri"/>
                <w:b/>
                <w:sz w:val="18"/>
                <w:szCs w:val="18"/>
                <w:lang w:val="id-ID" w:eastAsia="id-ID"/>
              </w:rPr>
            </w:pPr>
          </w:p>
        </w:tc>
        <w:tc>
          <w:tcPr>
            <w:tcW w:w="1701" w:type="dxa"/>
          </w:tcPr>
          <w:p>
            <w:pPr>
              <w:spacing w:after="120" w:line="276" w:lineRule="auto"/>
              <w:jc w:val="center"/>
              <w:rPr>
                <w:rFonts w:ascii="Century Gothic" w:hAnsi="Century Gothic" w:cs="Calibri"/>
                <w:b/>
                <w:sz w:val="18"/>
                <w:szCs w:val="18"/>
                <w:lang w:val="id-ID" w:eastAsia="id-ID"/>
              </w:rPr>
            </w:pPr>
            <w:r>
              <w:rPr>
                <w:rFonts w:ascii="Century Gothic" w:hAnsi="Century Gothic" w:cs="Calibri"/>
                <w:b/>
                <w:sz w:val="18"/>
                <w:szCs w:val="18"/>
                <w:lang w:val="id-ID" w:eastAsia="id-ID"/>
              </w:rPr>
              <w:t>111.000.000,-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4" w:type="dxa"/>
            <w:vAlign w:val="center"/>
          </w:tcPr>
          <w:p>
            <w:pPr>
              <w:spacing w:after="120" w:line="276" w:lineRule="auto"/>
              <w:jc w:val="center"/>
              <w:rPr>
                <w:rFonts w:ascii="Century Gothic" w:hAnsi="Century Gothic" w:cs="Calibri"/>
                <w:sz w:val="18"/>
                <w:szCs w:val="18"/>
                <w:lang w:val="id-ID" w:eastAsia="id-ID"/>
              </w:rPr>
            </w:pPr>
          </w:p>
        </w:tc>
        <w:tc>
          <w:tcPr>
            <w:tcW w:w="4408" w:type="dxa"/>
            <w:gridSpan w:val="3"/>
            <w:vAlign w:val="center"/>
          </w:tcPr>
          <w:p>
            <w:pPr>
              <w:spacing w:after="120" w:line="276" w:lineRule="auto"/>
              <w:jc w:val="left"/>
              <w:rPr>
                <w:rFonts w:ascii="Century Gothic" w:hAnsi="Century Gothic" w:cs="Calibri"/>
                <w:b/>
                <w:sz w:val="18"/>
                <w:szCs w:val="18"/>
                <w:lang w:val="id-ID" w:eastAsia="id-ID"/>
              </w:rPr>
            </w:pPr>
            <w:r>
              <w:rPr>
                <w:rFonts w:ascii="Century Gothic" w:hAnsi="Century Gothic" w:cs="Calibri"/>
                <w:b/>
                <w:sz w:val="18"/>
                <w:szCs w:val="18"/>
                <w:lang w:val="id-ID" w:eastAsia="id-ID"/>
              </w:rPr>
              <w:t>PPn 10%</w:t>
            </w:r>
          </w:p>
        </w:tc>
        <w:tc>
          <w:tcPr>
            <w:tcW w:w="1984" w:type="dxa"/>
          </w:tcPr>
          <w:p>
            <w:pPr>
              <w:spacing w:after="120" w:line="276" w:lineRule="auto"/>
              <w:jc w:val="center"/>
              <w:rPr>
                <w:rFonts w:ascii="Century Gothic" w:hAnsi="Century Gothic" w:cs="Calibri"/>
                <w:b/>
                <w:sz w:val="18"/>
                <w:szCs w:val="18"/>
                <w:lang w:val="id-ID" w:eastAsia="id-ID"/>
              </w:rPr>
            </w:pPr>
          </w:p>
        </w:tc>
        <w:tc>
          <w:tcPr>
            <w:tcW w:w="1701" w:type="dxa"/>
          </w:tcPr>
          <w:p>
            <w:pPr>
              <w:spacing w:after="120" w:line="276" w:lineRule="auto"/>
              <w:jc w:val="center"/>
              <w:rPr>
                <w:rFonts w:ascii="Century Gothic" w:hAnsi="Century Gothic" w:cs="Calibri"/>
                <w:b/>
                <w:sz w:val="18"/>
                <w:szCs w:val="18"/>
                <w:lang w:val="id-ID" w:eastAsia="id-ID"/>
              </w:rPr>
            </w:pPr>
            <w:r>
              <w:rPr>
                <w:rFonts w:ascii="Century Gothic" w:hAnsi="Century Gothic" w:cs="Calibri"/>
                <w:b/>
                <w:sz w:val="18"/>
                <w:szCs w:val="18"/>
                <w:lang w:val="id-ID" w:eastAsia="id-ID"/>
              </w:rPr>
              <w:t>11.100.000,-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4" w:type="dxa"/>
            <w:vAlign w:val="center"/>
          </w:tcPr>
          <w:p>
            <w:pPr>
              <w:spacing w:after="120" w:line="276" w:lineRule="auto"/>
              <w:jc w:val="center"/>
              <w:rPr>
                <w:rFonts w:ascii="Century Gothic" w:hAnsi="Century Gothic" w:cs="Calibri"/>
                <w:sz w:val="18"/>
                <w:szCs w:val="18"/>
                <w:lang w:val="id-ID" w:eastAsia="id-ID"/>
              </w:rPr>
            </w:pPr>
          </w:p>
        </w:tc>
        <w:tc>
          <w:tcPr>
            <w:tcW w:w="4408" w:type="dxa"/>
            <w:gridSpan w:val="3"/>
            <w:vAlign w:val="center"/>
          </w:tcPr>
          <w:p>
            <w:pPr>
              <w:spacing w:after="120" w:line="276" w:lineRule="auto"/>
              <w:jc w:val="left"/>
              <w:rPr>
                <w:rFonts w:ascii="Century Gothic" w:hAnsi="Century Gothic" w:cs="Calibri"/>
                <w:b/>
                <w:sz w:val="18"/>
                <w:szCs w:val="18"/>
                <w:lang w:val="id-ID" w:eastAsia="id-ID"/>
              </w:rPr>
            </w:pPr>
            <w:r>
              <w:rPr>
                <w:rFonts w:ascii="Century Gothic" w:hAnsi="Century Gothic" w:cs="Calibri"/>
                <w:b/>
                <w:sz w:val="18"/>
                <w:szCs w:val="18"/>
                <w:lang w:val="id-ID" w:eastAsia="id-ID"/>
              </w:rPr>
              <w:t>Total</w:t>
            </w:r>
          </w:p>
        </w:tc>
        <w:tc>
          <w:tcPr>
            <w:tcW w:w="1984" w:type="dxa"/>
          </w:tcPr>
          <w:p>
            <w:pPr>
              <w:spacing w:after="120" w:line="276" w:lineRule="auto"/>
              <w:jc w:val="center"/>
              <w:rPr>
                <w:rFonts w:ascii="Century Gothic" w:hAnsi="Century Gothic" w:cs="Calibri"/>
                <w:b/>
                <w:sz w:val="18"/>
                <w:szCs w:val="18"/>
                <w:lang w:val="id-ID" w:eastAsia="id-ID"/>
              </w:rPr>
            </w:pPr>
          </w:p>
        </w:tc>
        <w:tc>
          <w:tcPr>
            <w:tcW w:w="1701" w:type="dxa"/>
          </w:tcPr>
          <w:p>
            <w:pPr>
              <w:spacing w:after="120" w:line="276" w:lineRule="auto"/>
              <w:jc w:val="center"/>
              <w:rPr>
                <w:rFonts w:ascii="Century Gothic" w:hAnsi="Century Gothic" w:cs="Calibri"/>
                <w:b/>
                <w:sz w:val="18"/>
                <w:szCs w:val="18"/>
                <w:lang w:val="id-ID" w:eastAsia="id-ID"/>
              </w:rPr>
            </w:pPr>
            <w:r>
              <w:rPr>
                <w:rFonts w:ascii="Century Gothic" w:hAnsi="Century Gothic" w:cs="Calibri"/>
                <w:b/>
                <w:sz w:val="18"/>
                <w:szCs w:val="18"/>
                <w:lang w:val="id-ID" w:eastAsia="id-ID"/>
              </w:rPr>
              <w:t>122.100.000,-</w:t>
            </w:r>
          </w:p>
        </w:tc>
      </w:tr>
    </w:tbl>
    <w:p>
      <w:pPr>
        <w:autoSpaceDE w:val="0"/>
        <w:autoSpaceDN w:val="0"/>
        <w:adjustRightInd w:val="0"/>
        <w:spacing w:after="120" w:line="276" w:lineRule="auto"/>
        <w:ind w:left="1276"/>
        <w:jc w:val="both"/>
        <w:rPr>
          <w:rFonts w:ascii="Century Gothic" w:hAnsi="Century Gothic" w:cs="Calibri"/>
          <w:sz w:val="18"/>
          <w:szCs w:val="18"/>
          <w:lang w:val="id-ID" w:eastAsia="id-ID"/>
        </w:rPr>
      </w:pPr>
    </w:p>
    <w:p>
      <w:pPr>
        <w:autoSpaceDE w:val="0"/>
        <w:autoSpaceDN w:val="0"/>
        <w:adjustRightInd w:val="0"/>
        <w:spacing w:after="120" w:line="276" w:lineRule="auto"/>
        <w:ind w:left="1276"/>
        <w:jc w:val="both"/>
        <w:rPr>
          <w:rFonts w:ascii="Century Gothic" w:hAnsi="Century Gothic" w:cs="Calibri"/>
          <w:sz w:val="18"/>
          <w:szCs w:val="18"/>
          <w:lang w:val="id-ID" w:eastAsia="id-ID"/>
        </w:rPr>
      </w:pPr>
      <w:r>
        <w:rPr>
          <w:rFonts w:ascii="Century Gothic" w:hAnsi="Century Gothic" w:cs="Calibri"/>
          <w:sz w:val="18"/>
          <w:szCs w:val="18"/>
          <w:lang w:val="id-ID" w:eastAsia="id-ID"/>
        </w:rPr>
        <w:t>Yang Diterima Oleh Pihak Ketiga diantaranya :</w:t>
      </w:r>
    </w:p>
    <w:tbl>
      <w:tblPr>
        <w:tblStyle w:val="30"/>
        <w:tblW w:w="8647" w:type="dxa"/>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1289"/>
        <w:gridCol w:w="1985"/>
        <w:gridCol w:w="1417"/>
        <w:gridCol w:w="2268"/>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4" w:type="dxa"/>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No</w:t>
            </w:r>
          </w:p>
        </w:tc>
        <w:tc>
          <w:tcPr>
            <w:tcW w:w="1289" w:type="dxa"/>
            <w:vAlign w:val="center"/>
          </w:tcPr>
          <w:p>
            <w:pPr>
              <w:spacing w:after="120" w:line="276" w:lineRule="auto"/>
              <w:jc w:val="center"/>
              <w:rPr>
                <w:rFonts w:ascii="Century Gothic" w:hAnsi="Century Gothic" w:cs="Calibri"/>
                <w:b/>
                <w:sz w:val="18"/>
                <w:szCs w:val="18"/>
                <w:lang w:val="id-ID" w:eastAsia="id-ID"/>
              </w:rPr>
            </w:pPr>
            <w:r>
              <w:rPr>
                <w:rFonts w:ascii="Century Gothic" w:hAnsi="Century Gothic" w:cs="Calibri"/>
                <w:b/>
                <w:sz w:val="18"/>
                <w:szCs w:val="18"/>
                <w:lang w:val="id-ID" w:eastAsia="id-ID"/>
              </w:rPr>
              <w:t>Nama</w:t>
            </w:r>
          </w:p>
        </w:tc>
        <w:tc>
          <w:tcPr>
            <w:tcW w:w="1985" w:type="dxa"/>
            <w:vAlign w:val="center"/>
          </w:tcPr>
          <w:p>
            <w:pPr>
              <w:spacing w:after="120" w:line="276" w:lineRule="auto"/>
              <w:jc w:val="center"/>
              <w:rPr>
                <w:rFonts w:ascii="Century Gothic" w:hAnsi="Century Gothic" w:cs="Calibri"/>
                <w:b/>
                <w:sz w:val="18"/>
                <w:szCs w:val="18"/>
                <w:lang w:val="id-ID" w:eastAsia="id-ID"/>
              </w:rPr>
            </w:pPr>
            <w:r>
              <w:rPr>
                <w:rFonts w:ascii="Century Gothic" w:hAnsi="Century Gothic" w:cs="Calibri"/>
                <w:b/>
                <w:sz w:val="18"/>
                <w:szCs w:val="18"/>
                <w:lang w:val="id-ID" w:eastAsia="id-ID"/>
              </w:rPr>
              <w:t>Organisasi</w:t>
            </w:r>
          </w:p>
        </w:tc>
        <w:tc>
          <w:tcPr>
            <w:tcW w:w="1417" w:type="dxa"/>
          </w:tcPr>
          <w:p>
            <w:pPr>
              <w:spacing w:after="120" w:line="276" w:lineRule="auto"/>
              <w:jc w:val="center"/>
              <w:rPr>
                <w:rFonts w:ascii="Century Gothic" w:hAnsi="Century Gothic" w:cs="Calibri"/>
                <w:b/>
                <w:sz w:val="18"/>
                <w:szCs w:val="18"/>
                <w:lang w:val="id-ID" w:eastAsia="id-ID"/>
              </w:rPr>
            </w:pPr>
            <w:r>
              <w:rPr>
                <w:rFonts w:ascii="Century Gothic" w:hAnsi="Century Gothic" w:cs="Calibri"/>
                <w:b/>
                <w:sz w:val="18"/>
                <w:szCs w:val="18"/>
                <w:lang w:val="id-ID" w:eastAsia="id-ID"/>
              </w:rPr>
              <w:t>Kab/Kota</w:t>
            </w:r>
          </w:p>
        </w:tc>
        <w:tc>
          <w:tcPr>
            <w:tcW w:w="2268" w:type="dxa"/>
            <w:vAlign w:val="center"/>
          </w:tcPr>
          <w:p>
            <w:pPr>
              <w:spacing w:after="120" w:line="276" w:lineRule="auto"/>
              <w:jc w:val="center"/>
              <w:rPr>
                <w:rFonts w:ascii="Century Gothic" w:hAnsi="Century Gothic" w:cs="Calibri"/>
                <w:b/>
                <w:sz w:val="18"/>
                <w:szCs w:val="18"/>
                <w:lang w:val="id-ID" w:eastAsia="id-ID"/>
              </w:rPr>
            </w:pPr>
            <w:r>
              <w:rPr>
                <w:rFonts w:ascii="Century Gothic" w:hAnsi="Century Gothic" w:cs="Calibri"/>
                <w:b/>
                <w:sz w:val="18"/>
                <w:szCs w:val="18"/>
                <w:lang w:val="id-ID" w:eastAsia="id-ID"/>
              </w:rPr>
              <w:t>Uraian</w:t>
            </w:r>
          </w:p>
        </w:tc>
        <w:tc>
          <w:tcPr>
            <w:tcW w:w="1134" w:type="dxa"/>
            <w:vAlign w:val="center"/>
          </w:tcPr>
          <w:p>
            <w:pPr>
              <w:spacing w:after="120" w:line="276" w:lineRule="auto"/>
              <w:jc w:val="center"/>
              <w:rPr>
                <w:rFonts w:ascii="Century Gothic" w:hAnsi="Century Gothic" w:cs="Calibri"/>
                <w:b/>
                <w:sz w:val="18"/>
                <w:szCs w:val="18"/>
                <w:lang w:val="id-ID" w:eastAsia="id-ID"/>
              </w:rPr>
            </w:pPr>
            <w:r>
              <w:rPr>
                <w:rFonts w:ascii="Century Gothic" w:hAnsi="Century Gothic" w:cs="Calibri"/>
                <w:b/>
                <w:sz w:val="18"/>
                <w:szCs w:val="18"/>
                <w:lang w:val="id-ID" w:eastAsia="id-ID"/>
              </w:rPr>
              <w:t>Jumlah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4" w:type="dxa"/>
            <w:vAlign w:val="center"/>
          </w:tcPr>
          <w:p>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val="id-ID" w:eastAsia="id-ID"/>
              </w:rPr>
              <w:t>1.</w:t>
            </w:r>
          </w:p>
        </w:tc>
        <w:tc>
          <w:tcPr>
            <w:tcW w:w="1289" w:type="dxa"/>
            <w:vAlign w:val="center"/>
          </w:tcPr>
          <w:p>
            <w:pPr>
              <w:spacing w:after="120" w:line="276" w:lineRule="auto"/>
              <w:jc w:val="left"/>
              <w:rPr>
                <w:rFonts w:ascii="Century Gothic" w:hAnsi="Century Gothic" w:cs="Calibri"/>
                <w:sz w:val="18"/>
                <w:szCs w:val="18"/>
                <w:lang w:val="id-ID" w:eastAsia="id-ID"/>
              </w:rPr>
            </w:pPr>
            <w:r>
              <w:rPr>
                <w:rFonts w:ascii="Century Gothic" w:hAnsi="Century Gothic" w:cs="Calibri"/>
                <w:sz w:val="18"/>
                <w:szCs w:val="18"/>
                <w:lang w:val="id-ID" w:eastAsia="id-ID"/>
              </w:rPr>
              <w:t>Neneng Awalia</w:t>
            </w:r>
          </w:p>
        </w:tc>
        <w:tc>
          <w:tcPr>
            <w:tcW w:w="1985" w:type="dxa"/>
            <w:vAlign w:val="center"/>
          </w:tcPr>
          <w:p>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val="id-ID" w:eastAsia="id-ID"/>
              </w:rPr>
              <w:t>Kelompok Usaha Kripik Ubi Dahlia</w:t>
            </w:r>
          </w:p>
        </w:tc>
        <w:tc>
          <w:tcPr>
            <w:tcW w:w="1417" w:type="dxa"/>
            <w:vAlign w:val="center"/>
          </w:tcPr>
          <w:p>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val="id-ID" w:eastAsia="id-ID"/>
              </w:rPr>
              <w:t>Tanah Datar</w:t>
            </w:r>
          </w:p>
        </w:tc>
        <w:tc>
          <w:tcPr>
            <w:tcW w:w="2268" w:type="dxa"/>
            <w:vAlign w:val="center"/>
          </w:tcPr>
          <w:p>
            <w:pPr>
              <w:pStyle w:val="33"/>
              <w:numPr>
                <w:ilvl w:val="0"/>
                <w:numId w:val="13"/>
              </w:numPr>
              <w:tabs>
                <w:tab w:val="left" w:pos="176"/>
                <w:tab w:val="clear" w:pos="1980"/>
              </w:tabs>
              <w:spacing w:after="120" w:line="276" w:lineRule="auto"/>
              <w:ind w:left="176" w:hanging="176"/>
              <w:rPr>
                <w:rFonts w:ascii="Century Gothic" w:hAnsi="Century Gothic" w:cs="Calibri"/>
                <w:sz w:val="18"/>
                <w:szCs w:val="18"/>
              </w:rPr>
            </w:pPr>
            <w:r>
              <w:rPr>
                <w:rFonts w:ascii="Century Gothic" w:hAnsi="Century Gothic" w:cs="Calibri"/>
                <w:sz w:val="18"/>
                <w:szCs w:val="18"/>
              </w:rPr>
              <w:t>Mesin Perajang Singkong</w:t>
            </w:r>
          </w:p>
          <w:p>
            <w:pPr>
              <w:pStyle w:val="33"/>
              <w:numPr>
                <w:ilvl w:val="0"/>
                <w:numId w:val="13"/>
              </w:numPr>
              <w:tabs>
                <w:tab w:val="left" w:pos="176"/>
                <w:tab w:val="clear" w:pos="1980"/>
              </w:tabs>
              <w:spacing w:after="120" w:line="276" w:lineRule="auto"/>
              <w:ind w:left="176" w:hanging="176"/>
              <w:rPr>
                <w:rFonts w:ascii="Century Gothic" w:hAnsi="Century Gothic" w:cs="Calibri"/>
                <w:sz w:val="18"/>
                <w:szCs w:val="18"/>
              </w:rPr>
            </w:pPr>
            <w:r>
              <w:rPr>
                <w:rFonts w:ascii="Century Gothic" w:hAnsi="Century Gothic" w:cs="Calibri"/>
                <w:sz w:val="18"/>
                <w:szCs w:val="18"/>
              </w:rPr>
              <w:t>Mesin Peniris Minyak</w:t>
            </w:r>
          </w:p>
        </w:tc>
        <w:tc>
          <w:tcPr>
            <w:tcW w:w="1134" w:type="dxa"/>
            <w:vAlign w:val="center"/>
          </w:tcPr>
          <w:p>
            <w:pPr>
              <w:pStyle w:val="33"/>
              <w:numPr>
                <w:ilvl w:val="0"/>
                <w:numId w:val="13"/>
              </w:numPr>
              <w:tabs>
                <w:tab w:val="left" w:pos="176"/>
                <w:tab w:val="clear" w:pos="1980"/>
              </w:tabs>
              <w:spacing w:after="120" w:line="276" w:lineRule="auto"/>
              <w:ind w:left="176" w:hanging="176"/>
              <w:rPr>
                <w:rFonts w:ascii="Century Gothic" w:hAnsi="Century Gothic" w:cs="Calibri"/>
                <w:sz w:val="18"/>
                <w:szCs w:val="18"/>
              </w:rPr>
            </w:pPr>
            <w:r>
              <w:rPr>
                <w:rFonts w:ascii="Century Gothic" w:hAnsi="Century Gothic" w:cs="Calibri"/>
                <w:sz w:val="18"/>
                <w:szCs w:val="18"/>
              </w:rPr>
              <w:t>1 buah</w:t>
            </w:r>
          </w:p>
          <w:p>
            <w:pPr>
              <w:pStyle w:val="33"/>
              <w:spacing w:after="120" w:line="276" w:lineRule="auto"/>
              <w:ind w:left="176"/>
              <w:rPr>
                <w:rFonts w:ascii="Century Gothic" w:hAnsi="Century Gothic" w:cs="Calibri"/>
                <w:sz w:val="18"/>
                <w:szCs w:val="18"/>
              </w:rPr>
            </w:pPr>
          </w:p>
          <w:p>
            <w:pPr>
              <w:pStyle w:val="33"/>
              <w:numPr>
                <w:ilvl w:val="0"/>
                <w:numId w:val="13"/>
              </w:numPr>
              <w:tabs>
                <w:tab w:val="left" w:pos="176"/>
                <w:tab w:val="clear" w:pos="1980"/>
              </w:tabs>
              <w:spacing w:after="120" w:line="276" w:lineRule="auto"/>
              <w:ind w:left="176" w:hanging="176"/>
              <w:rPr>
                <w:rFonts w:ascii="Century Gothic" w:hAnsi="Century Gothic" w:cs="Calibri"/>
                <w:sz w:val="18"/>
                <w:szCs w:val="18"/>
              </w:rPr>
            </w:pPr>
            <w:r>
              <w:rPr>
                <w:rFonts w:ascii="Century Gothic" w:hAnsi="Century Gothic" w:cs="Calibri"/>
                <w:sz w:val="18"/>
                <w:szCs w:val="18"/>
              </w:rPr>
              <w:t>1 buah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4" w:type="dxa"/>
            <w:vAlign w:val="center"/>
          </w:tcPr>
          <w:p>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val="id-ID" w:eastAsia="id-ID"/>
              </w:rPr>
              <w:t>2.</w:t>
            </w:r>
          </w:p>
        </w:tc>
        <w:tc>
          <w:tcPr>
            <w:tcW w:w="1289" w:type="dxa"/>
            <w:vAlign w:val="center"/>
          </w:tcPr>
          <w:p>
            <w:pPr>
              <w:spacing w:after="120" w:line="276" w:lineRule="auto"/>
              <w:jc w:val="left"/>
              <w:rPr>
                <w:rFonts w:ascii="Century Gothic" w:hAnsi="Century Gothic" w:cs="Calibri"/>
                <w:sz w:val="18"/>
                <w:szCs w:val="18"/>
                <w:lang w:val="id-ID" w:eastAsia="id-ID"/>
              </w:rPr>
            </w:pPr>
            <w:r>
              <w:rPr>
                <w:rFonts w:ascii="Century Gothic" w:hAnsi="Century Gothic" w:cs="Calibri"/>
                <w:sz w:val="18"/>
                <w:szCs w:val="18"/>
                <w:lang w:val="id-ID" w:eastAsia="id-ID"/>
              </w:rPr>
              <w:t>Liza Herlina</w:t>
            </w:r>
          </w:p>
        </w:tc>
        <w:tc>
          <w:tcPr>
            <w:tcW w:w="1985" w:type="dxa"/>
            <w:vAlign w:val="center"/>
          </w:tcPr>
          <w:p>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val="id-ID" w:eastAsia="id-ID"/>
              </w:rPr>
              <w:t>Kelompok Usaha Kripik Ubi Melati</w:t>
            </w:r>
          </w:p>
        </w:tc>
        <w:tc>
          <w:tcPr>
            <w:tcW w:w="1417" w:type="dxa"/>
            <w:vAlign w:val="center"/>
          </w:tcPr>
          <w:p>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val="id-ID" w:eastAsia="id-ID"/>
              </w:rPr>
              <w:t>Tanah Datar</w:t>
            </w:r>
          </w:p>
        </w:tc>
        <w:tc>
          <w:tcPr>
            <w:tcW w:w="2268" w:type="dxa"/>
            <w:vAlign w:val="center"/>
          </w:tcPr>
          <w:p>
            <w:pPr>
              <w:pStyle w:val="33"/>
              <w:numPr>
                <w:ilvl w:val="0"/>
                <w:numId w:val="13"/>
              </w:numPr>
              <w:tabs>
                <w:tab w:val="left" w:pos="176"/>
                <w:tab w:val="clear" w:pos="1980"/>
              </w:tabs>
              <w:spacing w:after="120" w:line="276" w:lineRule="auto"/>
              <w:ind w:left="176" w:hanging="176"/>
              <w:rPr>
                <w:rFonts w:ascii="Century Gothic" w:hAnsi="Century Gothic" w:cs="Calibri"/>
                <w:sz w:val="18"/>
                <w:szCs w:val="18"/>
              </w:rPr>
            </w:pPr>
            <w:r>
              <w:rPr>
                <w:rFonts w:ascii="Century Gothic" w:hAnsi="Century Gothic" w:cs="Calibri"/>
                <w:sz w:val="18"/>
                <w:szCs w:val="18"/>
              </w:rPr>
              <w:t>Mesin Perajang Singkong</w:t>
            </w:r>
          </w:p>
          <w:p>
            <w:pPr>
              <w:pStyle w:val="33"/>
              <w:numPr>
                <w:ilvl w:val="0"/>
                <w:numId w:val="13"/>
              </w:numPr>
              <w:tabs>
                <w:tab w:val="left" w:pos="176"/>
                <w:tab w:val="clear" w:pos="1980"/>
              </w:tabs>
              <w:spacing w:after="120" w:line="276" w:lineRule="auto"/>
              <w:ind w:left="176" w:hanging="176"/>
              <w:rPr>
                <w:rFonts w:ascii="Century Gothic" w:hAnsi="Century Gothic" w:cs="Calibri"/>
                <w:sz w:val="18"/>
                <w:szCs w:val="18"/>
              </w:rPr>
            </w:pPr>
            <w:r>
              <w:rPr>
                <w:rFonts w:ascii="Century Gothic" w:hAnsi="Century Gothic" w:cs="Calibri"/>
                <w:sz w:val="18"/>
                <w:szCs w:val="18"/>
              </w:rPr>
              <w:t>Mesin Peniris Minyak</w:t>
            </w:r>
          </w:p>
        </w:tc>
        <w:tc>
          <w:tcPr>
            <w:tcW w:w="1134" w:type="dxa"/>
            <w:vAlign w:val="center"/>
          </w:tcPr>
          <w:p>
            <w:pPr>
              <w:pStyle w:val="33"/>
              <w:numPr>
                <w:ilvl w:val="0"/>
                <w:numId w:val="13"/>
              </w:numPr>
              <w:tabs>
                <w:tab w:val="left" w:pos="176"/>
                <w:tab w:val="clear" w:pos="1980"/>
              </w:tabs>
              <w:spacing w:after="120" w:line="276" w:lineRule="auto"/>
              <w:ind w:left="176" w:hanging="176"/>
              <w:rPr>
                <w:rFonts w:ascii="Century Gothic" w:hAnsi="Century Gothic" w:cs="Calibri"/>
                <w:sz w:val="18"/>
                <w:szCs w:val="18"/>
              </w:rPr>
            </w:pPr>
            <w:r>
              <w:rPr>
                <w:rFonts w:ascii="Century Gothic" w:hAnsi="Century Gothic" w:cs="Calibri"/>
                <w:sz w:val="18"/>
                <w:szCs w:val="18"/>
              </w:rPr>
              <w:t>1 buah</w:t>
            </w:r>
          </w:p>
          <w:p>
            <w:pPr>
              <w:pStyle w:val="33"/>
              <w:spacing w:after="120" w:line="276" w:lineRule="auto"/>
              <w:ind w:left="176"/>
              <w:rPr>
                <w:rFonts w:ascii="Century Gothic" w:hAnsi="Century Gothic" w:cs="Calibri"/>
                <w:sz w:val="18"/>
                <w:szCs w:val="18"/>
              </w:rPr>
            </w:pPr>
          </w:p>
          <w:p>
            <w:pPr>
              <w:pStyle w:val="33"/>
              <w:numPr>
                <w:ilvl w:val="0"/>
                <w:numId w:val="13"/>
              </w:numPr>
              <w:tabs>
                <w:tab w:val="left" w:pos="176"/>
                <w:tab w:val="clear" w:pos="1980"/>
              </w:tabs>
              <w:spacing w:after="120" w:line="276" w:lineRule="auto"/>
              <w:ind w:left="176" w:hanging="176"/>
              <w:rPr>
                <w:rFonts w:ascii="Century Gothic" w:hAnsi="Century Gothic" w:cs="Calibri"/>
                <w:sz w:val="18"/>
                <w:szCs w:val="18"/>
              </w:rPr>
            </w:pPr>
            <w:r>
              <w:rPr>
                <w:rFonts w:ascii="Century Gothic" w:hAnsi="Century Gothic" w:cs="Calibri"/>
                <w:sz w:val="18"/>
                <w:szCs w:val="18"/>
              </w:rPr>
              <w:t>1 buah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4" w:type="dxa"/>
            <w:vAlign w:val="center"/>
          </w:tcPr>
          <w:p>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val="id-ID" w:eastAsia="id-ID"/>
              </w:rPr>
              <w:t>3.</w:t>
            </w:r>
          </w:p>
        </w:tc>
        <w:tc>
          <w:tcPr>
            <w:tcW w:w="1289" w:type="dxa"/>
            <w:vAlign w:val="center"/>
          </w:tcPr>
          <w:p>
            <w:pPr>
              <w:spacing w:after="120" w:line="276" w:lineRule="auto"/>
              <w:jc w:val="left"/>
              <w:rPr>
                <w:rFonts w:ascii="Century Gothic" w:hAnsi="Century Gothic" w:cs="Calibri"/>
                <w:sz w:val="18"/>
                <w:szCs w:val="18"/>
                <w:lang w:val="id-ID" w:eastAsia="id-ID"/>
              </w:rPr>
            </w:pPr>
            <w:r>
              <w:rPr>
                <w:rFonts w:ascii="Century Gothic" w:hAnsi="Century Gothic" w:cs="Calibri"/>
                <w:sz w:val="18"/>
                <w:szCs w:val="18"/>
                <w:lang w:val="id-ID" w:eastAsia="id-ID"/>
              </w:rPr>
              <w:t>Susna Dewi</w:t>
            </w:r>
          </w:p>
        </w:tc>
        <w:tc>
          <w:tcPr>
            <w:tcW w:w="1985" w:type="dxa"/>
            <w:vAlign w:val="center"/>
          </w:tcPr>
          <w:p>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val="id-ID" w:eastAsia="id-ID"/>
              </w:rPr>
              <w:t>Kelompok Usaha Kripik Ubi Barokah</w:t>
            </w:r>
          </w:p>
        </w:tc>
        <w:tc>
          <w:tcPr>
            <w:tcW w:w="1417" w:type="dxa"/>
            <w:vAlign w:val="center"/>
          </w:tcPr>
          <w:p>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val="id-ID" w:eastAsia="id-ID"/>
              </w:rPr>
              <w:t>Tanah Datar</w:t>
            </w:r>
          </w:p>
        </w:tc>
        <w:tc>
          <w:tcPr>
            <w:tcW w:w="2268" w:type="dxa"/>
            <w:vAlign w:val="center"/>
          </w:tcPr>
          <w:p>
            <w:pPr>
              <w:pStyle w:val="33"/>
              <w:numPr>
                <w:ilvl w:val="0"/>
                <w:numId w:val="13"/>
              </w:numPr>
              <w:tabs>
                <w:tab w:val="left" w:pos="176"/>
                <w:tab w:val="clear" w:pos="1980"/>
              </w:tabs>
              <w:spacing w:after="120" w:line="276" w:lineRule="auto"/>
              <w:ind w:left="176" w:hanging="176"/>
              <w:rPr>
                <w:rFonts w:ascii="Century Gothic" w:hAnsi="Century Gothic" w:cs="Calibri"/>
                <w:sz w:val="18"/>
                <w:szCs w:val="18"/>
              </w:rPr>
            </w:pPr>
            <w:r>
              <w:rPr>
                <w:rFonts w:ascii="Century Gothic" w:hAnsi="Century Gothic" w:cs="Calibri"/>
                <w:sz w:val="18"/>
                <w:szCs w:val="18"/>
              </w:rPr>
              <w:t>Mesin Perajang Singkong</w:t>
            </w:r>
          </w:p>
          <w:p>
            <w:pPr>
              <w:pStyle w:val="33"/>
              <w:numPr>
                <w:ilvl w:val="0"/>
                <w:numId w:val="13"/>
              </w:numPr>
              <w:tabs>
                <w:tab w:val="left" w:pos="176"/>
                <w:tab w:val="clear" w:pos="1980"/>
              </w:tabs>
              <w:spacing w:after="120" w:line="276" w:lineRule="auto"/>
              <w:ind w:left="176" w:hanging="176"/>
              <w:rPr>
                <w:rFonts w:ascii="Century Gothic" w:hAnsi="Century Gothic" w:cs="Calibri"/>
                <w:sz w:val="18"/>
                <w:szCs w:val="18"/>
              </w:rPr>
            </w:pPr>
            <w:r>
              <w:rPr>
                <w:rFonts w:ascii="Century Gothic" w:hAnsi="Century Gothic" w:cs="Calibri"/>
                <w:sz w:val="18"/>
                <w:szCs w:val="18"/>
              </w:rPr>
              <w:t>Mesin Peniris Minyak</w:t>
            </w:r>
          </w:p>
        </w:tc>
        <w:tc>
          <w:tcPr>
            <w:tcW w:w="1134" w:type="dxa"/>
            <w:vAlign w:val="center"/>
          </w:tcPr>
          <w:p>
            <w:pPr>
              <w:pStyle w:val="33"/>
              <w:numPr>
                <w:ilvl w:val="0"/>
                <w:numId w:val="13"/>
              </w:numPr>
              <w:tabs>
                <w:tab w:val="left" w:pos="176"/>
                <w:tab w:val="clear" w:pos="1980"/>
              </w:tabs>
              <w:spacing w:after="120" w:line="276" w:lineRule="auto"/>
              <w:ind w:left="176" w:hanging="176"/>
              <w:rPr>
                <w:rFonts w:ascii="Century Gothic" w:hAnsi="Century Gothic" w:cs="Calibri"/>
                <w:sz w:val="18"/>
                <w:szCs w:val="18"/>
              </w:rPr>
            </w:pPr>
            <w:r>
              <w:rPr>
                <w:rFonts w:ascii="Century Gothic" w:hAnsi="Century Gothic" w:cs="Calibri"/>
                <w:sz w:val="18"/>
                <w:szCs w:val="18"/>
              </w:rPr>
              <w:t>1 buah</w:t>
            </w:r>
          </w:p>
          <w:p>
            <w:pPr>
              <w:pStyle w:val="33"/>
              <w:spacing w:after="120" w:line="276" w:lineRule="auto"/>
              <w:ind w:left="176"/>
              <w:rPr>
                <w:rFonts w:ascii="Century Gothic" w:hAnsi="Century Gothic" w:cs="Calibri"/>
                <w:sz w:val="18"/>
                <w:szCs w:val="18"/>
              </w:rPr>
            </w:pPr>
          </w:p>
          <w:p>
            <w:pPr>
              <w:pStyle w:val="33"/>
              <w:numPr>
                <w:ilvl w:val="0"/>
                <w:numId w:val="13"/>
              </w:numPr>
              <w:tabs>
                <w:tab w:val="left" w:pos="176"/>
                <w:tab w:val="clear" w:pos="1980"/>
              </w:tabs>
              <w:spacing w:after="120" w:line="276" w:lineRule="auto"/>
              <w:ind w:left="176" w:hanging="176"/>
              <w:rPr>
                <w:rFonts w:ascii="Century Gothic" w:hAnsi="Century Gothic" w:cs="Calibri"/>
                <w:sz w:val="18"/>
                <w:szCs w:val="18"/>
              </w:rPr>
            </w:pPr>
            <w:r>
              <w:rPr>
                <w:rFonts w:ascii="Century Gothic" w:hAnsi="Century Gothic" w:cs="Calibri"/>
                <w:sz w:val="18"/>
                <w:szCs w:val="18"/>
              </w:rPr>
              <w:t>1 buah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4" w:type="dxa"/>
            <w:vAlign w:val="center"/>
          </w:tcPr>
          <w:p>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val="id-ID" w:eastAsia="id-ID"/>
              </w:rPr>
              <w:t>4.</w:t>
            </w:r>
          </w:p>
        </w:tc>
        <w:tc>
          <w:tcPr>
            <w:tcW w:w="1289" w:type="dxa"/>
            <w:vAlign w:val="center"/>
          </w:tcPr>
          <w:p>
            <w:pPr>
              <w:spacing w:after="120" w:line="276" w:lineRule="auto"/>
              <w:jc w:val="left"/>
              <w:rPr>
                <w:rFonts w:ascii="Century Gothic" w:hAnsi="Century Gothic" w:cs="Calibri"/>
                <w:sz w:val="18"/>
                <w:szCs w:val="18"/>
                <w:lang w:val="id-ID" w:eastAsia="id-ID"/>
              </w:rPr>
            </w:pPr>
            <w:r>
              <w:rPr>
                <w:rFonts w:ascii="Century Gothic" w:hAnsi="Century Gothic" w:cs="Calibri"/>
                <w:sz w:val="18"/>
                <w:szCs w:val="18"/>
                <w:lang w:val="id-ID" w:eastAsia="id-ID"/>
              </w:rPr>
              <w:t>Endang Juli Marnis</w:t>
            </w:r>
          </w:p>
        </w:tc>
        <w:tc>
          <w:tcPr>
            <w:tcW w:w="1985" w:type="dxa"/>
            <w:vAlign w:val="center"/>
          </w:tcPr>
          <w:p>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val="id-ID" w:eastAsia="id-ID"/>
              </w:rPr>
              <w:t>Kelompok Usaha Kripik Ubi Mawar</w:t>
            </w:r>
          </w:p>
        </w:tc>
        <w:tc>
          <w:tcPr>
            <w:tcW w:w="1417" w:type="dxa"/>
            <w:vAlign w:val="center"/>
          </w:tcPr>
          <w:p>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val="id-ID" w:eastAsia="id-ID"/>
              </w:rPr>
              <w:t>Tanah Datar</w:t>
            </w:r>
          </w:p>
        </w:tc>
        <w:tc>
          <w:tcPr>
            <w:tcW w:w="2268" w:type="dxa"/>
            <w:vAlign w:val="center"/>
          </w:tcPr>
          <w:p>
            <w:pPr>
              <w:pStyle w:val="33"/>
              <w:numPr>
                <w:ilvl w:val="0"/>
                <w:numId w:val="13"/>
              </w:numPr>
              <w:tabs>
                <w:tab w:val="left" w:pos="176"/>
                <w:tab w:val="clear" w:pos="1980"/>
              </w:tabs>
              <w:spacing w:after="120" w:line="276" w:lineRule="auto"/>
              <w:ind w:left="176" w:hanging="176"/>
              <w:rPr>
                <w:rFonts w:ascii="Century Gothic" w:hAnsi="Century Gothic" w:cs="Calibri"/>
                <w:sz w:val="18"/>
                <w:szCs w:val="18"/>
              </w:rPr>
            </w:pPr>
            <w:r>
              <w:rPr>
                <w:rFonts w:ascii="Century Gothic" w:hAnsi="Century Gothic" w:cs="Calibri"/>
                <w:sz w:val="18"/>
                <w:szCs w:val="18"/>
              </w:rPr>
              <w:t>Mesin Perajang Singkong</w:t>
            </w:r>
          </w:p>
          <w:p>
            <w:pPr>
              <w:pStyle w:val="33"/>
              <w:numPr>
                <w:ilvl w:val="0"/>
                <w:numId w:val="13"/>
              </w:numPr>
              <w:tabs>
                <w:tab w:val="left" w:pos="176"/>
                <w:tab w:val="clear" w:pos="1980"/>
              </w:tabs>
              <w:spacing w:after="120" w:line="276" w:lineRule="auto"/>
              <w:ind w:left="176" w:hanging="176"/>
              <w:rPr>
                <w:rFonts w:ascii="Century Gothic" w:hAnsi="Century Gothic" w:cs="Calibri"/>
                <w:sz w:val="18"/>
                <w:szCs w:val="18"/>
              </w:rPr>
            </w:pPr>
            <w:r>
              <w:rPr>
                <w:rFonts w:ascii="Century Gothic" w:hAnsi="Century Gothic" w:cs="Calibri"/>
                <w:sz w:val="18"/>
                <w:szCs w:val="18"/>
              </w:rPr>
              <w:t>Mesin Peniris Minyak</w:t>
            </w:r>
          </w:p>
        </w:tc>
        <w:tc>
          <w:tcPr>
            <w:tcW w:w="1134" w:type="dxa"/>
            <w:vAlign w:val="center"/>
          </w:tcPr>
          <w:p>
            <w:pPr>
              <w:pStyle w:val="33"/>
              <w:numPr>
                <w:ilvl w:val="0"/>
                <w:numId w:val="13"/>
              </w:numPr>
              <w:tabs>
                <w:tab w:val="left" w:pos="176"/>
                <w:tab w:val="clear" w:pos="1980"/>
              </w:tabs>
              <w:spacing w:after="120" w:line="276" w:lineRule="auto"/>
              <w:ind w:left="176" w:hanging="176"/>
              <w:rPr>
                <w:rFonts w:ascii="Century Gothic" w:hAnsi="Century Gothic" w:cs="Calibri"/>
                <w:sz w:val="18"/>
                <w:szCs w:val="18"/>
              </w:rPr>
            </w:pPr>
            <w:r>
              <w:rPr>
                <w:rFonts w:ascii="Century Gothic" w:hAnsi="Century Gothic" w:cs="Calibri"/>
                <w:sz w:val="18"/>
                <w:szCs w:val="18"/>
              </w:rPr>
              <w:t>1 buah</w:t>
            </w:r>
          </w:p>
          <w:p>
            <w:pPr>
              <w:pStyle w:val="33"/>
              <w:spacing w:after="120" w:line="276" w:lineRule="auto"/>
              <w:ind w:left="176"/>
              <w:rPr>
                <w:rFonts w:ascii="Century Gothic" w:hAnsi="Century Gothic" w:cs="Calibri"/>
                <w:sz w:val="18"/>
                <w:szCs w:val="18"/>
              </w:rPr>
            </w:pPr>
          </w:p>
          <w:p>
            <w:pPr>
              <w:pStyle w:val="33"/>
              <w:numPr>
                <w:ilvl w:val="0"/>
                <w:numId w:val="13"/>
              </w:numPr>
              <w:tabs>
                <w:tab w:val="left" w:pos="176"/>
                <w:tab w:val="clear" w:pos="1980"/>
              </w:tabs>
              <w:spacing w:after="120" w:line="276" w:lineRule="auto"/>
              <w:ind w:left="176" w:hanging="176"/>
              <w:rPr>
                <w:rFonts w:ascii="Century Gothic" w:hAnsi="Century Gothic" w:cs="Calibri"/>
                <w:sz w:val="18"/>
                <w:szCs w:val="18"/>
              </w:rPr>
            </w:pPr>
            <w:r>
              <w:rPr>
                <w:rFonts w:ascii="Century Gothic" w:hAnsi="Century Gothic" w:cs="Calibri"/>
                <w:sz w:val="18"/>
                <w:szCs w:val="18"/>
              </w:rPr>
              <w:t>1 buah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4" w:type="dxa"/>
            <w:vAlign w:val="center"/>
          </w:tcPr>
          <w:p>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val="id-ID" w:eastAsia="id-ID"/>
              </w:rPr>
              <w:t>5.</w:t>
            </w:r>
          </w:p>
        </w:tc>
        <w:tc>
          <w:tcPr>
            <w:tcW w:w="1289" w:type="dxa"/>
            <w:vAlign w:val="center"/>
          </w:tcPr>
          <w:p>
            <w:pPr>
              <w:spacing w:after="120" w:line="276" w:lineRule="auto"/>
              <w:jc w:val="left"/>
              <w:rPr>
                <w:rFonts w:ascii="Century Gothic" w:hAnsi="Century Gothic" w:cs="Calibri"/>
                <w:sz w:val="18"/>
                <w:szCs w:val="18"/>
                <w:lang w:val="id-ID" w:eastAsia="id-ID"/>
              </w:rPr>
            </w:pPr>
            <w:r>
              <w:rPr>
                <w:rFonts w:ascii="Century Gothic" w:hAnsi="Century Gothic" w:cs="Calibri"/>
                <w:sz w:val="18"/>
                <w:szCs w:val="18"/>
                <w:lang w:val="id-ID" w:eastAsia="id-ID"/>
              </w:rPr>
              <w:t>Ririn Sumawati</w:t>
            </w:r>
          </w:p>
        </w:tc>
        <w:tc>
          <w:tcPr>
            <w:tcW w:w="1985" w:type="dxa"/>
            <w:vAlign w:val="center"/>
          </w:tcPr>
          <w:p>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val="id-ID" w:eastAsia="id-ID"/>
              </w:rPr>
              <w:t>Kelompok Usaha Kripik Ubi Sakato</w:t>
            </w:r>
          </w:p>
        </w:tc>
        <w:tc>
          <w:tcPr>
            <w:tcW w:w="1417" w:type="dxa"/>
            <w:vAlign w:val="center"/>
          </w:tcPr>
          <w:p>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val="id-ID" w:eastAsia="id-ID"/>
              </w:rPr>
              <w:t>Tanah Datar</w:t>
            </w:r>
          </w:p>
        </w:tc>
        <w:tc>
          <w:tcPr>
            <w:tcW w:w="2268" w:type="dxa"/>
            <w:vAlign w:val="center"/>
          </w:tcPr>
          <w:p>
            <w:pPr>
              <w:pStyle w:val="33"/>
              <w:numPr>
                <w:ilvl w:val="0"/>
                <w:numId w:val="13"/>
              </w:numPr>
              <w:tabs>
                <w:tab w:val="left" w:pos="176"/>
                <w:tab w:val="clear" w:pos="1980"/>
              </w:tabs>
              <w:spacing w:after="120" w:line="276" w:lineRule="auto"/>
              <w:ind w:left="176" w:hanging="176"/>
              <w:rPr>
                <w:rFonts w:ascii="Century Gothic" w:hAnsi="Century Gothic" w:cs="Calibri"/>
                <w:sz w:val="18"/>
                <w:szCs w:val="18"/>
              </w:rPr>
            </w:pPr>
            <w:r>
              <w:rPr>
                <w:rFonts w:ascii="Century Gothic" w:hAnsi="Century Gothic" w:cs="Calibri"/>
                <w:sz w:val="18"/>
                <w:szCs w:val="18"/>
              </w:rPr>
              <w:t>Mesin Perajang Singkong</w:t>
            </w:r>
          </w:p>
          <w:p>
            <w:pPr>
              <w:pStyle w:val="33"/>
              <w:numPr>
                <w:ilvl w:val="0"/>
                <w:numId w:val="13"/>
              </w:numPr>
              <w:tabs>
                <w:tab w:val="left" w:pos="176"/>
                <w:tab w:val="clear" w:pos="1980"/>
              </w:tabs>
              <w:spacing w:after="120" w:line="276" w:lineRule="auto"/>
              <w:ind w:left="176" w:hanging="176"/>
              <w:rPr>
                <w:rFonts w:ascii="Century Gothic" w:hAnsi="Century Gothic" w:cs="Calibri"/>
                <w:sz w:val="18"/>
                <w:szCs w:val="18"/>
              </w:rPr>
            </w:pPr>
            <w:r>
              <w:rPr>
                <w:rFonts w:ascii="Century Gothic" w:hAnsi="Century Gothic" w:cs="Calibri"/>
                <w:sz w:val="18"/>
                <w:szCs w:val="18"/>
              </w:rPr>
              <w:t>Mesin Peniris Minyak</w:t>
            </w:r>
          </w:p>
        </w:tc>
        <w:tc>
          <w:tcPr>
            <w:tcW w:w="1134" w:type="dxa"/>
            <w:vAlign w:val="center"/>
          </w:tcPr>
          <w:p>
            <w:pPr>
              <w:pStyle w:val="33"/>
              <w:numPr>
                <w:ilvl w:val="0"/>
                <w:numId w:val="13"/>
              </w:numPr>
              <w:tabs>
                <w:tab w:val="left" w:pos="176"/>
                <w:tab w:val="clear" w:pos="1980"/>
              </w:tabs>
              <w:spacing w:after="120" w:line="276" w:lineRule="auto"/>
              <w:ind w:left="176" w:hanging="176"/>
              <w:rPr>
                <w:rFonts w:ascii="Century Gothic" w:hAnsi="Century Gothic" w:cs="Calibri"/>
                <w:sz w:val="18"/>
                <w:szCs w:val="18"/>
              </w:rPr>
            </w:pPr>
            <w:r>
              <w:rPr>
                <w:rFonts w:ascii="Century Gothic" w:hAnsi="Century Gothic" w:cs="Calibri"/>
                <w:sz w:val="18"/>
                <w:szCs w:val="18"/>
              </w:rPr>
              <w:t>1 buah</w:t>
            </w:r>
          </w:p>
          <w:p>
            <w:pPr>
              <w:pStyle w:val="33"/>
              <w:spacing w:after="120" w:line="276" w:lineRule="auto"/>
              <w:ind w:left="176"/>
              <w:rPr>
                <w:rFonts w:ascii="Century Gothic" w:hAnsi="Century Gothic" w:cs="Calibri"/>
                <w:sz w:val="18"/>
                <w:szCs w:val="18"/>
              </w:rPr>
            </w:pPr>
          </w:p>
          <w:p>
            <w:pPr>
              <w:pStyle w:val="33"/>
              <w:numPr>
                <w:ilvl w:val="0"/>
                <w:numId w:val="13"/>
              </w:numPr>
              <w:tabs>
                <w:tab w:val="left" w:pos="176"/>
                <w:tab w:val="clear" w:pos="1980"/>
              </w:tabs>
              <w:spacing w:after="120" w:line="276" w:lineRule="auto"/>
              <w:ind w:left="176" w:hanging="176"/>
              <w:rPr>
                <w:rFonts w:ascii="Century Gothic" w:hAnsi="Century Gothic" w:cs="Calibri"/>
                <w:sz w:val="18"/>
                <w:szCs w:val="18"/>
              </w:rPr>
            </w:pPr>
            <w:r>
              <w:rPr>
                <w:rFonts w:ascii="Century Gothic" w:hAnsi="Century Gothic" w:cs="Calibri"/>
                <w:sz w:val="18"/>
                <w:szCs w:val="18"/>
              </w:rPr>
              <w:t>1 buah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4" w:type="dxa"/>
            <w:vAlign w:val="center"/>
          </w:tcPr>
          <w:p>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val="id-ID" w:eastAsia="id-ID"/>
              </w:rPr>
              <w:t>6.</w:t>
            </w:r>
          </w:p>
        </w:tc>
        <w:tc>
          <w:tcPr>
            <w:tcW w:w="1289" w:type="dxa"/>
            <w:vAlign w:val="center"/>
          </w:tcPr>
          <w:p>
            <w:pPr>
              <w:spacing w:after="120" w:line="276" w:lineRule="auto"/>
              <w:jc w:val="left"/>
              <w:rPr>
                <w:rFonts w:ascii="Century Gothic" w:hAnsi="Century Gothic" w:cs="Calibri"/>
                <w:sz w:val="18"/>
                <w:szCs w:val="18"/>
                <w:lang w:val="id-ID" w:eastAsia="id-ID"/>
              </w:rPr>
            </w:pPr>
            <w:r>
              <w:rPr>
                <w:rFonts w:ascii="Century Gothic" w:hAnsi="Century Gothic" w:cs="Calibri"/>
                <w:sz w:val="18"/>
                <w:szCs w:val="18"/>
                <w:lang w:val="id-ID" w:eastAsia="id-ID"/>
              </w:rPr>
              <w:t>Zaimar Taher</w:t>
            </w:r>
          </w:p>
        </w:tc>
        <w:tc>
          <w:tcPr>
            <w:tcW w:w="1985" w:type="dxa"/>
            <w:vAlign w:val="center"/>
          </w:tcPr>
          <w:p>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val="id-ID" w:eastAsia="id-ID"/>
              </w:rPr>
              <w:t>Kelompok Usaha Kripik Ubi Bersama Jaya Empat</w:t>
            </w:r>
          </w:p>
        </w:tc>
        <w:tc>
          <w:tcPr>
            <w:tcW w:w="1417" w:type="dxa"/>
            <w:vAlign w:val="center"/>
          </w:tcPr>
          <w:p>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val="id-ID" w:eastAsia="id-ID"/>
              </w:rPr>
              <w:t>Pariaman</w:t>
            </w:r>
          </w:p>
        </w:tc>
        <w:tc>
          <w:tcPr>
            <w:tcW w:w="2268" w:type="dxa"/>
            <w:vAlign w:val="center"/>
          </w:tcPr>
          <w:p>
            <w:pPr>
              <w:pStyle w:val="33"/>
              <w:numPr>
                <w:ilvl w:val="0"/>
                <w:numId w:val="13"/>
              </w:numPr>
              <w:tabs>
                <w:tab w:val="left" w:pos="176"/>
                <w:tab w:val="clear" w:pos="1980"/>
              </w:tabs>
              <w:spacing w:after="120" w:line="276" w:lineRule="auto"/>
              <w:ind w:left="176" w:hanging="176"/>
              <w:rPr>
                <w:rFonts w:ascii="Century Gothic" w:hAnsi="Century Gothic" w:cs="Calibri"/>
                <w:sz w:val="18"/>
                <w:szCs w:val="18"/>
              </w:rPr>
            </w:pPr>
            <w:r>
              <w:rPr>
                <w:rFonts w:ascii="Century Gothic" w:hAnsi="Century Gothic" w:cs="Calibri"/>
                <w:sz w:val="18"/>
                <w:szCs w:val="18"/>
              </w:rPr>
              <w:t>Mesin Perajang Singkong</w:t>
            </w:r>
          </w:p>
          <w:p>
            <w:pPr>
              <w:pStyle w:val="33"/>
              <w:numPr>
                <w:ilvl w:val="0"/>
                <w:numId w:val="13"/>
              </w:numPr>
              <w:tabs>
                <w:tab w:val="left" w:pos="176"/>
                <w:tab w:val="clear" w:pos="1980"/>
              </w:tabs>
              <w:spacing w:after="120" w:line="276" w:lineRule="auto"/>
              <w:ind w:left="176" w:hanging="176"/>
              <w:rPr>
                <w:rFonts w:ascii="Century Gothic" w:hAnsi="Century Gothic" w:cs="Calibri"/>
                <w:sz w:val="18"/>
                <w:szCs w:val="18"/>
              </w:rPr>
            </w:pPr>
            <w:r>
              <w:rPr>
                <w:rFonts w:ascii="Century Gothic" w:hAnsi="Century Gothic" w:cs="Calibri"/>
                <w:sz w:val="18"/>
                <w:szCs w:val="18"/>
              </w:rPr>
              <w:t>Mesin Peniris Minyak</w:t>
            </w:r>
          </w:p>
        </w:tc>
        <w:tc>
          <w:tcPr>
            <w:tcW w:w="1134" w:type="dxa"/>
            <w:vAlign w:val="center"/>
          </w:tcPr>
          <w:p>
            <w:pPr>
              <w:pStyle w:val="33"/>
              <w:numPr>
                <w:ilvl w:val="0"/>
                <w:numId w:val="13"/>
              </w:numPr>
              <w:tabs>
                <w:tab w:val="left" w:pos="176"/>
                <w:tab w:val="clear" w:pos="1980"/>
              </w:tabs>
              <w:spacing w:after="120" w:line="276" w:lineRule="auto"/>
              <w:ind w:left="176" w:hanging="176"/>
              <w:rPr>
                <w:rFonts w:ascii="Century Gothic" w:hAnsi="Century Gothic" w:cs="Calibri"/>
                <w:sz w:val="18"/>
                <w:szCs w:val="18"/>
              </w:rPr>
            </w:pPr>
            <w:r>
              <w:rPr>
                <w:rFonts w:ascii="Century Gothic" w:hAnsi="Century Gothic" w:cs="Calibri"/>
                <w:sz w:val="18"/>
                <w:szCs w:val="18"/>
              </w:rPr>
              <w:t>1 buah</w:t>
            </w:r>
          </w:p>
          <w:p>
            <w:pPr>
              <w:pStyle w:val="33"/>
              <w:spacing w:after="120" w:line="276" w:lineRule="auto"/>
              <w:ind w:left="176"/>
              <w:rPr>
                <w:rFonts w:ascii="Century Gothic" w:hAnsi="Century Gothic" w:cs="Calibri"/>
                <w:sz w:val="18"/>
                <w:szCs w:val="18"/>
              </w:rPr>
            </w:pPr>
          </w:p>
          <w:p>
            <w:pPr>
              <w:pStyle w:val="33"/>
              <w:numPr>
                <w:ilvl w:val="0"/>
                <w:numId w:val="13"/>
              </w:numPr>
              <w:tabs>
                <w:tab w:val="left" w:pos="176"/>
                <w:tab w:val="clear" w:pos="1980"/>
              </w:tabs>
              <w:spacing w:after="120" w:line="276" w:lineRule="auto"/>
              <w:ind w:left="176" w:hanging="176"/>
              <w:rPr>
                <w:rFonts w:ascii="Century Gothic" w:hAnsi="Century Gothic" w:cs="Calibri"/>
                <w:sz w:val="18"/>
                <w:szCs w:val="18"/>
              </w:rPr>
            </w:pPr>
            <w:r>
              <w:rPr>
                <w:rFonts w:ascii="Century Gothic" w:hAnsi="Century Gothic" w:cs="Calibri"/>
                <w:sz w:val="18"/>
                <w:szCs w:val="18"/>
              </w:rPr>
              <w:t>1 buah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4" w:type="dxa"/>
            <w:vAlign w:val="center"/>
          </w:tcPr>
          <w:p>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val="id-ID" w:eastAsia="id-ID"/>
              </w:rPr>
              <w:t>7.</w:t>
            </w:r>
          </w:p>
        </w:tc>
        <w:tc>
          <w:tcPr>
            <w:tcW w:w="1289" w:type="dxa"/>
            <w:vAlign w:val="center"/>
          </w:tcPr>
          <w:p>
            <w:pPr>
              <w:spacing w:after="120" w:line="276" w:lineRule="auto"/>
              <w:jc w:val="left"/>
              <w:rPr>
                <w:rFonts w:ascii="Century Gothic" w:hAnsi="Century Gothic" w:cs="Calibri"/>
                <w:sz w:val="18"/>
                <w:szCs w:val="18"/>
                <w:lang w:val="id-ID" w:eastAsia="id-ID"/>
              </w:rPr>
            </w:pPr>
            <w:r>
              <w:rPr>
                <w:rFonts w:ascii="Century Gothic" w:hAnsi="Century Gothic" w:cs="Calibri"/>
                <w:sz w:val="18"/>
                <w:szCs w:val="18"/>
                <w:lang w:val="id-ID" w:eastAsia="id-ID"/>
              </w:rPr>
              <w:t>Anis Shiliwati</w:t>
            </w:r>
          </w:p>
        </w:tc>
        <w:tc>
          <w:tcPr>
            <w:tcW w:w="1985" w:type="dxa"/>
            <w:vAlign w:val="center"/>
          </w:tcPr>
          <w:p>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val="id-ID" w:eastAsia="id-ID"/>
              </w:rPr>
              <w:t>Kelompok Usaha Kripik Ubi Bersama Jaya Dua</w:t>
            </w:r>
          </w:p>
        </w:tc>
        <w:tc>
          <w:tcPr>
            <w:tcW w:w="1417" w:type="dxa"/>
            <w:vAlign w:val="center"/>
          </w:tcPr>
          <w:p>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val="id-ID" w:eastAsia="id-ID"/>
              </w:rPr>
              <w:t>Pariaman</w:t>
            </w:r>
          </w:p>
        </w:tc>
        <w:tc>
          <w:tcPr>
            <w:tcW w:w="2268" w:type="dxa"/>
            <w:vAlign w:val="center"/>
          </w:tcPr>
          <w:p>
            <w:pPr>
              <w:pStyle w:val="33"/>
              <w:numPr>
                <w:ilvl w:val="0"/>
                <w:numId w:val="13"/>
              </w:numPr>
              <w:tabs>
                <w:tab w:val="left" w:pos="176"/>
                <w:tab w:val="clear" w:pos="1980"/>
              </w:tabs>
              <w:spacing w:after="120" w:line="276" w:lineRule="auto"/>
              <w:ind w:left="176" w:hanging="176"/>
              <w:rPr>
                <w:rFonts w:ascii="Century Gothic" w:hAnsi="Century Gothic" w:cs="Calibri"/>
                <w:sz w:val="18"/>
                <w:szCs w:val="18"/>
              </w:rPr>
            </w:pPr>
            <w:r>
              <w:rPr>
                <w:rFonts w:ascii="Century Gothic" w:hAnsi="Century Gothic" w:cs="Calibri"/>
                <w:sz w:val="18"/>
                <w:szCs w:val="18"/>
              </w:rPr>
              <w:t>Mesin Perajang Singkong</w:t>
            </w:r>
          </w:p>
          <w:p>
            <w:pPr>
              <w:pStyle w:val="33"/>
              <w:numPr>
                <w:ilvl w:val="0"/>
                <w:numId w:val="13"/>
              </w:numPr>
              <w:tabs>
                <w:tab w:val="left" w:pos="176"/>
                <w:tab w:val="clear" w:pos="1980"/>
              </w:tabs>
              <w:spacing w:after="120" w:line="276" w:lineRule="auto"/>
              <w:ind w:left="176" w:hanging="176"/>
              <w:rPr>
                <w:rFonts w:ascii="Century Gothic" w:hAnsi="Century Gothic" w:cs="Calibri"/>
                <w:sz w:val="18"/>
                <w:szCs w:val="18"/>
              </w:rPr>
            </w:pPr>
            <w:r>
              <w:rPr>
                <w:rFonts w:ascii="Century Gothic" w:hAnsi="Century Gothic" w:cs="Calibri"/>
                <w:sz w:val="18"/>
                <w:szCs w:val="18"/>
              </w:rPr>
              <w:t>Mesin Peniris Minyak</w:t>
            </w:r>
          </w:p>
        </w:tc>
        <w:tc>
          <w:tcPr>
            <w:tcW w:w="1134" w:type="dxa"/>
            <w:vAlign w:val="center"/>
          </w:tcPr>
          <w:p>
            <w:pPr>
              <w:pStyle w:val="33"/>
              <w:numPr>
                <w:ilvl w:val="0"/>
                <w:numId w:val="13"/>
              </w:numPr>
              <w:tabs>
                <w:tab w:val="left" w:pos="176"/>
                <w:tab w:val="clear" w:pos="1980"/>
              </w:tabs>
              <w:spacing w:after="120" w:line="276" w:lineRule="auto"/>
              <w:ind w:left="176" w:hanging="176"/>
              <w:rPr>
                <w:rFonts w:ascii="Century Gothic" w:hAnsi="Century Gothic" w:cs="Calibri"/>
                <w:sz w:val="18"/>
                <w:szCs w:val="18"/>
              </w:rPr>
            </w:pPr>
            <w:r>
              <w:rPr>
                <w:rFonts w:ascii="Century Gothic" w:hAnsi="Century Gothic" w:cs="Calibri"/>
                <w:sz w:val="18"/>
                <w:szCs w:val="18"/>
              </w:rPr>
              <w:t>1 buah</w:t>
            </w:r>
          </w:p>
          <w:p>
            <w:pPr>
              <w:pStyle w:val="33"/>
              <w:spacing w:after="120" w:line="276" w:lineRule="auto"/>
              <w:ind w:left="176"/>
              <w:rPr>
                <w:rFonts w:ascii="Century Gothic" w:hAnsi="Century Gothic" w:cs="Calibri"/>
                <w:sz w:val="18"/>
                <w:szCs w:val="18"/>
              </w:rPr>
            </w:pPr>
          </w:p>
          <w:p>
            <w:pPr>
              <w:pStyle w:val="33"/>
              <w:numPr>
                <w:ilvl w:val="0"/>
                <w:numId w:val="13"/>
              </w:numPr>
              <w:tabs>
                <w:tab w:val="left" w:pos="176"/>
                <w:tab w:val="clear" w:pos="1980"/>
              </w:tabs>
              <w:spacing w:after="120" w:line="276" w:lineRule="auto"/>
              <w:ind w:left="176" w:hanging="176"/>
              <w:rPr>
                <w:rFonts w:ascii="Century Gothic" w:hAnsi="Century Gothic" w:cs="Calibri"/>
                <w:sz w:val="18"/>
                <w:szCs w:val="18"/>
              </w:rPr>
            </w:pPr>
            <w:r>
              <w:rPr>
                <w:rFonts w:ascii="Century Gothic" w:hAnsi="Century Gothic" w:cs="Calibri"/>
                <w:sz w:val="18"/>
                <w:szCs w:val="18"/>
              </w:rPr>
              <w:t>1 buah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4" w:type="dxa"/>
            <w:vAlign w:val="center"/>
          </w:tcPr>
          <w:p>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val="id-ID" w:eastAsia="id-ID"/>
              </w:rPr>
              <w:t>8.</w:t>
            </w:r>
          </w:p>
        </w:tc>
        <w:tc>
          <w:tcPr>
            <w:tcW w:w="1289" w:type="dxa"/>
            <w:vAlign w:val="center"/>
          </w:tcPr>
          <w:p>
            <w:pPr>
              <w:spacing w:after="120" w:line="276" w:lineRule="auto"/>
              <w:jc w:val="left"/>
              <w:rPr>
                <w:rFonts w:ascii="Century Gothic" w:hAnsi="Century Gothic" w:cs="Calibri"/>
                <w:sz w:val="18"/>
                <w:szCs w:val="18"/>
                <w:lang w:val="id-ID" w:eastAsia="id-ID"/>
              </w:rPr>
            </w:pPr>
            <w:r>
              <w:rPr>
                <w:rFonts w:ascii="Century Gothic" w:hAnsi="Century Gothic" w:cs="Calibri"/>
                <w:sz w:val="18"/>
                <w:szCs w:val="18"/>
                <w:lang w:val="id-ID" w:eastAsia="id-ID"/>
              </w:rPr>
              <w:t>Ratna Guswita</w:t>
            </w:r>
          </w:p>
        </w:tc>
        <w:tc>
          <w:tcPr>
            <w:tcW w:w="1985" w:type="dxa"/>
            <w:vAlign w:val="center"/>
          </w:tcPr>
          <w:p>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val="id-ID" w:eastAsia="id-ID"/>
              </w:rPr>
              <w:t>Kelompok Usaha Kripik Ubi Bersama Jaya Tiga</w:t>
            </w:r>
          </w:p>
        </w:tc>
        <w:tc>
          <w:tcPr>
            <w:tcW w:w="1417" w:type="dxa"/>
            <w:vAlign w:val="center"/>
          </w:tcPr>
          <w:p>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val="id-ID" w:eastAsia="id-ID"/>
              </w:rPr>
              <w:t>Pariaman</w:t>
            </w:r>
          </w:p>
        </w:tc>
        <w:tc>
          <w:tcPr>
            <w:tcW w:w="2268" w:type="dxa"/>
            <w:vAlign w:val="center"/>
          </w:tcPr>
          <w:p>
            <w:pPr>
              <w:pStyle w:val="33"/>
              <w:numPr>
                <w:ilvl w:val="0"/>
                <w:numId w:val="13"/>
              </w:numPr>
              <w:tabs>
                <w:tab w:val="left" w:pos="176"/>
                <w:tab w:val="clear" w:pos="1980"/>
              </w:tabs>
              <w:spacing w:after="120" w:line="276" w:lineRule="auto"/>
              <w:ind w:left="176" w:hanging="176"/>
              <w:rPr>
                <w:rFonts w:ascii="Century Gothic" w:hAnsi="Century Gothic" w:cs="Calibri"/>
                <w:sz w:val="18"/>
                <w:szCs w:val="18"/>
              </w:rPr>
            </w:pPr>
            <w:r>
              <w:rPr>
                <w:rFonts w:ascii="Century Gothic" w:hAnsi="Century Gothic" w:cs="Calibri"/>
                <w:sz w:val="18"/>
                <w:szCs w:val="18"/>
              </w:rPr>
              <w:t>Mesin Perajang Singkong</w:t>
            </w:r>
          </w:p>
          <w:p>
            <w:pPr>
              <w:pStyle w:val="33"/>
              <w:numPr>
                <w:ilvl w:val="0"/>
                <w:numId w:val="13"/>
              </w:numPr>
              <w:tabs>
                <w:tab w:val="left" w:pos="176"/>
                <w:tab w:val="clear" w:pos="1980"/>
              </w:tabs>
              <w:spacing w:after="120" w:line="276" w:lineRule="auto"/>
              <w:ind w:left="176" w:hanging="176"/>
              <w:rPr>
                <w:rFonts w:ascii="Century Gothic" w:hAnsi="Century Gothic" w:cs="Calibri"/>
                <w:sz w:val="18"/>
                <w:szCs w:val="18"/>
              </w:rPr>
            </w:pPr>
            <w:r>
              <w:rPr>
                <w:rFonts w:ascii="Century Gothic" w:hAnsi="Century Gothic" w:cs="Calibri"/>
                <w:sz w:val="18"/>
                <w:szCs w:val="18"/>
              </w:rPr>
              <w:t>Mesin Peniris Minyak</w:t>
            </w:r>
          </w:p>
        </w:tc>
        <w:tc>
          <w:tcPr>
            <w:tcW w:w="1134" w:type="dxa"/>
            <w:vAlign w:val="center"/>
          </w:tcPr>
          <w:p>
            <w:pPr>
              <w:pStyle w:val="33"/>
              <w:numPr>
                <w:ilvl w:val="0"/>
                <w:numId w:val="13"/>
              </w:numPr>
              <w:tabs>
                <w:tab w:val="left" w:pos="176"/>
                <w:tab w:val="clear" w:pos="1980"/>
              </w:tabs>
              <w:spacing w:after="120" w:line="276" w:lineRule="auto"/>
              <w:ind w:left="176" w:hanging="176"/>
              <w:rPr>
                <w:rFonts w:ascii="Century Gothic" w:hAnsi="Century Gothic" w:cs="Calibri"/>
                <w:sz w:val="18"/>
                <w:szCs w:val="18"/>
              </w:rPr>
            </w:pPr>
            <w:r>
              <w:rPr>
                <w:rFonts w:ascii="Century Gothic" w:hAnsi="Century Gothic" w:cs="Calibri"/>
                <w:sz w:val="18"/>
                <w:szCs w:val="18"/>
              </w:rPr>
              <w:t>1 buah</w:t>
            </w:r>
          </w:p>
          <w:p>
            <w:pPr>
              <w:pStyle w:val="33"/>
              <w:spacing w:after="120" w:line="276" w:lineRule="auto"/>
              <w:ind w:left="176"/>
              <w:rPr>
                <w:rFonts w:ascii="Century Gothic" w:hAnsi="Century Gothic" w:cs="Calibri"/>
                <w:sz w:val="18"/>
                <w:szCs w:val="18"/>
              </w:rPr>
            </w:pPr>
          </w:p>
          <w:p>
            <w:pPr>
              <w:pStyle w:val="33"/>
              <w:numPr>
                <w:ilvl w:val="0"/>
                <w:numId w:val="13"/>
              </w:numPr>
              <w:tabs>
                <w:tab w:val="left" w:pos="176"/>
                <w:tab w:val="clear" w:pos="1980"/>
              </w:tabs>
              <w:spacing w:after="120" w:line="276" w:lineRule="auto"/>
              <w:ind w:left="176" w:hanging="176"/>
              <w:rPr>
                <w:rFonts w:ascii="Century Gothic" w:hAnsi="Century Gothic" w:cs="Calibri"/>
                <w:sz w:val="18"/>
                <w:szCs w:val="18"/>
              </w:rPr>
            </w:pPr>
            <w:r>
              <w:rPr>
                <w:rFonts w:ascii="Century Gothic" w:hAnsi="Century Gothic" w:cs="Calibri"/>
                <w:sz w:val="18"/>
                <w:szCs w:val="18"/>
              </w:rPr>
              <w:t>1 buah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4" w:type="dxa"/>
            <w:vAlign w:val="center"/>
          </w:tcPr>
          <w:p>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val="id-ID" w:eastAsia="id-ID"/>
              </w:rPr>
              <w:t>9.</w:t>
            </w:r>
          </w:p>
        </w:tc>
        <w:tc>
          <w:tcPr>
            <w:tcW w:w="1289" w:type="dxa"/>
            <w:vAlign w:val="center"/>
          </w:tcPr>
          <w:p>
            <w:pPr>
              <w:spacing w:after="120" w:line="276" w:lineRule="auto"/>
              <w:jc w:val="left"/>
              <w:rPr>
                <w:rFonts w:ascii="Century Gothic" w:hAnsi="Century Gothic" w:cs="Calibri"/>
                <w:sz w:val="18"/>
                <w:szCs w:val="18"/>
                <w:lang w:val="id-ID" w:eastAsia="id-ID"/>
              </w:rPr>
            </w:pPr>
            <w:r>
              <w:rPr>
                <w:rFonts w:ascii="Century Gothic" w:hAnsi="Century Gothic" w:cs="Calibri"/>
                <w:sz w:val="18"/>
                <w:szCs w:val="18"/>
                <w:lang w:val="id-ID" w:eastAsia="id-ID"/>
              </w:rPr>
              <w:t>Yeti Efrina</w:t>
            </w:r>
          </w:p>
        </w:tc>
        <w:tc>
          <w:tcPr>
            <w:tcW w:w="1985" w:type="dxa"/>
            <w:vAlign w:val="center"/>
          </w:tcPr>
          <w:p>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val="id-ID" w:eastAsia="id-ID"/>
              </w:rPr>
              <w:t>Kelompok Usaha Kripik Ubi Bersama Jaya Tiga</w:t>
            </w:r>
          </w:p>
        </w:tc>
        <w:tc>
          <w:tcPr>
            <w:tcW w:w="1417" w:type="dxa"/>
            <w:vAlign w:val="center"/>
          </w:tcPr>
          <w:p>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val="id-ID" w:eastAsia="id-ID"/>
              </w:rPr>
              <w:t>Pariaman</w:t>
            </w:r>
          </w:p>
        </w:tc>
        <w:tc>
          <w:tcPr>
            <w:tcW w:w="2268" w:type="dxa"/>
            <w:vAlign w:val="center"/>
          </w:tcPr>
          <w:p>
            <w:pPr>
              <w:pStyle w:val="33"/>
              <w:numPr>
                <w:ilvl w:val="0"/>
                <w:numId w:val="13"/>
              </w:numPr>
              <w:tabs>
                <w:tab w:val="left" w:pos="176"/>
                <w:tab w:val="clear" w:pos="1980"/>
              </w:tabs>
              <w:spacing w:after="120" w:line="276" w:lineRule="auto"/>
              <w:ind w:left="176" w:hanging="176"/>
              <w:rPr>
                <w:rFonts w:ascii="Century Gothic" w:hAnsi="Century Gothic" w:cs="Calibri"/>
                <w:sz w:val="18"/>
                <w:szCs w:val="18"/>
              </w:rPr>
            </w:pPr>
            <w:r>
              <w:rPr>
                <w:rFonts w:ascii="Century Gothic" w:hAnsi="Century Gothic" w:cs="Calibri"/>
                <w:sz w:val="18"/>
                <w:szCs w:val="18"/>
              </w:rPr>
              <w:t>Mesin Perajang Singkong</w:t>
            </w:r>
          </w:p>
          <w:p>
            <w:pPr>
              <w:pStyle w:val="33"/>
              <w:numPr>
                <w:ilvl w:val="0"/>
                <w:numId w:val="13"/>
              </w:numPr>
              <w:tabs>
                <w:tab w:val="left" w:pos="176"/>
                <w:tab w:val="clear" w:pos="1980"/>
              </w:tabs>
              <w:spacing w:after="120" w:line="276" w:lineRule="auto"/>
              <w:ind w:left="176" w:hanging="176"/>
              <w:rPr>
                <w:rFonts w:ascii="Century Gothic" w:hAnsi="Century Gothic" w:cs="Calibri"/>
                <w:sz w:val="18"/>
                <w:szCs w:val="18"/>
              </w:rPr>
            </w:pPr>
            <w:r>
              <w:rPr>
                <w:rFonts w:ascii="Century Gothic" w:hAnsi="Century Gothic" w:cs="Calibri"/>
                <w:sz w:val="18"/>
                <w:szCs w:val="18"/>
              </w:rPr>
              <w:t>Mesin Peniris Minyak</w:t>
            </w:r>
          </w:p>
        </w:tc>
        <w:tc>
          <w:tcPr>
            <w:tcW w:w="1134" w:type="dxa"/>
            <w:vAlign w:val="center"/>
          </w:tcPr>
          <w:p>
            <w:pPr>
              <w:pStyle w:val="33"/>
              <w:numPr>
                <w:ilvl w:val="0"/>
                <w:numId w:val="13"/>
              </w:numPr>
              <w:tabs>
                <w:tab w:val="left" w:pos="176"/>
                <w:tab w:val="clear" w:pos="1980"/>
              </w:tabs>
              <w:spacing w:after="120" w:line="276" w:lineRule="auto"/>
              <w:ind w:left="176" w:hanging="176"/>
              <w:rPr>
                <w:rFonts w:ascii="Century Gothic" w:hAnsi="Century Gothic" w:cs="Calibri"/>
                <w:sz w:val="18"/>
                <w:szCs w:val="18"/>
              </w:rPr>
            </w:pPr>
            <w:r>
              <w:rPr>
                <w:rFonts w:ascii="Century Gothic" w:hAnsi="Century Gothic" w:cs="Calibri"/>
                <w:sz w:val="18"/>
                <w:szCs w:val="18"/>
              </w:rPr>
              <w:t>1 buah</w:t>
            </w:r>
          </w:p>
          <w:p>
            <w:pPr>
              <w:pStyle w:val="33"/>
              <w:spacing w:after="120" w:line="276" w:lineRule="auto"/>
              <w:ind w:left="176"/>
              <w:rPr>
                <w:rFonts w:ascii="Century Gothic" w:hAnsi="Century Gothic" w:cs="Calibri"/>
                <w:sz w:val="18"/>
                <w:szCs w:val="18"/>
              </w:rPr>
            </w:pPr>
          </w:p>
          <w:p>
            <w:pPr>
              <w:pStyle w:val="33"/>
              <w:numPr>
                <w:ilvl w:val="0"/>
                <w:numId w:val="13"/>
              </w:numPr>
              <w:tabs>
                <w:tab w:val="left" w:pos="176"/>
                <w:tab w:val="clear" w:pos="1980"/>
              </w:tabs>
              <w:spacing w:after="120" w:line="276" w:lineRule="auto"/>
              <w:ind w:left="176" w:hanging="176"/>
              <w:rPr>
                <w:rFonts w:ascii="Century Gothic" w:hAnsi="Century Gothic" w:cs="Calibri"/>
                <w:sz w:val="18"/>
                <w:szCs w:val="18"/>
              </w:rPr>
            </w:pPr>
            <w:r>
              <w:rPr>
                <w:rFonts w:ascii="Century Gothic" w:hAnsi="Century Gothic" w:cs="Calibri"/>
                <w:sz w:val="18"/>
                <w:szCs w:val="18"/>
              </w:rPr>
              <w:t>1 buah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4" w:type="dxa"/>
            <w:vAlign w:val="center"/>
          </w:tcPr>
          <w:p>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val="id-ID" w:eastAsia="id-ID"/>
              </w:rPr>
              <w:t>10.</w:t>
            </w:r>
          </w:p>
        </w:tc>
        <w:tc>
          <w:tcPr>
            <w:tcW w:w="1289" w:type="dxa"/>
            <w:vAlign w:val="center"/>
          </w:tcPr>
          <w:p>
            <w:pPr>
              <w:spacing w:after="120" w:line="276" w:lineRule="auto"/>
              <w:jc w:val="left"/>
              <w:rPr>
                <w:rFonts w:ascii="Century Gothic" w:hAnsi="Century Gothic" w:cs="Calibri"/>
                <w:sz w:val="18"/>
                <w:szCs w:val="18"/>
                <w:lang w:val="id-ID" w:eastAsia="id-ID"/>
              </w:rPr>
            </w:pPr>
            <w:r>
              <w:rPr>
                <w:rFonts w:ascii="Century Gothic" w:hAnsi="Century Gothic" w:cs="Calibri"/>
                <w:sz w:val="18"/>
                <w:szCs w:val="18"/>
                <w:lang w:val="id-ID" w:eastAsia="id-ID"/>
              </w:rPr>
              <w:t>Ridho Ilham</w:t>
            </w:r>
          </w:p>
        </w:tc>
        <w:tc>
          <w:tcPr>
            <w:tcW w:w="1985" w:type="dxa"/>
            <w:vAlign w:val="center"/>
          </w:tcPr>
          <w:p>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val="id-ID" w:eastAsia="id-ID"/>
              </w:rPr>
              <w:t>Kelompok Usaha Kripik Ubi Bersama Jaya Satu</w:t>
            </w:r>
          </w:p>
        </w:tc>
        <w:tc>
          <w:tcPr>
            <w:tcW w:w="1417" w:type="dxa"/>
            <w:vAlign w:val="center"/>
          </w:tcPr>
          <w:p>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val="id-ID" w:eastAsia="id-ID"/>
              </w:rPr>
              <w:t>Pariaman</w:t>
            </w:r>
          </w:p>
        </w:tc>
        <w:tc>
          <w:tcPr>
            <w:tcW w:w="2268" w:type="dxa"/>
            <w:vAlign w:val="center"/>
          </w:tcPr>
          <w:p>
            <w:pPr>
              <w:pStyle w:val="33"/>
              <w:numPr>
                <w:ilvl w:val="0"/>
                <w:numId w:val="13"/>
              </w:numPr>
              <w:tabs>
                <w:tab w:val="left" w:pos="176"/>
                <w:tab w:val="clear" w:pos="1980"/>
              </w:tabs>
              <w:spacing w:after="120" w:line="276" w:lineRule="auto"/>
              <w:ind w:left="176" w:hanging="176"/>
              <w:rPr>
                <w:rFonts w:ascii="Century Gothic" w:hAnsi="Century Gothic" w:cs="Calibri"/>
                <w:sz w:val="18"/>
                <w:szCs w:val="18"/>
              </w:rPr>
            </w:pPr>
            <w:r>
              <w:rPr>
                <w:rFonts w:ascii="Century Gothic" w:hAnsi="Century Gothic" w:cs="Calibri"/>
                <w:sz w:val="18"/>
                <w:szCs w:val="18"/>
              </w:rPr>
              <w:t>Mesin Perajang Singkong</w:t>
            </w:r>
          </w:p>
          <w:p>
            <w:pPr>
              <w:pStyle w:val="33"/>
              <w:numPr>
                <w:ilvl w:val="0"/>
                <w:numId w:val="13"/>
              </w:numPr>
              <w:tabs>
                <w:tab w:val="left" w:pos="176"/>
                <w:tab w:val="clear" w:pos="1980"/>
              </w:tabs>
              <w:spacing w:after="120" w:line="276" w:lineRule="auto"/>
              <w:ind w:left="176" w:hanging="176"/>
              <w:rPr>
                <w:rFonts w:ascii="Century Gothic" w:hAnsi="Century Gothic" w:cs="Calibri"/>
                <w:sz w:val="18"/>
                <w:szCs w:val="18"/>
              </w:rPr>
            </w:pPr>
            <w:r>
              <w:rPr>
                <w:rFonts w:ascii="Century Gothic" w:hAnsi="Century Gothic" w:cs="Calibri"/>
                <w:sz w:val="18"/>
                <w:szCs w:val="18"/>
              </w:rPr>
              <w:t>Mesin Peniris Minyak</w:t>
            </w:r>
          </w:p>
        </w:tc>
        <w:tc>
          <w:tcPr>
            <w:tcW w:w="1134" w:type="dxa"/>
            <w:vAlign w:val="center"/>
          </w:tcPr>
          <w:p>
            <w:pPr>
              <w:pStyle w:val="33"/>
              <w:numPr>
                <w:ilvl w:val="0"/>
                <w:numId w:val="13"/>
              </w:numPr>
              <w:tabs>
                <w:tab w:val="left" w:pos="176"/>
                <w:tab w:val="clear" w:pos="1980"/>
              </w:tabs>
              <w:spacing w:after="120" w:line="276" w:lineRule="auto"/>
              <w:ind w:left="176" w:hanging="176"/>
              <w:rPr>
                <w:rFonts w:ascii="Century Gothic" w:hAnsi="Century Gothic" w:cs="Calibri"/>
                <w:sz w:val="18"/>
                <w:szCs w:val="18"/>
              </w:rPr>
            </w:pPr>
            <w:r>
              <w:rPr>
                <w:rFonts w:ascii="Century Gothic" w:hAnsi="Century Gothic" w:cs="Calibri"/>
                <w:sz w:val="18"/>
                <w:szCs w:val="18"/>
              </w:rPr>
              <w:t>1 buah</w:t>
            </w:r>
          </w:p>
          <w:p>
            <w:pPr>
              <w:pStyle w:val="33"/>
              <w:spacing w:after="120" w:line="276" w:lineRule="auto"/>
              <w:ind w:left="176"/>
              <w:rPr>
                <w:rFonts w:ascii="Century Gothic" w:hAnsi="Century Gothic" w:cs="Calibri"/>
                <w:sz w:val="18"/>
                <w:szCs w:val="18"/>
              </w:rPr>
            </w:pPr>
          </w:p>
          <w:p>
            <w:pPr>
              <w:pStyle w:val="33"/>
              <w:numPr>
                <w:ilvl w:val="0"/>
                <w:numId w:val="13"/>
              </w:numPr>
              <w:tabs>
                <w:tab w:val="left" w:pos="176"/>
                <w:tab w:val="clear" w:pos="1980"/>
              </w:tabs>
              <w:spacing w:after="120" w:line="276" w:lineRule="auto"/>
              <w:ind w:left="176" w:hanging="176"/>
              <w:rPr>
                <w:rFonts w:ascii="Century Gothic" w:hAnsi="Century Gothic" w:cs="Calibri"/>
                <w:sz w:val="18"/>
                <w:szCs w:val="18"/>
              </w:rPr>
            </w:pPr>
            <w:r>
              <w:rPr>
                <w:rFonts w:ascii="Century Gothic" w:hAnsi="Century Gothic" w:cs="Calibri"/>
                <w:sz w:val="18"/>
                <w:szCs w:val="18"/>
              </w:rPr>
              <w:t>1 buah</w:t>
            </w:r>
          </w:p>
        </w:tc>
      </w:tr>
    </w:tbl>
    <w:p>
      <w:pPr>
        <w:autoSpaceDE w:val="0"/>
        <w:autoSpaceDN w:val="0"/>
        <w:adjustRightInd w:val="0"/>
        <w:spacing w:after="120" w:line="276" w:lineRule="auto"/>
        <w:ind w:left="1276"/>
        <w:jc w:val="both"/>
        <w:rPr>
          <w:rFonts w:ascii="Century Gothic" w:hAnsi="Century Gothic" w:cs="Calibri"/>
          <w:sz w:val="18"/>
          <w:szCs w:val="18"/>
          <w:lang w:val="id-ID" w:eastAsia="id-ID"/>
        </w:rPr>
      </w:pPr>
      <w:r>
        <w:rPr>
          <w:rFonts w:ascii="Century Gothic" w:hAnsi="Century Gothic" w:cs="Calibri"/>
          <w:sz w:val="18"/>
          <w:szCs w:val="18"/>
          <w:lang w:val="id-ID" w:eastAsia="id-ID"/>
        </w:rPr>
        <w:t xml:space="preserve"> </w:t>
      </w:r>
    </w:p>
    <w:p>
      <w:pPr>
        <w:autoSpaceDE w:val="0"/>
        <w:autoSpaceDN w:val="0"/>
        <w:adjustRightInd w:val="0"/>
        <w:spacing w:after="120" w:line="276" w:lineRule="auto"/>
        <w:ind w:left="1276"/>
        <w:jc w:val="both"/>
        <w:rPr>
          <w:rFonts w:ascii="Century Gothic" w:hAnsi="Century Gothic" w:cs="Calibri"/>
          <w:sz w:val="18"/>
          <w:szCs w:val="18"/>
          <w:lang w:eastAsia="id-ID"/>
        </w:rPr>
      </w:pPr>
      <w:r>
        <w:rPr>
          <w:rFonts w:ascii="Century Gothic" w:hAnsi="Century Gothic" w:cs="Calibri"/>
          <w:sz w:val="18"/>
          <w:szCs w:val="18"/>
          <w:lang w:eastAsia="id-ID"/>
        </w:rPr>
        <w:t>Saldo / jumlah belanja barang dan jasa tersebut diatas adalah jumlah netto setelah dikuranginya pengembalian belanja barang dan jasa selama tahun 201</w:t>
      </w:r>
      <w:r>
        <w:rPr>
          <w:rFonts w:ascii="Century Gothic" w:hAnsi="Century Gothic" w:cs="Calibri"/>
          <w:sz w:val="18"/>
          <w:szCs w:val="18"/>
          <w:lang w:val="id-ID" w:eastAsia="id-ID"/>
        </w:rPr>
        <w:t>7</w:t>
      </w:r>
      <w:r>
        <w:rPr>
          <w:rFonts w:ascii="Century Gothic" w:hAnsi="Century Gothic" w:cs="Calibri"/>
          <w:sz w:val="18"/>
          <w:szCs w:val="18"/>
          <w:lang w:eastAsia="id-ID"/>
        </w:rPr>
        <w:t xml:space="preserve"> sejumlah Rp.  24.716.978</w:t>
      </w:r>
      <w:r>
        <w:rPr>
          <w:rFonts w:ascii="Century Gothic" w:hAnsi="Century Gothic" w:cs="Calibri"/>
          <w:sz w:val="18"/>
          <w:szCs w:val="18"/>
          <w:lang w:val="id-ID" w:eastAsia="id-ID"/>
        </w:rPr>
        <w:t>,-</w:t>
      </w:r>
      <w:r>
        <w:rPr>
          <w:rFonts w:ascii="Century Gothic" w:hAnsi="Century Gothic" w:cs="Calibri"/>
          <w:sz w:val="18"/>
          <w:szCs w:val="18"/>
          <w:lang w:eastAsia="id-ID"/>
        </w:rPr>
        <w:t xml:space="preserve"> yang terdiri dari : </w:t>
      </w:r>
    </w:p>
    <w:p>
      <w:pPr>
        <w:autoSpaceDE w:val="0"/>
        <w:autoSpaceDN w:val="0"/>
        <w:adjustRightInd w:val="0"/>
        <w:spacing w:after="120" w:line="276" w:lineRule="auto"/>
        <w:ind w:left="1276"/>
        <w:jc w:val="both"/>
        <w:rPr>
          <w:rFonts w:ascii="Century Gothic" w:hAnsi="Century Gothic" w:cs="Calibri"/>
          <w:sz w:val="18"/>
          <w:szCs w:val="18"/>
          <w:lang w:eastAsia="id-ID"/>
        </w:rPr>
      </w:pPr>
    </w:p>
    <w:tbl>
      <w:tblPr>
        <w:tblStyle w:val="30"/>
        <w:tblW w:w="8222" w:type="dxa"/>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2268"/>
        <w:gridCol w:w="3544"/>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67" w:type="dxa"/>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No</w:t>
            </w:r>
          </w:p>
        </w:tc>
        <w:tc>
          <w:tcPr>
            <w:tcW w:w="2268" w:type="dxa"/>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Tanggal</w:t>
            </w:r>
          </w:p>
        </w:tc>
        <w:tc>
          <w:tcPr>
            <w:tcW w:w="3544" w:type="dxa"/>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Keterangan</w:t>
            </w:r>
          </w:p>
        </w:tc>
        <w:tc>
          <w:tcPr>
            <w:tcW w:w="1843" w:type="dxa"/>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Jumlah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 w:hRule="atLeast"/>
        </w:trPr>
        <w:tc>
          <w:tcPr>
            <w:tcW w:w="567" w:type="dxa"/>
          </w:tcPr>
          <w:p>
            <w:pPr>
              <w:spacing w:after="120" w:line="276" w:lineRule="auto"/>
              <w:jc w:val="center"/>
              <w:rPr>
                <w:rFonts w:ascii="Century Gothic" w:hAnsi="Century Gothic" w:cs="Calibri"/>
                <w:bCs/>
                <w:sz w:val="18"/>
                <w:szCs w:val="18"/>
                <w:lang w:eastAsia="id-ID"/>
              </w:rPr>
            </w:pPr>
            <w:r>
              <w:rPr>
                <w:rFonts w:ascii="Century Gothic" w:hAnsi="Century Gothic" w:cs="Calibri"/>
                <w:bCs/>
                <w:sz w:val="18"/>
                <w:szCs w:val="18"/>
                <w:lang w:eastAsia="id-ID"/>
              </w:rPr>
              <w:t>1.</w:t>
            </w:r>
          </w:p>
        </w:tc>
        <w:tc>
          <w:tcPr>
            <w:tcW w:w="2268" w:type="dxa"/>
          </w:tcPr>
          <w:p>
            <w:pPr>
              <w:spacing w:after="120" w:line="276" w:lineRule="auto"/>
              <w:jc w:val="left"/>
              <w:rPr>
                <w:rFonts w:ascii="Century Gothic" w:hAnsi="Century Gothic" w:cs="Calibri"/>
                <w:bCs/>
                <w:sz w:val="18"/>
                <w:szCs w:val="18"/>
                <w:lang w:val="id-ID" w:eastAsia="id-ID"/>
              </w:rPr>
            </w:pPr>
            <w:r>
              <w:rPr>
                <w:rFonts w:ascii="Century Gothic" w:hAnsi="Century Gothic" w:cs="Calibri"/>
                <w:bCs/>
                <w:sz w:val="18"/>
                <w:szCs w:val="18"/>
                <w:lang w:val="id-ID" w:eastAsia="id-ID"/>
              </w:rPr>
              <w:t>29 November 2017</w:t>
            </w:r>
          </w:p>
          <w:p>
            <w:pPr>
              <w:spacing w:after="120" w:line="276" w:lineRule="auto"/>
              <w:jc w:val="left"/>
              <w:rPr>
                <w:rFonts w:ascii="Century Gothic" w:hAnsi="Century Gothic" w:cs="Calibri"/>
                <w:bCs/>
                <w:sz w:val="18"/>
                <w:szCs w:val="18"/>
                <w:lang w:eastAsia="id-ID"/>
              </w:rPr>
            </w:pPr>
          </w:p>
        </w:tc>
        <w:tc>
          <w:tcPr>
            <w:tcW w:w="3544" w:type="dxa"/>
          </w:tcPr>
          <w:p>
            <w:pPr>
              <w:spacing w:after="120" w:line="276" w:lineRule="auto"/>
              <w:jc w:val="left"/>
              <w:rPr>
                <w:rFonts w:ascii="Century Gothic" w:hAnsi="Century Gothic" w:cs="Calibri"/>
                <w:bCs/>
                <w:sz w:val="18"/>
                <w:szCs w:val="18"/>
                <w:lang w:eastAsia="id-ID"/>
              </w:rPr>
            </w:pPr>
            <w:r>
              <w:rPr>
                <w:rFonts w:ascii="Century Gothic" w:hAnsi="Century Gothic" w:cs="Calibri"/>
                <w:bCs/>
                <w:sz w:val="18"/>
                <w:szCs w:val="18"/>
                <w:lang w:eastAsia="id-ID"/>
              </w:rPr>
              <w:t>Setoran pengembalian pembayaran pembaca do'a / al-qur'an</w:t>
            </w:r>
          </w:p>
        </w:tc>
        <w:tc>
          <w:tcPr>
            <w:tcW w:w="1843" w:type="dxa"/>
            <w:vAlign w:val="center"/>
          </w:tcPr>
          <w:p>
            <w:pPr>
              <w:spacing w:after="120" w:line="276" w:lineRule="auto"/>
              <w:rPr>
                <w:rFonts w:ascii="Century Gothic" w:hAnsi="Century Gothic" w:cs="Calibri"/>
                <w:bCs/>
                <w:sz w:val="18"/>
                <w:szCs w:val="18"/>
                <w:lang w:eastAsia="id-ID"/>
              </w:rPr>
            </w:pPr>
            <w:r>
              <w:rPr>
                <w:rFonts w:ascii="Century Gothic" w:hAnsi="Century Gothic" w:cs="Calibri"/>
                <w:bCs/>
                <w:sz w:val="18"/>
                <w:szCs w:val="18"/>
                <w:lang w:val="id-ID" w:eastAsia="id-ID"/>
              </w:rPr>
              <w:t>200.000</w:t>
            </w:r>
            <w:r>
              <w:rPr>
                <w:rFonts w:ascii="Century Gothic" w:hAnsi="Century Gothic" w:cs="Calibri"/>
                <w:bCs/>
                <w:sz w:val="18"/>
                <w:szCs w:val="18"/>
                <w:lang w:eastAsia="id-ID"/>
              </w:rPr>
              <w:t>,-</w:t>
            </w:r>
          </w:p>
          <w:p>
            <w:pPr>
              <w:spacing w:after="120" w:line="276" w:lineRule="auto"/>
              <w:rPr>
                <w:rFonts w:ascii="Century Gothic" w:hAnsi="Century Gothic" w:cs="Calibri"/>
                <w:bCs/>
                <w:sz w:val="18"/>
                <w:szCs w:val="18"/>
                <w:lang w:eastAsia="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7" w:hRule="atLeast"/>
        </w:trPr>
        <w:tc>
          <w:tcPr>
            <w:tcW w:w="567" w:type="dxa"/>
          </w:tcPr>
          <w:p>
            <w:pPr>
              <w:spacing w:after="120" w:line="276" w:lineRule="auto"/>
              <w:jc w:val="center"/>
              <w:rPr>
                <w:rFonts w:ascii="Century Gothic" w:hAnsi="Century Gothic" w:cs="Calibri"/>
                <w:bCs/>
                <w:sz w:val="18"/>
                <w:szCs w:val="18"/>
                <w:lang w:eastAsia="id-ID"/>
              </w:rPr>
            </w:pPr>
            <w:r>
              <w:rPr>
                <w:rFonts w:ascii="Century Gothic" w:hAnsi="Century Gothic" w:cs="Calibri"/>
                <w:bCs/>
                <w:sz w:val="18"/>
                <w:szCs w:val="18"/>
                <w:lang w:eastAsia="id-ID"/>
              </w:rPr>
              <w:t>2.</w:t>
            </w:r>
          </w:p>
        </w:tc>
        <w:tc>
          <w:tcPr>
            <w:tcW w:w="2268" w:type="dxa"/>
          </w:tcPr>
          <w:p>
            <w:pPr>
              <w:spacing w:after="120" w:line="276" w:lineRule="auto"/>
              <w:jc w:val="left"/>
              <w:rPr>
                <w:rFonts w:ascii="Century Gothic" w:hAnsi="Century Gothic" w:cs="Calibri"/>
                <w:bCs/>
                <w:sz w:val="18"/>
                <w:szCs w:val="18"/>
                <w:lang w:val="id-ID" w:eastAsia="id-ID"/>
              </w:rPr>
            </w:pPr>
            <w:r>
              <w:rPr>
                <w:rFonts w:ascii="Century Gothic" w:hAnsi="Century Gothic" w:cs="Calibri"/>
                <w:bCs/>
                <w:sz w:val="18"/>
                <w:szCs w:val="18"/>
                <w:lang w:val="id-ID" w:eastAsia="id-ID"/>
              </w:rPr>
              <w:t>28 Desember 2017</w:t>
            </w:r>
          </w:p>
        </w:tc>
        <w:tc>
          <w:tcPr>
            <w:tcW w:w="3544" w:type="dxa"/>
          </w:tcPr>
          <w:p>
            <w:pPr>
              <w:spacing w:after="120" w:line="276" w:lineRule="auto"/>
              <w:jc w:val="left"/>
              <w:rPr>
                <w:rFonts w:ascii="Century Gothic" w:hAnsi="Century Gothic" w:cs="Calibri"/>
                <w:bCs/>
                <w:sz w:val="18"/>
                <w:szCs w:val="18"/>
                <w:lang w:eastAsia="id-ID"/>
              </w:rPr>
            </w:pPr>
            <w:r>
              <w:rPr>
                <w:rFonts w:ascii="Century Gothic" w:hAnsi="Century Gothic" w:cs="Calibri"/>
                <w:bCs/>
                <w:sz w:val="18"/>
                <w:szCs w:val="18"/>
                <w:lang w:eastAsia="id-ID"/>
              </w:rPr>
              <w:t>Setoran kelebihan bayar belanja cetak sertifikat kegiatan Bimtek BKK berdasarkan hasil temuan inspektorat Tahun 2017</w:t>
            </w:r>
          </w:p>
        </w:tc>
        <w:tc>
          <w:tcPr>
            <w:tcW w:w="1843" w:type="dxa"/>
            <w:vAlign w:val="center"/>
          </w:tcPr>
          <w:p>
            <w:pPr>
              <w:spacing w:after="120" w:line="276" w:lineRule="auto"/>
              <w:rPr>
                <w:rFonts w:ascii="Century Gothic" w:hAnsi="Century Gothic" w:cs="Calibri"/>
                <w:bCs/>
                <w:sz w:val="18"/>
                <w:szCs w:val="18"/>
                <w:lang w:eastAsia="id-ID"/>
              </w:rPr>
            </w:pPr>
          </w:p>
          <w:p>
            <w:pPr>
              <w:spacing w:after="120" w:line="276" w:lineRule="auto"/>
              <w:rPr>
                <w:rFonts w:ascii="Century Gothic" w:hAnsi="Century Gothic" w:cs="Calibri"/>
                <w:bCs/>
                <w:sz w:val="18"/>
                <w:szCs w:val="18"/>
                <w:lang w:val="id-ID" w:eastAsia="id-ID"/>
              </w:rPr>
            </w:pPr>
            <w:r>
              <w:rPr>
                <w:rFonts w:ascii="Century Gothic" w:hAnsi="Century Gothic" w:cs="Calibri"/>
                <w:bCs/>
                <w:sz w:val="18"/>
                <w:szCs w:val="18"/>
                <w:lang w:val="id-ID" w:eastAsia="id-ID"/>
              </w:rPr>
              <w:t>210.000,-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tcPr>
          <w:p>
            <w:pPr>
              <w:spacing w:after="120" w:line="276" w:lineRule="auto"/>
              <w:jc w:val="center"/>
              <w:rPr>
                <w:rFonts w:ascii="Century Gothic" w:hAnsi="Century Gothic" w:cs="Calibri"/>
                <w:bCs/>
                <w:sz w:val="18"/>
                <w:szCs w:val="18"/>
                <w:lang w:eastAsia="id-ID"/>
              </w:rPr>
            </w:pPr>
            <w:r>
              <w:rPr>
                <w:rFonts w:ascii="Century Gothic" w:hAnsi="Century Gothic" w:cs="Calibri"/>
                <w:bCs/>
                <w:sz w:val="18"/>
                <w:szCs w:val="18"/>
                <w:lang w:eastAsia="id-ID"/>
              </w:rPr>
              <w:t>3.</w:t>
            </w:r>
          </w:p>
        </w:tc>
        <w:tc>
          <w:tcPr>
            <w:tcW w:w="2268" w:type="dxa"/>
          </w:tcPr>
          <w:p>
            <w:pPr>
              <w:spacing w:after="120" w:line="276" w:lineRule="auto"/>
              <w:jc w:val="left"/>
              <w:rPr>
                <w:rFonts w:ascii="Century Gothic" w:hAnsi="Century Gothic" w:cs="Calibri"/>
                <w:bCs/>
                <w:sz w:val="18"/>
                <w:szCs w:val="18"/>
                <w:lang w:val="id-ID" w:eastAsia="id-ID"/>
              </w:rPr>
            </w:pPr>
            <w:r>
              <w:rPr>
                <w:rFonts w:ascii="Century Gothic" w:hAnsi="Century Gothic" w:cs="Calibri"/>
                <w:bCs/>
                <w:sz w:val="18"/>
                <w:szCs w:val="18"/>
                <w:lang w:val="id-ID" w:eastAsia="id-ID"/>
              </w:rPr>
              <w:t>28 Desember 2017</w:t>
            </w:r>
          </w:p>
        </w:tc>
        <w:tc>
          <w:tcPr>
            <w:tcW w:w="3544" w:type="dxa"/>
          </w:tcPr>
          <w:p>
            <w:pPr>
              <w:spacing w:after="120" w:line="276" w:lineRule="auto"/>
              <w:jc w:val="left"/>
              <w:rPr>
                <w:rFonts w:ascii="Century Gothic" w:hAnsi="Century Gothic" w:cs="Calibri"/>
                <w:bCs/>
                <w:sz w:val="18"/>
                <w:szCs w:val="18"/>
                <w:lang w:eastAsia="id-ID"/>
              </w:rPr>
            </w:pPr>
            <w:r>
              <w:rPr>
                <w:rFonts w:ascii="Century Gothic" w:hAnsi="Century Gothic" w:cs="Calibri"/>
                <w:bCs/>
                <w:sz w:val="18"/>
                <w:szCs w:val="18"/>
                <w:lang w:eastAsia="id-ID"/>
              </w:rPr>
              <w:t>Setoran kelebihan bayar belanja cetak sertifikat kegiatan Bimtek IPK berdasarkan hasil temuan inspektorat Tahun 2017</w:t>
            </w:r>
          </w:p>
        </w:tc>
        <w:tc>
          <w:tcPr>
            <w:tcW w:w="1843" w:type="dxa"/>
            <w:vAlign w:val="center"/>
          </w:tcPr>
          <w:p>
            <w:pPr>
              <w:spacing w:after="120" w:line="276" w:lineRule="auto"/>
              <w:rPr>
                <w:rFonts w:ascii="Century Gothic" w:hAnsi="Century Gothic" w:cs="Calibri"/>
                <w:bCs/>
                <w:sz w:val="18"/>
                <w:szCs w:val="18"/>
                <w:lang w:val="id-ID" w:eastAsia="id-ID"/>
              </w:rPr>
            </w:pPr>
            <w:r>
              <w:rPr>
                <w:rFonts w:ascii="Century Gothic" w:hAnsi="Century Gothic" w:cs="Calibri"/>
                <w:bCs/>
                <w:sz w:val="18"/>
                <w:szCs w:val="18"/>
                <w:lang w:val="id-ID" w:eastAsia="id-ID"/>
              </w:rPr>
              <w:t>280.000,-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tcPr>
          <w:p>
            <w:pPr>
              <w:spacing w:after="120" w:line="276" w:lineRule="auto"/>
              <w:jc w:val="center"/>
              <w:rPr>
                <w:rFonts w:ascii="Century Gothic" w:hAnsi="Century Gothic" w:cs="Calibri"/>
                <w:bCs/>
                <w:sz w:val="18"/>
                <w:szCs w:val="18"/>
                <w:lang w:eastAsia="id-ID"/>
              </w:rPr>
            </w:pPr>
            <w:r>
              <w:rPr>
                <w:rFonts w:ascii="Century Gothic" w:hAnsi="Century Gothic" w:cs="Calibri"/>
                <w:bCs/>
                <w:sz w:val="18"/>
                <w:szCs w:val="18"/>
                <w:lang w:eastAsia="id-ID"/>
              </w:rPr>
              <w:t>4.</w:t>
            </w:r>
          </w:p>
        </w:tc>
        <w:tc>
          <w:tcPr>
            <w:tcW w:w="2268" w:type="dxa"/>
          </w:tcPr>
          <w:p>
            <w:pPr>
              <w:spacing w:after="120" w:line="276" w:lineRule="auto"/>
              <w:jc w:val="left"/>
              <w:rPr>
                <w:rFonts w:ascii="Century Gothic" w:hAnsi="Century Gothic" w:cs="Calibri"/>
                <w:bCs/>
                <w:sz w:val="18"/>
                <w:szCs w:val="18"/>
                <w:lang w:val="id-ID" w:eastAsia="id-ID"/>
              </w:rPr>
            </w:pPr>
            <w:r>
              <w:rPr>
                <w:rFonts w:ascii="Century Gothic" w:hAnsi="Century Gothic" w:cs="Calibri"/>
                <w:bCs/>
                <w:sz w:val="18"/>
                <w:szCs w:val="18"/>
                <w:lang w:val="id-ID" w:eastAsia="id-ID"/>
              </w:rPr>
              <w:t>28 Desember 2017</w:t>
            </w:r>
          </w:p>
        </w:tc>
        <w:tc>
          <w:tcPr>
            <w:tcW w:w="3544" w:type="dxa"/>
          </w:tcPr>
          <w:p>
            <w:pPr>
              <w:spacing w:after="120" w:line="276" w:lineRule="auto"/>
              <w:jc w:val="left"/>
              <w:rPr>
                <w:rFonts w:ascii="Century Gothic" w:hAnsi="Century Gothic" w:cs="Calibri"/>
                <w:bCs/>
                <w:sz w:val="18"/>
                <w:szCs w:val="18"/>
                <w:lang w:eastAsia="id-ID"/>
              </w:rPr>
            </w:pPr>
            <w:r>
              <w:rPr>
                <w:rFonts w:ascii="Century Gothic" w:hAnsi="Century Gothic" w:cs="Calibri"/>
                <w:bCs/>
                <w:sz w:val="18"/>
                <w:szCs w:val="18"/>
                <w:lang w:eastAsia="id-ID"/>
              </w:rPr>
              <w:t>Setoran kelebihan pembayaran belanja transportasi peserta Bimtek IPK berdasarkan hasil temuan inspektorat Tahun 2017</w:t>
            </w:r>
          </w:p>
        </w:tc>
        <w:tc>
          <w:tcPr>
            <w:tcW w:w="1843" w:type="dxa"/>
            <w:vAlign w:val="center"/>
          </w:tcPr>
          <w:p>
            <w:pPr>
              <w:spacing w:after="120" w:line="276" w:lineRule="auto"/>
              <w:rPr>
                <w:rFonts w:ascii="Century Gothic" w:hAnsi="Century Gothic" w:cs="Calibri"/>
                <w:bCs/>
                <w:sz w:val="18"/>
                <w:szCs w:val="18"/>
                <w:lang w:val="id-ID" w:eastAsia="id-ID"/>
              </w:rPr>
            </w:pPr>
            <w:r>
              <w:rPr>
                <w:rFonts w:ascii="Century Gothic" w:hAnsi="Century Gothic" w:cs="Calibri"/>
                <w:bCs/>
                <w:sz w:val="18"/>
                <w:szCs w:val="18"/>
                <w:lang w:val="id-ID" w:eastAsia="id-ID"/>
              </w:rPr>
              <w:t>400.000,-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tcPr>
          <w:p>
            <w:pPr>
              <w:spacing w:after="120" w:line="276" w:lineRule="auto"/>
              <w:jc w:val="center"/>
              <w:rPr>
                <w:rFonts w:ascii="Century Gothic" w:hAnsi="Century Gothic" w:cs="Calibri"/>
                <w:bCs/>
                <w:sz w:val="18"/>
                <w:szCs w:val="18"/>
                <w:lang w:eastAsia="id-ID"/>
              </w:rPr>
            </w:pPr>
            <w:r>
              <w:rPr>
                <w:rFonts w:ascii="Century Gothic" w:hAnsi="Century Gothic" w:cs="Calibri"/>
                <w:bCs/>
                <w:sz w:val="18"/>
                <w:szCs w:val="18"/>
                <w:lang w:eastAsia="id-ID"/>
              </w:rPr>
              <w:t>5.</w:t>
            </w:r>
          </w:p>
        </w:tc>
        <w:tc>
          <w:tcPr>
            <w:tcW w:w="2268" w:type="dxa"/>
          </w:tcPr>
          <w:p>
            <w:pPr>
              <w:spacing w:after="120" w:line="276" w:lineRule="auto"/>
              <w:jc w:val="left"/>
              <w:rPr>
                <w:rFonts w:ascii="Century Gothic" w:hAnsi="Century Gothic" w:cs="Calibri"/>
                <w:bCs/>
                <w:sz w:val="18"/>
                <w:szCs w:val="18"/>
                <w:lang w:val="id-ID" w:eastAsia="id-ID"/>
              </w:rPr>
            </w:pPr>
            <w:r>
              <w:rPr>
                <w:rFonts w:ascii="Century Gothic" w:hAnsi="Century Gothic" w:cs="Calibri"/>
                <w:bCs/>
                <w:sz w:val="18"/>
                <w:szCs w:val="18"/>
                <w:lang w:val="id-ID" w:eastAsia="id-ID"/>
              </w:rPr>
              <w:t>28 Desember 2017</w:t>
            </w:r>
          </w:p>
        </w:tc>
        <w:tc>
          <w:tcPr>
            <w:tcW w:w="3544" w:type="dxa"/>
          </w:tcPr>
          <w:p>
            <w:pPr>
              <w:spacing w:after="120" w:line="276" w:lineRule="auto"/>
              <w:jc w:val="left"/>
              <w:rPr>
                <w:rFonts w:ascii="Century Gothic" w:hAnsi="Century Gothic" w:cs="Calibri"/>
                <w:bCs/>
                <w:sz w:val="18"/>
                <w:szCs w:val="18"/>
                <w:lang w:eastAsia="id-ID"/>
              </w:rPr>
            </w:pPr>
            <w:r>
              <w:rPr>
                <w:rFonts w:ascii="Century Gothic" w:hAnsi="Century Gothic" w:cs="Calibri"/>
                <w:bCs/>
                <w:sz w:val="18"/>
                <w:szCs w:val="18"/>
                <w:lang w:eastAsia="id-ID"/>
              </w:rPr>
              <w:t>Setoran kelebihan pembayaran belanja perjalanan dinas (Taksi Narasumber pusat) berdasarkan hasil temuan inspektorat Tahun 2017</w:t>
            </w:r>
          </w:p>
        </w:tc>
        <w:tc>
          <w:tcPr>
            <w:tcW w:w="1843" w:type="dxa"/>
            <w:vAlign w:val="center"/>
          </w:tcPr>
          <w:p>
            <w:pPr>
              <w:spacing w:after="120" w:line="276" w:lineRule="auto"/>
              <w:rPr>
                <w:rFonts w:ascii="Century Gothic" w:hAnsi="Century Gothic" w:cs="Calibri"/>
                <w:bCs/>
                <w:sz w:val="18"/>
                <w:szCs w:val="18"/>
                <w:lang w:val="id-ID" w:eastAsia="id-ID"/>
              </w:rPr>
            </w:pPr>
            <w:r>
              <w:rPr>
                <w:rFonts w:ascii="Century Gothic" w:hAnsi="Century Gothic" w:cs="Calibri"/>
                <w:bCs/>
                <w:sz w:val="18"/>
                <w:szCs w:val="18"/>
                <w:lang w:val="id-ID" w:eastAsia="id-ID"/>
              </w:rPr>
              <w:t>590.000,-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2" w:hRule="atLeast"/>
        </w:trPr>
        <w:tc>
          <w:tcPr>
            <w:tcW w:w="567" w:type="dxa"/>
          </w:tcPr>
          <w:p>
            <w:pPr>
              <w:spacing w:after="120" w:line="276" w:lineRule="auto"/>
              <w:jc w:val="center"/>
              <w:rPr>
                <w:rFonts w:ascii="Century Gothic" w:hAnsi="Century Gothic" w:cs="Calibri"/>
                <w:bCs/>
                <w:sz w:val="18"/>
                <w:szCs w:val="18"/>
                <w:lang w:eastAsia="id-ID"/>
              </w:rPr>
            </w:pPr>
            <w:r>
              <w:rPr>
                <w:rFonts w:ascii="Century Gothic" w:hAnsi="Century Gothic" w:cs="Calibri"/>
                <w:bCs/>
                <w:sz w:val="18"/>
                <w:szCs w:val="18"/>
                <w:lang w:eastAsia="id-ID"/>
              </w:rPr>
              <w:t>6.</w:t>
            </w:r>
          </w:p>
        </w:tc>
        <w:tc>
          <w:tcPr>
            <w:tcW w:w="2268" w:type="dxa"/>
          </w:tcPr>
          <w:p>
            <w:pPr>
              <w:spacing w:after="120" w:line="276" w:lineRule="auto"/>
              <w:jc w:val="left"/>
              <w:rPr>
                <w:rFonts w:ascii="Century Gothic" w:hAnsi="Century Gothic" w:cs="Calibri"/>
                <w:bCs/>
                <w:sz w:val="18"/>
                <w:szCs w:val="18"/>
                <w:lang w:val="id-ID" w:eastAsia="id-ID"/>
              </w:rPr>
            </w:pPr>
            <w:r>
              <w:rPr>
                <w:rFonts w:ascii="Century Gothic" w:hAnsi="Century Gothic" w:cs="Calibri"/>
                <w:bCs/>
                <w:sz w:val="18"/>
                <w:szCs w:val="18"/>
                <w:lang w:val="id-ID" w:eastAsia="id-ID"/>
              </w:rPr>
              <w:t>28 Desember 2017</w:t>
            </w:r>
          </w:p>
        </w:tc>
        <w:tc>
          <w:tcPr>
            <w:tcW w:w="3544" w:type="dxa"/>
          </w:tcPr>
          <w:p>
            <w:pPr>
              <w:spacing w:after="120" w:line="276" w:lineRule="auto"/>
              <w:jc w:val="left"/>
              <w:rPr>
                <w:rFonts w:ascii="Century Gothic" w:hAnsi="Century Gothic" w:cs="Calibri"/>
                <w:bCs/>
                <w:sz w:val="18"/>
                <w:szCs w:val="18"/>
                <w:lang w:eastAsia="id-ID"/>
              </w:rPr>
            </w:pPr>
            <w:r>
              <w:rPr>
                <w:rFonts w:ascii="Century Gothic" w:hAnsi="Century Gothic" w:cs="Calibri"/>
                <w:bCs/>
                <w:sz w:val="18"/>
                <w:szCs w:val="18"/>
                <w:lang w:eastAsia="id-ID"/>
              </w:rPr>
              <w:t>Setoran kelebihan pembayaran honorarium tim penetapan Upah Minimum Provinsi dan belanja vakasi berdasarkan hasil temuan inspektorat Tahun 2017</w:t>
            </w:r>
          </w:p>
        </w:tc>
        <w:tc>
          <w:tcPr>
            <w:tcW w:w="1843" w:type="dxa"/>
            <w:vAlign w:val="center"/>
          </w:tcPr>
          <w:p>
            <w:pPr>
              <w:spacing w:after="120" w:line="276" w:lineRule="auto"/>
              <w:rPr>
                <w:rFonts w:ascii="Century Gothic" w:hAnsi="Century Gothic" w:cs="Calibri"/>
                <w:bCs/>
                <w:sz w:val="18"/>
                <w:szCs w:val="18"/>
                <w:lang w:val="id-ID" w:eastAsia="id-ID"/>
              </w:rPr>
            </w:pPr>
            <w:r>
              <w:rPr>
                <w:rFonts w:ascii="Century Gothic" w:hAnsi="Century Gothic" w:cs="Calibri"/>
                <w:bCs/>
                <w:sz w:val="18"/>
                <w:szCs w:val="18"/>
                <w:lang w:val="id-ID" w:eastAsia="id-ID"/>
              </w:rPr>
              <w:t>1.500.000,-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9" w:hRule="atLeast"/>
        </w:trPr>
        <w:tc>
          <w:tcPr>
            <w:tcW w:w="567" w:type="dxa"/>
          </w:tcPr>
          <w:p>
            <w:pPr>
              <w:spacing w:after="120" w:line="276" w:lineRule="auto"/>
              <w:jc w:val="center"/>
              <w:rPr>
                <w:rFonts w:ascii="Century Gothic" w:hAnsi="Century Gothic" w:cs="Calibri"/>
                <w:bCs/>
                <w:sz w:val="18"/>
                <w:szCs w:val="18"/>
                <w:lang w:eastAsia="id-ID"/>
              </w:rPr>
            </w:pPr>
            <w:r>
              <w:rPr>
                <w:rFonts w:ascii="Century Gothic" w:hAnsi="Century Gothic" w:cs="Calibri"/>
                <w:bCs/>
                <w:sz w:val="18"/>
                <w:szCs w:val="18"/>
                <w:lang w:eastAsia="id-ID"/>
              </w:rPr>
              <w:t>7.</w:t>
            </w:r>
          </w:p>
        </w:tc>
        <w:tc>
          <w:tcPr>
            <w:tcW w:w="2268" w:type="dxa"/>
          </w:tcPr>
          <w:p>
            <w:pPr>
              <w:spacing w:after="120" w:line="276" w:lineRule="auto"/>
              <w:jc w:val="left"/>
              <w:rPr>
                <w:rFonts w:ascii="Century Gothic" w:hAnsi="Century Gothic" w:cs="Calibri"/>
                <w:bCs/>
                <w:sz w:val="18"/>
                <w:szCs w:val="18"/>
                <w:lang w:val="id-ID" w:eastAsia="id-ID"/>
              </w:rPr>
            </w:pPr>
            <w:r>
              <w:rPr>
                <w:rFonts w:ascii="Century Gothic" w:hAnsi="Century Gothic" w:cs="Calibri"/>
                <w:bCs/>
                <w:sz w:val="18"/>
                <w:szCs w:val="18"/>
                <w:lang w:val="id-ID" w:eastAsia="id-ID"/>
              </w:rPr>
              <w:t>28 Desember 2017</w:t>
            </w:r>
          </w:p>
        </w:tc>
        <w:tc>
          <w:tcPr>
            <w:tcW w:w="3544" w:type="dxa"/>
          </w:tcPr>
          <w:p>
            <w:pPr>
              <w:spacing w:after="120" w:line="276" w:lineRule="auto"/>
              <w:jc w:val="left"/>
              <w:rPr>
                <w:rFonts w:ascii="Century Gothic" w:hAnsi="Century Gothic" w:cs="Calibri"/>
                <w:bCs/>
                <w:sz w:val="18"/>
                <w:szCs w:val="18"/>
                <w:lang w:eastAsia="id-ID"/>
              </w:rPr>
            </w:pPr>
            <w:r>
              <w:rPr>
                <w:rFonts w:ascii="Century Gothic" w:hAnsi="Century Gothic" w:cs="Calibri"/>
                <w:bCs/>
                <w:sz w:val="18"/>
                <w:szCs w:val="18"/>
                <w:lang w:eastAsia="id-ID"/>
              </w:rPr>
              <w:t>Setoran kelebihan bayar belanja honor narasumber daerah berdasarkan hasil temuan inspektorat Tahun 2017</w:t>
            </w:r>
          </w:p>
        </w:tc>
        <w:tc>
          <w:tcPr>
            <w:tcW w:w="1843" w:type="dxa"/>
            <w:vAlign w:val="center"/>
          </w:tcPr>
          <w:p>
            <w:pPr>
              <w:spacing w:after="120" w:line="276" w:lineRule="auto"/>
              <w:rPr>
                <w:rFonts w:ascii="Century Gothic" w:hAnsi="Century Gothic" w:cs="Calibri"/>
                <w:bCs/>
                <w:sz w:val="18"/>
                <w:szCs w:val="18"/>
                <w:lang w:val="id-ID" w:eastAsia="id-ID"/>
              </w:rPr>
            </w:pPr>
            <w:r>
              <w:rPr>
                <w:rFonts w:ascii="Century Gothic" w:hAnsi="Century Gothic" w:cs="Calibri"/>
                <w:bCs/>
                <w:sz w:val="18"/>
                <w:szCs w:val="18"/>
                <w:lang w:val="id-ID" w:eastAsia="id-ID"/>
              </w:rPr>
              <w:t>425.000,-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2" w:hRule="atLeast"/>
        </w:trPr>
        <w:tc>
          <w:tcPr>
            <w:tcW w:w="567" w:type="dxa"/>
          </w:tcPr>
          <w:p>
            <w:pPr>
              <w:spacing w:after="120" w:line="276" w:lineRule="auto"/>
              <w:jc w:val="center"/>
              <w:rPr>
                <w:rFonts w:ascii="Century Gothic" w:hAnsi="Century Gothic" w:cs="Calibri"/>
                <w:bCs/>
                <w:sz w:val="18"/>
                <w:szCs w:val="18"/>
                <w:lang w:eastAsia="id-ID"/>
              </w:rPr>
            </w:pPr>
            <w:r>
              <w:rPr>
                <w:rFonts w:ascii="Century Gothic" w:hAnsi="Century Gothic" w:cs="Calibri"/>
                <w:bCs/>
                <w:sz w:val="18"/>
                <w:szCs w:val="18"/>
                <w:lang w:eastAsia="id-ID"/>
              </w:rPr>
              <w:t>8.</w:t>
            </w:r>
          </w:p>
        </w:tc>
        <w:tc>
          <w:tcPr>
            <w:tcW w:w="2268" w:type="dxa"/>
          </w:tcPr>
          <w:p>
            <w:pPr>
              <w:spacing w:after="120" w:line="276" w:lineRule="auto"/>
              <w:jc w:val="left"/>
              <w:rPr>
                <w:rFonts w:ascii="Century Gothic" w:hAnsi="Century Gothic" w:cs="Calibri"/>
                <w:bCs/>
                <w:sz w:val="18"/>
                <w:szCs w:val="18"/>
                <w:lang w:val="id-ID" w:eastAsia="id-ID"/>
              </w:rPr>
            </w:pPr>
            <w:r>
              <w:rPr>
                <w:rFonts w:ascii="Century Gothic" w:hAnsi="Century Gothic" w:cs="Calibri"/>
                <w:bCs/>
                <w:sz w:val="18"/>
                <w:szCs w:val="18"/>
                <w:lang w:val="id-ID" w:eastAsia="id-ID"/>
              </w:rPr>
              <w:t>28 Desember 2017</w:t>
            </w:r>
          </w:p>
        </w:tc>
        <w:tc>
          <w:tcPr>
            <w:tcW w:w="3544" w:type="dxa"/>
          </w:tcPr>
          <w:p>
            <w:pPr>
              <w:spacing w:after="120" w:line="276" w:lineRule="auto"/>
              <w:jc w:val="left"/>
              <w:rPr>
                <w:rFonts w:ascii="Century Gothic" w:hAnsi="Century Gothic" w:cs="Calibri"/>
                <w:bCs/>
                <w:sz w:val="18"/>
                <w:szCs w:val="18"/>
                <w:lang w:eastAsia="id-ID"/>
              </w:rPr>
            </w:pPr>
            <w:r>
              <w:rPr>
                <w:rFonts w:ascii="Century Gothic" w:hAnsi="Century Gothic" w:cs="Calibri"/>
                <w:bCs/>
                <w:sz w:val="18"/>
                <w:szCs w:val="18"/>
                <w:lang w:eastAsia="id-ID"/>
              </w:rPr>
              <w:t>Setoran kelebihan bayar belanja transportasi peserta kegiatan pelatihan Soft Skill Instruktur berdasarkan hasil temuan inspektorat Tahun 2017</w:t>
            </w:r>
          </w:p>
        </w:tc>
        <w:tc>
          <w:tcPr>
            <w:tcW w:w="1843" w:type="dxa"/>
            <w:vAlign w:val="center"/>
          </w:tcPr>
          <w:p>
            <w:pPr>
              <w:spacing w:after="120" w:line="276" w:lineRule="auto"/>
              <w:rPr>
                <w:rFonts w:ascii="Century Gothic" w:hAnsi="Century Gothic" w:cs="Calibri"/>
                <w:bCs/>
                <w:sz w:val="18"/>
                <w:szCs w:val="18"/>
                <w:lang w:val="id-ID" w:eastAsia="id-ID"/>
              </w:rPr>
            </w:pPr>
            <w:r>
              <w:rPr>
                <w:rFonts w:ascii="Century Gothic" w:hAnsi="Century Gothic" w:cs="Calibri"/>
                <w:bCs/>
                <w:sz w:val="18"/>
                <w:szCs w:val="18"/>
                <w:lang w:val="id-ID" w:eastAsia="id-ID"/>
              </w:rPr>
              <w:t>2.850.000,-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4" w:hRule="atLeast"/>
        </w:trPr>
        <w:tc>
          <w:tcPr>
            <w:tcW w:w="567" w:type="dxa"/>
          </w:tcPr>
          <w:p>
            <w:pPr>
              <w:spacing w:after="120" w:line="276" w:lineRule="auto"/>
              <w:jc w:val="center"/>
              <w:rPr>
                <w:rFonts w:ascii="Century Gothic" w:hAnsi="Century Gothic" w:cs="Calibri"/>
                <w:bCs/>
                <w:sz w:val="18"/>
                <w:szCs w:val="18"/>
                <w:lang w:eastAsia="id-ID"/>
              </w:rPr>
            </w:pPr>
            <w:r>
              <w:rPr>
                <w:rFonts w:ascii="Century Gothic" w:hAnsi="Century Gothic" w:cs="Calibri"/>
                <w:bCs/>
                <w:sz w:val="18"/>
                <w:szCs w:val="18"/>
                <w:lang w:eastAsia="id-ID"/>
              </w:rPr>
              <w:t>9.</w:t>
            </w:r>
          </w:p>
        </w:tc>
        <w:tc>
          <w:tcPr>
            <w:tcW w:w="2268" w:type="dxa"/>
          </w:tcPr>
          <w:p>
            <w:pPr>
              <w:spacing w:after="120" w:line="276" w:lineRule="auto"/>
              <w:jc w:val="left"/>
              <w:rPr>
                <w:rFonts w:ascii="Century Gothic" w:hAnsi="Century Gothic" w:cs="Calibri"/>
                <w:bCs/>
                <w:sz w:val="18"/>
                <w:szCs w:val="18"/>
                <w:lang w:val="id-ID" w:eastAsia="id-ID"/>
              </w:rPr>
            </w:pPr>
            <w:r>
              <w:rPr>
                <w:rFonts w:ascii="Century Gothic" w:hAnsi="Century Gothic" w:cs="Calibri"/>
                <w:bCs/>
                <w:sz w:val="18"/>
                <w:szCs w:val="18"/>
                <w:lang w:val="id-ID" w:eastAsia="id-ID"/>
              </w:rPr>
              <w:t>28 Desember 2017</w:t>
            </w:r>
          </w:p>
        </w:tc>
        <w:tc>
          <w:tcPr>
            <w:tcW w:w="3544" w:type="dxa"/>
          </w:tcPr>
          <w:p>
            <w:pPr>
              <w:spacing w:after="120" w:line="276" w:lineRule="auto"/>
              <w:jc w:val="left"/>
              <w:rPr>
                <w:rFonts w:ascii="Century Gothic" w:hAnsi="Century Gothic" w:cs="Calibri"/>
                <w:bCs/>
                <w:sz w:val="18"/>
                <w:szCs w:val="18"/>
                <w:lang w:eastAsia="id-ID"/>
              </w:rPr>
            </w:pPr>
            <w:r>
              <w:rPr>
                <w:rFonts w:ascii="Century Gothic" w:hAnsi="Century Gothic" w:cs="Calibri"/>
                <w:bCs/>
                <w:sz w:val="18"/>
                <w:szCs w:val="18"/>
                <w:lang w:eastAsia="id-ID"/>
              </w:rPr>
              <w:t>Setoran kelebihan bayar belanja transportasi peserta kegiatan Uji Sertifikasi Kompetensi Metedologi  berdasarkan hasil temuan inspektorat Tahun 2017</w:t>
            </w:r>
          </w:p>
        </w:tc>
        <w:tc>
          <w:tcPr>
            <w:tcW w:w="1843" w:type="dxa"/>
            <w:vAlign w:val="center"/>
          </w:tcPr>
          <w:p>
            <w:pPr>
              <w:spacing w:after="120" w:line="276" w:lineRule="auto"/>
              <w:rPr>
                <w:rFonts w:ascii="Century Gothic" w:hAnsi="Century Gothic" w:cs="Calibri"/>
                <w:bCs/>
                <w:sz w:val="18"/>
                <w:szCs w:val="18"/>
                <w:lang w:val="id-ID" w:eastAsia="id-ID"/>
              </w:rPr>
            </w:pPr>
            <w:r>
              <w:rPr>
                <w:rFonts w:ascii="Century Gothic" w:hAnsi="Century Gothic" w:cs="Calibri"/>
                <w:bCs/>
                <w:sz w:val="18"/>
                <w:szCs w:val="18"/>
                <w:lang w:val="id-ID" w:eastAsia="id-ID"/>
              </w:rPr>
              <w:t>500.000,-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5" w:hRule="atLeast"/>
        </w:trPr>
        <w:tc>
          <w:tcPr>
            <w:tcW w:w="567" w:type="dxa"/>
          </w:tcPr>
          <w:p>
            <w:pPr>
              <w:spacing w:after="120" w:line="276" w:lineRule="auto"/>
              <w:jc w:val="center"/>
              <w:rPr>
                <w:rFonts w:ascii="Century Gothic" w:hAnsi="Century Gothic" w:cs="Calibri"/>
                <w:bCs/>
                <w:sz w:val="18"/>
                <w:szCs w:val="18"/>
                <w:lang w:eastAsia="id-ID"/>
              </w:rPr>
            </w:pPr>
            <w:r>
              <w:rPr>
                <w:rFonts w:ascii="Century Gothic" w:hAnsi="Century Gothic" w:cs="Calibri"/>
                <w:bCs/>
                <w:sz w:val="18"/>
                <w:szCs w:val="18"/>
                <w:lang w:eastAsia="id-ID"/>
              </w:rPr>
              <w:t>10.</w:t>
            </w:r>
          </w:p>
        </w:tc>
        <w:tc>
          <w:tcPr>
            <w:tcW w:w="2268" w:type="dxa"/>
          </w:tcPr>
          <w:p>
            <w:pPr>
              <w:spacing w:after="120" w:line="276" w:lineRule="auto"/>
              <w:jc w:val="left"/>
              <w:rPr>
                <w:rFonts w:ascii="Century Gothic" w:hAnsi="Century Gothic" w:cs="Calibri"/>
                <w:bCs/>
                <w:sz w:val="18"/>
                <w:szCs w:val="18"/>
                <w:lang w:val="id-ID" w:eastAsia="id-ID"/>
              </w:rPr>
            </w:pPr>
            <w:r>
              <w:rPr>
                <w:rFonts w:ascii="Century Gothic" w:hAnsi="Century Gothic" w:cs="Calibri"/>
                <w:bCs/>
                <w:sz w:val="18"/>
                <w:szCs w:val="18"/>
                <w:lang w:val="id-ID" w:eastAsia="id-ID"/>
              </w:rPr>
              <w:t>28 Desember 2017</w:t>
            </w:r>
          </w:p>
        </w:tc>
        <w:tc>
          <w:tcPr>
            <w:tcW w:w="3544" w:type="dxa"/>
          </w:tcPr>
          <w:p>
            <w:pPr>
              <w:spacing w:after="120" w:line="276" w:lineRule="auto"/>
              <w:jc w:val="left"/>
              <w:rPr>
                <w:rFonts w:ascii="Century Gothic" w:hAnsi="Century Gothic" w:cs="Calibri"/>
                <w:bCs/>
                <w:sz w:val="18"/>
                <w:szCs w:val="18"/>
                <w:lang w:eastAsia="id-ID"/>
              </w:rPr>
            </w:pPr>
            <w:r>
              <w:rPr>
                <w:rFonts w:ascii="Century Gothic" w:hAnsi="Century Gothic" w:cs="Calibri"/>
                <w:bCs/>
                <w:sz w:val="18"/>
                <w:szCs w:val="18"/>
                <w:lang w:eastAsia="id-ID"/>
              </w:rPr>
              <w:t>Setoran kelebihan bayar belanja cetak sertifikat kegiatan pelatihan Soft Skiil Instruktur  berdasarkan hasil temuan inspektorat Tahun 2017</w:t>
            </w:r>
          </w:p>
        </w:tc>
        <w:tc>
          <w:tcPr>
            <w:tcW w:w="1843" w:type="dxa"/>
            <w:vAlign w:val="center"/>
          </w:tcPr>
          <w:p>
            <w:pPr>
              <w:spacing w:after="120" w:line="276" w:lineRule="auto"/>
              <w:rPr>
                <w:rFonts w:ascii="Century Gothic" w:hAnsi="Century Gothic" w:cs="Calibri"/>
                <w:bCs/>
                <w:sz w:val="18"/>
                <w:szCs w:val="18"/>
                <w:lang w:val="id-ID" w:eastAsia="id-ID"/>
              </w:rPr>
            </w:pPr>
            <w:r>
              <w:rPr>
                <w:rFonts w:ascii="Century Gothic" w:hAnsi="Century Gothic" w:cs="Calibri"/>
                <w:bCs/>
                <w:sz w:val="18"/>
                <w:szCs w:val="18"/>
                <w:lang w:val="id-ID" w:eastAsia="id-ID"/>
              </w:rPr>
              <w:t>510.000,-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7" w:hRule="atLeast"/>
        </w:trPr>
        <w:tc>
          <w:tcPr>
            <w:tcW w:w="567" w:type="dxa"/>
          </w:tcPr>
          <w:p>
            <w:pPr>
              <w:spacing w:after="120" w:line="276" w:lineRule="auto"/>
              <w:jc w:val="center"/>
              <w:rPr>
                <w:rFonts w:ascii="Century Gothic" w:hAnsi="Century Gothic" w:cs="Calibri"/>
                <w:bCs/>
                <w:sz w:val="18"/>
                <w:szCs w:val="18"/>
                <w:lang w:eastAsia="id-ID"/>
              </w:rPr>
            </w:pPr>
            <w:r>
              <w:rPr>
                <w:rFonts w:ascii="Century Gothic" w:hAnsi="Century Gothic" w:cs="Calibri"/>
                <w:bCs/>
                <w:sz w:val="18"/>
                <w:szCs w:val="18"/>
                <w:lang w:eastAsia="id-ID"/>
              </w:rPr>
              <w:t>11.</w:t>
            </w:r>
          </w:p>
        </w:tc>
        <w:tc>
          <w:tcPr>
            <w:tcW w:w="2268" w:type="dxa"/>
          </w:tcPr>
          <w:p>
            <w:pPr>
              <w:spacing w:after="120" w:line="276" w:lineRule="auto"/>
              <w:jc w:val="left"/>
              <w:rPr>
                <w:rFonts w:ascii="Century Gothic" w:hAnsi="Century Gothic" w:cs="Calibri"/>
                <w:bCs/>
                <w:sz w:val="18"/>
                <w:szCs w:val="18"/>
                <w:lang w:val="id-ID" w:eastAsia="id-ID"/>
              </w:rPr>
            </w:pPr>
            <w:r>
              <w:rPr>
                <w:rFonts w:ascii="Century Gothic" w:hAnsi="Century Gothic" w:cs="Calibri"/>
                <w:bCs/>
                <w:sz w:val="18"/>
                <w:szCs w:val="18"/>
                <w:lang w:val="id-ID" w:eastAsia="id-ID"/>
              </w:rPr>
              <w:t>28 Desember 2017</w:t>
            </w:r>
          </w:p>
        </w:tc>
        <w:tc>
          <w:tcPr>
            <w:tcW w:w="3544" w:type="dxa"/>
          </w:tcPr>
          <w:p>
            <w:pPr>
              <w:spacing w:after="120" w:line="276" w:lineRule="auto"/>
              <w:jc w:val="left"/>
              <w:rPr>
                <w:rFonts w:ascii="Century Gothic" w:hAnsi="Century Gothic" w:cs="Calibri"/>
                <w:bCs/>
                <w:sz w:val="18"/>
                <w:szCs w:val="18"/>
                <w:lang w:eastAsia="id-ID"/>
              </w:rPr>
            </w:pPr>
            <w:r>
              <w:rPr>
                <w:rFonts w:ascii="Century Gothic" w:hAnsi="Century Gothic" w:cs="Calibri"/>
                <w:bCs/>
                <w:sz w:val="18"/>
                <w:szCs w:val="18"/>
                <w:lang w:eastAsia="id-ID"/>
              </w:rPr>
              <w:t>Setoran kelebihan bayar belanja cetak sertifikat kegiatan Uji Sertifikasi Kompetensi Metedologi  berdasarkan hasil temuan inspektorat Tahun 2017</w:t>
            </w:r>
          </w:p>
        </w:tc>
        <w:tc>
          <w:tcPr>
            <w:tcW w:w="1843" w:type="dxa"/>
            <w:vAlign w:val="center"/>
          </w:tcPr>
          <w:p>
            <w:pPr>
              <w:spacing w:after="120" w:line="276" w:lineRule="auto"/>
              <w:rPr>
                <w:rFonts w:ascii="Century Gothic" w:hAnsi="Century Gothic" w:cs="Calibri"/>
                <w:bCs/>
                <w:sz w:val="18"/>
                <w:szCs w:val="18"/>
                <w:lang w:val="id-ID" w:eastAsia="id-ID"/>
              </w:rPr>
            </w:pPr>
            <w:r>
              <w:rPr>
                <w:rFonts w:ascii="Century Gothic" w:hAnsi="Century Gothic" w:cs="Calibri"/>
                <w:bCs/>
                <w:sz w:val="18"/>
                <w:szCs w:val="18"/>
                <w:lang w:val="id-ID" w:eastAsia="id-ID"/>
              </w:rPr>
              <w:t>1.020.000,-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tcPr>
          <w:p>
            <w:pPr>
              <w:spacing w:after="120" w:line="276" w:lineRule="auto"/>
              <w:jc w:val="center"/>
              <w:rPr>
                <w:rFonts w:ascii="Century Gothic" w:hAnsi="Century Gothic" w:cs="Calibri"/>
                <w:bCs/>
                <w:sz w:val="18"/>
                <w:szCs w:val="18"/>
                <w:lang w:eastAsia="id-ID"/>
              </w:rPr>
            </w:pPr>
            <w:r>
              <w:rPr>
                <w:rFonts w:ascii="Century Gothic" w:hAnsi="Century Gothic" w:cs="Calibri"/>
                <w:bCs/>
                <w:sz w:val="18"/>
                <w:szCs w:val="18"/>
                <w:lang w:eastAsia="id-ID"/>
              </w:rPr>
              <w:t>12.</w:t>
            </w:r>
          </w:p>
        </w:tc>
        <w:tc>
          <w:tcPr>
            <w:tcW w:w="2268" w:type="dxa"/>
          </w:tcPr>
          <w:p>
            <w:pPr>
              <w:spacing w:after="120" w:line="276" w:lineRule="auto"/>
              <w:jc w:val="left"/>
              <w:rPr>
                <w:rFonts w:ascii="Century Gothic" w:hAnsi="Century Gothic" w:cs="Calibri"/>
                <w:bCs/>
                <w:sz w:val="18"/>
                <w:szCs w:val="18"/>
                <w:lang w:val="id-ID" w:eastAsia="id-ID"/>
              </w:rPr>
            </w:pPr>
            <w:r>
              <w:rPr>
                <w:rFonts w:ascii="Century Gothic" w:hAnsi="Century Gothic" w:cs="Calibri"/>
                <w:bCs/>
                <w:sz w:val="18"/>
                <w:szCs w:val="18"/>
                <w:lang w:val="id-ID" w:eastAsia="id-ID"/>
              </w:rPr>
              <w:t>28 Desember 2017</w:t>
            </w:r>
          </w:p>
        </w:tc>
        <w:tc>
          <w:tcPr>
            <w:tcW w:w="3544" w:type="dxa"/>
          </w:tcPr>
          <w:p>
            <w:pPr>
              <w:spacing w:after="120" w:line="276" w:lineRule="auto"/>
              <w:jc w:val="left"/>
              <w:rPr>
                <w:rFonts w:ascii="Century Gothic" w:hAnsi="Century Gothic" w:cs="Calibri"/>
                <w:bCs/>
                <w:sz w:val="18"/>
                <w:szCs w:val="18"/>
                <w:lang w:eastAsia="id-ID"/>
              </w:rPr>
            </w:pPr>
            <w:r>
              <w:rPr>
                <w:rFonts w:ascii="Century Gothic" w:hAnsi="Century Gothic" w:cs="Calibri"/>
                <w:bCs/>
                <w:sz w:val="18"/>
                <w:szCs w:val="18"/>
                <w:lang w:eastAsia="id-ID"/>
              </w:rPr>
              <w:t>Setoran kelebihan pembayaran penginapan kegiatan pemeriksaan kesehatan kerja  berdasarkan hasil temuan inspektorat Tahun 2017</w:t>
            </w:r>
          </w:p>
        </w:tc>
        <w:tc>
          <w:tcPr>
            <w:tcW w:w="1843" w:type="dxa"/>
            <w:vAlign w:val="center"/>
          </w:tcPr>
          <w:p>
            <w:pPr>
              <w:spacing w:after="120" w:line="276" w:lineRule="auto"/>
              <w:rPr>
                <w:rFonts w:ascii="Century Gothic" w:hAnsi="Century Gothic" w:cs="Calibri"/>
                <w:bCs/>
                <w:sz w:val="18"/>
                <w:szCs w:val="18"/>
                <w:lang w:val="id-ID" w:eastAsia="id-ID"/>
              </w:rPr>
            </w:pPr>
            <w:r>
              <w:rPr>
                <w:rFonts w:ascii="Century Gothic" w:hAnsi="Century Gothic" w:cs="Calibri"/>
                <w:bCs/>
                <w:sz w:val="18"/>
                <w:szCs w:val="18"/>
                <w:lang w:val="id-ID" w:eastAsia="id-ID"/>
              </w:rPr>
              <w:t>3.210.000,-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tcPr>
          <w:p>
            <w:pPr>
              <w:spacing w:after="120" w:line="276" w:lineRule="auto"/>
              <w:jc w:val="center"/>
              <w:rPr>
                <w:rFonts w:ascii="Century Gothic" w:hAnsi="Century Gothic" w:cs="Calibri"/>
                <w:bCs/>
                <w:sz w:val="18"/>
                <w:szCs w:val="18"/>
                <w:lang w:eastAsia="id-ID"/>
              </w:rPr>
            </w:pPr>
            <w:r>
              <w:rPr>
                <w:rFonts w:ascii="Century Gothic" w:hAnsi="Century Gothic" w:cs="Calibri"/>
                <w:bCs/>
                <w:sz w:val="18"/>
                <w:szCs w:val="18"/>
                <w:lang w:eastAsia="id-ID"/>
              </w:rPr>
              <w:t>13.</w:t>
            </w:r>
          </w:p>
        </w:tc>
        <w:tc>
          <w:tcPr>
            <w:tcW w:w="2268" w:type="dxa"/>
          </w:tcPr>
          <w:p>
            <w:pPr>
              <w:spacing w:after="120" w:line="276" w:lineRule="auto"/>
              <w:jc w:val="left"/>
              <w:rPr>
                <w:rFonts w:ascii="Century Gothic" w:hAnsi="Century Gothic" w:cs="Calibri"/>
                <w:bCs/>
                <w:sz w:val="18"/>
                <w:szCs w:val="18"/>
                <w:lang w:val="id-ID" w:eastAsia="id-ID"/>
              </w:rPr>
            </w:pPr>
            <w:r>
              <w:rPr>
                <w:rFonts w:ascii="Century Gothic" w:hAnsi="Century Gothic" w:cs="Calibri"/>
                <w:bCs/>
                <w:sz w:val="18"/>
                <w:szCs w:val="18"/>
                <w:lang w:val="id-ID" w:eastAsia="id-ID"/>
              </w:rPr>
              <w:t>28 Desember 2017</w:t>
            </w:r>
          </w:p>
        </w:tc>
        <w:tc>
          <w:tcPr>
            <w:tcW w:w="3544" w:type="dxa"/>
          </w:tcPr>
          <w:p>
            <w:pPr>
              <w:spacing w:after="120" w:line="276" w:lineRule="auto"/>
              <w:jc w:val="left"/>
              <w:rPr>
                <w:rFonts w:ascii="Century Gothic" w:hAnsi="Century Gothic" w:cs="Calibri"/>
                <w:bCs/>
                <w:sz w:val="18"/>
                <w:szCs w:val="18"/>
                <w:lang w:eastAsia="id-ID"/>
              </w:rPr>
            </w:pPr>
            <w:r>
              <w:rPr>
                <w:rFonts w:ascii="Century Gothic" w:hAnsi="Century Gothic" w:cs="Calibri"/>
                <w:bCs/>
                <w:sz w:val="18"/>
                <w:szCs w:val="18"/>
                <w:lang w:eastAsia="id-ID"/>
              </w:rPr>
              <w:t>Setoran kelebihan pembayaran penginapan kegiatan pengujian lingkungan kerja berdasarkan hasil temuan inspektorat Tahun 2017</w:t>
            </w:r>
          </w:p>
        </w:tc>
        <w:tc>
          <w:tcPr>
            <w:tcW w:w="1843" w:type="dxa"/>
            <w:vAlign w:val="center"/>
          </w:tcPr>
          <w:p>
            <w:pPr>
              <w:spacing w:after="120" w:line="276" w:lineRule="auto"/>
              <w:rPr>
                <w:rFonts w:ascii="Century Gothic" w:hAnsi="Century Gothic" w:cs="Calibri"/>
                <w:bCs/>
                <w:sz w:val="18"/>
                <w:szCs w:val="18"/>
                <w:lang w:val="id-ID" w:eastAsia="id-ID"/>
              </w:rPr>
            </w:pPr>
            <w:r>
              <w:rPr>
                <w:rFonts w:ascii="Century Gothic" w:hAnsi="Century Gothic" w:cs="Calibri"/>
                <w:bCs/>
                <w:sz w:val="18"/>
                <w:szCs w:val="18"/>
                <w:lang w:val="id-ID" w:eastAsia="id-ID"/>
              </w:rPr>
              <w:t>5.010.000,-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tcPr>
          <w:p>
            <w:pPr>
              <w:spacing w:after="120" w:line="276" w:lineRule="auto"/>
              <w:jc w:val="center"/>
              <w:rPr>
                <w:rFonts w:ascii="Century Gothic" w:hAnsi="Century Gothic" w:cs="Calibri"/>
                <w:bCs/>
                <w:sz w:val="18"/>
                <w:szCs w:val="18"/>
                <w:lang w:eastAsia="id-ID"/>
              </w:rPr>
            </w:pPr>
            <w:r>
              <w:rPr>
                <w:rFonts w:ascii="Century Gothic" w:hAnsi="Century Gothic" w:cs="Calibri"/>
                <w:bCs/>
                <w:sz w:val="18"/>
                <w:szCs w:val="18"/>
                <w:lang w:eastAsia="id-ID"/>
              </w:rPr>
              <w:t>14.</w:t>
            </w:r>
          </w:p>
        </w:tc>
        <w:tc>
          <w:tcPr>
            <w:tcW w:w="2268" w:type="dxa"/>
          </w:tcPr>
          <w:p>
            <w:pPr>
              <w:spacing w:after="120" w:line="276" w:lineRule="auto"/>
              <w:jc w:val="left"/>
              <w:rPr>
                <w:rFonts w:ascii="Century Gothic" w:hAnsi="Century Gothic" w:cs="Calibri"/>
                <w:bCs/>
                <w:sz w:val="18"/>
                <w:szCs w:val="18"/>
                <w:lang w:val="id-ID" w:eastAsia="id-ID"/>
              </w:rPr>
            </w:pPr>
            <w:r>
              <w:rPr>
                <w:rFonts w:ascii="Century Gothic" w:hAnsi="Century Gothic" w:cs="Calibri"/>
                <w:bCs/>
                <w:sz w:val="18"/>
                <w:szCs w:val="18"/>
                <w:lang w:val="id-ID" w:eastAsia="id-ID"/>
              </w:rPr>
              <w:t>28 Desember 2017</w:t>
            </w:r>
          </w:p>
        </w:tc>
        <w:tc>
          <w:tcPr>
            <w:tcW w:w="3544" w:type="dxa"/>
          </w:tcPr>
          <w:p>
            <w:pPr>
              <w:spacing w:after="120" w:line="276" w:lineRule="auto"/>
              <w:jc w:val="left"/>
              <w:rPr>
                <w:rFonts w:ascii="Century Gothic" w:hAnsi="Century Gothic" w:cs="Calibri"/>
                <w:bCs/>
                <w:sz w:val="18"/>
                <w:szCs w:val="18"/>
                <w:lang w:eastAsia="id-ID"/>
              </w:rPr>
            </w:pPr>
            <w:r>
              <w:rPr>
                <w:rFonts w:ascii="Century Gothic" w:hAnsi="Century Gothic" w:cs="Calibri"/>
                <w:bCs/>
                <w:sz w:val="18"/>
                <w:szCs w:val="18"/>
                <w:lang w:eastAsia="id-ID"/>
              </w:rPr>
              <w:t>Setoran kelebihan pembayaran cetak sertifikat kegiatan Sosalisasi Peraturan Perundang-Undangan Ketenagakerjaan berdasarkan hasil temuan inspektorat Tahun 2017</w:t>
            </w:r>
          </w:p>
        </w:tc>
        <w:tc>
          <w:tcPr>
            <w:tcW w:w="1843" w:type="dxa"/>
            <w:vAlign w:val="center"/>
          </w:tcPr>
          <w:p>
            <w:pPr>
              <w:spacing w:after="120" w:line="276" w:lineRule="auto"/>
              <w:rPr>
                <w:rFonts w:ascii="Century Gothic" w:hAnsi="Century Gothic" w:cs="Calibri"/>
                <w:bCs/>
                <w:sz w:val="18"/>
                <w:szCs w:val="18"/>
                <w:lang w:val="id-ID" w:eastAsia="id-ID"/>
              </w:rPr>
            </w:pPr>
            <w:r>
              <w:rPr>
                <w:rFonts w:ascii="Century Gothic" w:hAnsi="Century Gothic" w:cs="Calibri"/>
                <w:bCs/>
                <w:sz w:val="18"/>
                <w:szCs w:val="18"/>
                <w:lang w:val="id-ID" w:eastAsia="id-ID"/>
              </w:rPr>
              <w:t>350.000,-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tcPr>
          <w:p>
            <w:pPr>
              <w:spacing w:after="120" w:line="276" w:lineRule="auto"/>
              <w:jc w:val="center"/>
              <w:rPr>
                <w:rFonts w:ascii="Century Gothic" w:hAnsi="Century Gothic" w:cs="Calibri"/>
                <w:bCs/>
                <w:sz w:val="18"/>
                <w:szCs w:val="18"/>
                <w:lang w:eastAsia="id-ID"/>
              </w:rPr>
            </w:pPr>
            <w:r>
              <w:rPr>
                <w:rFonts w:ascii="Century Gothic" w:hAnsi="Century Gothic" w:cs="Calibri"/>
                <w:bCs/>
                <w:sz w:val="18"/>
                <w:szCs w:val="18"/>
                <w:lang w:eastAsia="id-ID"/>
              </w:rPr>
              <w:t>15.</w:t>
            </w:r>
          </w:p>
        </w:tc>
        <w:tc>
          <w:tcPr>
            <w:tcW w:w="2268" w:type="dxa"/>
          </w:tcPr>
          <w:p>
            <w:pPr>
              <w:spacing w:after="120" w:line="276" w:lineRule="auto"/>
              <w:jc w:val="left"/>
              <w:rPr>
                <w:rFonts w:ascii="Century Gothic" w:hAnsi="Century Gothic" w:cs="Calibri"/>
                <w:bCs/>
                <w:sz w:val="18"/>
                <w:szCs w:val="18"/>
                <w:lang w:val="id-ID" w:eastAsia="id-ID"/>
              </w:rPr>
            </w:pPr>
            <w:r>
              <w:rPr>
                <w:rFonts w:ascii="Century Gothic" w:hAnsi="Century Gothic" w:cs="Calibri"/>
                <w:bCs/>
                <w:sz w:val="18"/>
                <w:szCs w:val="18"/>
                <w:lang w:val="id-ID" w:eastAsia="id-ID"/>
              </w:rPr>
              <w:t>29 Desember 2017</w:t>
            </w:r>
          </w:p>
        </w:tc>
        <w:tc>
          <w:tcPr>
            <w:tcW w:w="3544" w:type="dxa"/>
          </w:tcPr>
          <w:p>
            <w:pPr>
              <w:spacing w:after="120" w:line="276" w:lineRule="auto"/>
              <w:jc w:val="left"/>
              <w:rPr>
                <w:rFonts w:ascii="Century Gothic" w:hAnsi="Century Gothic" w:cs="Calibri"/>
                <w:bCs/>
                <w:sz w:val="18"/>
                <w:szCs w:val="18"/>
                <w:lang w:eastAsia="id-ID"/>
              </w:rPr>
            </w:pPr>
            <w:r>
              <w:rPr>
                <w:rFonts w:ascii="Century Gothic" w:hAnsi="Century Gothic" w:cs="Calibri"/>
                <w:bCs/>
                <w:sz w:val="18"/>
                <w:szCs w:val="18"/>
                <w:lang w:eastAsia="id-ID"/>
              </w:rPr>
              <w:t>Setoran pengembalian belanja perjalanan dinas luar negeri berdasarkan hasil temuan inspektorat Tahun 2017</w:t>
            </w:r>
          </w:p>
        </w:tc>
        <w:tc>
          <w:tcPr>
            <w:tcW w:w="1843" w:type="dxa"/>
            <w:vAlign w:val="center"/>
          </w:tcPr>
          <w:p>
            <w:pPr>
              <w:spacing w:after="120" w:line="276" w:lineRule="auto"/>
              <w:rPr>
                <w:rFonts w:ascii="Century Gothic" w:hAnsi="Century Gothic" w:cs="Calibri"/>
                <w:bCs/>
                <w:sz w:val="18"/>
                <w:szCs w:val="18"/>
                <w:lang w:val="id-ID" w:eastAsia="id-ID"/>
              </w:rPr>
            </w:pPr>
            <w:r>
              <w:rPr>
                <w:rFonts w:ascii="Century Gothic" w:hAnsi="Century Gothic" w:cs="Calibri"/>
                <w:bCs/>
                <w:sz w:val="18"/>
                <w:szCs w:val="18"/>
                <w:lang w:val="id-ID" w:eastAsia="id-ID"/>
              </w:rPr>
              <w:t>3.201.978,-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tcPr>
          <w:p>
            <w:pPr>
              <w:spacing w:after="120" w:line="276" w:lineRule="auto"/>
              <w:jc w:val="center"/>
              <w:rPr>
                <w:rFonts w:ascii="Century Gothic" w:hAnsi="Century Gothic" w:cs="Calibri"/>
                <w:bCs/>
                <w:sz w:val="18"/>
                <w:szCs w:val="18"/>
                <w:lang w:eastAsia="id-ID"/>
              </w:rPr>
            </w:pPr>
            <w:r>
              <w:rPr>
                <w:rFonts w:ascii="Century Gothic" w:hAnsi="Century Gothic" w:cs="Calibri"/>
                <w:bCs/>
                <w:sz w:val="18"/>
                <w:szCs w:val="18"/>
                <w:lang w:eastAsia="id-ID"/>
              </w:rPr>
              <w:t>16.</w:t>
            </w:r>
          </w:p>
        </w:tc>
        <w:tc>
          <w:tcPr>
            <w:tcW w:w="2268" w:type="dxa"/>
          </w:tcPr>
          <w:p>
            <w:pPr>
              <w:spacing w:after="120" w:line="276" w:lineRule="auto"/>
              <w:jc w:val="left"/>
              <w:rPr>
                <w:rFonts w:ascii="Century Gothic" w:hAnsi="Century Gothic" w:cs="Calibri"/>
                <w:bCs/>
                <w:sz w:val="18"/>
                <w:szCs w:val="18"/>
                <w:lang w:val="id-ID" w:eastAsia="id-ID"/>
              </w:rPr>
            </w:pPr>
            <w:r>
              <w:rPr>
                <w:rFonts w:ascii="Century Gothic" w:hAnsi="Century Gothic" w:cs="Calibri"/>
                <w:bCs/>
                <w:sz w:val="18"/>
                <w:szCs w:val="18"/>
                <w:lang w:val="id-ID" w:eastAsia="id-ID"/>
              </w:rPr>
              <w:t>29 Desember 2017</w:t>
            </w:r>
          </w:p>
        </w:tc>
        <w:tc>
          <w:tcPr>
            <w:tcW w:w="3544" w:type="dxa"/>
          </w:tcPr>
          <w:p>
            <w:pPr>
              <w:spacing w:after="120" w:line="276" w:lineRule="auto"/>
              <w:jc w:val="left"/>
              <w:rPr>
                <w:rFonts w:ascii="Century Gothic" w:hAnsi="Century Gothic" w:cs="Calibri"/>
                <w:bCs/>
                <w:sz w:val="18"/>
                <w:szCs w:val="18"/>
                <w:lang w:eastAsia="id-ID"/>
              </w:rPr>
            </w:pPr>
            <w:r>
              <w:rPr>
                <w:rFonts w:ascii="Century Gothic" w:hAnsi="Century Gothic" w:cs="Calibri"/>
                <w:bCs/>
                <w:sz w:val="18"/>
                <w:szCs w:val="18"/>
                <w:lang w:eastAsia="id-ID"/>
              </w:rPr>
              <w:t>Setoran pengembalian belanja perjalanan dinas luar daerah berdasarkan hasil temuan inspektorat Tahun 2017</w:t>
            </w:r>
          </w:p>
        </w:tc>
        <w:tc>
          <w:tcPr>
            <w:tcW w:w="1843" w:type="dxa"/>
            <w:vAlign w:val="center"/>
          </w:tcPr>
          <w:p>
            <w:pPr>
              <w:spacing w:after="120" w:line="276" w:lineRule="auto"/>
              <w:rPr>
                <w:rFonts w:ascii="Century Gothic" w:hAnsi="Century Gothic" w:cs="Calibri"/>
                <w:bCs/>
                <w:sz w:val="18"/>
                <w:szCs w:val="18"/>
                <w:lang w:val="id-ID" w:eastAsia="id-ID"/>
              </w:rPr>
            </w:pPr>
            <w:r>
              <w:rPr>
                <w:rFonts w:ascii="Century Gothic" w:hAnsi="Century Gothic" w:cs="Calibri"/>
                <w:bCs/>
                <w:sz w:val="18"/>
                <w:szCs w:val="18"/>
                <w:lang w:val="id-ID" w:eastAsia="id-ID"/>
              </w:rPr>
              <w:t>360.000,-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tcPr>
          <w:p>
            <w:pPr>
              <w:spacing w:after="120" w:line="276" w:lineRule="auto"/>
              <w:jc w:val="center"/>
              <w:rPr>
                <w:rFonts w:ascii="Century Gothic" w:hAnsi="Century Gothic" w:cs="Calibri"/>
                <w:bCs/>
                <w:sz w:val="18"/>
                <w:szCs w:val="18"/>
                <w:lang w:eastAsia="id-ID"/>
              </w:rPr>
            </w:pPr>
            <w:r>
              <w:rPr>
                <w:rFonts w:ascii="Century Gothic" w:hAnsi="Century Gothic" w:cs="Calibri"/>
                <w:bCs/>
                <w:sz w:val="18"/>
                <w:szCs w:val="18"/>
                <w:lang w:eastAsia="id-ID"/>
              </w:rPr>
              <w:t>17.</w:t>
            </w:r>
          </w:p>
        </w:tc>
        <w:tc>
          <w:tcPr>
            <w:tcW w:w="2268" w:type="dxa"/>
          </w:tcPr>
          <w:p>
            <w:pPr>
              <w:spacing w:after="120" w:line="276" w:lineRule="auto"/>
              <w:jc w:val="left"/>
              <w:rPr>
                <w:rFonts w:ascii="Century Gothic" w:hAnsi="Century Gothic" w:cs="Calibri"/>
                <w:bCs/>
                <w:sz w:val="18"/>
                <w:szCs w:val="18"/>
                <w:lang w:val="id-ID" w:eastAsia="id-ID"/>
              </w:rPr>
            </w:pPr>
            <w:r>
              <w:rPr>
                <w:rFonts w:ascii="Century Gothic" w:hAnsi="Century Gothic" w:cs="Calibri"/>
                <w:bCs/>
                <w:sz w:val="18"/>
                <w:szCs w:val="18"/>
                <w:lang w:val="id-ID" w:eastAsia="id-ID"/>
              </w:rPr>
              <w:t>29 Desember 2017</w:t>
            </w:r>
          </w:p>
        </w:tc>
        <w:tc>
          <w:tcPr>
            <w:tcW w:w="3544" w:type="dxa"/>
          </w:tcPr>
          <w:p>
            <w:pPr>
              <w:spacing w:after="120" w:line="276" w:lineRule="auto"/>
              <w:jc w:val="left"/>
              <w:rPr>
                <w:rFonts w:ascii="Century Gothic" w:hAnsi="Century Gothic" w:cs="Calibri"/>
                <w:bCs/>
                <w:sz w:val="18"/>
                <w:szCs w:val="18"/>
                <w:lang w:eastAsia="id-ID"/>
              </w:rPr>
            </w:pPr>
            <w:r>
              <w:rPr>
                <w:rFonts w:ascii="Century Gothic" w:hAnsi="Century Gothic" w:cs="Calibri"/>
                <w:bCs/>
                <w:sz w:val="18"/>
                <w:szCs w:val="18"/>
                <w:lang w:eastAsia="id-ID"/>
              </w:rPr>
              <w:t>Setoran kelebihan belanja cetak sertifikat dan cetak kulit laporan kegiatan pelatihan kewirausahaan mandiri berdasarkan hasil temuan inspektorat Tahun 2017</w:t>
            </w:r>
          </w:p>
        </w:tc>
        <w:tc>
          <w:tcPr>
            <w:tcW w:w="1843" w:type="dxa"/>
            <w:vAlign w:val="center"/>
          </w:tcPr>
          <w:p>
            <w:pPr>
              <w:spacing w:after="120" w:line="276" w:lineRule="auto"/>
              <w:rPr>
                <w:rFonts w:ascii="Century Gothic" w:hAnsi="Century Gothic" w:cs="Calibri"/>
                <w:bCs/>
                <w:sz w:val="18"/>
                <w:szCs w:val="18"/>
                <w:lang w:eastAsia="id-ID"/>
              </w:rPr>
            </w:pPr>
            <w:r>
              <w:rPr>
                <w:rFonts w:ascii="Century Gothic" w:hAnsi="Century Gothic" w:cs="Calibri"/>
                <w:bCs/>
                <w:sz w:val="18"/>
                <w:szCs w:val="18"/>
                <w:lang w:val="id-ID" w:eastAsia="id-ID"/>
              </w:rPr>
              <w:t>1</w:t>
            </w:r>
            <w:r>
              <w:rPr>
                <w:rFonts w:ascii="Century Gothic" w:hAnsi="Century Gothic" w:cs="Calibri"/>
                <w:bCs/>
                <w:sz w:val="18"/>
                <w:szCs w:val="18"/>
                <w:lang w:eastAsia="id-ID"/>
              </w:rPr>
              <w:t>.</w:t>
            </w:r>
            <w:r>
              <w:rPr>
                <w:rFonts w:ascii="Century Gothic" w:hAnsi="Century Gothic" w:cs="Calibri"/>
                <w:bCs/>
                <w:sz w:val="18"/>
                <w:szCs w:val="18"/>
                <w:lang w:val="id-ID" w:eastAsia="id-ID"/>
              </w:rPr>
              <w:t>950</w:t>
            </w:r>
            <w:r>
              <w:rPr>
                <w:rFonts w:ascii="Century Gothic" w:hAnsi="Century Gothic" w:cs="Calibri"/>
                <w:bCs/>
                <w:sz w:val="18"/>
                <w:szCs w:val="18"/>
                <w:lang w:eastAsia="id-ID"/>
              </w:rPr>
              <w:t>.</w:t>
            </w:r>
            <w:r>
              <w:rPr>
                <w:rFonts w:ascii="Century Gothic" w:hAnsi="Century Gothic" w:cs="Calibri"/>
                <w:bCs/>
                <w:sz w:val="18"/>
                <w:szCs w:val="18"/>
                <w:lang w:val="id-ID" w:eastAsia="id-ID"/>
              </w:rPr>
              <w:t>000</w:t>
            </w:r>
            <w:r>
              <w:rPr>
                <w:rFonts w:ascii="Century Gothic" w:hAnsi="Century Gothic" w:cs="Calibri"/>
                <w:bCs/>
                <w:sz w:val="18"/>
                <w:szCs w:val="18"/>
                <w:lang w:eastAsia="id-ID"/>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tcPr>
          <w:p>
            <w:pPr>
              <w:spacing w:after="120" w:line="276" w:lineRule="auto"/>
              <w:jc w:val="center"/>
              <w:rPr>
                <w:rFonts w:ascii="Century Gothic" w:hAnsi="Century Gothic" w:cs="Calibri"/>
                <w:bCs/>
                <w:sz w:val="18"/>
                <w:szCs w:val="18"/>
                <w:lang w:eastAsia="id-ID"/>
              </w:rPr>
            </w:pPr>
            <w:r>
              <w:rPr>
                <w:rFonts w:ascii="Century Gothic" w:hAnsi="Century Gothic" w:cs="Calibri"/>
                <w:bCs/>
                <w:sz w:val="18"/>
                <w:szCs w:val="18"/>
                <w:lang w:eastAsia="id-ID"/>
              </w:rPr>
              <w:t>18.</w:t>
            </w:r>
          </w:p>
        </w:tc>
        <w:tc>
          <w:tcPr>
            <w:tcW w:w="2268" w:type="dxa"/>
          </w:tcPr>
          <w:p>
            <w:pPr>
              <w:spacing w:after="120" w:line="276" w:lineRule="auto"/>
              <w:jc w:val="left"/>
              <w:rPr>
                <w:rFonts w:ascii="Century Gothic" w:hAnsi="Century Gothic" w:cs="Calibri"/>
                <w:bCs/>
                <w:sz w:val="18"/>
                <w:szCs w:val="18"/>
                <w:lang w:val="id-ID" w:eastAsia="id-ID"/>
              </w:rPr>
            </w:pPr>
            <w:r>
              <w:rPr>
                <w:rFonts w:ascii="Century Gothic" w:hAnsi="Century Gothic" w:cs="Calibri"/>
                <w:bCs/>
                <w:sz w:val="18"/>
                <w:szCs w:val="18"/>
                <w:lang w:val="id-ID" w:eastAsia="id-ID"/>
              </w:rPr>
              <w:t>29 Desember 2017</w:t>
            </w:r>
          </w:p>
        </w:tc>
        <w:tc>
          <w:tcPr>
            <w:tcW w:w="3544" w:type="dxa"/>
          </w:tcPr>
          <w:p>
            <w:pPr>
              <w:spacing w:after="120" w:line="276" w:lineRule="auto"/>
              <w:jc w:val="left"/>
              <w:rPr>
                <w:rFonts w:ascii="Century Gothic" w:hAnsi="Century Gothic" w:cs="Calibri"/>
                <w:bCs/>
                <w:sz w:val="18"/>
                <w:szCs w:val="18"/>
                <w:lang w:eastAsia="id-ID"/>
              </w:rPr>
            </w:pPr>
            <w:r>
              <w:rPr>
                <w:rFonts w:ascii="Century Gothic" w:hAnsi="Century Gothic" w:cs="Calibri"/>
                <w:bCs/>
                <w:sz w:val="18"/>
                <w:szCs w:val="18"/>
                <w:lang w:eastAsia="id-ID"/>
              </w:rPr>
              <w:t>Setoran kelebihan belanja cetak sertifikat dan cetak kulit laporan kegiatan pelatihan motivasi berprestasi bagi usaha produktif berdasarkan hasil temuan inspektorat Tahun 2017</w:t>
            </w:r>
          </w:p>
        </w:tc>
        <w:tc>
          <w:tcPr>
            <w:tcW w:w="1843" w:type="dxa"/>
            <w:vAlign w:val="center"/>
          </w:tcPr>
          <w:p>
            <w:pPr>
              <w:spacing w:after="120" w:line="276" w:lineRule="auto"/>
              <w:rPr>
                <w:rFonts w:ascii="Century Gothic" w:hAnsi="Century Gothic" w:cs="Calibri"/>
                <w:bCs/>
                <w:sz w:val="18"/>
                <w:szCs w:val="18"/>
                <w:lang w:eastAsia="id-ID"/>
              </w:rPr>
            </w:pPr>
            <w:r>
              <w:rPr>
                <w:rFonts w:ascii="Century Gothic" w:hAnsi="Century Gothic" w:cs="Calibri"/>
                <w:bCs/>
                <w:sz w:val="18"/>
                <w:szCs w:val="18"/>
                <w:lang w:val="id-ID" w:eastAsia="id-ID"/>
              </w:rPr>
              <w:t>2</w:t>
            </w:r>
            <w:r>
              <w:rPr>
                <w:rFonts w:ascii="Century Gothic" w:hAnsi="Century Gothic" w:cs="Calibri"/>
                <w:bCs/>
                <w:sz w:val="18"/>
                <w:szCs w:val="18"/>
                <w:lang w:eastAsia="id-ID"/>
              </w:rPr>
              <w:t>.</w:t>
            </w:r>
            <w:r>
              <w:rPr>
                <w:rFonts w:ascii="Century Gothic" w:hAnsi="Century Gothic" w:cs="Calibri"/>
                <w:bCs/>
                <w:sz w:val="18"/>
                <w:szCs w:val="18"/>
                <w:lang w:val="id-ID" w:eastAsia="id-ID"/>
              </w:rPr>
              <w:t>150</w:t>
            </w:r>
            <w:r>
              <w:rPr>
                <w:rFonts w:ascii="Century Gothic" w:hAnsi="Century Gothic" w:cs="Calibri"/>
                <w:bCs/>
                <w:sz w:val="18"/>
                <w:szCs w:val="18"/>
                <w:lang w:eastAsia="id-ID"/>
              </w:rPr>
              <w:t>.</w:t>
            </w:r>
            <w:r>
              <w:rPr>
                <w:rFonts w:ascii="Century Gothic" w:hAnsi="Century Gothic" w:cs="Calibri"/>
                <w:bCs/>
                <w:sz w:val="18"/>
                <w:szCs w:val="18"/>
                <w:lang w:val="id-ID" w:eastAsia="id-ID"/>
              </w:rPr>
              <w:t>000</w:t>
            </w:r>
            <w:r>
              <w:rPr>
                <w:rFonts w:ascii="Century Gothic" w:hAnsi="Century Gothic" w:cs="Calibri"/>
                <w:bCs/>
                <w:sz w:val="18"/>
                <w:szCs w:val="18"/>
                <w:lang w:eastAsia="id-ID"/>
              </w:rPr>
              <w:t>,-</w:t>
            </w:r>
          </w:p>
        </w:tc>
      </w:tr>
    </w:tbl>
    <w:p>
      <w:pPr>
        <w:tabs>
          <w:tab w:val="left" w:pos="1620"/>
        </w:tabs>
        <w:spacing w:after="120" w:line="276" w:lineRule="auto"/>
        <w:ind w:left="1440"/>
        <w:jc w:val="both"/>
        <w:rPr>
          <w:rFonts w:ascii="Century Gothic" w:hAnsi="Century Gothic"/>
          <w:sz w:val="18"/>
          <w:szCs w:val="18"/>
        </w:rPr>
      </w:pPr>
    </w:p>
    <w:p>
      <w:pPr>
        <w:tabs>
          <w:tab w:val="left" w:pos="1620"/>
        </w:tabs>
        <w:spacing w:after="120" w:line="276" w:lineRule="auto"/>
        <w:ind w:left="1440"/>
        <w:jc w:val="both"/>
        <w:rPr>
          <w:rFonts w:ascii="Century Gothic" w:hAnsi="Century Gothic"/>
          <w:sz w:val="18"/>
          <w:szCs w:val="18"/>
        </w:rPr>
      </w:pPr>
    </w:p>
    <w:p>
      <w:pPr>
        <w:numPr>
          <w:ilvl w:val="0"/>
          <w:numId w:val="32"/>
        </w:numPr>
        <w:autoSpaceDE w:val="0"/>
        <w:autoSpaceDN w:val="0"/>
        <w:adjustRightInd w:val="0"/>
        <w:spacing w:after="120" w:line="276" w:lineRule="auto"/>
        <w:ind w:left="993" w:hanging="273"/>
        <w:jc w:val="both"/>
        <w:rPr>
          <w:rFonts w:ascii="Century Gothic" w:hAnsi="Century Gothic"/>
          <w:sz w:val="18"/>
          <w:szCs w:val="18"/>
        </w:rPr>
      </w:pPr>
      <w:r>
        <w:rPr>
          <w:rFonts w:ascii="Century Gothic" w:hAnsi="Century Gothic"/>
          <w:b/>
          <w:sz w:val="18"/>
          <w:szCs w:val="18"/>
        </w:rPr>
        <w:t>Belanja Modal</w:t>
      </w:r>
    </w:p>
    <w:tbl>
      <w:tblPr>
        <w:tblStyle w:val="30"/>
        <w:tblW w:w="8177" w:type="dxa"/>
        <w:tblInd w:w="7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9"/>
        <w:gridCol w:w="2186"/>
        <w:gridCol w:w="1544"/>
        <w:gridCol w:w="1543"/>
        <w:gridCol w:w="665"/>
        <w:gridCol w:w="1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9" w:type="dxa"/>
            <w:vAlign w:val="center"/>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No</w:t>
            </w:r>
          </w:p>
        </w:tc>
        <w:tc>
          <w:tcPr>
            <w:tcW w:w="2186" w:type="dxa"/>
            <w:vAlign w:val="center"/>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Perkiraan</w:t>
            </w:r>
          </w:p>
        </w:tc>
        <w:tc>
          <w:tcPr>
            <w:tcW w:w="1544" w:type="dxa"/>
            <w:vAlign w:val="center"/>
          </w:tcPr>
          <w:p>
            <w:pPr>
              <w:spacing w:after="120" w:line="276" w:lineRule="auto"/>
              <w:jc w:val="center"/>
              <w:rPr>
                <w:rFonts w:ascii="Century Gothic" w:hAnsi="Century Gothic" w:cs="Calibri"/>
                <w:b/>
                <w:bCs/>
                <w:sz w:val="18"/>
                <w:szCs w:val="18"/>
                <w:lang w:val="id-ID" w:eastAsia="id-ID"/>
              </w:rPr>
            </w:pPr>
            <w:r>
              <w:rPr>
                <w:rFonts w:ascii="Century Gothic" w:hAnsi="Century Gothic" w:cs="Calibri"/>
                <w:b/>
                <w:bCs/>
                <w:sz w:val="18"/>
                <w:szCs w:val="18"/>
                <w:lang w:eastAsia="id-ID"/>
              </w:rPr>
              <w:t>Anggaran 201</w:t>
            </w:r>
            <w:r>
              <w:rPr>
                <w:rFonts w:ascii="Century Gothic" w:hAnsi="Century Gothic" w:cs="Calibri"/>
                <w:b/>
                <w:bCs/>
                <w:sz w:val="18"/>
                <w:szCs w:val="18"/>
                <w:lang w:val="id-ID" w:eastAsia="id-ID"/>
              </w:rPr>
              <w:t>7</w:t>
            </w:r>
          </w:p>
        </w:tc>
        <w:tc>
          <w:tcPr>
            <w:tcW w:w="1543" w:type="dxa"/>
            <w:vAlign w:val="center"/>
          </w:tcPr>
          <w:p>
            <w:pPr>
              <w:spacing w:after="120" w:line="276" w:lineRule="auto"/>
              <w:jc w:val="center"/>
              <w:rPr>
                <w:rFonts w:ascii="Century Gothic" w:hAnsi="Century Gothic" w:cs="Calibri"/>
                <w:b/>
                <w:bCs/>
                <w:sz w:val="18"/>
                <w:szCs w:val="18"/>
                <w:lang w:val="id-ID" w:eastAsia="id-ID"/>
              </w:rPr>
            </w:pPr>
            <w:r>
              <w:rPr>
                <w:rFonts w:ascii="Century Gothic" w:hAnsi="Century Gothic" w:cs="Calibri"/>
                <w:b/>
                <w:bCs/>
                <w:sz w:val="18"/>
                <w:szCs w:val="18"/>
                <w:lang w:eastAsia="id-ID"/>
              </w:rPr>
              <w:t>Realisasi 201</w:t>
            </w:r>
            <w:r>
              <w:rPr>
                <w:rFonts w:ascii="Century Gothic" w:hAnsi="Century Gothic" w:cs="Calibri"/>
                <w:b/>
                <w:bCs/>
                <w:sz w:val="18"/>
                <w:szCs w:val="18"/>
                <w:lang w:val="id-ID" w:eastAsia="id-ID"/>
              </w:rPr>
              <w:t>7</w:t>
            </w:r>
          </w:p>
        </w:tc>
        <w:tc>
          <w:tcPr>
            <w:tcW w:w="665" w:type="dxa"/>
            <w:vAlign w:val="center"/>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w:t>
            </w:r>
          </w:p>
        </w:tc>
        <w:tc>
          <w:tcPr>
            <w:tcW w:w="1720" w:type="dxa"/>
            <w:vAlign w:val="center"/>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Tahun 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9" w:type="dxa"/>
          </w:tcPr>
          <w:p>
            <w:pPr>
              <w:spacing w:after="120" w:line="276" w:lineRule="auto"/>
              <w:jc w:val="both"/>
              <w:rPr>
                <w:rFonts w:ascii="Century Gothic" w:hAnsi="Century Gothic" w:cs="Calibri"/>
                <w:bCs/>
                <w:sz w:val="18"/>
                <w:szCs w:val="18"/>
                <w:lang w:val="id-ID" w:eastAsia="id-ID"/>
              </w:rPr>
            </w:pPr>
          </w:p>
        </w:tc>
        <w:tc>
          <w:tcPr>
            <w:tcW w:w="2186" w:type="dxa"/>
          </w:tcPr>
          <w:p>
            <w:pPr>
              <w:spacing w:after="120" w:line="276" w:lineRule="auto"/>
              <w:jc w:val="left"/>
              <w:rPr>
                <w:rFonts w:ascii="Century Gothic" w:hAnsi="Century Gothic" w:cs="Calibri"/>
                <w:bCs/>
                <w:sz w:val="18"/>
                <w:szCs w:val="18"/>
                <w:lang w:eastAsia="id-ID"/>
              </w:rPr>
            </w:pPr>
            <w:r>
              <w:rPr>
                <w:rFonts w:ascii="Century Gothic" w:hAnsi="Century Gothic" w:cs="Calibri"/>
                <w:bCs/>
                <w:sz w:val="18"/>
                <w:szCs w:val="18"/>
                <w:lang w:eastAsia="id-ID"/>
              </w:rPr>
              <w:t>Belanja Modal</w:t>
            </w:r>
          </w:p>
        </w:tc>
        <w:tc>
          <w:tcPr>
            <w:tcW w:w="1544" w:type="dxa"/>
          </w:tcPr>
          <w:p>
            <w:pPr>
              <w:spacing w:after="120" w:line="276" w:lineRule="auto"/>
              <w:rPr>
                <w:rFonts w:ascii="Century Gothic" w:hAnsi="Century Gothic" w:cs="Calibri"/>
                <w:bCs/>
                <w:sz w:val="18"/>
                <w:szCs w:val="18"/>
                <w:lang w:val="id-ID" w:eastAsia="id-ID"/>
              </w:rPr>
            </w:pPr>
            <w:r>
              <w:rPr>
                <w:rFonts w:ascii="Century Gothic" w:hAnsi="Century Gothic" w:cs="Calibri"/>
                <w:bCs/>
                <w:sz w:val="18"/>
                <w:szCs w:val="18"/>
                <w:lang w:val="id-ID" w:eastAsia="id-ID"/>
              </w:rPr>
              <w:t>677.176.400,-</w:t>
            </w:r>
          </w:p>
        </w:tc>
        <w:tc>
          <w:tcPr>
            <w:tcW w:w="1543" w:type="dxa"/>
          </w:tcPr>
          <w:p>
            <w:pPr>
              <w:spacing w:after="120" w:line="276" w:lineRule="auto"/>
              <w:rPr>
                <w:rFonts w:ascii="Century Gothic" w:hAnsi="Century Gothic" w:cs="Calibri"/>
                <w:bCs/>
                <w:sz w:val="18"/>
                <w:szCs w:val="18"/>
                <w:lang w:eastAsia="id-ID"/>
              </w:rPr>
            </w:pPr>
            <w:r>
              <w:rPr>
                <w:rFonts w:ascii="Century Gothic" w:hAnsi="Century Gothic" w:cs="Calibri"/>
                <w:bCs/>
                <w:sz w:val="18"/>
                <w:szCs w:val="18"/>
                <w:lang w:eastAsia="id-ID"/>
              </w:rPr>
              <w:t>664.001.000,-</w:t>
            </w:r>
          </w:p>
        </w:tc>
        <w:tc>
          <w:tcPr>
            <w:tcW w:w="665" w:type="dxa"/>
          </w:tcPr>
          <w:p>
            <w:pPr>
              <w:spacing w:after="120" w:line="276" w:lineRule="auto"/>
              <w:rPr>
                <w:rFonts w:ascii="Century Gothic" w:hAnsi="Century Gothic" w:cs="Calibri"/>
                <w:bCs/>
                <w:sz w:val="18"/>
                <w:szCs w:val="18"/>
                <w:lang w:eastAsia="id-ID"/>
              </w:rPr>
            </w:pPr>
            <w:r>
              <w:rPr>
                <w:rFonts w:ascii="Century Gothic" w:hAnsi="Century Gothic" w:cs="Calibri"/>
                <w:bCs/>
                <w:sz w:val="18"/>
                <w:szCs w:val="18"/>
                <w:lang w:eastAsia="id-ID"/>
              </w:rPr>
              <w:t>98,05</w:t>
            </w:r>
          </w:p>
        </w:tc>
        <w:tc>
          <w:tcPr>
            <w:tcW w:w="1720" w:type="dxa"/>
          </w:tcPr>
          <w:p>
            <w:pPr>
              <w:spacing w:after="120" w:line="276" w:lineRule="auto"/>
              <w:rPr>
                <w:rFonts w:ascii="Century Gothic" w:hAnsi="Century Gothic" w:cs="Calibri"/>
                <w:bCs/>
                <w:sz w:val="18"/>
                <w:szCs w:val="18"/>
                <w:lang w:eastAsia="id-ID"/>
              </w:rPr>
            </w:pPr>
            <w:r>
              <w:rPr>
                <w:rFonts w:ascii="Century Gothic" w:hAnsi="Century Gothic" w:cs="Calibri"/>
                <w:bCs/>
                <w:sz w:val="18"/>
                <w:szCs w:val="18"/>
                <w:lang w:val="id-ID" w:eastAsia="id-ID"/>
              </w:rPr>
              <w:t>3.954.664.200</w:t>
            </w:r>
            <w:r>
              <w:rPr>
                <w:rFonts w:ascii="Century Gothic" w:hAnsi="Century Gothic" w:cs="Calibri"/>
                <w:bCs/>
                <w:sz w:val="18"/>
                <w:szCs w:val="18"/>
                <w:lang w:eastAsia="id-ID"/>
              </w:rPr>
              <w:t>,-</w:t>
            </w:r>
          </w:p>
        </w:tc>
      </w:tr>
    </w:tbl>
    <w:p>
      <w:pPr>
        <w:autoSpaceDE w:val="0"/>
        <w:autoSpaceDN w:val="0"/>
        <w:adjustRightInd w:val="0"/>
        <w:spacing w:after="120" w:line="276" w:lineRule="auto"/>
        <w:jc w:val="both"/>
        <w:rPr>
          <w:rFonts w:ascii="Century Gothic" w:hAnsi="Century Gothic"/>
          <w:sz w:val="18"/>
          <w:szCs w:val="18"/>
        </w:rPr>
      </w:pPr>
    </w:p>
    <w:p>
      <w:pPr>
        <w:spacing w:after="120" w:line="276" w:lineRule="auto"/>
        <w:ind w:left="1276"/>
        <w:jc w:val="both"/>
        <w:rPr>
          <w:rFonts w:ascii="Century Gothic" w:hAnsi="Century Gothic"/>
          <w:sz w:val="18"/>
          <w:szCs w:val="18"/>
        </w:rPr>
      </w:pPr>
      <w:r>
        <w:rPr>
          <w:rFonts w:ascii="Century Gothic" w:hAnsi="Century Gothic"/>
          <w:sz w:val="18"/>
          <w:szCs w:val="18"/>
        </w:rPr>
        <w:t>Jumlah tersebut merupakan anggaran dan realisasi belanja modal tahun 201</w:t>
      </w:r>
      <w:r>
        <w:rPr>
          <w:rFonts w:ascii="Century Gothic" w:hAnsi="Century Gothic"/>
          <w:sz w:val="18"/>
          <w:szCs w:val="18"/>
          <w:lang w:val="id-ID"/>
        </w:rPr>
        <w:t>7</w:t>
      </w:r>
      <w:r>
        <w:rPr>
          <w:rFonts w:ascii="Century Gothic" w:hAnsi="Century Gothic"/>
          <w:sz w:val="18"/>
          <w:szCs w:val="18"/>
        </w:rPr>
        <w:t xml:space="preserve"> dan 201</w:t>
      </w:r>
      <w:r>
        <w:rPr>
          <w:rFonts w:ascii="Century Gothic" w:hAnsi="Century Gothic"/>
          <w:sz w:val="18"/>
          <w:szCs w:val="18"/>
          <w:lang w:val="id-ID"/>
        </w:rPr>
        <w:t>6</w:t>
      </w:r>
      <w:r>
        <w:rPr>
          <w:rFonts w:ascii="Century Gothic" w:hAnsi="Century Gothic"/>
          <w:sz w:val="18"/>
          <w:szCs w:val="18"/>
        </w:rPr>
        <w:t xml:space="preserve"> . Realisasi tahun 201</w:t>
      </w:r>
      <w:r>
        <w:rPr>
          <w:rFonts w:ascii="Century Gothic" w:hAnsi="Century Gothic"/>
          <w:sz w:val="18"/>
          <w:szCs w:val="18"/>
          <w:lang w:val="id-ID"/>
        </w:rPr>
        <w:t>7</w:t>
      </w:r>
      <w:r>
        <w:rPr>
          <w:rFonts w:ascii="Century Gothic" w:hAnsi="Century Gothic"/>
          <w:sz w:val="18"/>
          <w:szCs w:val="18"/>
        </w:rPr>
        <w:t xml:space="preserve"> mencapai 98,05% dari anggarannya, hal ini disebabkan karena </w:t>
      </w:r>
      <w:r>
        <w:rPr>
          <w:rFonts w:ascii="Century Gothic" w:hAnsi="Century Gothic" w:cs="Calibri"/>
          <w:sz w:val="18"/>
          <w:szCs w:val="18"/>
          <w:lang w:eastAsia="id-ID"/>
        </w:rPr>
        <w:t xml:space="preserve">effesiensi dan </w:t>
      </w:r>
      <w:r>
        <w:rPr>
          <w:rFonts w:ascii="Century Gothic" w:hAnsi="Century Gothic" w:cs="Calibri"/>
          <w:sz w:val="18"/>
          <w:szCs w:val="18"/>
          <w:lang w:val="id-ID" w:eastAsia="id-ID"/>
        </w:rPr>
        <w:t>penyetoran pembayaran hasil temuan inspektorat</w:t>
      </w:r>
      <w:r>
        <w:rPr>
          <w:rFonts w:ascii="Century Gothic" w:hAnsi="Century Gothic" w:cs="Calibri"/>
          <w:sz w:val="18"/>
          <w:szCs w:val="18"/>
          <w:lang w:eastAsia="id-ID"/>
        </w:rPr>
        <w:t>.</w:t>
      </w:r>
    </w:p>
    <w:p>
      <w:pPr>
        <w:spacing w:after="120" w:line="276" w:lineRule="auto"/>
        <w:ind w:left="1276"/>
        <w:jc w:val="both"/>
        <w:rPr>
          <w:rFonts w:ascii="Century Gothic" w:hAnsi="Century Gothic"/>
          <w:sz w:val="18"/>
          <w:szCs w:val="18"/>
        </w:rPr>
      </w:pPr>
      <w:r>
        <w:rPr>
          <w:rFonts w:ascii="Century Gothic" w:hAnsi="Century Gothic"/>
          <w:sz w:val="18"/>
          <w:szCs w:val="18"/>
        </w:rPr>
        <w:t>Dibandingkan dengan realisasi tahun 201</w:t>
      </w:r>
      <w:r>
        <w:rPr>
          <w:rFonts w:ascii="Century Gothic" w:hAnsi="Century Gothic"/>
          <w:sz w:val="18"/>
          <w:szCs w:val="18"/>
          <w:lang w:val="id-ID"/>
        </w:rPr>
        <w:t>6</w:t>
      </w:r>
      <w:r>
        <w:rPr>
          <w:rFonts w:ascii="Century Gothic" w:hAnsi="Century Gothic"/>
          <w:sz w:val="18"/>
          <w:szCs w:val="18"/>
        </w:rPr>
        <w:t xml:space="preserve"> terdapat penurunan sebesar Rp. 3.</w:t>
      </w:r>
      <w:r>
        <w:rPr>
          <w:rFonts w:ascii="Century Gothic" w:hAnsi="Century Gothic"/>
          <w:sz w:val="18"/>
          <w:szCs w:val="18"/>
          <w:lang w:val="id-ID"/>
        </w:rPr>
        <w:t>290.663.200</w:t>
      </w:r>
      <w:r>
        <w:rPr>
          <w:rFonts w:ascii="Century Gothic" w:hAnsi="Century Gothic"/>
          <w:sz w:val="18"/>
          <w:szCs w:val="18"/>
        </w:rPr>
        <w:t>,- hal ini disebabkan karena disesuaikan dengan kebutuhan operasional kantor.</w:t>
      </w:r>
    </w:p>
    <w:p>
      <w:pPr>
        <w:spacing w:after="120" w:line="276" w:lineRule="auto"/>
        <w:ind w:left="1276"/>
        <w:jc w:val="both"/>
        <w:rPr>
          <w:rFonts w:ascii="Century Gothic" w:hAnsi="Century Gothic"/>
          <w:sz w:val="18"/>
          <w:szCs w:val="18"/>
        </w:rPr>
      </w:pPr>
      <w:r>
        <w:rPr>
          <w:rFonts w:ascii="Century Gothic" w:hAnsi="Century Gothic"/>
          <w:sz w:val="18"/>
          <w:szCs w:val="18"/>
        </w:rPr>
        <w:t>Belanja Modal terdiri dari Belanja Modal Peralatan dan Mesin dan Belanja Modal Gedung dan Bangunan.</w:t>
      </w:r>
    </w:p>
    <w:p>
      <w:pPr>
        <w:spacing w:after="120" w:line="276" w:lineRule="auto"/>
        <w:ind w:left="1276"/>
        <w:jc w:val="both"/>
        <w:rPr>
          <w:rFonts w:ascii="Century Gothic" w:hAnsi="Century Gothic"/>
          <w:sz w:val="18"/>
          <w:szCs w:val="18"/>
        </w:rPr>
      </w:pPr>
      <w:r>
        <w:rPr>
          <w:rFonts w:ascii="Century Gothic" w:hAnsi="Century Gothic"/>
          <w:sz w:val="18"/>
          <w:szCs w:val="18"/>
        </w:rPr>
        <w:t>Adapun rincian objek belanja modal terdiri dari :</w:t>
      </w:r>
    </w:p>
    <w:tbl>
      <w:tblPr>
        <w:tblStyle w:val="30"/>
        <w:tblW w:w="8198" w:type="dxa"/>
        <w:tblInd w:w="7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
        <w:gridCol w:w="2209"/>
        <w:gridCol w:w="1547"/>
        <w:gridCol w:w="1546"/>
        <w:gridCol w:w="670"/>
        <w:gridCol w:w="1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518" w:type="dxa"/>
            <w:vAlign w:val="center"/>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No</w:t>
            </w:r>
          </w:p>
        </w:tc>
        <w:tc>
          <w:tcPr>
            <w:tcW w:w="2209" w:type="dxa"/>
            <w:vAlign w:val="center"/>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Perkiraan</w:t>
            </w:r>
          </w:p>
        </w:tc>
        <w:tc>
          <w:tcPr>
            <w:tcW w:w="1547" w:type="dxa"/>
            <w:vAlign w:val="center"/>
          </w:tcPr>
          <w:p>
            <w:pPr>
              <w:spacing w:after="120" w:line="276" w:lineRule="auto"/>
              <w:jc w:val="center"/>
              <w:rPr>
                <w:rFonts w:ascii="Century Gothic" w:hAnsi="Century Gothic" w:cs="Calibri"/>
                <w:b/>
                <w:bCs/>
                <w:sz w:val="18"/>
                <w:szCs w:val="18"/>
                <w:lang w:val="id-ID" w:eastAsia="id-ID"/>
              </w:rPr>
            </w:pPr>
            <w:r>
              <w:rPr>
                <w:rFonts w:ascii="Century Gothic" w:hAnsi="Century Gothic" w:cs="Calibri"/>
                <w:b/>
                <w:bCs/>
                <w:sz w:val="18"/>
                <w:szCs w:val="18"/>
                <w:lang w:eastAsia="id-ID"/>
              </w:rPr>
              <w:t>Anggaran 201</w:t>
            </w:r>
            <w:r>
              <w:rPr>
                <w:rFonts w:ascii="Century Gothic" w:hAnsi="Century Gothic" w:cs="Calibri"/>
                <w:b/>
                <w:bCs/>
                <w:sz w:val="18"/>
                <w:szCs w:val="18"/>
                <w:lang w:val="id-ID" w:eastAsia="id-ID"/>
              </w:rPr>
              <w:t>7</w:t>
            </w:r>
          </w:p>
        </w:tc>
        <w:tc>
          <w:tcPr>
            <w:tcW w:w="1546" w:type="dxa"/>
            <w:vAlign w:val="center"/>
          </w:tcPr>
          <w:p>
            <w:pPr>
              <w:spacing w:after="120" w:line="276" w:lineRule="auto"/>
              <w:jc w:val="center"/>
              <w:rPr>
                <w:rFonts w:ascii="Century Gothic" w:hAnsi="Century Gothic" w:cs="Calibri"/>
                <w:b/>
                <w:bCs/>
                <w:sz w:val="18"/>
                <w:szCs w:val="18"/>
                <w:lang w:val="id-ID" w:eastAsia="id-ID"/>
              </w:rPr>
            </w:pPr>
            <w:r>
              <w:rPr>
                <w:rFonts w:ascii="Century Gothic" w:hAnsi="Century Gothic" w:cs="Calibri"/>
                <w:b/>
                <w:bCs/>
                <w:sz w:val="18"/>
                <w:szCs w:val="18"/>
                <w:lang w:eastAsia="id-ID"/>
              </w:rPr>
              <w:t>Realisasi 201</w:t>
            </w:r>
            <w:r>
              <w:rPr>
                <w:rFonts w:ascii="Century Gothic" w:hAnsi="Century Gothic" w:cs="Calibri"/>
                <w:b/>
                <w:bCs/>
                <w:sz w:val="18"/>
                <w:szCs w:val="18"/>
                <w:lang w:val="id-ID" w:eastAsia="id-ID"/>
              </w:rPr>
              <w:t>7</w:t>
            </w:r>
          </w:p>
        </w:tc>
        <w:tc>
          <w:tcPr>
            <w:tcW w:w="670" w:type="dxa"/>
            <w:vAlign w:val="center"/>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w:t>
            </w:r>
          </w:p>
        </w:tc>
        <w:tc>
          <w:tcPr>
            <w:tcW w:w="1708" w:type="dxa"/>
            <w:vAlign w:val="center"/>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Tahun 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8" w:type="dxa"/>
          </w:tcPr>
          <w:p>
            <w:pPr>
              <w:spacing w:after="120" w:line="276" w:lineRule="auto"/>
              <w:jc w:val="center"/>
              <w:rPr>
                <w:rFonts w:ascii="Century Gothic" w:hAnsi="Century Gothic" w:cs="Calibri"/>
                <w:bCs/>
                <w:sz w:val="18"/>
                <w:szCs w:val="18"/>
                <w:lang w:eastAsia="id-ID"/>
              </w:rPr>
            </w:pPr>
            <w:r>
              <w:rPr>
                <w:rFonts w:ascii="Century Gothic" w:hAnsi="Century Gothic" w:cs="Calibri"/>
                <w:bCs/>
                <w:sz w:val="18"/>
                <w:szCs w:val="18"/>
                <w:lang w:eastAsia="id-ID"/>
              </w:rPr>
              <w:t>1.</w:t>
            </w:r>
          </w:p>
        </w:tc>
        <w:tc>
          <w:tcPr>
            <w:tcW w:w="2209" w:type="dxa"/>
          </w:tcPr>
          <w:p>
            <w:pPr>
              <w:spacing w:after="120" w:line="276" w:lineRule="auto"/>
              <w:jc w:val="left"/>
              <w:rPr>
                <w:rFonts w:ascii="Century Gothic" w:hAnsi="Century Gothic" w:cs="Calibri"/>
                <w:bCs/>
                <w:sz w:val="18"/>
                <w:szCs w:val="18"/>
                <w:lang w:eastAsia="id-ID"/>
              </w:rPr>
            </w:pPr>
            <w:r>
              <w:rPr>
                <w:rFonts w:ascii="Century Gothic" w:hAnsi="Century Gothic" w:cs="Calibri"/>
                <w:bCs/>
                <w:sz w:val="18"/>
                <w:szCs w:val="18"/>
                <w:lang w:eastAsia="id-ID"/>
              </w:rPr>
              <w:t>Belanja Modal Pengadaan Alat Angkutan Darat Bermotor</w:t>
            </w:r>
          </w:p>
        </w:tc>
        <w:tc>
          <w:tcPr>
            <w:tcW w:w="1547" w:type="dxa"/>
            <w:vAlign w:val="center"/>
          </w:tcPr>
          <w:p>
            <w:pPr>
              <w:spacing w:after="120" w:line="276" w:lineRule="auto"/>
              <w:rPr>
                <w:rFonts w:ascii="Century Gothic" w:hAnsi="Century Gothic" w:cs="Calibri"/>
                <w:bCs/>
                <w:sz w:val="18"/>
                <w:szCs w:val="18"/>
                <w:lang w:val="id-ID" w:eastAsia="id-ID"/>
              </w:rPr>
            </w:pPr>
            <w:r>
              <w:rPr>
                <w:rFonts w:ascii="Century Gothic" w:hAnsi="Century Gothic" w:cs="Calibri"/>
                <w:bCs/>
                <w:sz w:val="18"/>
                <w:szCs w:val="18"/>
                <w:lang w:val="id-ID" w:eastAsia="id-ID"/>
              </w:rPr>
              <w:t>0,-</w:t>
            </w:r>
          </w:p>
        </w:tc>
        <w:tc>
          <w:tcPr>
            <w:tcW w:w="1546" w:type="dxa"/>
            <w:vAlign w:val="center"/>
          </w:tcPr>
          <w:p>
            <w:pPr>
              <w:spacing w:after="120" w:line="276" w:lineRule="auto"/>
              <w:rPr>
                <w:rFonts w:ascii="Century Gothic" w:hAnsi="Century Gothic" w:cs="Calibri"/>
                <w:bCs/>
                <w:sz w:val="18"/>
                <w:szCs w:val="18"/>
                <w:lang w:val="id-ID" w:eastAsia="id-ID"/>
              </w:rPr>
            </w:pPr>
            <w:r>
              <w:rPr>
                <w:rFonts w:ascii="Century Gothic" w:hAnsi="Century Gothic" w:cs="Calibri"/>
                <w:bCs/>
                <w:sz w:val="18"/>
                <w:szCs w:val="18"/>
                <w:lang w:val="id-ID" w:eastAsia="id-ID"/>
              </w:rPr>
              <w:t>0,-</w:t>
            </w:r>
          </w:p>
        </w:tc>
        <w:tc>
          <w:tcPr>
            <w:tcW w:w="670" w:type="dxa"/>
            <w:vAlign w:val="center"/>
          </w:tcPr>
          <w:p>
            <w:pPr>
              <w:spacing w:after="120" w:line="276" w:lineRule="auto"/>
              <w:rPr>
                <w:rFonts w:ascii="Century Gothic" w:hAnsi="Century Gothic" w:cs="Calibri"/>
                <w:bCs/>
                <w:sz w:val="18"/>
                <w:szCs w:val="18"/>
                <w:lang w:eastAsia="id-ID"/>
              </w:rPr>
            </w:pPr>
          </w:p>
        </w:tc>
        <w:tc>
          <w:tcPr>
            <w:tcW w:w="1708" w:type="dxa"/>
            <w:vAlign w:val="center"/>
          </w:tcPr>
          <w:p>
            <w:pPr>
              <w:spacing w:after="120" w:line="276" w:lineRule="auto"/>
              <w:rPr>
                <w:rFonts w:ascii="Century Gothic" w:hAnsi="Century Gothic" w:cs="Calibri"/>
                <w:bCs/>
                <w:sz w:val="18"/>
                <w:szCs w:val="18"/>
                <w:lang w:eastAsia="id-ID"/>
              </w:rPr>
            </w:pPr>
            <w:r>
              <w:rPr>
                <w:rFonts w:ascii="Century Gothic" w:hAnsi="Century Gothic" w:cs="Calibri"/>
                <w:bCs/>
                <w:sz w:val="18"/>
                <w:szCs w:val="18"/>
                <w:lang w:val="id-ID" w:eastAsia="id-ID"/>
              </w:rPr>
              <w:t>233.790.000</w:t>
            </w:r>
            <w:r>
              <w:rPr>
                <w:rFonts w:ascii="Century Gothic" w:hAnsi="Century Gothic" w:cs="Calibri"/>
                <w:bCs/>
                <w:sz w:val="18"/>
                <w:szCs w:val="18"/>
                <w:lang w:eastAsia="id-ID"/>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9" w:hRule="atLeast"/>
        </w:trPr>
        <w:tc>
          <w:tcPr>
            <w:tcW w:w="518" w:type="dxa"/>
          </w:tcPr>
          <w:p>
            <w:pPr>
              <w:spacing w:after="120" w:line="276" w:lineRule="auto"/>
              <w:jc w:val="center"/>
              <w:rPr>
                <w:rFonts w:ascii="Century Gothic" w:hAnsi="Century Gothic" w:cs="Calibri"/>
                <w:bCs/>
                <w:sz w:val="18"/>
                <w:szCs w:val="18"/>
                <w:lang w:eastAsia="id-ID"/>
              </w:rPr>
            </w:pPr>
            <w:r>
              <w:rPr>
                <w:rFonts w:ascii="Century Gothic" w:hAnsi="Century Gothic" w:cs="Calibri"/>
                <w:bCs/>
                <w:sz w:val="18"/>
                <w:szCs w:val="18"/>
                <w:lang w:eastAsia="id-ID"/>
              </w:rPr>
              <w:t>2.</w:t>
            </w:r>
          </w:p>
        </w:tc>
        <w:tc>
          <w:tcPr>
            <w:tcW w:w="2209" w:type="dxa"/>
          </w:tcPr>
          <w:p>
            <w:pPr>
              <w:spacing w:after="120" w:line="276" w:lineRule="auto"/>
              <w:jc w:val="left"/>
              <w:rPr>
                <w:rFonts w:ascii="Century Gothic" w:hAnsi="Century Gothic" w:cs="Calibri"/>
                <w:bCs/>
                <w:sz w:val="18"/>
                <w:szCs w:val="18"/>
                <w:lang w:eastAsia="id-ID"/>
              </w:rPr>
            </w:pPr>
            <w:r>
              <w:rPr>
                <w:rFonts w:ascii="Century Gothic" w:hAnsi="Century Gothic" w:cs="Calibri"/>
                <w:bCs/>
                <w:sz w:val="18"/>
                <w:szCs w:val="18"/>
                <w:lang w:eastAsia="id-ID"/>
              </w:rPr>
              <w:t>Belanja Modal Pengadaan Alat Kantor</w:t>
            </w:r>
          </w:p>
        </w:tc>
        <w:tc>
          <w:tcPr>
            <w:tcW w:w="1547" w:type="dxa"/>
            <w:vAlign w:val="center"/>
          </w:tcPr>
          <w:p>
            <w:pPr>
              <w:spacing w:after="120" w:line="276" w:lineRule="auto"/>
              <w:rPr>
                <w:rFonts w:ascii="Century Gothic" w:hAnsi="Century Gothic" w:cs="Calibri"/>
                <w:bCs/>
                <w:sz w:val="18"/>
                <w:szCs w:val="18"/>
                <w:lang w:val="id-ID" w:eastAsia="id-ID"/>
              </w:rPr>
            </w:pPr>
            <w:r>
              <w:rPr>
                <w:rFonts w:ascii="Century Gothic" w:hAnsi="Century Gothic" w:cs="Calibri"/>
                <w:bCs/>
                <w:sz w:val="18"/>
                <w:szCs w:val="18"/>
                <w:lang w:val="id-ID" w:eastAsia="id-ID"/>
              </w:rPr>
              <w:t>343.141.000,-</w:t>
            </w:r>
          </w:p>
        </w:tc>
        <w:tc>
          <w:tcPr>
            <w:tcW w:w="1546" w:type="dxa"/>
            <w:vAlign w:val="center"/>
          </w:tcPr>
          <w:p>
            <w:pPr>
              <w:spacing w:after="120" w:line="276" w:lineRule="auto"/>
              <w:rPr>
                <w:rFonts w:ascii="Century Gothic" w:hAnsi="Century Gothic" w:cs="Calibri"/>
                <w:bCs/>
                <w:sz w:val="18"/>
                <w:szCs w:val="18"/>
                <w:lang w:eastAsia="id-ID"/>
              </w:rPr>
            </w:pPr>
            <w:r>
              <w:rPr>
                <w:rFonts w:ascii="Century Gothic" w:hAnsi="Century Gothic" w:cs="Calibri"/>
                <w:bCs/>
                <w:sz w:val="18"/>
                <w:szCs w:val="18"/>
                <w:lang w:eastAsia="id-ID"/>
              </w:rPr>
              <w:t>333.380.000,-</w:t>
            </w:r>
          </w:p>
        </w:tc>
        <w:tc>
          <w:tcPr>
            <w:tcW w:w="670" w:type="dxa"/>
            <w:vAlign w:val="center"/>
          </w:tcPr>
          <w:p>
            <w:pPr>
              <w:spacing w:after="120" w:line="276" w:lineRule="auto"/>
              <w:rPr>
                <w:rFonts w:ascii="Century Gothic" w:hAnsi="Century Gothic" w:cs="Calibri"/>
                <w:bCs/>
                <w:sz w:val="18"/>
                <w:szCs w:val="18"/>
                <w:lang w:eastAsia="id-ID"/>
              </w:rPr>
            </w:pPr>
            <w:r>
              <w:rPr>
                <w:rFonts w:ascii="Century Gothic" w:hAnsi="Century Gothic" w:cs="Calibri"/>
                <w:bCs/>
                <w:sz w:val="18"/>
                <w:szCs w:val="18"/>
                <w:lang w:eastAsia="id-ID"/>
              </w:rPr>
              <w:t>97,16</w:t>
            </w:r>
          </w:p>
        </w:tc>
        <w:tc>
          <w:tcPr>
            <w:tcW w:w="1708" w:type="dxa"/>
            <w:vAlign w:val="center"/>
          </w:tcPr>
          <w:p>
            <w:pPr>
              <w:spacing w:after="120" w:line="276" w:lineRule="auto"/>
              <w:rPr>
                <w:rFonts w:ascii="Century Gothic" w:hAnsi="Century Gothic" w:cs="Calibri"/>
                <w:bCs/>
                <w:sz w:val="18"/>
                <w:szCs w:val="18"/>
                <w:lang w:eastAsia="id-ID"/>
              </w:rPr>
            </w:pPr>
            <w:r>
              <w:rPr>
                <w:rFonts w:ascii="Century Gothic" w:hAnsi="Century Gothic" w:cs="Calibri"/>
                <w:bCs/>
                <w:sz w:val="18"/>
                <w:szCs w:val="18"/>
                <w:lang w:val="id-ID" w:eastAsia="id-ID"/>
              </w:rPr>
              <w:t>102.025.000</w:t>
            </w:r>
            <w:r>
              <w:rPr>
                <w:rFonts w:ascii="Century Gothic" w:hAnsi="Century Gothic" w:cs="Calibri"/>
                <w:bCs/>
                <w:sz w:val="18"/>
                <w:szCs w:val="18"/>
                <w:lang w:eastAsia="id-ID"/>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8" w:type="dxa"/>
          </w:tcPr>
          <w:p>
            <w:pPr>
              <w:spacing w:after="120" w:line="276" w:lineRule="auto"/>
              <w:jc w:val="center"/>
              <w:rPr>
                <w:rFonts w:ascii="Century Gothic" w:hAnsi="Century Gothic" w:cs="Calibri"/>
                <w:bCs/>
                <w:sz w:val="18"/>
                <w:szCs w:val="18"/>
                <w:lang w:eastAsia="id-ID"/>
              </w:rPr>
            </w:pPr>
            <w:r>
              <w:rPr>
                <w:rFonts w:ascii="Century Gothic" w:hAnsi="Century Gothic" w:cs="Calibri"/>
                <w:bCs/>
                <w:sz w:val="18"/>
                <w:szCs w:val="18"/>
                <w:lang w:eastAsia="id-ID"/>
              </w:rPr>
              <w:t>3.</w:t>
            </w:r>
          </w:p>
        </w:tc>
        <w:tc>
          <w:tcPr>
            <w:tcW w:w="2209" w:type="dxa"/>
          </w:tcPr>
          <w:p>
            <w:pPr>
              <w:spacing w:after="120" w:line="276" w:lineRule="auto"/>
              <w:jc w:val="left"/>
              <w:rPr>
                <w:rFonts w:ascii="Century Gothic" w:hAnsi="Century Gothic" w:cs="Calibri"/>
                <w:bCs/>
                <w:sz w:val="18"/>
                <w:szCs w:val="18"/>
                <w:lang w:eastAsia="id-ID"/>
              </w:rPr>
            </w:pPr>
            <w:r>
              <w:rPr>
                <w:rFonts w:ascii="Century Gothic" w:hAnsi="Century Gothic" w:cs="Calibri"/>
                <w:bCs/>
                <w:sz w:val="18"/>
                <w:szCs w:val="18"/>
                <w:lang w:eastAsia="id-ID"/>
              </w:rPr>
              <w:t>Belanja Modal Pengadaan Alat Rumah Tangga</w:t>
            </w:r>
          </w:p>
        </w:tc>
        <w:tc>
          <w:tcPr>
            <w:tcW w:w="1547" w:type="dxa"/>
            <w:vAlign w:val="center"/>
          </w:tcPr>
          <w:p>
            <w:pPr>
              <w:spacing w:after="120" w:line="276" w:lineRule="auto"/>
              <w:rPr>
                <w:rFonts w:ascii="Century Gothic" w:hAnsi="Century Gothic" w:cs="Calibri"/>
                <w:bCs/>
                <w:sz w:val="18"/>
                <w:szCs w:val="18"/>
                <w:lang w:val="id-ID" w:eastAsia="id-ID"/>
              </w:rPr>
            </w:pPr>
            <w:r>
              <w:rPr>
                <w:rFonts w:ascii="Century Gothic" w:hAnsi="Century Gothic" w:cs="Calibri"/>
                <w:bCs/>
                <w:sz w:val="18"/>
                <w:szCs w:val="18"/>
                <w:lang w:val="id-ID" w:eastAsia="id-ID"/>
              </w:rPr>
              <w:t>0,-</w:t>
            </w:r>
          </w:p>
        </w:tc>
        <w:tc>
          <w:tcPr>
            <w:tcW w:w="1546" w:type="dxa"/>
            <w:vAlign w:val="center"/>
          </w:tcPr>
          <w:p>
            <w:pPr>
              <w:spacing w:after="120" w:line="276" w:lineRule="auto"/>
              <w:rPr>
                <w:rFonts w:ascii="Century Gothic" w:hAnsi="Century Gothic" w:cs="Calibri"/>
                <w:bCs/>
                <w:sz w:val="18"/>
                <w:szCs w:val="18"/>
                <w:lang w:val="id-ID" w:eastAsia="id-ID"/>
              </w:rPr>
            </w:pPr>
            <w:r>
              <w:rPr>
                <w:rFonts w:ascii="Century Gothic" w:hAnsi="Century Gothic" w:cs="Calibri"/>
                <w:bCs/>
                <w:sz w:val="18"/>
                <w:szCs w:val="18"/>
                <w:lang w:val="id-ID" w:eastAsia="id-ID"/>
              </w:rPr>
              <w:t>0,-</w:t>
            </w:r>
          </w:p>
        </w:tc>
        <w:tc>
          <w:tcPr>
            <w:tcW w:w="670" w:type="dxa"/>
            <w:vAlign w:val="center"/>
          </w:tcPr>
          <w:p>
            <w:pPr>
              <w:spacing w:after="120" w:line="276" w:lineRule="auto"/>
              <w:rPr>
                <w:rFonts w:ascii="Century Gothic" w:hAnsi="Century Gothic" w:cs="Calibri"/>
                <w:bCs/>
                <w:sz w:val="18"/>
                <w:szCs w:val="18"/>
                <w:lang w:eastAsia="id-ID"/>
              </w:rPr>
            </w:pPr>
          </w:p>
        </w:tc>
        <w:tc>
          <w:tcPr>
            <w:tcW w:w="1708" w:type="dxa"/>
            <w:vAlign w:val="center"/>
          </w:tcPr>
          <w:p>
            <w:pPr>
              <w:spacing w:after="120" w:line="276" w:lineRule="auto"/>
              <w:rPr>
                <w:rFonts w:ascii="Century Gothic" w:hAnsi="Century Gothic" w:cs="Calibri"/>
                <w:bCs/>
                <w:sz w:val="18"/>
                <w:szCs w:val="18"/>
                <w:lang w:eastAsia="id-ID"/>
              </w:rPr>
            </w:pPr>
            <w:r>
              <w:rPr>
                <w:rFonts w:ascii="Century Gothic" w:hAnsi="Century Gothic" w:cs="Calibri"/>
                <w:bCs/>
                <w:sz w:val="18"/>
                <w:szCs w:val="18"/>
                <w:lang w:val="id-ID" w:eastAsia="id-ID"/>
              </w:rPr>
              <w:t>161.007.000</w:t>
            </w:r>
            <w:r>
              <w:rPr>
                <w:rFonts w:ascii="Century Gothic" w:hAnsi="Century Gothic" w:cs="Calibri"/>
                <w:bCs/>
                <w:sz w:val="18"/>
                <w:szCs w:val="18"/>
                <w:lang w:eastAsia="id-ID"/>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8" w:type="dxa"/>
          </w:tcPr>
          <w:p>
            <w:pPr>
              <w:spacing w:after="120" w:line="276" w:lineRule="auto"/>
              <w:jc w:val="center"/>
              <w:rPr>
                <w:rFonts w:ascii="Century Gothic" w:hAnsi="Century Gothic" w:cs="Calibri"/>
                <w:bCs/>
                <w:sz w:val="18"/>
                <w:szCs w:val="18"/>
                <w:lang w:eastAsia="id-ID"/>
              </w:rPr>
            </w:pPr>
            <w:r>
              <w:rPr>
                <w:rFonts w:ascii="Century Gothic" w:hAnsi="Century Gothic" w:cs="Calibri"/>
                <w:bCs/>
                <w:sz w:val="18"/>
                <w:szCs w:val="18"/>
                <w:lang w:eastAsia="id-ID"/>
              </w:rPr>
              <w:t>4.</w:t>
            </w:r>
          </w:p>
        </w:tc>
        <w:tc>
          <w:tcPr>
            <w:tcW w:w="2209" w:type="dxa"/>
          </w:tcPr>
          <w:p>
            <w:pPr>
              <w:spacing w:after="120" w:line="276" w:lineRule="auto"/>
              <w:jc w:val="left"/>
              <w:rPr>
                <w:rFonts w:ascii="Century Gothic" w:hAnsi="Century Gothic" w:cs="Calibri"/>
                <w:bCs/>
                <w:sz w:val="18"/>
                <w:szCs w:val="18"/>
                <w:lang w:eastAsia="id-ID"/>
              </w:rPr>
            </w:pPr>
            <w:r>
              <w:rPr>
                <w:rFonts w:ascii="Century Gothic" w:hAnsi="Century Gothic" w:cs="Calibri"/>
                <w:bCs/>
                <w:sz w:val="18"/>
                <w:szCs w:val="18"/>
                <w:lang w:eastAsia="id-ID"/>
              </w:rPr>
              <w:t>Belanja Modal Pengadaan Sistim Komputer</w:t>
            </w:r>
          </w:p>
        </w:tc>
        <w:tc>
          <w:tcPr>
            <w:tcW w:w="1547" w:type="dxa"/>
            <w:vAlign w:val="center"/>
          </w:tcPr>
          <w:p>
            <w:pPr>
              <w:spacing w:after="120" w:line="276" w:lineRule="auto"/>
              <w:rPr>
                <w:rFonts w:ascii="Century Gothic" w:hAnsi="Century Gothic" w:cs="Calibri"/>
                <w:bCs/>
                <w:sz w:val="18"/>
                <w:szCs w:val="18"/>
                <w:lang w:val="id-ID" w:eastAsia="id-ID"/>
              </w:rPr>
            </w:pPr>
            <w:r>
              <w:rPr>
                <w:rFonts w:ascii="Century Gothic" w:hAnsi="Century Gothic" w:cs="Calibri"/>
                <w:bCs/>
                <w:sz w:val="18"/>
                <w:szCs w:val="18"/>
                <w:lang w:val="id-ID" w:eastAsia="id-ID"/>
              </w:rPr>
              <w:t>0,-</w:t>
            </w:r>
          </w:p>
        </w:tc>
        <w:tc>
          <w:tcPr>
            <w:tcW w:w="1546" w:type="dxa"/>
            <w:vAlign w:val="center"/>
          </w:tcPr>
          <w:p>
            <w:pPr>
              <w:spacing w:after="120" w:line="276" w:lineRule="auto"/>
              <w:rPr>
                <w:rFonts w:ascii="Century Gothic" w:hAnsi="Century Gothic" w:cs="Calibri"/>
                <w:bCs/>
                <w:sz w:val="18"/>
                <w:szCs w:val="18"/>
                <w:lang w:val="id-ID" w:eastAsia="id-ID"/>
              </w:rPr>
            </w:pPr>
            <w:r>
              <w:rPr>
                <w:rFonts w:ascii="Century Gothic" w:hAnsi="Century Gothic" w:cs="Calibri"/>
                <w:bCs/>
                <w:sz w:val="18"/>
                <w:szCs w:val="18"/>
                <w:lang w:val="id-ID" w:eastAsia="id-ID"/>
              </w:rPr>
              <w:t>0,-</w:t>
            </w:r>
          </w:p>
        </w:tc>
        <w:tc>
          <w:tcPr>
            <w:tcW w:w="670" w:type="dxa"/>
            <w:vAlign w:val="center"/>
          </w:tcPr>
          <w:p>
            <w:pPr>
              <w:spacing w:after="120" w:line="276" w:lineRule="auto"/>
              <w:rPr>
                <w:rFonts w:ascii="Century Gothic" w:hAnsi="Century Gothic" w:cs="Calibri"/>
                <w:bCs/>
                <w:sz w:val="18"/>
                <w:szCs w:val="18"/>
                <w:lang w:eastAsia="id-ID"/>
              </w:rPr>
            </w:pPr>
          </w:p>
        </w:tc>
        <w:tc>
          <w:tcPr>
            <w:tcW w:w="1708" w:type="dxa"/>
            <w:vAlign w:val="center"/>
          </w:tcPr>
          <w:p>
            <w:pPr>
              <w:spacing w:after="120" w:line="276" w:lineRule="auto"/>
              <w:rPr>
                <w:rFonts w:ascii="Century Gothic" w:hAnsi="Century Gothic" w:cs="Calibri"/>
                <w:bCs/>
                <w:sz w:val="18"/>
                <w:szCs w:val="18"/>
                <w:lang w:eastAsia="id-ID"/>
              </w:rPr>
            </w:pPr>
            <w:r>
              <w:rPr>
                <w:rFonts w:ascii="Century Gothic" w:hAnsi="Century Gothic" w:cs="Calibri"/>
                <w:bCs/>
                <w:sz w:val="18"/>
                <w:szCs w:val="18"/>
                <w:lang w:val="id-ID" w:eastAsia="id-ID"/>
              </w:rPr>
              <w:t>25.355.000</w:t>
            </w:r>
            <w:r>
              <w:rPr>
                <w:rFonts w:ascii="Century Gothic" w:hAnsi="Century Gothic" w:cs="Calibri"/>
                <w:bCs/>
                <w:sz w:val="18"/>
                <w:szCs w:val="18"/>
                <w:lang w:eastAsia="id-ID"/>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8" w:type="dxa"/>
          </w:tcPr>
          <w:p>
            <w:pPr>
              <w:spacing w:after="120" w:line="276" w:lineRule="auto"/>
              <w:jc w:val="center"/>
              <w:rPr>
                <w:rFonts w:ascii="Century Gothic" w:hAnsi="Century Gothic" w:cs="Calibri"/>
                <w:bCs/>
                <w:sz w:val="18"/>
                <w:szCs w:val="18"/>
                <w:lang w:eastAsia="id-ID"/>
              </w:rPr>
            </w:pPr>
            <w:r>
              <w:rPr>
                <w:rFonts w:ascii="Century Gothic" w:hAnsi="Century Gothic" w:cs="Calibri"/>
                <w:bCs/>
                <w:sz w:val="18"/>
                <w:szCs w:val="18"/>
                <w:lang w:eastAsia="id-ID"/>
              </w:rPr>
              <w:t>6.</w:t>
            </w:r>
          </w:p>
        </w:tc>
        <w:tc>
          <w:tcPr>
            <w:tcW w:w="2209" w:type="dxa"/>
          </w:tcPr>
          <w:p>
            <w:pPr>
              <w:spacing w:after="120" w:line="276" w:lineRule="auto"/>
              <w:jc w:val="left"/>
              <w:rPr>
                <w:rFonts w:ascii="Century Gothic" w:hAnsi="Century Gothic" w:cs="Calibri"/>
                <w:bCs/>
                <w:sz w:val="18"/>
                <w:szCs w:val="18"/>
                <w:lang w:val="id-ID" w:eastAsia="id-ID"/>
              </w:rPr>
            </w:pPr>
            <w:r>
              <w:rPr>
                <w:rFonts w:ascii="Century Gothic" w:hAnsi="Century Gothic" w:cs="Calibri"/>
                <w:bCs/>
                <w:sz w:val="18"/>
                <w:szCs w:val="18"/>
                <w:lang w:eastAsia="id-ID"/>
              </w:rPr>
              <w:t xml:space="preserve">Bangunan Modal Pengadaan Bangunan Gedung </w:t>
            </w:r>
            <w:r>
              <w:rPr>
                <w:rFonts w:ascii="Century Gothic" w:hAnsi="Century Gothic" w:cs="Calibri"/>
                <w:bCs/>
                <w:sz w:val="18"/>
                <w:szCs w:val="18"/>
                <w:lang w:val="id-ID" w:eastAsia="id-ID"/>
              </w:rPr>
              <w:t>Kantor</w:t>
            </w:r>
          </w:p>
        </w:tc>
        <w:tc>
          <w:tcPr>
            <w:tcW w:w="1547" w:type="dxa"/>
            <w:vAlign w:val="center"/>
          </w:tcPr>
          <w:p>
            <w:pPr>
              <w:spacing w:after="120" w:line="276" w:lineRule="auto"/>
              <w:rPr>
                <w:rFonts w:ascii="Century Gothic" w:hAnsi="Century Gothic" w:cs="Calibri"/>
                <w:bCs/>
                <w:sz w:val="18"/>
                <w:szCs w:val="18"/>
                <w:lang w:val="id-ID" w:eastAsia="id-ID"/>
              </w:rPr>
            </w:pPr>
            <w:r>
              <w:rPr>
                <w:rFonts w:ascii="Century Gothic" w:hAnsi="Century Gothic" w:cs="Calibri"/>
                <w:bCs/>
                <w:sz w:val="18"/>
                <w:szCs w:val="18"/>
                <w:lang w:val="id-ID" w:eastAsia="id-ID"/>
              </w:rPr>
              <w:t>334.035.400,-</w:t>
            </w:r>
          </w:p>
        </w:tc>
        <w:tc>
          <w:tcPr>
            <w:tcW w:w="1546" w:type="dxa"/>
            <w:vAlign w:val="center"/>
          </w:tcPr>
          <w:p>
            <w:pPr>
              <w:spacing w:after="120" w:line="276" w:lineRule="auto"/>
              <w:rPr>
                <w:rFonts w:ascii="Century Gothic" w:hAnsi="Century Gothic" w:cs="Calibri"/>
                <w:bCs/>
                <w:sz w:val="18"/>
                <w:szCs w:val="18"/>
                <w:lang w:eastAsia="id-ID"/>
              </w:rPr>
            </w:pPr>
            <w:r>
              <w:rPr>
                <w:rFonts w:ascii="Century Gothic" w:hAnsi="Century Gothic" w:cs="Calibri"/>
                <w:bCs/>
                <w:sz w:val="18"/>
                <w:szCs w:val="18"/>
                <w:lang w:eastAsia="id-ID"/>
              </w:rPr>
              <w:t>330.621.000,-</w:t>
            </w:r>
          </w:p>
        </w:tc>
        <w:tc>
          <w:tcPr>
            <w:tcW w:w="670" w:type="dxa"/>
            <w:vAlign w:val="center"/>
          </w:tcPr>
          <w:p>
            <w:pPr>
              <w:spacing w:after="120" w:line="276" w:lineRule="auto"/>
              <w:rPr>
                <w:rFonts w:ascii="Century Gothic" w:hAnsi="Century Gothic" w:cs="Calibri"/>
                <w:bCs/>
                <w:sz w:val="18"/>
                <w:szCs w:val="18"/>
                <w:lang w:eastAsia="id-ID"/>
              </w:rPr>
            </w:pPr>
            <w:r>
              <w:rPr>
                <w:rFonts w:ascii="Century Gothic" w:hAnsi="Century Gothic" w:cs="Calibri"/>
                <w:bCs/>
                <w:sz w:val="18"/>
                <w:szCs w:val="18"/>
                <w:lang w:eastAsia="id-ID"/>
              </w:rPr>
              <w:t>98,98</w:t>
            </w:r>
          </w:p>
        </w:tc>
        <w:tc>
          <w:tcPr>
            <w:tcW w:w="1708" w:type="dxa"/>
            <w:vAlign w:val="center"/>
          </w:tcPr>
          <w:p>
            <w:pPr>
              <w:spacing w:after="120" w:line="276" w:lineRule="auto"/>
              <w:rPr>
                <w:rFonts w:ascii="Century Gothic" w:hAnsi="Century Gothic" w:cs="Calibri"/>
                <w:bCs/>
                <w:sz w:val="18"/>
                <w:szCs w:val="18"/>
                <w:lang w:eastAsia="id-ID"/>
              </w:rPr>
            </w:pPr>
            <w:r>
              <w:rPr>
                <w:rFonts w:ascii="Century Gothic" w:hAnsi="Century Gothic" w:cs="Calibri"/>
                <w:bCs/>
                <w:sz w:val="18"/>
                <w:szCs w:val="18"/>
                <w:lang w:val="id-ID" w:eastAsia="id-ID"/>
              </w:rPr>
              <w:t>3.432.487.200</w:t>
            </w:r>
            <w:r>
              <w:rPr>
                <w:rFonts w:ascii="Century Gothic" w:hAnsi="Century Gothic" w:cs="Calibri"/>
                <w:bCs/>
                <w:sz w:val="18"/>
                <w:szCs w:val="18"/>
                <w:lang w:eastAsia="id-ID"/>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8" w:type="dxa"/>
            <w:tcBorders>
              <w:bottom w:val="single" w:color="auto" w:sz="4" w:space="0"/>
            </w:tcBorders>
          </w:tcPr>
          <w:p>
            <w:pPr>
              <w:spacing w:after="120" w:line="276" w:lineRule="auto"/>
              <w:jc w:val="both"/>
              <w:rPr>
                <w:rFonts w:ascii="Century Gothic" w:hAnsi="Century Gothic" w:cs="Calibri"/>
                <w:bCs/>
                <w:sz w:val="18"/>
                <w:szCs w:val="18"/>
                <w:lang w:eastAsia="id-ID"/>
              </w:rPr>
            </w:pPr>
          </w:p>
        </w:tc>
        <w:tc>
          <w:tcPr>
            <w:tcW w:w="2209" w:type="dxa"/>
            <w:tcBorders>
              <w:bottom w:val="single" w:color="auto" w:sz="4" w:space="0"/>
            </w:tcBorders>
            <w:vAlign w:val="center"/>
          </w:tcPr>
          <w:p>
            <w:pPr>
              <w:pStyle w:val="33"/>
              <w:spacing w:after="120" w:line="276" w:lineRule="auto"/>
              <w:ind w:left="0"/>
              <w:contextualSpacing w:val="0"/>
              <w:rPr>
                <w:rFonts w:ascii="Century Gothic" w:hAnsi="Century Gothic" w:eastAsia="Arial Unicode MS" w:cs="Calibri"/>
                <w:b/>
                <w:i/>
                <w:sz w:val="18"/>
                <w:szCs w:val="18"/>
                <w:lang w:val="sv-SE"/>
              </w:rPr>
            </w:pPr>
            <w:r>
              <w:rPr>
                <w:rFonts w:ascii="Century Gothic" w:hAnsi="Century Gothic" w:eastAsia="Arial Unicode MS" w:cs="Calibri"/>
                <w:b/>
                <w:i/>
                <w:sz w:val="18"/>
                <w:szCs w:val="18"/>
                <w:lang w:val="sv-SE"/>
              </w:rPr>
              <w:t>Jumlah.........</w:t>
            </w:r>
          </w:p>
        </w:tc>
        <w:tc>
          <w:tcPr>
            <w:tcW w:w="1547" w:type="dxa"/>
            <w:tcBorders>
              <w:bottom w:val="single" w:color="auto" w:sz="4" w:space="0"/>
            </w:tcBorders>
            <w:vAlign w:val="center"/>
          </w:tcPr>
          <w:p>
            <w:pPr>
              <w:spacing w:after="120" w:line="276" w:lineRule="auto"/>
              <w:rPr>
                <w:rFonts w:ascii="Century Gothic" w:hAnsi="Century Gothic" w:cs="Calibri"/>
                <w:b/>
                <w:bCs/>
                <w:sz w:val="18"/>
                <w:szCs w:val="18"/>
                <w:lang w:eastAsia="id-ID"/>
              </w:rPr>
            </w:pPr>
            <w:r>
              <w:rPr>
                <w:rFonts w:ascii="Century Gothic" w:hAnsi="Century Gothic" w:cs="Calibri"/>
                <w:b/>
                <w:bCs/>
                <w:sz w:val="18"/>
                <w:szCs w:val="18"/>
                <w:lang w:val="id-ID" w:eastAsia="id-ID"/>
              </w:rPr>
              <w:t>677.176.400</w:t>
            </w:r>
            <w:r>
              <w:rPr>
                <w:rFonts w:ascii="Century Gothic" w:hAnsi="Century Gothic" w:cs="Calibri"/>
                <w:b/>
                <w:bCs/>
                <w:sz w:val="18"/>
                <w:szCs w:val="18"/>
                <w:lang w:eastAsia="id-ID"/>
              </w:rPr>
              <w:t>,-</w:t>
            </w:r>
          </w:p>
        </w:tc>
        <w:tc>
          <w:tcPr>
            <w:tcW w:w="1546" w:type="dxa"/>
            <w:tcBorders>
              <w:bottom w:val="single" w:color="auto" w:sz="4" w:space="0"/>
            </w:tcBorders>
            <w:vAlign w:val="center"/>
          </w:tcPr>
          <w:p>
            <w:pPr>
              <w:spacing w:after="120" w:line="276" w:lineRule="auto"/>
              <w:rPr>
                <w:rFonts w:ascii="Century Gothic" w:hAnsi="Century Gothic" w:cs="Calibri"/>
                <w:b/>
                <w:bCs/>
                <w:sz w:val="18"/>
                <w:szCs w:val="18"/>
                <w:lang w:eastAsia="id-ID"/>
              </w:rPr>
            </w:pPr>
            <w:r>
              <w:rPr>
                <w:rFonts w:ascii="Century Gothic" w:hAnsi="Century Gothic" w:cs="Calibri"/>
                <w:b/>
                <w:bCs/>
                <w:sz w:val="18"/>
                <w:szCs w:val="18"/>
                <w:lang w:eastAsia="id-ID"/>
              </w:rPr>
              <w:t>664.001.000,-</w:t>
            </w:r>
          </w:p>
        </w:tc>
        <w:tc>
          <w:tcPr>
            <w:tcW w:w="670" w:type="dxa"/>
            <w:tcBorders>
              <w:bottom w:val="single" w:color="auto" w:sz="4" w:space="0"/>
            </w:tcBorders>
            <w:vAlign w:val="center"/>
          </w:tcPr>
          <w:p>
            <w:pPr>
              <w:spacing w:after="120" w:line="276" w:lineRule="auto"/>
              <w:rPr>
                <w:rFonts w:ascii="Century Gothic" w:hAnsi="Century Gothic" w:cs="Calibri"/>
                <w:b/>
                <w:bCs/>
                <w:sz w:val="18"/>
                <w:szCs w:val="18"/>
                <w:lang w:eastAsia="id-ID"/>
              </w:rPr>
            </w:pPr>
            <w:r>
              <w:rPr>
                <w:rFonts w:ascii="Century Gothic" w:hAnsi="Century Gothic" w:cs="Calibri"/>
                <w:b/>
                <w:bCs/>
                <w:sz w:val="18"/>
                <w:szCs w:val="18"/>
                <w:lang w:eastAsia="id-ID"/>
              </w:rPr>
              <w:t>98,05</w:t>
            </w:r>
          </w:p>
        </w:tc>
        <w:tc>
          <w:tcPr>
            <w:tcW w:w="1708" w:type="dxa"/>
            <w:tcBorders>
              <w:bottom w:val="single" w:color="auto" w:sz="4" w:space="0"/>
            </w:tcBorders>
            <w:vAlign w:val="center"/>
          </w:tcPr>
          <w:p>
            <w:pPr>
              <w:spacing w:after="120" w:line="276" w:lineRule="auto"/>
              <w:rPr>
                <w:rFonts w:ascii="Century Gothic" w:hAnsi="Century Gothic" w:cs="Calibri"/>
                <w:b/>
                <w:bCs/>
                <w:sz w:val="18"/>
                <w:szCs w:val="18"/>
                <w:lang w:eastAsia="id-ID"/>
              </w:rPr>
            </w:pPr>
            <w:r>
              <w:rPr>
                <w:rFonts w:ascii="Century Gothic" w:hAnsi="Century Gothic" w:cs="Calibri"/>
                <w:b/>
                <w:bCs/>
                <w:sz w:val="18"/>
                <w:szCs w:val="18"/>
                <w:lang w:val="id-ID" w:eastAsia="id-ID"/>
              </w:rPr>
              <w:t>3.954.664.200</w:t>
            </w:r>
            <w:r>
              <w:rPr>
                <w:rFonts w:ascii="Century Gothic" w:hAnsi="Century Gothic" w:cs="Calibri"/>
                <w:b/>
                <w:bCs/>
                <w:sz w:val="18"/>
                <w:szCs w:val="18"/>
                <w:lang w:eastAsia="id-ID"/>
              </w:rPr>
              <w:t>,-</w:t>
            </w:r>
          </w:p>
        </w:tc>
      </w:tr>
    </w:tbl>
    <w:p>
      <w:pPr>
        <w:spacing w:after="120" w:line="276" w:lineRule="auto"/>
        <w:ind w:left="446"/>
        <w:jc w:val="both"/>
        <w:rPr>
          <w:rFonts w:ascii="Century Gothic" w:hAnsi="Century Gothic"/>
          <w:sz w:val="18"/>
          <w:szCs w:val="18"/>
          <w:lang w:val="id-ID"/>
        </w:rPr>
      </w:pPr>
    </w:p>
    <w:p>
      <w:pPr>
        <w:spacing w:after="120" w:line="276" w:lineRule="auto"/>
        <w:ind w:left="1276"/>
        <w:jc w:val="both"/>
        <w:rPr>
          <w:rFonts w:ascii="Century Gothic" w:hAnsi="Century Gothic"/>
          <w:sz w:val="18"/>
          <w:szCs w:val="18"/>
          <w:lang w:val="id-ID"/>
        </w:rPr>
      </w:pPr>
      <w:r>
        <w:rPr>
          <w:rFonts w:ascii="Century Gothic" w:hAnsi="Century Gothic" w:cs="Calibri"/>
          <w:sz w:val="18"/>
          <w:szCs w:val="18"/>
          <w:lang w:eastAsia="id-ID"/>
        </w:rPr>
        <w:t xml:space="preserve">Saldo / jumlah belanja </w:t>
      </w:r>
      <w:r>
        <w:rPr>
          <w:rFonts w:ascii="Century Gothic" w:hAnsi="Century Gothic" w:cs="Calibri"/>
          <w:sz w:val="18"/>
          <w:szCs w:val="18"/>
          <w:lang w:val="id-ID" w:eastAsia="id-ID"/>
        </w:rPr>
        <w:t>modal</w:t>
      </w:r>
      <w:r>
        <w:rPr>
          <w:rFonts w:ascii="Century Gothic" w:hAnsi="Century Gothic" w:cs="Calibri"/>
          <w:sz w:val="18"/>
          <w:szCs w:val="18"/>
          <w:lang w:eastAsia="id-ID"/>
        </w:rPr>
        <w:t xml:space="preserve"> tersebut diatas adalah jumlah netto setelah dikuranginya pengembalian belanja </w:t>
      </w:r>
      <w:r>
        <w:rPr>
          <w:rFonts w:ascii="Century Gothic" w:hAnsi="Century Gothic" w:cs="Calibri"/>
          <w:sz w:val="18"/>
          <w:szCs w:val="18"/>
          <w:lang w:val="id-ID" w:eastAsia="id-ID"/>
        </w:rPr>
        <w:t>modal</w:t>
      </w:r>
      <w:r>
        <w:rPr>
          <w:rFonts w:ascii="Century Gothic" w:hAnsi="Century Gothic" w:cs="Calibri"/>
          <w:sz w:val="18"/>
          <w:szCs w:val="18"/>
          <w:lang w:eastAsia="id-ID"/>
        </w:rPr>
        <w:t xml:space="preserve"> selama tahun 201</w:t>
      </w:r>
      <w:r>
        <w:rPr>
          <w:rFonts w:ascii="Century Gothic" w:hAnsi="Century Gothic" w:cs="Calibri"/>
          <w:sz w:val="18"/>
          <w:szCs w:val="18"/>
          <w:lang w:val="id-ID" w:eastAsia="id-ID"/>
        </w:rPr>
        <w:t>7</w:t>
      </w:r>
      <w:r>
        <w:rPr>
          <w:rFonts w:ascii="Century Gothic" w:hAnsi="Century Gothic" w:cs="Calibri"/>
          <w:sz w:val="18"/>
          <w:szCs w:val="18"/>
          <w:lang w:eastAsia="id-ID"/>
        </w:rPr>
        <w:t xml:space="preserve"> sejumlah Rp.  </w:t>
      </w:r>
      <w:r>
        <w:rPr>
          <w:rFonts w:ascii="Century Gothic" w:hAnsi="Century Gothic" w:cs="Calibri"/>
          <w:sz w:val="18"/>
          <w:szCs w:val="18"/>
          <w:lang w:val="id-ID" w:eastAsia="id-ID"/>
        </w:rPr>
        <w:t>8.531.000,-</w:t>
      </w:r>
      <w:r>
        <w:rPr>
          <w:rFonts w:ascii="Century Gothic" w:hAnsi="Century Gothic" w:cs="Calibri"/>
          <w:sz w:val="18"/>
          <w:szCs w:val="18"/>
          <w:lang w:eastAsia="id-ID"/>
        </w:rPr>
        <w:t xml:space="preserve"> yang terdiri dari :</w:t>
      </w:r>
    </w:p>
    <w:tbl>
      <w:tblPr>
        <w:tblStyle w:val="30"/>
        <w:tblW w:w="8222" w:type="dxa"/>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2268"/>
        <w:gridCol w:w="3544"/>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No</w:t>
            </w:r>
          </w:p>
        </w:tc>
        <w:tc>
          <w:tcPr>
            <w:tcW w:w="2268" w:type="dxa"/>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Tanggal</w:t>
            </w:r>
          </w:p>
        </w:tc>
        <w:tc>
          <w:tcPr>
            <w:tcW w:w="3544" w:type="dxa"/>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Keterangan</w:t>
            </w:r>
          </w:p>
        </w:tc>
        <w:tc>
          <w:tcPr>
            <w:tcW w:w="1843" w:type="dxa"/>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Jumlah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tcPr>
          <w:p>
            <w:pPr>
              <w:spacing w:after="120" w:line="276" w:lineRule="auto"/>
              <w:jc w:val="center"/>
              <w:rPr>
                <w:rFonts w:ascii="Century Gothic" w:hAnsi="Century Gothic" w:cs="Calibri"/>
                <w:bCs/>
                <w:sz w:val="18"/>
                <w:szCs w:val="18"/>
                <w:lang w:eastAsia="id-ID"/>
              </w:rPr>
            </w:pPr>
            <w:r>
              <w:rPr>
                <w:rFonts w:ascii="Century Gothic" w:hAnsi="Century Gothic" w:cs="Calibri"/>
                <w:bCs/>
                <w:sz w:val="18"/>
                <w:szCs w:val="18"/>
                <w:lang w:eastAsia="id-ID"/>
              </w:rPr>
              <w:t>1.</w:t>
            </w:r>
          </w:p>
        </w:tc>
        <w:tc>
          <w:tcPr>
            <w:tcW w:w="2268" w:type="dxa"/>
          </w:tcPr>
          <w:p>
            <w:pPr>
              <w:spacing w:after="120" w:line="276" w:lineRule="auto"/>
              <w:jc w:val="left"/>
              <w:rPr>
                <w:rFonts w:ascii="Century Gothic" w:hAnsi="Century Gothic" w:cs="Calibri"/>
                <w:bCs/>
                <w:sz w:val="18"/>
                <w:szCs w:val="18"/>
                <w:lang w:val="id-ID" w:eastAsia="id-ID"/>
              </w:rPr>
            </w:pPr>
            <w:r>
              <w:rPr>
                <w:rFonts w:ascii="Century Gothic" w:hAnsi="Century Gothic" w:cs="Calibri"/>
                <w:bCs/>
                <w:sz w:val="18"/>
                <w:szCs w:val="18"/>
                <w:lang w:val="id-ID" w:eastAsia="id-ID"/>
              </w:rPr>
              <w:t>28 Desember 2017</w:t>
            </w:r>
          </w:p>
          <w:p>
            <w:pPr>
              <w:spacing w:after="120" w:line="276" w:lineRule="auto"/>
              <w:jc w:val="left"/>
              <w:rPr>
                <w:rFonts w:ascii="Century Gothic" w:hAnsi="Century Gothic" w:cs="Calibri"/>
                <w:bCs/>
                <w:sz w:val="18"/>
                <w:szCs w:val="18"/>
                <w:lang w:eastAsia="id-ID"/>
              </w:rPr>
            </w:pPr>
          </w:p>
        </w:tc>
        <w:tc>
          <w:tcPr>
            <w:tcW w:w="3544" w:type="dxa"/>
          </w:tcPr>
          <w:p>
            <w:pPr>
              <w:spacing w:after="120" w:line="276" w:lineRule="auto"/>
              <w:jc w:val="left"/>
              <w:rPr>
                <w:rFonts w:ascii="Century Gothic" w:hAnsi="Century Gothic" w:cs="Calibri"/>
                <w:bCs/>
                <w:sz w:val="18"/>
                <w:szCs w:val="18"/>
                <w:lang w:eastAsia="id-ID"/>
              </w:rPr>
            </w:pPr>
            <w:r>
              <w:rPr>
                <w:rFonts w:ascii="Century Gothic" w:hAnsi="Century Gothic" w:cs="Calibri"/>
                <w:bCs/>
                <w:sz w:val="18"/>
                <w:szCs w:val="18"/>
                <w:lang w:eastAsia="id-ID"/>
              </w:rPr>
              <w:t>Setoran kelebihan pembayaran atas pekerjaan Belanja Modal Pengadaan Bangunan Gedung Kantor berdasarkan hasil temuan inspektorat Tahun 2017</w:t>
            </w:r>
          </w:p>
        </w:tc>
        <w:tc>
          <w:tcPr>
            <w:tcW w:w="1843" w:type="dxa"/>
            <w:vAlign w:val="center"/>
          </w:tcPr>
          <w:p>
            <w:pPr>
              <w:spacing w:after="120" w:line="276" w:lineRule="auto"/>
              <w:rPr>
                <w:rFonts w:ascii="Century Gothic" w:hAnsi="Century Gothic" w:cs="Calibri"/>
                <w:bCs/>
                <w:sz w:val="18"/>
                <w:szCs w:val="18"/>
                <w:lang w:eastAsia="id-ID"/>
              </w:rPr>
            </w:pPr>
            <w:r>
              <w:rPr>
                <w:rFonts w:ascii="Century Gothic" w:hAnsi="Century Gothic" w:cs="Calibri"/>
                <w:bCs/>
                <w:sz w:val="18"/>
                <w:szCs w:val="18"/>
                <w:lang w:val="id-ID" w:eastAsia="id-ID"/>
              </w:rPr>
              <w:t>2.706.000</w:t>
            </w:r>
            <w:r>
              <w:rPr>
                <w:rFonts w:ascii="Century Gothic" w:hAnsi="Century Gothic" w:cs="Calibri"/>
                <w:bCs/>
                <w:sz w:val="18"/>
                <w:szCs w:val="18"/>
                <w:lang w:eastAsia="id-ID"/>
              </w:rPr>
              <w:t>,-</w:t>
            </w:r>
          </w:p>
          <w:p>
            <w:pPr>
              <w:spacing w:after="120" w:line="276" w:lineRule="auto"/>
              <w:rPr>
                <w:rFonts w:ascii="Century Gothic" w:hAnsi="Century Gothic" w:cs="Calibri"/>
                <w:bCs/>
                <w:sz w:val="18"/>
                <w:szCs w:val="18"/>
                <w:lang w:eastAsia="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tcPr>
          <w:p>
            <w:pPr>
              <w:spacing w:after="120" w:line="276" w:lineRule="auto"/>
              <w:jc w:val="center"/>
              <w:rPr>
                <w:rFonts w:ascii="Century Gothic" w:hAnsi="Century Gothic" w:cs="Calibri"/>
                <w:bCs/>
                <w:sz w:val="18"/>
                <w:szCs w:val="18"/>
                <w:lang w:eastAsia="id-ID"/>
              </w:rPr>
            </w:pPr>
            <w:r>
              <w:rPr>
                <w:rFonts w:ascii="Century Gothic" w:hAnsi="Century Gothic" w:cs="Calibri"/>
                <w:bCs/>
                <w:sz w:val="18"/>
                <w:szCs w:val="18"/>
                <w:lang w:val="id-ID" w:eastAsia="id-ID"/>
              </w:rPr>
              <w:t>2</w:t>
            </w:r>
            <w:r>
              <w:rPr>
                <w:rFonts w:ascii="Century Gothic" w:hAnsi="Century Gothic" w:cs="Calibri"/>
                <w:bCs/>
                <w:sz w:val="18"/>
                <w:szCs w:val="18"/>
                <w:lang w:eastAsia="id-ID"/>
              </w:rPr>
              <w:t>.</w:t>
            </w:r>
          </w:p>
        </w:tc>
        <w:tc>
          <w:tcPr>
            <w:tcW w:w="2268" w:type="dxa"/>
          </w:tcPr>
          <w:p>
            <w:pPr>
              <w:spacing w:after="120" w:line="276" w:lineRule="auto"/>
              <w:jc w:val="left"/>
              <w:rPr>
                <w:rFonts w:ascii="Century Gothic" w:hAnsi="Century Gothic" w:cs="Calibri"/>
                <w:bCs/>
                <w:sz w:val="18"/>
                <w:szCs w:val="18"/>
                <w:lang w:val="id-ID" w:eastAsia="id-ID"/>
              </w:rPr>
            </w:pPr>
            <w:r>
              <w:rPr>
                <w:rFonts w:ascii="Century Gothic" w:hAnsi="Century Gothic" w:cs="Calibri"/>
                <w:bCs/>
                <w:sz w:val="18"/>
                <w:szCs w:val="18"/>
                <w:lang w:val="id-ID" w:eastAsia="id-ID"/>
              </w:rPr>
              <w:t>28 Desember 2017</w:t>
            </w:r>
          </w:p>
        </w:tc>
        <w:tc>
          <w:tcPr>
            <w:tcW w:w="3544" w:type="dxa"/>
          </w:tcPr>
          <w:p>
            <w:pPr>
              <w:spacing w:after="120" w:line="276" w:lineRule="auto"/>
              <w:jc w:val="left"/>
              <w:rPr>
                <w:rFonts w:ascii="Century Gothic" w:hAnsi="Century Gothic" w:cs="Calibri"/>
                <w:bCs/>
                <w:sz w:val="18"/>
                <w:szCs w:val="18"/>
                <w:lang w:eastAsia="id-ID"/>
              </w:rPr>
            </w:pPr>
            <w:r>
              <w:rPr>
                <w:rFonts w:ascii="Century Gothic" w:hAnsi="Century Gothic" w:cs="Calibri"/>
                <w:bCs/>
                <w:sz w:val="18"/>
                <w:szCs w:val="18"/>
                <w:lang w:eastAsia="id-ID"/>
              </w:rPr>
              <w:t>Setoran kelebihan pembayaran atas pekerjaan Belanja Modal Pengadaan Alat Kantor Lainnya berdasarkan hasil temuan inspektorat Tahun 2017</w:t>
            </w:r>
          </w:p>
        </w:tc>
        <w:tc>
          <w:tcPr>
            <w:tcW w:w="1843" w:type="dxa"/>
            <w:vAlign w:val="center"/>
          </w:tcPr>
          <w:p>
            <w:pPr>
              <w:spacing w:after="120" w:line="276" w:lineRule="auto"/>
              <w:rPr>
                <w:rFonts w:ascii="Century Gothic" w:hAnsi="Century Gothic" w:cs="Calibri"/>
                <w:bCs/>
                <w:sz w:val="18"/>
                <w:szCs w:val="18"/>
                <w:lang w:val="id-ID" w:eastAsia="id-ID"/>
              </w:rPr>
            </w:pPr>
            <w:r>
              <w:rPr>
                <w:rFonts w:ascii="Century Gothic" w:hAnsi="Century Gothic" w:cs="Calibri"/>
                <w:bCs/>
                <w:sz w:val="18"/>
                <w:szCs w:val="18"/>
                <w:lang w:val="id-ID" w:eastAsia="id-ID"/>
              </w:rPr>
              <w:t>5.825.000,-</w:t>
            </w:r>
          </w:p>
        </w:tc>
      </w:tr>
    </w:tbl>
    <w:p>
      <w:pPr>
        <w:spacing w:after="120" w:line="276" w:lineRule="auto"/>
        <w:ind w:left="446"/>
        <w:jc w:val="both"/>
        <w:rPr>
          <w:rFonts w:ascii="Century Gothic" w:hAnsi="Century Gothic"/>
          <w:sz w:val="18"/>
          <w:szCs w:val="18"/>
          <w:lang w:val="id-ID"/>
        </w:rPr>
      </w:pPr>
    </w:p>
    <w:tbl>
      <w:tblPr>
        <w:tblStyle w:val="30"/>
        <w:tblW w:w="8193" w:type="dxa"/>
        <w:tblInd w:w="7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7"/>
        <w:gridCol w:w="2215"/>
        <w:gridCol w:w="1549"/>
        <w:gridCol w:w="1548"/>
        <w:gridCol w:w="665"/>
        <w:gridCol w:w="16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7" w:type="dxa"/>
            <w:vAlign w:val="center"/>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No</w:t>
            </w:r>
          </w:p>
        </w:tc>
        <w:tc>
          <w:tcPr>
            <w:tcW w:w="2215" w:type="dxa"/>
            <w:vAlign w:val="center"/>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Perkiraan</w:t>
            </w:r>
          </w:p>
        </w:tc>
        <w:tc>
          <w:tcPr>
            <w:tcW w:w="1549" w:type="dxa"/>
            <w:vAlign w:val="center"/>
          </w:tcPr>
          <w:p>
            <w:pPr>
              <w:spacing w:after="120" w:line="276" w:lineRule="auto"/>
              <w:jc w:val="center"/>
              <w:rPr>
                <w:rFonts w:ascii="Century Gothic" w:hAnsi="Century Gothic" w:cs="Calibri"/>
                <w:b/>
                <w:bCs/>
                <w:sz w:val="18"/>
                <w:szCs w:val="18"/>
                <w:lang w:val="id-ID" w:eastAsia="id-ID"/>
              </w:rPr>
            </w:pPr>
            <w:r>
              <w:rPr>
                <w:rFonts w:ascii="Century Gothic" w:hAnsi="Century Gothic" w:cs="Calibri"/>
                <w:b/>
                <w:bCs/>
                <w:sz w:val="18"/>
                <w:szCs w:val="18"/>
                <w:lang w:eastAsia="id-ID"/>
              </w:rPr>
              <w:t>Anggaran 201</w:t>
            </w:r>
            <w:r>
              <w:rPr>
                <w:rFonts w:ascii="Century Gothic" w:hAnsi="Century Gothic" w:cs="Calibri"/>
                <w:b/>
                <w:bCs/>
                <w:sz w:val="18"/>
                <w:szCs w:val="18"/>
                <w:lang w:val="id-ID" w:eastAsia="id-ID"/>
              </w:rPr>
              <w:t>7</w:t>
            </w:r>
          </w:p>
        </w:tc>
        <w:tc>
          <w:tcPr>
            <w:tcW w:w="1548" w:type="dxa"/>
            <w:vAlign w:val="center"/>
          </w:tcPr>
          <w:p>
            <w:pPr>
              <w:spacing w:after="120" w:line="276" w:lineRule="auto"/>
              <w:jc w:val="center"/>
              <w:rPr>
                <w:rFonts w:ascii="Century Gothic" w:hAnsi="Century Gothic" w:cs="Calibri"/>
                <w:b/>
                <w:bCs/>
                <w:sz w:val="18"/>
                <w:szCs w:val="18"/>
                <w:lang w:val="id-ID" w:eastAsia="id-ID"/>
              </w:rPr>
            </w:pPr>
            <w:r>
              <w:rPr>
                <w:rFonts w:ascii="Century Gothic" w:hAnsi="Century Gothic" w:cs="Calibri"/>
                <w:b/>
                <w:bCs/>
                <w:sz w:val="18"/>
                <w:szCs w:val="18"/>
                <w:lang w:eastAsia="id-ID"/>
              </w:rPr>
              <w:t>Realisasi 201</w:t>
            </w:r>
            <w:r>
              <w:rPr>
                <w:rFonts w:ascii="Century Gothic" w:hAnsi="Century Gothic" w:cs="Calibri"/>
                <w:b/>
                <w:bCs/>
                <w:sz w:val="18"/>
                <w:szCs w:val="18"/>
                <w:lang w:val="id-ID" w:eastAsia="id-ID"/>
              </w:rPr>
              <w:t>7</w:t>
            </w:r>
          </w:p>
        </w:tc>
        <w:tc>
          <w:tcPr>
            <w:tcW w:w="665" w:type="dxa"/>
            <w:vAlign w:val="center"/>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w:t>
            </w:r>
          </w:p>
        </w:tc>
        <w:tc>
          <w:tcPr>
            <w:tcW w:w="1699" w:type="dxa"/>
            <w:vAlign w:val="center"/>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Tahun 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7" w:type="dxa"/>
          </w:tcPr>
          <w:p>
            <w:pPr>
              <w:spacing w:after="120" w:line="276" w:lineRule="auto"/>
              <w:jc w:val="both"/>
              <w:rPr>
                <w:rFonts w:ascii="Century Gothic" w:hAnsi="Century Gothic" w:cs="Calibri"/>
                <w:bCs/>
                <w:sz w:val="18"/>
                <w:szCs w:val="18"/>
                <w:lang w:eastAsia="id-ID"/>
              </w:rPr>
            </w:pPr>
            <w:r>
              <w:rPr>
                <w:rFonts w:ascii="Century Gothic" w:hAnsi="Century Gothic" w:cs="Calibri"/>
                <w:bCs/>
                <w:sz w:val="18"/>
                <w:szCs w:val="18"/>
                <w:lang w:eastAsia="id-ID"/>
              </w:rPr>
              <w:t>a.</w:t>
            </w:r>
          </w:p>
        </w:tc>
        <w:tc>
          <w:tcPr>
            <w:tcW w:w="2215" w:type="dxa"/>
            <w:vAlign w:val="center"/>
          </w:tcPr>
          <w:p>
            <w:pPr>
              <w:spacing w:after="120" w:line="276" w:lineRule="auto"/>
              <w:jc w:val="left"/>
              <w:rPr>
                <w:rFonts w:ascii="Century Gothic" w:hAnsi="Century Gothic" w:cs="Calibri"/>
                <w:bCs/>
                <w:sz w:val="18"/>
                <w:szCs w:val="18"/>
                <w:lang w:eastAsia="id-ID"/>
              </w:rPr>
            </w:pPr>
            <w:r>
              <w:rPr>
                <w:rFonts w:ascii="Century Gothic" w:hAnsi="Century Gothic"/>
                <w:sz w:val="18"/>
                <w:szCs w:val="18"/>
              </w:rPr>
              <w:t>Belanja Modal Peralatan dan Mesin</w:t>
            </w:r>
          </w:p>
        </w:tc>
        <w:tc>
          <w:tcPr>
            <w:tcW w:w="1549" w:type="dxa"/>
            <w:vAlign w:val="center"/>
          </w:tcPr>
          <w:p>
            <w:pPr>
              <w:spacing w:after="120" w:line="276" w:lineRule="auto"/>
              <w:rPr>
                <w:rFonts w:ascii="Century Gothic" w:hAnsi="Century Gothic" w:cs="Calibri"/>
                <w:bCs/>
                <w:sz w:val="18"/>
                <w:szCs w:val="18"/>
                <w:lang w:val="id-ID" w:eastAsia="id-ID"/>
              </w:rPr>
            </w:pPr>
            <w:r>
              <w:rPr>
                <w:rFonts w:ascii="Century Gothic" w:hAnsi="Century Gothic" w:cs="Calibri"/>
                <w:bCs/>
                <w:sz w:val="18"/>
                <w:szCs w:val="18"/>
                <w:lang w:val="id-ID" w:eastAsia="id-ID"/>
              </w:rPr>
              <w:t>343.141.000,-</w:t>
            </w:r>
          </w:p>
        </w:tc>
        <w:tc>
          <w:tcPr>
            <w:tcW w:w="1548" w:type="dxa"/>
            <w:vAlign w:val="center"/>
          </w:tcPr>
          <w:p>
            <w:pPr>
              <w:spacing w:after="120" w:line="276" w:lineRule="auto"/>
              <w:rPr>
                <w:rFonts w:ascii="Century Gothic" w:hAnsi="Century Gothic" w:cs="Calibri"/>
                <w:bCs/>
                <w:sz w:val="18"/>
                <w:szCs w:val="18"/>
                <w:lang w:eastAsia="id-ID"/>
              </w:rPr>
            </w:pPr>
            <w:r>
              <w:rPr>
                <w:rFonts w:ascii="Century Gothic" w:hAnsi="Century Gothic" w:cs="Calibri"/>
                <w:bCs/>
                <w:sz w:val="18"/>
                <w:szCs w:val="18"/>
                <w:lang w:eastAsia="id-ID"/>
              </w:rPr>
              <w:t>333.380.000,-</w:t>
            </w:r>
          </w:p>
        </w:tc>
        <w:tc>
          <w:tcPr>
            <w:tcW w:w="665" w:type="dxa"/>
            <w:vAlign w:val="center"/>
          </w:tcPr>
          <w:p>
            <w:pPr>
              <w:spacing w:after="120" w:line="276" w:lineRule="auto"/>
              <w:rPr>
                <w:rFonts w:ascii="Century Gothic" w:hAnsi="Century Gothic" w:cs="Calibri"/>
                <w:bCs/>
                <w:sz w:val="18"/>
                <w:szCs w:val="18"/>
                <w:lang w:eastAsia="id-ID"/>
              </w:rPr>
            </w:pPr>
            <w:r>
              <w:rPr>
                <w:rFonts w:ascii="Century Gothic" w:hAnsi="Century Gothic" w:cs="Calibri"/>
                <w:bCs/>
                <w:sz w:val="18"/>
                <w:szCs w:val="18"/>
                <w:lang w:eastAsia="id-ID"/>
              </w:rPr>
              <w:t>97,16</w:t>
            </w:r>
          </w:p>
        </w:tc>
        <w:tc>
          <w:tcPr>
            <w:tcW w:w="1699" w:type="dxa"/>
            <w:vAlign w:val="center"/>
          </w:tcPr>
          <w:p>
            <w:pPr>
              <w:spacing w:after="120" w:line="276" w:lineRule="auto"/>
              <w:rPr>
                <w:rFonts w:ascii="Century Gothic" w:hAnsi="Century Gothic" w:cs="Calibri"/>
                <w:bCs/>
                <w:sz w:val="18"/>
                <w:szCs w:val="18"/>
                <w:lang w:eastAsia="id-ID"/>
              </w:rPr>
            </w:pPr>
            <w:r>
              <w:rPr>
                <w:rFonts w:ascii="Century Gothic" w:hAnsi="Century Gothic" w:cs="Calibri"/>
                <w:bCs/>
                <w:sz w:val="18"/>
                <w:szCs w:val="18"/>
                <w:lang w:val="id-ID" w:eastAsia="id-ID"/>
              </w:rPr>
              <w:t>522.177.000</w:t>
            </w:r>
            <w:r>
              <w:rPr>
                <w:rFonts w:ascii="Century Gothic" w:hAnsi="Century Gothic" w:cs="Calibri"/>
                <w:bCs/>
                <w:sz w:val="18"/>
                <w:szCs w:val="18"/>
                <w:lang w:eastAsia="id-ID"/>
              </w:rPr>
              <w:t>,-</w:t>
            </w:r>
          </w:p>
        </w:tc>
      </w:tr>
    </w:tbl>
    <w:p>
      <w:pPr>
        <w:spacing w:after="120" w:line="276" w:lineRule="auto"/>
        <w:ind w:left="1440"/>
        <w:jc w:val="both"/>
        <w:rPr>
          <w:rFonts w:ascii="Century Gothic" w:hAnsi="Century Gothic"/>
          <w:sz w:val="18"/>
          <w:szCs w:val="18"/>
        </w:rPr>
      </w:pPr>
    </w:p>
    <w:p>
      <w:pPr>
        <w:spacing w:after="120" w:line="276" w:lineRule="auto"/>
        <w:ind w:left="1276"/>
        <w:jc w:val="both"/>
        <w:rPr>
          <w:rFonts w:ascii="Century Gothic" w:hAnsi="Century Gothic"/>
          <w:sz w:val="18"/>
          <w:szCs w:val="18"/>
        </w:rPr>
      </w:pPr>
      <w:r>
        <w:rPr>
          <w:rFonts w:ascii="Century Gothic" w:hAnsi="Century Gothic"/>
          <w:sz w:val="18"/>
          <w:szCs w:val="18"/>
        </w:rPr>
        <w:t>Jumlah tersebut merupakan anggaran dan realisasi belanja modal Peralatan dan Mesin tahun 201</w:t>
      </w:r>
      <w:r>
        <w:rPr>
          <w:rFonts w:ascii="Century Gothic" w:hAnsi="Century Gothic"/>
          <w:sz w:val="18"/>
          <w:szCs w:val="18"/>
          <w:lang w:val="id-ID"/>
        </w:rPr>
        <w:t>7</w:t>
      </w:r>
      <w:r>
        <w:rPr>
          <w:rFonts w:ascii="Century Gothic" w:hAnsi="Century Gothic"/>
          <w:sz w:val="18"/>
          <w:szCs w:val="18"/>
        </w:rPr>
        <w:t xml:space="preserve"> dan 2016. Realisasi tahun 201</w:t>
      </w:r>
      <w:r>
        <w:rPr>
          <w:rFonts w:ascii="Century Gothic" w:hAnsi="Century Gothic"/>
          <w:sz w:val="18"/>
          <w:szCs w:val="18"/>
          <w:lang w:val="id-ID"/>
        </w:rPr>
        <w:t>7</w:t>
      </w:r>
      <w:r>
        <w:rPr>
          <w:rFonts w:ascii="Century Gothic" w:hAnsi="Century Gothic"/>
          <w:sz w:val="18"/>
          <w:szCs w:val="18"/>
        </w:rPr>
        <w:t xml:space="preserve"> mencapai 97,16% dari anggarannya, sisa Belanja Modal Peralatan dan Mesin sejumlah Rp. 9.761.000,-, hal ini disebabkan karena </w:t>
      </w:r>
      <w:r>
        <w:rPr>
          <w:rFonts w:ascii="Century Gothic" w:hAnsi="Century Gothic" w:cs="Calibri"/>
          <w:sz w:val="18"/>
          <w:szCs w:val="18"/>
          <w:lang w:eastAsia="id-ID"/>
        </w:rPr>
        <w:t xml:space="preserve">effisiensi dan </w:t>
      </w:r>
      <w:r>
        <w:rPr>
          <w:rFonts w:ascii="Century Gothic" w:hAnsi="Century Gothic" w:cs="Calibri"/>
          <w:sz w:val="18"/>
          <w:szCs w:val="18"/>
          <w:lang w:val="id-ID" w:eastAsia="id-ID"/>
        </w:rPr>
        <w:t>pengembalian kelebihan pembayaran hasil temuan inspektorat</w:t>
      </w:r>
      <w:r>
        <w:rPr>
          <w:rFonts w:ascii="Century Gothic" w:hAnsi="Century Gothic" w:cs="Calibri"/>
          <w:sz w:val="18"/>
          <w:szCs w:val="18"/>
          <w:lang w:eastAsia="id-ID"/>
        </w:rPr>
        <w:t>.</w:t>
      </w:r>
    </w:p>
    <w:p>
      <w:pPr>
        <w:spacing w:after="120" w:line="276" w:lineRule="auto"/>
        <w:ind w:left="1276"/>
        <w:jc w:val="both"/>
        <w:rPr>
          <w:rFonts w:ascii="Century Gothic" w:hAnsi="Century Gothic"/>
          <w:sz w:val="18"/>
          <w:szCs w:val="18"/>
        </w:rPr>
      </w:pPr>
      <w:r>
        <w:rPr>
          <w:rFonts w:ascii="Century Gothic" w:hAnsi="Century Gothic"/>
          <w:sz w:val="18"/>
          <w:szCs w:val="18"/>
        </w:rPr>
        <w:t>Dibandingkan dengan realisasi tahun 201</w:t>
      </w:r>
      <w:r>
        <w:rPr>
          <w:rFonts w:ascii="Century Gothic" w:hAnsi="Century Gothic"/>
          <w:sz w:val="18"/>
          <w:szCs w:val="18"/>
          <w:lang w:val="id-ID"/>
        </w:rPr>
        <w:t>6</w:t>
      </w:r>
      <w:r>
        <w:rPr>
          <w:rFonts w:ascii="Century Gothic" w:hAnsi="Century Gothic"/>
          <w:sz w:val="18"/>
          <w:szCs w:val="18"/>
        </w:rPr>
        <w:t xml:space="preserve"> terdapat penurunan sebesar Rp. </w:t>
      </w:r>
      <w:r>
        <w:rPr>
          <w:rFonts w:ascii="Century Gothic" w:hAnsi="Century Gothic"/>
          <w:sz w:val="18"/>
          <w:szCs w:val="18"/>
          <w:lang w:val="id-ID"/>
        </w:rPr>
        <w:t>188.797.000</w:t>
      </w:r>
      <w:r>
        <w:rPr>
          <w:rFonts w:ascii="Century Gothic" w:hAnsi="Century Gothic"/>
          <w:sz w:val="18"/>
          <w:szCs w:val="18"/>
        </w:rPr>
        <w:t>,- hal ini disebabkan karena disesuaikan dengan kebutuhan operasional kantor.</w:t>
      </w:r>
    </w:p>
    <w:p>
      <w:pPr>
        <w:spacing w:after="120" w:line="276" w:lineRule="auto"/>
        <w:ind w:left="1276"/>
        <w:jc w:val="both"/>
        <w:rPr>
          <w:rFonts w:ascii="Century Gothic" w:hAnsi="Century Gothic"/>
          <w:sz w:val="18"/>
          <w:szCs w:val="18"/>
        </w:rPr>
      </w:pPr>
      <w:r>
        <w:rPr>
          <w:rFonts w:ascii="Century Gothic" w:hAnsi="Century Gothic"/>
          <w:sz w:val="18"/>
          <w:szCs w:val="18"/>
        </w:rPr>
        <w:t xml:space="preserve">Adapun rincian objek belanja modal peralatan dan mesin terdiri dari: </w:t>
      </w:r>
    </w:p>
    <w:p>
      <w:pPr>
        <w:spacing w:after="120" w:line="276" w:lineRule="auto"/>
        <w:ind w:left="1276"/>
        <w:jc w:val="both"/>
        <w:rPr>
          <w:rFonts w:ascii="Century Gothic" w:hAnsi="Century Gothic"/>
          <w:sz w:val="18"/>
          <w:szCs w:val="18"/>
        </w:rPr>
      </w:pPr>
    </w:p>
    <w:tbl>
      <w:tblPr>
        <w:tblStyle w:val="30"/>
        <w:tblW w:w="8192" w:type="dxa"/>
        <w:tblInd w:w="7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6"/>
        <w:gridCol w:w="2216"/>
        <w:gridCol w:w="1548"/>
        <w:gridCol w:w="1547"/>
        <w:gridCol w:w="670"/>
        <w:gridCol w:w="1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6" w:type="dxa"/>
            <w:vAlign w:val="center"/>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No</w:t>
            </w:r>
          </w:p>
        </w:tc>
        <w:tc>
          <w:tcPr>
            <w:tcW w:w="2216" w:type="dxa"/>
            <w:vAlign w:val="center"/>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Perkiraan</w:t>
            </w:r>
          </w:p>
        </w:tc>
        <w:tc>
          <w:tcPr>
            <w:tcW w:w="1548" w:type="dxa"/>
            <w:vAlign w:val="center"/>
          </w:tcPr>
          <w:p>
            <w:pPr>
              <w:spacing w:after="120" w:line="276" w:lineRule="auto"/>
              <w:jc w:val="center"/>
              <w:rPr>
                <w:rFonts w:ascii="Century Gothic" w:hAnsi="Century Gothic" w:cs="Calibri"/>
                <w:b/>
                <w:bCs/>
                <w:sz w:val="18"/>
                <w:szCs w:val="18"/>
                <w:lang w:val="id-ID" w:eastAsia="id-ID"/>
              </w:rPr>
            </w:pPr>
            <w:r>
              <w:rPr>
                <w:rFonts w:ascii="Century Gothic" w:hAnsi="Century Gothic" w:cs="Calibri"/>
                <w:b/>
                <w:bCs/>
                <w:sz w:val="18"/>
                <w:szCs w:val="18"/>
                <w:lang w:eastAsia="id-ID"/>
              </w:rPr>
              <w:t>Anggaran 201</w:t>
            </w:r>
            <w:r>
              <w:rPr>
                <w:rFonts w:ascii="Century Gothic" w:hAnsi="Century Gothic" w:cs="Calibri"/>
                <w:b/>
                <w:bCs/>
                <w:sz w:val="18"/>
                <w:szCs w:val="18"/>
                <w:lang w:val="id-ID" w:eastAsia="id-ID"/>
              </w:rPr>
              <w:t>7</w:t>
            </w:r>
          </w:p>
        </w:tc>
        <w:tc>
          <w:tcPr>
            <w:tcW w:w="1547" w:type="dxa"/>
            <w:vAlign w:val="center"/>
          </w:tcPr>
          <w:p>
            <w:pPr>
              <w:spacing w:after="120" w:line="276" w:lineRule="auto"/>
              <w:jc w:val="center"/>
              <w:rPr>
                <w:rFonts w:ascii="Century Gothic" w:hAnsi="Century Gothic" w:cs="Calibri"/>
                <w:b/>
                <w:bCs/>
                <w:sz w:val="18"/>
                <w:szCs w:val="18"/>
                <w:lang w:val="id-ID" w:eastAsia="id-ID"/>
              </w:rPr>
            </w:pPr>
            <w:r>
              <w:rPr>
                <w:rFonts w:ascii="Century Gothic" w:hAnsi="Century Gothic" w:cs="Calibri"/>
                <w:b/>
                <w:bCs/>
                <w:sz w:val="18"/>
                <w:szCs w:val="18"/>
                <w:lang w:eastAsia="id-ID"/>
              </w:rPr>
              <w:t>Realisasi 201</w:t>
            </w:r>
            <w:r>
              <w:rPr>
                <w:rFonts w:ascii="Century Gothic" w:hAnsi="Century Gothic" w:cs="Calibri"/>
                <w:b/>
                <w:bCs/>
                <w:sz w:val="18"/>
                <w:szCs w:val="18"/>
                <w:lang w:val="id-ID" w:eastAsia="id-ID"/>
              </w:rPr>
              <w:t>7</w:t>
            </w:r>
          </w:p>
        </w:tc>
        <w:tc>
          <w:tcPr>
            <w:tcW w:w="670" w:type="dxa"/>
            <w:vAlign w:val="center"/>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w:t>
            </w:r>
          </w:p>
        </w:tc>
        <w:tc>
          <w:tcPr>
            <w:tcW w:w="1695" w:type="dxa"/>
            <w:vAlign w:val="center"/>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Tahun 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6" w:hRule="atLeast"/>
        </w:trPr>
        <w:tc>
          <w:tcPr>
            <w:tcW w:w="516" w:type="dxa"/>
          </w:tcPr>
          <w:p>
            <w:pPr>
              <w:spacing w:after="120" w:line="276" w:lineRule="auto"/>
              <w:jc w:val="both"/>
              <w:rPr>
                <w:rFonts w:ascii="Century Gothic" w:hAnsi="Century Gothic" w:cs="Calibri"/>
                <w:bCs/>
                <w:sz w:val="18"/>
                <w:szCs w:val="18"/>
                <w:lang w:eastAsia="id-ID"/>
              </w:rPr>
            </w:pPr>
            <w:r>
              <w:rPr>
                <w:rFonts w:ascii="Century Gothic" w:hAnsi="Century Gothic" w:cs="Calibri"/>
                <w:bCs/>
                <w:sz w:val="18"/>
                <w:szCs w:val="18"/>
                <w:lang w:eastAsia="id-ID"/>
              </w:rPr>
              <w:t>1.</w:t>
            </w:r>
          </w:p>
        </w:tc>
        <w:tc>
          <w:tcPr>
            <w:tcW w:w="2216" w:type="dxa"/>
          </w:tcPr>
          <w:p>
            <w:pPr>
              <w:spacing w:after="120" w:line="276" w:lineRule="auto"/>
              <w:jc w:val="left"/>
              <w:rPr>
                <w:rFonts w:ascii="Century Gothic" w:hAnsi="Century Gothic" w:cs="Calibri"/>
                <w:bCs/>
                <w:sz w:val="18"/>
                <w:szCs w:val="18"/>
                <w:lang w:eastAsia="id-ID"/>
              </w:rPr>
            </w:pPr>
            <w:r>
              <w:rPr>
                <w:rFonts w:ascii="Century Gothic" w:hAnsi="Century Gothic" w:cs="Calibri"/>
                <w:bCs/>
                <w:sz w:val="18"/>
                <w:szCs w:val="18"/>
                <w:lang w:eastAsia="id-ID"/>
              </w:rPr>
              <w:t>Belanja Modal Pengadaan Alat Angkutan Darat Bermotor</w:t>
            </w:r>
          </w:p>
        </w:tc>
        <w:tc>
          <w:tcPr>
            <w:tcW w:w="1548" w:type="dxa"/>
            <w:vAlign w:val="center"/>
          </w:tcPr>
          <w:p>
            <w:pPr>
              <w:spacing w:after="120" w:line="276" w:lineRule="auto"/>
              <w:rPr>
                <w:rFonts w:ascii="Century Gothic" w:hAnsi="Century Gothic" w:cs="Calibri"/>
                <w:bCs/>
                <w:sz w:val="18"/>
                <w:szCs w:val="18"/>
                <w:lang w:val="id-ID" w:eastAsia="id-ID"/>
              </w:rPr>
            </w:pPr>
            <w:r>
              <w:rPr>
                <w:rFonts w:ascii="Century Gothic" w:hAnsi="Century Gothic" w:cs="Calibri"/>
                <w:bCs/>
                <w:sz w:val="18"/>
                <w:szCs w:val="18"/>
                <w:lang w:val="id-ID" w:eastAsia="id-ID"/>
              </w:rPr>
              <w:t>0,-</w:t>
            </w:r>
          </w:p>
        </w:tc>
        <w:tc>
          <w:tcPr>
            <w:tcW w:w="1547" w:type="dxa"/>
            <w:vAlign w:val="center"/>
          </w:tcPr>
          <w:p>
            <w:pPr>
              <w:spacing w:after="120" w:line="276" w:lineRule="auto"/>
              <w:rPr>
                <w:rFonts w:ascii="Century Gothic" w:hAnsi="Century Gothic" w:cs="Calibri"/>
                <w:bCs/>
                <w:sz w:val="18"/>
                <w:szCs w:val="18"/>
                <w:lang w:val="id-ID" w:eastAsia="id-ID"/>
              </w:rPr>
            </w:pPr>
            <w:r>
              <w:rPr>
                <w:rFonts w:ascii="Century Gothic" w:hAnsi="Century Gothic" w:cs="Calibri"/>
                <w:bCs/>
                <w:sz w:val="18"/>
                <w:szCs w:val="18"/>
                <w:lang w:val="id-ID" w:eastAsia="id-ID"/>
              </w:rPr>
              <w:t>0,-</w:t>
            </w:r>
          </w:p>
        </w:tc>
        <w:tc>
          <w:tcPr>
            <w:tcW w:w="670" w:type="dxa"/>
            <w:vAlign w:val="center"/>
          </w:tcPr>
          <w:p>
            <w:pPr>
              <w:spacing w:after="120" w:line="276" w:lineRule="auto"/>
              <w:rPr>
                <w:rFonts w:ascii="Century Gothic" w:hAnsi="Century Gothic" w:cs="Calibri"/>
                <w:bCs/>
                <w:sz w:val="18"/>
                <w:szCs w:val="18"/>
                <w:lang w:eastAsia="id-ID"/>
              </w:rPr>
            </w:pPr>
          </w:p>
        </w:tc>
        <w:tc>
          <w:tcPr>
            <w:tcW w:w="1695" w:type="dxa"/>
            <w:vAlign w:val="center"/>
          </w:tcPr>
          <w:p>
            <w:pPr>
              <w:spacing w:after="120" w:line="276" w:lineRule="auto"/>
              <w:rPr>
                <w:rFonts w:ascii="Century Gothic" w:hAnsi="Century Gothic" w:cs="Calibri"/>
                <w:bCs/>
                <w:sz w:val="18"/>
                <w:szCs w:val="18"/>
                <w:lang w:eastAsia="id-ID"/>
              </w:rPr>
            </w:pPr>
            <w:r>
              <w:rPr>
                <w:rFonts w:ascii="Century Gothic" w:hAnsi="Century Gothic" w:cs="Calibri"/>
                <w:bCs/>
                <w:sz w:val="18"/>
                <w:szCs w:val="18"/>
                <w:lang w:val="id-ID" w:eastAsia="id-ID"/>
              </w:rPr>
              <w:t>233.790.000</w:t>
            </w:r>
            <w:r>
              <w:rPr>
                <w:rFonts w:ascii="Century Gothic" w:hAnsi="Century Gothic" w:cs="Calibri"/>
                <w:bCs/>
                <w:sz w:val="18"/>
                <w:szCs w:val="18"/>
                <w:lang w:eastAsia="id-ID"/>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8" w:hRule="atLeast"/>
        </w:trPr>
        <w:tc>
          <w:tcPr>
            <w:tcW w:w="516" w:type="dxa"/>
          </w:tcPr>
          <w:p>
            <w:pPr>
              <w:spacing w:after="120" w:line="276" w:lineRule="auto"/>
              <w:jc w:val="both"/>
              <w:rPr>
                <w:rFonts w:ascii="Century Gothic" w:hAnsi="Century Gothic" w:cs="Calibri"/>
                <w:bCs/>
                <w:sz w:val="18"/>
                <w:szCs w:val="18"/>
                <w:lang w:eastAsia="id-ID"/>
              </w:rPr>
            </w:pPr>
            <w:r>
              <w:rPr>
                <w:rFonts w:ascii="Century Gothic" w:hAnsi="Century Gothic" w:cs="Calibri"/>
                <w:bCs/>
                <w:sz w:val="18"/>
                <w:szCs w:val="18"/>
                <w:lang w:eastAsia="id-ID"/>
              </w:rPr>
              <w:t>2.</w:t>
            </w:r>
          </w:p>
        </w:tc>
        <w:tc>
          <w:tcPr>
            <w:tcW w:w="2216" w:type="dxa"/>
          </w:tcPr>
          <w:p>
            <w:pPr>
              <w:spacing w:after="120" w:line="276" w:lineRule="auto"/>
              <w:jc w:val="left"/>
              <w:rPr>
                <w:rFonts w:ascii="Century Gothic" w:hAnsi="Century Gothic" w:cs="Calibri"/>
                <w:bCs/>
                <w:sz w:val="18"/>
                <w:szCs w:val="18"/>
                <w:lang w:val="id-ID" w:eastAsia="id-ID"/>
              </w:rPr>
            </w:pPr>
            <w:r>
              <w:rPr>
                <w:rFonts w:ascii="Century Gothic" w:hAnsi="Century Gothic" w:cs="Calibri"/>
                <w:bCs/>
                <w:sz w:val="18"/>
                <w:szCs w:val="18"/>
                <w:lang w:eastAsia="id-ID"/>
              </w:rPr>
              <w:t>Belanja Modal Pengadaan Alat Kantor</w:t>
            </w:r>
            <w:r>
              <w:rPr>
                <w:rFonts w:ascii="Century Gothic" w:hAnsi="Century Gothic" w:cs="Calibri"/>
                <w:bCs/>
                <w:sz w:val="18"/>
                <w:szCs w:val="18"/>
                <w:lang w:val="id-ID" w:eastAsia="id-ID"/>
              </w:rPr>
              <w:t xml:space="preserve"> Lainnya</w:t>
            </w:r>
          </w:p>
        </w:tc>
        <w:tc>
          <w:tcPr>
            <w:tcW w:w="1548" w:type="dxa"/>
            <w:vAlign w:val="center"/>
          </w:tcPr>
          <w:p>
            <w:pPr>
              <w:spacing w:after="120" w:line="276" w:lineRule="auto"/>
              <w:rPr>
                <w:rFonts w:ascii="Century Gothic" w:hAnsi="Century Gothic" w:cs="Calibri"/>
                <w:bCs/>
                <w:sz w:val="18"/>
                <w:szCs w:val="18"/>
                <w:lang w:eastAsia="id-ID"/>
              </w:rPr>
            </w:pPr>
            <w:r>
              <w:rPr>
                <w:rFonts w:ascii="Century Gothic" w:hAnsi="Century Gothic" w:cs="Calibri"/>
                <w:bCs/>
                <w:sz w:val="18"/>
                <w:szCs w:val="18"/>
                <w:lang w:val="id-ID" w:eastAsia="id-ID"/>
              </w:rPr>
              <w:t>343.141.000,-</w:t>
            </w:r>
          </w:p>
        </w:tc>
        <w:tc>
          <w:tcPr>
            <w:tcW w:w="1547" w:type="dxa"/>
            <w:vAlign w:val="center"/>
          </w:tcPr>
          <w:p>
            <w:pPr>
              <w:spacing w:after="120" w:line="276" w:lineRule="auto"/>
              <w:rPr>
                <w:rFonts w:ascii="Century Gothic" w:hAnsi="Century Gothic" w:cs="Calibri"/>
                <w:bCs/>
                <w:sz w:val="18"/>
                <w:szCs w:val="18"/>
                <w:lang w:eastAsia="id-ID"/>
              </w:rPr>
            </w:pPr>
            <w:r>
              <w:rPr>
                <w:rFonts w:ascii="Century Gothic" w:hAnsi="Century Gothic" w:cs="Calibri"/>
                <w:bCs/>
                <w:sz w:val="18"/>
                <w:szCs w:val="18"/>
                <w:lang w:eastAsia="id-ID"/>
              </w:rPr>
              <w:t>333.380.000,-</w:t>
            </w:r>
          </w:p>
        </w:tc>
        <w:tc>
          <w:tcPr>
            <w:tcW w:w="670" w:type="dxa"/>
            <w:vAlign w:val="center"/>
          </w:tcPr>
          <w:p>
            <w:pPr>
              <w:spacing w:after="120" w:line="276" w:lineRule="auto"/>
              <w:rPr>
                <w:rFonts w:ascii="Century Gothic" w:hAnsi="Century Gothic" w:cs="Calibri"/>
                <w:bCs/>
                <w:sz w:val="18"/>
                <w:szCs w:val="18"/>
                <w:lang w:eastAsia="id-ID"/>
              </w:rPr>
            </w:pPr>
            <w:r>
              <w:rPr>
                <w:rFonts w:ascii="Century Gothic" w:hAnsi="Century Gothic" w:cs="Calibri"/>
                <w:bCs/>
                <w:sz w:val="18"/>
                <w:szCs w:val="18"/>
                <w:lang w:eastAsia="id-ID"/>
              </w:rPr>
              <w:t>97,16</w:t>
            </w:r>
          </w:p>
        </w:tc>
        <w:tc>
          <w:tcPr>
            <w:tcW w:w="1695" w:type="dxa"/>
            <w:vAlign w:val="center"/>
          </w:tcPr>
          <w:p>
            <w:pPr>
              <w:spacing w:after="120" w:line="276" w:lineRule="auto"/>
              <w:rPr>
                <w:rFonts w:ascii="Century Gothic" w:hAnsi="Century Gothic" w:cs="Calibri"/>
                <w:bCs/>
                <w:sz w:val="18"/>
                <w:szCs w:val="18"/>
                <w:lang w:eastAsia="id-ID"/>
              </w:rPr>
            </w:pPr>
            <w:r>
              <w:rPr>
                <w:rFonts w:ascii="Century Gothic" w:hAnsi="Century Gothic" w:cs="Calibri"/>
                <w:bCs/>
                <w:sz w:val="18"/>
                <w:szCs w:val="18"/>
                <w:lang w:val="id-ID" w:eastAsia="id-ID"/>
              </w:rPr>
              <w:t>102.025.000</w:t>
            </w:r>
            <w:r>
              <w:rPr>
                <w:rFonts w:ascii="Century Gothic" w:hAnsi="Century Gothic" w:cs="Calibri"/>
                <w:bCs/>
                <w:sz w:val="18"/>
                <w:szCs w:val="18"/>
                <w:lang w:eastAsia="id-ID"/>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6" w:hRule="atLeast"/>
        </w:trPr>
        <w:tc>
          <w:tcPr>
            <w:tcW w:w="516" w:type="dxa"/>
          </w:tcPr>
          <w:p>
            <w:pPr>
              <w:spacing w:after="120" w:line="276" w:lineRule="auto"/>
              <w:jc w:val="both"/>
              <w:rPr>
                <w:rFonts w:ascii="Century Gothic" w:hAnsi="Century Gothic" w:cs="Calibri"/>
                <w:bCs/>
                <w:sz w:val="18"/>
                <w:szCs w:val="18"/>
                <w:lang w:eastAsia="id-ID"/>
              </w:rPr>
            </w:pPr>
            <w:r>
              <w:rPr>
                <w:rFonts w:ascii="Century Gothic" w:hAnsi="Century Gothic" w:cs="Calibri"/>
                <w:bCs/>
                <w:sz w:val="18"/>
                <w:szCs w:val="18"/>
                <w:lang w:eastAsia="id-ID"/>
              </w:rPr>
              <w:t>3.</w:t>
            </w:r>
          </w:p>
        </w:tc>
        <w:tc>
          <w:tcPr>
            <w:tcW w:w="2216" w:type="dxa"/>
          </w:tcPr>
          <w:p>
            <w:pPr>
              <w:spacing w:after="120" w:line="276" w:lineRule="auto"/>
              <w:jc w:val="left"/>
              <w:rPr>
                <w:rFonts w:ascii="Century Gothic" w:hAnsi="Century Gothic" w:cs="Calibri"/>
                <w:bCs/>
                <w:sz w:val="18"/>
                <w:szCs w:val="18"/>
                <w:lang w:eastAsia="id-ID"/>
              </w:rPr>
            </w:pPr>
            <w:r>
              <w:rPr>
                <w:rFonts w:ascii="Century Gothic" w:hAnsi="Century Gothic" w:cs="Calibri"/>
                <w:bCs/>
                <w:sz w:val="18"/>
                <w:szCs w:val="18"/>
                <w:lang w:eastAsia="id-ID"/>
              </w:rPr>
              <w:t>Belanja Modal Pengadaan Alat Rumah Tangga</w:t>
            </w:r>
          </w:p>
        </w:tc>
        <w:tc>
          <w:tcPr>
            <w:tcW w:w="1548" w:type="dxa"/>
            <w:vAlign w:val="center"/>
          </w:tcPr>
          <w:p>
            <w:pPr>
              <w:spacing w:after="120" w:line="276" w:lineRule="auto"/>
              <w:rPr>
                <w:rFonts w:ascii="Century Gothic" w:hAnsi="Century Gothic" w:cs="Calibri"/>
                <w:bCs/>
                <w:sz w:val="18"/>
                <w:szCs w:val="18"/>
                <w:lang w:val="id-ID" w:eastAsia="id-ID"/>
              </w:rPr>
            </w:pPr>
            <w:r>
              <w:rPr>
                <w:rFonts w:ascii="Century Gothic" w:hAnsi="Century Gothic" w:cs="Calibri"/>
                <w:bCs/>
                <w:sz w:val="18"/>
                <w:szCs w:val="18"/>
                <w:lang w:val="id-ID" w:eastAsia="id-ID"/>
              </w:rPr>
              <w:t>0,-</w:t>
            </w:r>
          </w:p>
        </w:tc>
        <w:tc>
          <w:tcPr>
            <w:tcW w:w="1547" w:type="dxa"/>
            <w:vAlign w:val="center"/>
          </w:tcPr>
          <w:p>
            <w:pPr>
              <w:spacing w:after="120" w:line="276" w:lineRule="auto"/>
              <w:rPr>
                <w:rFonts w:ascii="Century Gothic" w:hAnsi="Century Gothic" w:cs="Calibri"/>
                <w:bCs/>
                <w:sz w:val="18"/>
                <w:szCs w:val="18"/>
                <w:lang w:val="id-ID" w:eastAsia="id-ID"/>
              </w:rPr>
            </w:pPr>
            <w:r>
              <w:rPr>
                <w:rFonts w:ascii="Century Gothic" w:hAnsi="Century Gothic" w:cs="Calibri"/>
                <w:bCs/>
                <w:sz w:val="18"/>
                <w:szCs w:val="18"/>
                <w:lang w:val="id-ID" w:eastAsia="id-ID"/>
              </w:rPr>
              <w:t>0,-</w:t>
            </w:r>
          </w:p>
        </w:tc>
        <w:tc>
          <w:tcPr>
            <w:tcW w:w="670" w:type="dxa"/>
            <w:vAlign w:val="center"/>
          </w:tcPr>
          <w:p>
            <w:pPr>
              <w:spacing w:after="120" w:line="276" w:lineRule="auto"/>
              <w:rPr>
                <w:rFonts w:ascii="Century Gothic" w:hAnsi="Century Gothic" w:cs="Calibri"/>
                <w:bCs/>
                <w:sz w:val="18"/>
                <w:szCs w:val="18"/>
                <w:lang w:eastAsia="id-ID"/>
              </w:rPr>
            </w:pPr>
          </w:p>
        </w:tc>
        <w:tc>
          <w:tcPr>
            <w:tcW w:w="1695" w:type="dxa"/>
            <w:vAlign w:val="center"/>
          </w:tcPr>
          <w:p>
            <w:pPr>
              <w:spacing w:after="120" w:line="276" w:lineRule="auto"/>
              <w:rPr>
                <w:rFonts w:ascii="Century Gothic" w:hAnsi="Century Gothic" w:cs="Calibri"/>
                <w:bCs/>
                <w:sz w:val="18"/>
                <w:szCs w:val="18"/>
                <w:lang w:eastAsia="id-ID"/>
              </w:rPr>
            </w:pPr>
            <w:r>
              <w:rPr>
                <w:rFonts w:ascii="Century Gothic" w:hAnsi="Century Gothic" w:cs="Calibri"/>
                <w:bCs/>
                <w:sz w:val="18"/>
                <w:szCs w:val="18"/>
                <w:lang w:val="id-ID" w:eastAsia="id-ID"/>
              </w:rPr>
              <w:t>161.007.000</w:t>
            </w:r>
            <w:r>
              <w:rPr>
                <w:rFonts w:ascii="Century Gothic" w:hAnsi="Century Gothic" w:cs="Calibri"/>
                <w:bCs/>
                <w:sz w:val="18"/>
                <w:szCs w:val="18"/>
                <w:lang w:eastAsia="id-ID"/>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atLeast"/>
        </w:trPr>
        <w:tc>
          <w:tcPr>
            <w:tcW w:w="516" w:type="dxa"/>
          </w:tcPr>
          <w:p>
            <w:pPr>
              <w:spacing w:after="120" w:line="276" w:lineRule="auto"/>
              <w:jc w:val="both"/>
              <w:rPr>
                <w:rFonts w:ascii="Century Gothic" w:hAnsi="Century Gothic" w:cs="Calibri"/>
                <w:bCs/>
                <w:sz w:val="18"/>
                <w:szCs w:val="18"/>
                <w:lang w:eastAsia="id-ID"/>
              </w:rPr>
            </w:pPr>
            <w:r>
              <w:rPr>
                <w:rFonts w:ascii="Century Gothic" w:hAnsi="Century Gothic" w:cs="Calibri"/>
                <w:bCs/>
                <w:sz w:val="18"/>
                <w:szCs w:val="18"/>
                <w:lang w:eastAsia="id-ID"/>
              </w:rPr>
              <w:t>4.</w:t>
            </w:r>
          </w:p>
        </w:tc>
        <w:tc>
          <w:tcPr>
            <w:tcW w:w="2216" w:type="dxa"/>
          </w:tcPr>
          <w:p>
            <w:pPr>
              <w:spacing w:after="120" w:line="276" w:lineRule="auto"/>
              <w:jc w:val="left"/>
              <w:rPr>
                <w:rFonts w:ascii="Century Gothic" w:hAnsi="Century Gothic" w:cs="Calibri"/>
                <w:bCs/>
                <w:sz w:val="18"/>
                <w:szCs w:val="18"/>
                <w:lang w:eastAsia="id-ID"/>
              </w:rPr>
            </w:pPr>
            <w:r>
              <w:rPr>
                <w:rFonts w:ascii="Century Gothic" w:hAnsi="Century Gothic" w:cs="Calibri"/>
                <w:bCs/>
                <w:sz w:val="18"/>
                <w:szCs w:val="18"/>
                <w:lang w:eastAsia="id-ID"/>
              </w:rPr>
              <w:t>Belanja Modal Pengadaan Sistim Komputer</w:t>
            </w:r>
          </w:p>
        </w:tc>
        <w:tc>
          <w:tcPr>
            <w:tcW w:w="1548" w:type="dxa"/>
            <w:vAlign w:val="center"/>
          </w:tcPr>
          <w:p>
            <w:pPr>
              <w:spacing w:after="120" w:line="276" w:lineRule="auto"/>
              <w:rPr>
                <w:rFonts w:ascii="Century Gothic" w:hAnsi="Century Gothic" w:cs="Calibri"/>
                <w:bCs/>
                <w:sz w:val="18"/>
                <w:szCs w:val="18"/>
                <w:lang w:val="id-ID" w:eastAsia="id-ID"/>
              </w:rPr>
            </w:pPr>
            <w:r>
              <w:rPr>
                <w:rFonts w:ascii="Century Gothic" w:hAnsi="Century Gothic" w:cs="Calibri"/>
                <w:bCs/>
                <w:sz w:val="18"/>
                <w:szCs w:val="18"/>
                <w:lang w:val="id-ID" w:eastAsia="id-ID"/>
              </w:rPr>
              <w:t>0,-</w:t>
            </w:r>
          </w:p>
          <w:p>
            <w:pPr>
              <w:spacing w:after="120" w:line="276" w:lineRule="auto"/>
              <w:rPr>
                <w:rFonts w:ascii="Century Gothic" w:hAnsi="Century Gothic" w:cs="Calibri"/>
                <w:bCs/>
                <w:sz w:val="18"/>
                <w:szCs w:val="18"/>
                <w:lang w:eastAsia="id-ID"/>
              </w:rPr>
            </w:pPr>
          </w:p>
        </w:tc>
        <w:tc>
          <w:tcPr>
            <w:tcW w:w="1547" w:type="dxa"/>
            <w:vAlign w:val="center"/>
          </w:tcPr>
          <w:p>
            <w:pPr>
              <w:spacing w:after="120" w:line="276" w:lineRule="auto"/>
              <w:rPr>
                <w:rFonts w:ascii="Century Gothic" w:hAnsi="Century Gothic" w:cs="Calibri"/>
                <w:bCs/>
                <w:sz w:val="18"/>
                <w:szCs w:val="18"/>
                <w:lang w:val="id-ID" w:eastAsia="id-ID"/>
              </w:rPr>
            </w:pPr>
            <w:r>
              <w:rPr>
                <w:rFonts w:ascii="Century Gothic" w:hAnsi="Century Gothic" w:cs="Calibri"/>
                <w:bCs/>
                <w:sz w:val="18"/>
                <w:szCs w:val="18"/>
                <w:lang w:val="id-ID" w:eastAsia="id-ID"/>
              </w:rPr>
              <w:t>0,-</w:t>
            </w:r>
          </w:p>
        </w:tc>
        <w:tc>
          <w:tcPr>
            <w:tcW w:w="670" w:type="dxa"/>
            <w:vAlign w:val="center"/>
          </w:tcPr>
          <w:p>
            <w:pPr>
              <w:spacing w:after="120" w:line="276" w:lineRule="auto"/>
              <w:rPr>
                <w:rFonts w:ascii="Century Gothic" w:hAnsi="Century Gothic" w:cs="Calibri"/>
                <w:bCs/>
                <w:sz w:val="18"/>
                <w:szCs w:val="18"/>
                <w:lang w:eastAsia="id-ID"/>
              </w:rPr>
            </w:pPr>
          </w:p>
        </w:tc>
        <w:tc>
          <w:tcPr>
            <w:tcW w:w="1695" w:type="dxa"/>
            <w:vAlign w:val="center"/>
          </w:tcPr>
          <w:p>
            <w:pPr>
              <w:spacing w:after="120" w:line="276" w:lineRule="auto"/>
              <w:rPr>
                <w:rFonts w:ascii="Century Gothic" w:hAnsi="Century Gothic" w:cs="Calibri"/>
                <w:bCs/>
                <w:sz w:val="18"/>
                <w:szCs w:val="18"/>
                <w:lang w:eastAsia="id-ID"/>
              </w:rPr>
            </w:pPr>
            <w:r>
              <w:rPr>
                <w:rFonts w:ascii="Century Gothic" w:hAnsi="Century Gothic" w:cs="Calibri"/>
                <w:bCs/>
                <w:sz w:val="18"/>
                <w:szCs w:val="18"/>
                <w:lang w:val="id-ID" w:eastAsia="id-ID"/>
              </w:rPr>
              <w:t>25.355.000</w:t>
            </w:r>
            <w:r>
              <w:rPr>
                <w:rFonts w:ascii="Century Gothic" w:hAnsi="Century Gothic" w:cs="Calibri"/>
                <w:bCs/>
                <w:sz w:val="18"/>
                <w:szCs w:val="18"/>
                <w:lang w:eastAsia="id-ID"/>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6" w:type="dxa"/>
          </w:tcPr>
          <w:p>
            <w:pPr>
              <w:spacing w:after="120" w:line="276" w:lineRule="auto"/>
              <w:jc w:val="both"/>
              <w:rPr>
                <w:rFonts w:ascii="Century Gothic" w:hAnsi="Century Gothic" w:cs="Calibri"/>
                <w:bCs/>
                <w:sz w:val="18"/>
                <w:szCs w:val="18"/>
                <w:lang w:eastAsia="id-ID"/>
              </w:rPr>
            </w:pPr>
          </w:p>
        </w:tc>
        <w:tc>
          <w:tcPr>
            <w:tcW w:w="2216" w:type="dxa"/>
            <w:vAlign w:val="center"/>
          </w:tcPr>
          <w:p>
            <w:pPr>
              <w:pStyle w:val="33"/>
              <w:spacing w:after="120" w:line="276" w:lineRule="auto"/>
              <w:ind w:left="0"/>
              <w:contextualSpacing w:val="0"/>
              <w:rPr>
                <w:rFonts w:ascii="Century Gothic" w:hAnsi="Century Gothic" w:eastAsia="Arial Unicode MS" w:cs="Calibri"/>
                <w:b/>
                <w:i/>
                <w:sz w:val="18"/>
                <w:szCs w:val="18"/>
                <w:lang w:val="sv-SE"/>
              </w:rPr>
            </w:pPr>
            <w:r>
              <w:rPr>
                <w:rFonts w:ascii="Century Gothic" w:hAnsi="Century Gothic" w:eastAsia="Arial Unicode MS" w:cs="Calibri"/>
                <w:b/>
                <w:i/>
                <w:sz w:val="18"/>
                <w:szCs w:val="18"/>
                <w:lang w:val="sv-SE"/>
              </w:rPr>
              <w:t>Jumlah.........</w:t>
            </w:r>
          </w:p>
        </w:tc>
        <w:tc>
          <w:tcPr>
            <w:tcW w:w="1548" w:type="dxa"/>
            <w:vAlign w:val="center"/>
          </w:tcPr>
          <w:p>
            <w:pPr>
              <w:spacing w:after="120" w:line="276" w:lineRule="auto"/>
              <w:rPr>
                <w:rFonts w:ascii="Century Gothic" w:hAnsi="Century Gothic" w:cs="Calibri"/>
                <w:b/>
                <w:bCs/>
                <w:sz w:val="18"/>
                <w:szCs w:val="18"/>
                <w:lang w:val="id-ID" w:eastAsia="id-ID"/>
              </w:rPr>
            </w:pPr>
            <w:r>
              <w:rPr>
                <w:rFonts w:ascii="Century Gothic" w:hAnsi="Century Gothic" w:cs="Calibri"/>
                <w:b/>
                <w:bCs/>
                <w:sz w:val="18"/>
                <w:szCs w:val="18"/>
                <w:lang w:val="id-ID" w:eastAsia="id-ID"/>
              </w:rPr>
              <w:t>343.141.000,-</w:t>
            </w:r>
          </w:p>
        </w:tc>
        <w:tc>
          <w:tcPr>
            <w:tcW w:w="1547" w:type="dxa"/>
            <w:vAlign w:val="center"/>
          </w:tcPr>
          <w:p>
            <w:pPr>
              <w:spacing w:after="120" w:line="276" w:lineRule="auto"/>
              <w:rPr>
                <w:rFonts w:ascii="Century Gothic" w:hAnsi="Century Gothic" w:cs="Calibri"/>
                <w:b/>
                <w:bCs/>
                <w:sz w:val="18"/>
                <w:szCs w:val="18"/>
                <w:lang w:eastAsia="id-ID"/>
              </w:rPr>
            </w:pPr>
            <w:r>
              <w:rPr>
                <w:rFonts w:ascii="Century Gothic" w:hAnsi="Century Gothic" w:cs="Calibri"/>
                <w:b/>
                <w:bCs/>
                <w:sz w:val="18"/>
                <w:szCs w:val="18"/>
                <w:lang w:eastAsia="id-ID"/>
              </w:rPr>
              <w:t>333.380.000,-</w:t>
            </w:r>
          </w:p>
        </w:tc>
        <w:tc>
          <w:tcPr>
            <w:tcW w:w="670" w:type="dxa"/>
            <w:vAlign w:val="center"/>
          </w:tcPr>
          <w:p>
            <w:pPr>
              <w:spacing w:after="120" w:line="276" w:lineRule="auto"/>
              <w:rPr>
                <w:rFonts w:ascii="Century Gothic" w:hAnsi="Century Gothic" w:cs="Calibri"/>
                <w:b/>
                <w:bCs/>
                <w:sz w:val="18"/>
                <w:szCs w:val="18"/>
                <w:lang w:eastAsia="id-ID"/>
              </w:rPr>
            </w:pPr>
            <w:r>
              <w:rPr>
                <w:rFonts w:ascii="Century Gothic" w:hAnsi="Century Gothic" w:cs="Calibri"/>
                <w:b/>
                <w:bCs/>
                <w:sz w:val="18"/>
                <w:szCs w:val="18"/>
                <w:lang w:eastAsia="id-ID"/>
              </w:rPr>
              <w:t>97,16</w:t>
            </w:r>
          </w:p>
        </w:tc>
        <w:tc>
          <w:tcPr>
            <w:tcW w:w="1695" w:type="dxa"/>
            <w:vAlign w:val="center"/>
          </w:tcPr>
          <w:p>
            <w:pPr>
              <w:spacing w:after="120" w:line="276" w:lineRule="auto"/>
              <w:rPr>
                <w:rFonts w:ascii="Century Gothic" w:hAnsi="Century Gothic" w:cs="Calibri"/>
                <w:b/>
                <w:bCs/>
                <w:sz w:val="18"/>
                <w:szCs w:val="18"/>
                <w:lang w:eastAsia="id-ID"/>
              </w:rPr>
            </w:pPr>
            <w:r>
              <w:rPr>
                <w:rFonts w:ascii="Century Gothic" w:hAnsi="Century Gothic" w:cs="Calibri"/>
                <w:b/>
                <w:bCs/>
                <w:sz w:val="18"/>
                <w:szCs w:val="18"/>
                <w:lang w:val="id-ID" w:eastAsia="id-ID"/>
              </w:rPr>
              <w:t>522.177.000</w:t>
            </w:r>
            <w:r>
              <w:rPr>
                <w:rFonts w:ascii="Century Gothic" w:hAnsi="Century Gothic" w:cs="Calibri"/>
                <w:b/>
                <w:bCs/>
                <w:sz w:val="18"/>
                <w:szCs w:val="18"/>
                <w:lang w:eastAsia="id-ID"/>
              </w:rPr>
              <w:t>,-</w:t>
            </w:r>
          </w:p>
        </w:tc>
      </w:tr>
    </w:tbl>
    <w:p>
      <w:pPr>
        <w:spacing w:after="120" w:line="240" w:lineRule="auto"/>
        <w:ind w:left="1418"/>
        <w:jc w:val="both"/>
        <w:rPr>
          <w:rFonts w:ascii="Century Gothic" w:hAnsi="Century Gothic"/>
          <w:sz w:val="18"/>
          <w:szCs w:val="18"/>
          <w:lang w:val="id-ID"/>
        </w:rPr>
      </w:pPr>
    </w:p>
    <w:p>
      <w:pPr>
        <w:spacing w:after="120" w:line="276" w:lineRule="auto"/>
        <w:ind w:left="1418"/>
        <w:jc w:val="both"/>
        <w:rPr>
          <w:rFonts w:ascii="Century Gothic" w:hAnsi="Century Gothic"/>
          <w:sz w:val="18"/>
          <w:szCs w:val="18"/>
          <w:lang w:val="id-ID"/>
        </w:rPr>
      </w:pPr>
      <w:r>
        <w:rPr>
          <w:rFonts w:ascii="Century Gothic" w:hAnsi="Century Gothic"/>
          <w:sz w:val="18"/>
          <w:szCs w:val="18"/>
          <w:lang w:val="id-ID"/>
        </w:rPr>
        <w:t>Adapun rincian Belanja Modal Peralatan dan Mesin yang tidak dikapitalisir terdiri dari :</w:t>
      </w:r>
    </w:p>
    <w:tbl>
      <w:tblPr>
        <w:tblStyle w:val="30"/>
        <w:tblW w:w="8193" w:type="dxa"/>
        <w:tblInd w:w="7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5"/>
        <w:gridCol w:w="2842"/>
        <w:gridCol w:w="709"/>
        <w:gridCol w:w="851"/>
        <w:gridCol w:w="1604"/>
        <w:gridCol w:w="16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5" w:type="dxa"/>
            <w:vAlign w:val="center"/>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No</w:t>
            </w:r>
          </w:p>
        </w:tc>
        <w:tc>
          <w:tcPr>
            <w:tcW w:w="2842" w:type="dxa"/>
            <w:vAlign w:val="center"/>
          </w:tcPr>
          <w:p>
            <w:pPr>
              <w:spacing w:after="120" w:line="276" w:lineRule="auto"/>
              <w:jc w:val="center"/>
              <w:rPr>
                <w:rFonts w:ascii="Century Gothic" w:hAnsi="Century Gothic" w:cs="Calibri"/>
                <w:b/>
                <w:bCs/>
                <w:sz w:val="18"/>
                <w:szCs w:val="18"/>
                <w:lang w:val="id-ID" w:eastAsia="id-ID"/>
              </w:rPr>
            </w:pPr>
            <w:r>
              <w:rPr>
                <w:rFonts w:ascii="Century Gothic" w:hAnsi="Century Gothic" w:cs="Calibri"/>
                <w:b/>
                <w:bCs/>
                <w:sz w:val="18"/>
                <w:szCs w:val="18"/>
                <w:lang w:val="id-ID" w:eastAsia="id-ID"/>
              </w:rPr>
              <w:t>Uraian</w:t>
            </w:r>
          </w:p>
        </w:tc>
        <w:tc>
          <w:tcPr>
            <w:tcW w:w="1560" w:type="dxa"/>
            <w:gridSpan w:val="2"/>
            <w:vAlign w:val="center"/>
          </w:tcPr>
          <w:p>
            <w:pPr>
              <w:spacing w:after="120" w:line="276" w:lineRule="auto"/>
              <w:jc w:val="center"/>
              <w:rPr>
                <w:rFonts w:ascii="Century Gothic" w:hAnsi="Century Gothic" w:cs="Calibri"/>
                <w:b/>
                <w:bCs/>
                <w:sz w:val="18"/>
                <w:szCs w:val="18"/>
                <w:lang w:val="id-ID" w:eastAsia="id-ID"/>
              </w:rPr>
            </w:pPr>
            <w:r>
              <w:rPr>
                <w:rFonts w:ascii="Century Gothic" w:hAnsi="Century Gothic" w:cs="Calibri"/>
                <w:b/>
                <w:bCs/>
                <w:sz w:val="18"/>
                <w:szCs w:val="18"/>
                <w:lang w:val="id-ID" w:eastAsia="id-ID"/>
              </w:rPr>
              <w:t>Jumlah Unit</w:t>
            </w:r>
          </w:p>
        </w:tc>
        <w:tc>
          <w:tcPr>
            <w:tcW w:w="1604" w:type="dxa"/>
            <w:vAlign w:val="center"/>
          </w:tcPr>
          <w:p>
            <w:pPr>
              <w:spacing w:after="120" w:line="276" w:lineRule="auto"/>
              <w:jc w:val="center"/>
              <w:rPr>
                <w:rFonts w:ascii="Century Gothic" w:hAnsi="Century Gothic" w:cs="Calibri"/>
                <w:b/>
                <w:bCs/>
                <w:sz w:val="18"/>
                <w:szCs w:val="18"/>
                <w:lang w:val="id-ID" w:eastAsia="id-ID"/>
              </w:rPr>
            </w:pPr>
            <w:r>
              <w:rPr>
                <w:rFonts w:ascii="Century Gothic" w:hAnsi="Century Gothic" w:cs="Calibri"/>
                <w:b/>
                <w:bCs/>
                <w:sz w:val="18"/>
                <w:szCs w:val="18"/>
                <w:lang w:val="id-ID" w:eastAsia="id-ID"/>
              </w:rPr>
              <w:t>Harga Satuan</w:t>
            </w:r>
          </w:p>
        </w:tc>
        <w:tc>
          <w:tcPr>
            <w:tcW w:w="1672" w:type="dxa"/>
            <w:vAlign w:val="center"/>
          </w:tcPr>
          <w:p>
            <w:pPr>
              <w:spacing w:after="120" w:line="276" w:lineRule="auto"/>
              <w:jc w:val="center"/>
              <w:rPr>
                <w:rFonts w:ascii="Century Gothic" w:hAnsi="Century Gothic" w:cs="Calibri"/>
                <w:b/>
                <w:bCs/>
                <w:sz w:val="18"/>
                <w:szCs w:val="18"/>
                <w:lang w:val="id-ID" w:eastAsia="id-ID"/>
              </w:rPr>
            </w:pPr>
            <w:r>
              <w:rPr>
                <w:rFonts w:ascii="Century Gothic" w:hAnsi="Century Gothic" w:cs="Calibri"/>
                <w:b/>
                <w:bCs/>
                <w:sz w:val="18"/>
                <w:szCs w:val="18"/>
                <w:lang w:val="id-ID" w:eastAsia="id-ID"/>
              </w:rPr>
              <w:t>Total Harga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5" w:type="dxa"/>
          </w:tcPr>
          <w:p>
            <w:pPr>
              <w:spacing w:after="120" w:line="276" w:lineRule="auto"/>
              <w:jc w:val="center"/>
              <w:rPr>
                <w:rFonts w:ascii="Century Gothic" w:hAnsi="Century Gothic" w:cs="Calibri"/>
                <w:bCs/>
                <w:sz w:val="18"/>
                <w:szCs w:val="18"/>
                <w:lang w:val="id-ID" w:eastAsia="id-ID"/>
              </w:rPr>
            </w:pPr>
            <w:r>
              <w:rPr>
                <w:rFonts w:ascii="Century Gothic" w:hAnsi="Century Gothic" w:cs="Calibri"/>
                <w:bCs/>
                <w:sz w:val="18"/>
                <w:szCs w:val="18"/>
                <w:lang w:val="id-ID" w:eastAsia="id-ID"/>
              </w:rPr>
              <w:t>1.</w:t>
            </w:r>
          </w:p>
        </w:tc>
        <w:tc>
          <w:tcPr>
            <w:tcW w:w="2842" w:type="dxa"/>
            <w:vAlign w:val="center"/>
          </w:tcPr>
          <w:p>
            <w:pPr>
              <w:spacing w:after="120" w:line="276" w:lineRule="auto"/>
              <w:jc w:val="left"/>
              <w:rPr>
                <w:rFonts w:ascii="Century Gothic" w:hAnsi="Century Gothic" w:cs="Calibri"/>
                <w:bCs/>
                <w:sz w:val="18"/>
                <w:szCs w:val="18"/>
                <w:lang w:val="id-ID" w:eastAsia="id-ID"/>
              </w:rPr>
            </w:pPr>
            <w:r>
              <w:rPr>
                <w:rFonts w:ascii="Century Gothic" w:hAnsi="Century Gothic" w:cs="Calibri"/>
                <w:bCs/>
                <w:sz w:val="18"/>
                <w:szCs w:val="18"/>
                <w:lang w:val="id-ID" w:eastAsia="id-ID"/>
              </w:rPr>
              <w:t>Kain Gorden</w:t>
            </w:r>
          </w:p>
        </w:tc>
        <w:tc>
          <w:tcPr>
            <w:tcW w:w="709" w:type="dxa"/>
            <w:vAlign w:val="center"/>
          </w:tcPr>
          <w:p>
            <w:pPr>
              <w:spacing w:after="120" w:line="276" w:lineRule="auto"/>
              <w:jc w:val="center"/>
              <w:rPr>
                <w:rFonts w:ascii="Century Gothic" w:hAnsi="Century Gothic" w:cs="Calibri"/>
                <w:bCs/>
                <w:sz w:val="18"/>
                <w:szCs w:val="18"/>
                <w:lang w:val="id-ID" w:eastAsia="id-ID"/>
              </w:rPr>
            </w:pPr>
            <w:r>
              <w:rPr>
                <w:rFonts w:ascii="Century Gothic" w:hAnsi="Century Gothic" w:cs="Calibri"/>
                <w:bCs/>
                <w:sz w:val="18"/>
                <w:szCs w:val="18"/>
                <w:lang w:val="id-ID" w:eastAsia="id-ID"/>
              </w:rPr>
              <w:t>39</w:t>
            </w:r>
          </w:p>
        </w:tc>
        <w:tc>
          <w:tcPr>
            <w:tcW w:w="851" w:type="dxa"/>
            <w:vAlign w:val="center"/>
          </w:tcPr>
          <w:p>
            <w:pPr>
              <w:spacing w:after="120" w:line="276" w:lineRule="auto"/>
              <w:jc w:val="center"/>
              <w:rPr>
                <w:rFonts w:ascii="Century Gothic" w:hAnsi="Century Gothic" w:cs="Calibri"/>
                <w:bCs/>
                <w:sz w:val="18"/>
                <w:szCs w:val="18"/>
                <w:lang w:val="id-ID" w:eastAsia="id-ID"/>
              </w:rPr>
            </w:pPr>
            <w:r>
              <w:rPr>
                <w:rFonts w:ascii="Century Gothic" w:hAnsi="Century Gothic" w:cs="Calibri"/>
                <w:bCs/>
                <w:sz w:val="18"/>
                <w:szCs w:val="18"/>
                <w:lang w:val="id-ID" w:eastAsia="id-ID"/>
              </w:rPr>
              <w:t>M2</w:t>
            </w:r>
          </w:p>
        </w:tc>
        <w:tc>
          <w:tcPr>
            <w:tcW w:w="1604" w:type="dxa"/>
            <w:vAlign w:val="center"/>
          </w:tcPr>
          <w:p>
            <w:pPr>
              <w:spacing w:after="120" w:line="276" w:lineRule="auto"/>
              <w:jc w:val="center"/>
              <w:rPr>
                <w:rFonts w:ascii="Century Gothic" w:hAnsi="Century Gothic" w:cs="Calibri"/>
                <w:bCs/>
                <w:sz w:val="18"/>
                <w:szCs w:val="18"/>
                <w:lang w:val="id-ID" w:eastAsia="id-ID"/>
              </w:rPr>
            </w:pPr>
            <w:r>
              <w:rPr>
                <w:rFonts w:ascii="Century Gothic" w:hAnsi="Century Gothic" w:cs="Calibri"/>
                <w:bCs/>
                <w:sz w:val="18"/>
                <w:szCs w:val="18"/>
                <w:lang w:val="id-ID" w:eastAsia="id-ID"/>
              </w:rPr>
              <w:t>199.925,-</w:t>
            </w:r>
          </w:p>
        </w:tc>
        <w:tc>
          <w:tcPr>
            <w:tcW w:w="1672" w:type="dxa"/>
            <w:vAlign w:val="center"/>
          </w:tcPr>
          <w:p>
            <w:pPr>
              <w:spacing w:after="120" w:line="276" w:lineRule="auto"/>
              <w:jc w:val="center"/>
              <w:rPr>
                <w:rFonts w:ascii="Century Gothic" w:hAnsi="Century Gothic" w:cs="Calibri"/>
                <w:bCs/>
                <w:sz w:val="18"/>
                <w:szCs w:val="18"/>
                <w:lang w:val="id-ID" w:eastAsia="id-ID"/>
              </w:rPr>
            </w:pPr>
            <w:r>
              <w:rPr>
                <w:rFonts w:ascii="Century Gothic" w:hAnsi="Century Gothic" w:cs="Calibri"/>
                <w:bCs/>
                <w:sz w:val="18"/>
                <w:szCs w:val="18"/>
                <w:lang w:val="id-ID" w:eastAsia="id-ID"/>
              </w:rPr>
              <w:t>7.797.000,-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5" w:type="dxa"/>
          </w:tcPr>
          <w:p>
            <w:pPr>
              <w:spacing w:after="120" w:line="276" w:lineRule="auto"/>
              <w:jc w:val="center"/>
              <w:rPr>
                <w:rFonts w:ascii="Century Gothic" w:hAnsi="Century Gothic" w:cs="Calibri"/>
                <w:bCs/>
                <w:sz w:val="18"/>
                <w:szCs w:val="18"/>
                <w:lang w:val="id-ID" w:eastAsia="id-ID"/>
              </w:rPr>
            </w:pPr>
            <w:r>
              <w:rPr>
                <w:rFonts w:ascii="Century Gothic" w:hAnsi="Century Gothic" w:cs="Calibri"/>
                <w:bCs/>
                <w:sz w:val="18"/>
                <w:szCs w:val="18"/>
                <w:lang w:val="id-ID" w:eastAsia="id-ID"/>
              </w:rPr>
              <w:t>2.</w:t>
            </w:r>
          </w:p>
        </w:tc>
        <w:tc>
          <w:tcPr>
            <w:tcW w:w="2842" w:type="dxa"/>
            <w:vAlign w:val="center"/>
          </w:tcPr>
          <w:p>
            <w:pPr>
              <w:spacing w:after="120" w:line="276" w:lineRule="auto"/>
              <w:jc w:val="left"/>
              <w:rPr>
                <w:rFonts w:ascii="Century Gothic" w:hAnsi="Century Gothic" w:cs="Calibri"/>
                <w:bCs/>
                <w:sz w:val="18"/>
                <w:szCs w:val="18"/>
                <w:lang w:val="id-ID" w:eastAsia="id-ID"/>
              </w:rPr>
            </w:pPr>
            <w:r>
              <w:rPr>
                <w:rFonts w:ascii="Century Gothic" w:hAnsi="Century Gothic" w:cs="Calibri"/>
                <w:bCs/>
                <w:sz w:val="18"/>
                <w:szCs w:val="18"/>
                <w:lang w:val="id-ID" w:eastAsia="id-ID"/>
              </w:rPr>
              <w:t>Gorden Vertikal Blen</w:t>
            </w:r>
          </w:p>
        </w:tc>
        <w:tc>
          <w:tcPr>
            <w:tcW w:w="709" w:type="dxa"/>
            <w:vAlign w:val="center"/>
          </w:tcPr>
          <w:p>
            <w:pPr>
              <w:spacing w:after="120" w:line="276" w:lineRule="auto"/>
              <w:jc w:val="center"/>
              <w:rPr>
                <w:rFonts w:ascii="Century Gothic" w:hAnsi="Century Gothic" w:cs="Calibri"/>
                <w:bCs/>
                <w:sz w:val="18"/>
                <w:szCs w:val="18"/>
                <w:lang w:val="id-ID" w:eastAsia="id-ID"/>
              </w:rPr>
            </w:pPr>
            <w:r>
              <w:rPr>
                <w:rFonts w:ascii="Century Gothic" w:hAnsi="Century Gothic" w:cs="Calibri"/>
                <w:bCs/>
                <w:sz w:val="18"/>
                <w:szCs w:val="18"/>
                <w:lang w:val="id-ID" w:eastAsia="id-ID"/>
              </w:rPr>
              <w:t>60</w:t>
            </w:r>
          </w:p>
        </w:tc>
        <w:tc>
          <w:tcPr>
            <w:tcW w:w="851" w:type="dxa"/>
            <w:vAlign w:val="center"/>
          </w:tcPr>
          <w:p>
            <w:pPr>
              <w:spacing w:after="120" w:line="276" w:lineRule="auto"/>
              <w:jc w:val="center"/>
              <w:rPr>
                <w:rFonts w:ascii="Century Gothic" w:hAnsi="Century Gothic" w:cs="Calibri"/>
                <w:bCs/>
                <w:sz w:val="18"/>
                <w:szCs w:val="18"/>
                <w:lang w:val="id-ID" w:eastAsia="id-ID"/>
              </w:rPr>
            </w:pPr>
            <w:r>
              <w:rPr>
                <w:rFonts w:ascii="Century Gothic" w:hAnsi="Century Gothic" w:cs="Calibri"/>
                <w:bCs/>
                <w:sz w:val="18"/>
                <w:szCs w:val="18"/>
                <w:lang w:val="id-ID" w:eastAsia="id-ID"/>
              </w:rPr>
              <w:t>M2</w:t>
            </w:r>
          </w:p>
        </w:tc>
        <w:tc>
          <w:tcPr>
            <w:tcW w:w="1604" w:type="dxa"/>
            <w:vAlign w:val="center"/>
          </w:tcPr>
          <w:p>
            <w:pPr>
              <w:spacing w:after="120" w:line="276" w:lineRule="auto"/>
              <w:jc w:val="center"/>
              <w:rPr>
                <w:rFonts w:ascii="Century Gothic" w:hAnsi="Century Gothic" w:cs="Calibri"/>
                <w:bCs/>
                <w:sz w:val="18"/>
                <w:szCs w:val="18"/>
                <w:lang w:val="id-ID" w:eastAsia="id-ID"/>
              </w:rPr>
            </w:pPr>
            <w:r>
              <w:rPr>
                <w:rFonts w:ascii="Century Gothic" w:hAnsi="Century Gothic" w:cs="Calibri"/>
                <w:bCs/>
                <w:sz w:val="18"/>
                <w:szCs w:val="18"/>
                <w:lang w:val="id-ID" w:eastAsia="id-ID"/>
              </w:rPr>
              <w:t>297.000,-</w:t>
            </w:r>
          </w:p>
        </w:tc>
        <w:tc>
          <w:tcPr>
            <w:tcW w:w="1672" w:type="dxa"/>
            <w:vAlign w:val="center"/>
          </w:tcPr>
          <w:p>
            <w:pPr>
              <w:spacing w:after="120" w:line="276" w:lineRule="auto"/>
              <w:jc w:val="center"/>
              <w:rPr>
                <w:rFonts w:ascii="Century Gothic" w:hAnsi="Century Gothic" w:cs="Calibri"/>
                <w:bCs/>
                <w:sz w:val="18"/>
                <w:szCs w:val="18"/>
                <w:lang w:val="id-ID" w:eastAsia="id-ID"/>
              </w:rPr>
            </w:pPr>
            <w:r>
              <w:rPr>
                <w:rFonts w:ascii="Century Gothic" w:hAnsi="Century Gothic" w:cs="Calibri"/>
                <w:bCs/>
                <w:sz w:val="18"/>
                <w:szCs w:val="18"/>
                <w:lang w:val="id-ID" w:eastAsia="id-ID"/>
              </w:rPr>
              <w:t>17.820.000,-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5" w:type="dxa"/>
          </w:tcPr>
          <w:p>
            <w:pPr>
              <w:spacing w:after="120" w:line="276" w:lineRule="auto"/>
              <w:jc w:val="center"/>
              <w:rPr>
                <w:rFonts w:ascii="Century Gothic" w:hAnsi="Century Gothic" w:cs="Calibri"/>
                <w:bCs/>
                <w:sz w:val="18"/>
                <w:szCs w:val="18"/>
                <w:lang w:val="id-ID" w:eastAsia="id-ID"/>
              </w:rPr>
            </w:pPr>
          </w:p>
        </w:tc>
        <w:tc>
          <w:tcPr>
            <w:tcW w:w="6006" w:type="dxa"/>
            <w:gridSpan w:val="4"/>
            <w:vAlign w:val="center"/>
          </w:tcPr>
          <w:p>
            <w:pPr>
              <w:spacing w:after="120" w:line="276" w:lineRule="auto"/>
              <w:jc w:val="center"/>
              <w:rPr>
                <w:rFonts w:ascii="Century Gothic" w:hAnsi="Century Gothic" w:cs="Calibri"/>
                <w:bCs/>
                <w:sz w:val="18"/>
                <w:szCs w:val="18"/>
                <w:lang w:val="id-ID" w:eastAsia="id-ID"/>
              </w:rPr>
            </w:pPr>
            <w:r>
              <w:rPr>
                <w:rFonts w:ascii="Century Gothic" w:hAnsi="Century Gothic" w:cs="Calibri"/>
                <w:b/>
                <w:bCs/>
                <w:i/>
                <w:sz w:val="18"/>
                <w:szCs w:val="18"/>
                <w:lang w:val="id-ID" w:eastAsia="id-ID"/>
              </w:rPr>
              <w:t>JUMLAH</w:t>
            </w:r>
          </w:p>
        </w:tc>
        <w:tc>
          <w:tcPr>
            <w:tcW w:w="1672" w:type="dxa"/>
            <w:vAlign w:val="center"/>
          </w:tcPr>
          <w:p>
            <w:pPr>
              <w:spacing w:after="120" w:line="276" w:lineRule="auto"/>
              <w:jc w:val="center"/>
              <w:rPr>
                <w:rFonts w:ascii="Century Gothic" w:hAnsi="Century Gothic" w:cs="Calibri"/>
                <w:b/>
                <w:bCs/>
                <w:sz w:val="18"/>
                <w:szCs w:val="18"/>
                <w:lang w:val="id-ID" w:eastAsia="id-ID"/>
              </w:rPr>
            </w:pPr>
            <w:r>
              <w:rPr>
                <w:rFonts w:ascii="Century Gothic" w:hAnsi="Century Gothic" w:cs="Calibri"/>
                <w:b/>
                <w:bCs/>
                <w:sz w:val="18"/>
                <w:szCs w:val="18"/>
                <w:lang w:val="id-ID" w:eastAsia="id-ID"/>
              </w:rPr>
              <w:t>25.617.000,-</w:t>
            </w:r>
          </w:p>
        </w:tc>
      </w:tr>
    </w:tbl>
    <w:p>
      <w:pPr>
        <w:spacing w:after="120" w:line="276" w:lineRule="auto"/>
        <w:ind w:left="1418"/>
        <w:jc w:val="both"/>
        <w:rPr>
          <w:rFonts w:ascii="Century Gothic" w:hAnsi="Century Gothic"/>
          <w:sz w:val="18"/>
          <w:szCs w:val="18"/>
          <w:lang w:val="id-ID"/>
        </w:rPr>
      </w:pPr>
    </w:p>
    <w:tbl>
      <w:tblPr>
        <w:tblStyle w:val="30"/>
        <w:tblW w:w="8193" w:type="dxa"/>
        <w:tblInd w:w="7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7"/>
        <w:gridCol w:w="2211"/>
        <w:gridCol w:w="1548"/>
        <w:gridCol w:w="1547"/>
        <w:gridCol w:w="66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 w:hRule="atLeast"/>
        </w:trPr>
        <w:tc>
          <w:tcPr>
            <w:tcW w:w="517" w:type="dxa"/>
            <w:vAlign w:val="center"/>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No</w:t>
            </w:r>
          </w:p>
        </w:tc>
        <w:tc>
          <w:tcPr>
            <w:tcW w:w="2211" w:type="dxa"/>
            <w:vAlign w:val="center"/>
          </w:tcPr>
          <w:p>
            <w:pPr>
              <w:spacing w:after="120" w:line="276" w:lineRule="auto"/>
              <w:jc w:val="center"/>
              <w:rPr>
                <w:rFonts w:ascii="Century Gothic" w:hAnsi="Century Gothic" w:cs="Calibri"/>
                <w:bCs/>
                <w:sz w:val="18"/>
                <w:szCs w:val="18"/>
                <w:lang w:eastAsia="id-ID"/>
              </w:rPr>
            </w:pPr>
            <w:r>
              <w:rPr>
                <w:rFonts w:ascii="Century Gothic" w:hAnsi="Century Gothic" w:cs="Calibri"/>
                <w:bCs/>
                <w:sz w:val="18"/>
                <w:szCs w:val="18"/>
                <w:lang w:eastAsia="id-ID"/>
              </w:rPr>
              <w:t>Perkiraan</w:t>
            </w:r>
          </w:p>
        </w:tc>
        <w:tc>
          <w:tcPr>
            <w:tcW w:w="1548" w:type="dxa"/>
            <w:vAlign w:val="center"/>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Anggaran 2017</w:t>
            </w:r>
          </w:p>
        </w:tc>
        <w:tc>
          <w:tcPr>
            <w:tcW w:w="1547" w:type="dxa"/>
            <w:vAlign w:val="center"/>
          </w:tcPr>
          <w:p>
            <w:pPr>
              <w:spacing w:after="120" w:line="276" w:lineRule="auto"/>
              <w:jc w:val="center"/>
              <w:rPr>
                <w:rFonts w:ascii="Century Gothic" w:hAnsi="Century Gothic" w:cs="Calibri"/>
                <w:b/>
                <w:bCs/>
                <w:sz w:val="18"/>
                <w:szCs w:val="18"/>
                <w:lang w:val="id-ID" w:eastAsia="id-ID"/>
              </w:rPr>
            </w:pPr>
            <w:r>
              <w:rPr>
                <w:rFonts w:ascii="Century Gothic" w:hAnsi="Century Gothic" w:cs="Calibri"/>
                <w:b/>
                <w:bCs/>
                <w:sz w:val="18"/>
                <w:szCs w:val="18"/>
                <w:lang w:eastAsia="id-ID"/>
              </w:rPr>
              <w:t>Realisasi 201</w:t>
            </w:r>
            <w:r>
              <w:rPr>
                <w:rFonts w:ascii="Century Gothic" w:hAnsi="Century Gothic" w:cs="Calibri"/>
                <w:b/>
                <w:bCs/>
                <w:sz w:val="18"/>
                <w:szCs w:val="18"/>
                <w:lang w:val="id-ID" w:eastAsia="id-ID"/>
              </w:rPr>
              <w:t>7</w:t>
            </w:r>
          </w:p>
        </w:tc>
        <w:tc>
          <w:tcPr>
            <w:tcW w:w="665" w:type="dxa"/>
            <w:vAlign w:val="center"/>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w:t>
            </w:r>
          </w:p>
        </w:tc>
        <w:tc>
          <w:tcPr>
            <w:tcW w:w="1705" w:type="dxa"/>
            <w:vAlign w:val="center"/>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Tahun 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trPr>
        <w:tc>
          <w:tcPr>
            <w:tcW w:w="517" w:type="dxa"/>
          </w:tcPr>
          <w:p>
            <w:pPr>
              <w:spacing w:after="120" w:line="276" w:lineRule="auto"/>
              <w:jc w:val="both"/>
              <w:rPr>
                <w:rFonts w:ascii="Century Gothic" w:hAnsi="Century Gothic" w:cs="Calibri"/>
                <w:bCs/>
                <w:sz w:val="18"/>
                <w:szCs w:val="18"/>
                <w:lang w:eastAsia="id-ID"/>
              </w:rPr>
            </w:pPr>
            <w:r>
              <w:rPr>
                <w:rFonts w:ascii="Century Gothic" w:hAnsi="Century Gothic" w:cs="Calibri"/>
                <w:bCs/>
                <w:sz w:val="18"/>
                <w:szCs w:val="18"/>
                <w:lang w:eastAsia="id-ID"/>
              </w:rPr>
              <w:t>b.</w:t>
            </w:r>
          </w:p>
        </w:tc>
        <w:tc>
          <w:tcPr>
            <w:tcW w:w="2211" w:type="dxa"/>
            <w:vAlign w:val="center"/>
          </w:tcPr>
          <w:p>
            <w:pPr>
              <w:spacing w:after="120" w:line="276" w:lineRule="auto"/>
              <w:jc w:val="left"/>
              <w:rPr>
                <w:rFonts w:ascii="Century Gothic" w:hAnsi="Century Gothic" w:cs="Calibri"/>
                <w:bCs/>
                <w:sz w:val="18"/>
                <w:szCs w:val="18"/>
                <w:lang w:eastAsia="id-ID"/>
              </w:rPr>
            </w:pPr>
            <w:r>
              <w:rPr>
                <w:rFonts w:ascii="Century Gothic" w:hAnsi="Century Gothic"/>
                <w:sz w:val="18"/>
                <w:szCs w:val="18"/>
              </w:rPr>
              <w:t>Belanja Modal Gedung dan Bangunan</w:t>
            </w:r>
          </w:p>
        </w:tc>
        <w:tc>
          <w:tcPr>
            <w:tcW w:w="1548" w:type="dxa"/>
            <w:vAlign w:val="center"/>
          </w:tcPr>
          <w:p>
            <w:pPr>
              <w:spacing w:after="120" w:line="276" w:lineRule="auto"/>
              <w:rPr>
                <w:rFonts w:ascii="Century Gothic" w:hAnsi="Century Gothic" w:cs="Calibri"/>
                <w:bCs/>
                <w:sz w:val="18"/>
                <w:szCs w:val="18"/>
                <w:lang w:val="id-ID" w:eastAsia="id-ID"/>
              </w:rPr>
            </w:pPr>
            <w:r>
              <w:rPr>
                <w:rFonts w:ascii="Century Gothic" w:hAnsi="Century Gothic" w:cs="Calibri"/>
                <w:bCs/>
                <w:sz w:val="18"/>
                <w:szCs w:val="18"/>
                <w:lang w:val="id-ID" w:eastAsia="id-ID"/>
              </w:rPr>
              <w:t>334.035.400,-</w:t>
            </w:r>
          </w:p>
        </w:tc>
        <w:tc>
          <w:tcPr>
            <w:tcW w:w="1547" w:type="dxa"/>
            <w:vAlign w:val="center"/>
          </w:tcPr>
          <w:p>
            <w:pPr>
              <w:spacing w:after="120" w:line="276" w:lineRule="auto"/>
              <w:rPr>
                <w:rFonts w:ascii="Century Gothic" w:hAnsi="Century Gothic" w:cs="Calibri"/>
                <w:bCs/>
                <w:sz w:val="18"/>
                <w:szCs w:val="18"/>
                <w:lang w:eastAsia="id-ID"/>
              </w:rPr>
            </w:pPr>
            <w:r>
              <w:rPr>
                <w:rFonts w:ascii="Century Gothic" w:hAnsi="Century Gothic" w:cs="Calibri"/>
                <w:bCs/>
                <w:sz w:val="18"/>
                <w:szCs w:val="18"/>
                <w:lang w:eastAsia="id-ID"/>
              </w:rPr>
              <w:t>330.621.000,-</w:t>
            </w:r>
          </w:p>
        </w:tc>
        <w:tc>
          <w:tcPr>
            <w:tcW w:w="665" w:type="dxa"/>
            <w:vAlign w:val="center"/>
          </w:tcPr>
          <w:p>
            <w:pPr>
              <w:spacing w:after="120" w:line="276" w:lineRule="auto"/>
              <w:rPr>
                <w:rFonts w:ascii="Century Gothic" w:hAnsi="Century Gothic" w:cs="Calibri"/>
                <w:bCs/>
                <w:sz w:val="18"/>
                <w:szCs w:val="18"/>
                <w:lang w:eastAsia="id-ID"/>
              </w:rPr>
            </w:pPr>
            <w:r>
              <w:rPr>
                <w:rFonts w:ascii="Century Gothic" w:hAnsi="Century Gothic" w:cs="Calibri"/>
                <w:bCs/>
                <w:sz w:val="18"/>
                <w:szCs w:val="18"/>
                <w:lang w:eastAsia="id-ID"/>
              </w:rPr>
              <w:t>98,98</w:t>
            </w:r>
          </w:p>
        </w:tc>
        <w:tc>
          <w:tcPr>
            <w:tcW w:w="1705" w:type="dxa"/>
            <w:vAlign w:val="center"/>
          </w:tcPr>
          <w:p>
            <w:pPr>
              <w:spacing w:after="120" w:line="276" w:lineRule="auto"/>
              <w:rPr>
                <w:rFonts w:ascii="Century Gothic" w:hAnsi="Century Gothic" w:cs="Calibri"/>
                <w:bCs/>
                <w:sz w:val="18"/>
                <w:szCs w:val="18"/>
                <w:lang w:eastAsia="id-ID"/>
              </w:rPr>
            </w:pPr>
            <w:r>
              <w:rPr>
                <w:rFonts w:ascii="Century Gothic" w:hAnsi="Century Gothic" w:cs="Tahoma"/>
                <w:sz w:val="18"/>
                <w:szCs w:val="18"/>
                <w:lang w:val="id-ID"/>
              </w:rPr>
              <w:t>3.432.487.200</w:t>
            </w:r>
            <w:r>
              <w:rPr>
                <w:rFonts w:ascii="Century Gothic" w:hAnsi="Century Gothic" w:cs="Calibri"/>
                <w:bCs/>
                <w:sz w:val="18"/>
                <w:szCs w:val="18"/>
                <w:lang w:eastAsia="id-ID"/>
              </w:rPr>
              <w:t>,-</w:t>
            </w:r>
          </w:p>
        </w:tc>
      </w:tr>
    </w:tbl>
    <w:p>
      <w:pPr>
        <w:spacing w:after="120" w:line="276" w:lineRule="auto"/>
        <w:ind w:left="1418"/>
        <w:jc w:val="both"/>
        <w:rPr>
          <w:rFonts w:ascii="Century Gothic" w:hAnsi="Century Gothic"/>
          <w:sz w:val="18"/>
          <w:szCs w:val="18"/>
        </w:rPr>
      </w:pPr>
    </w:p>
    <w:p>
      <w:pPr>
        <w:spacing w:after="120" w:line="276" w:lineRule="auto"/>
        <w:ind w:left="1276"/>
        <w:jc w:val="both"/>
        <w:rPr>
          <w:rFonts w:ascii="Century Gothic" w:hAnsi="Century Gothic"/>
          <w:sz w:val="18"/>
          <w:szCs w:val="18"/>
          <w:lang w:val="id-ID"/>
        </w:rPr>
      </w:pPr>
      <w:r>
        <w:rPr>
          <w:rFonts w:ascii="Century Gothic" w:hAnsi="Century Gothic"/>
          <w:sz w:val="18"/>
          <w:szCs w:val="18"/>
        </w:rPr>
        <w:t xml:space="preserve">Jumlah tersebut merupakan anggaran dan realisasi belanja modal Gedung dan Bangunan tahun 2017 dan </w:t>
      </w:r>
      <w:r>
        <w:rPr>
          <w:rFonts w:ascii="Century Gothic" w:hAnsi="Century Gothic"/>
          <w:sz w:val="18"/>
          <w:szCs w:val="18"/>
          <w:lang w:val="id-ID"/>
        </w:rPr>
        <w:t>2016</w:t>
      </w:r>
      <w:r>
        <w:rPr>
          <w:rFonts w:ascii="Century Gothic" w:hAnsi="Century Gothic"/>
          <w:sz w:val="18"/>
          <w:szCs w:val="18"/>
        </w:rPr>
        <w:t xml:space="preserve"> Realisasi tahun 201</w:t>
      </w:r>
      <w:r>
        <w:rPr>
          <w:rFonts w:ascii="Century Gothic" w:hAnsi="Century Gothic"/>
          <w:sz w:val="18"/>
          <w:szCs w:val="18"/>
          <w:lang w:val="id-ID"/>
        </w:rPr>
        <w:t>7</w:t>
      </w:r>
      <w:r>
        <w:rPr>
          <w:rFonts w:ascii="Century Gothic" w:hAnsi="Century Gothic"/>
          <w:sz w:val="18"/>
          <w:szCs w:val="18"/>
        </w:rPr>
        <w:t xml:space="preserve"> mencapai 98,98% dari anggarannya, sisa Belanja Modal Gedung dan Bangunan  sejumlah Rp. 3.414.400,-, hal ini disebabkan karena efisiensi dalam pelaksanaan kegiatan dan</w:t>
      </w:r>
      <w:r>
        <w:rPr>
          <w:rFonts w:ascii="Century Gothic" w:hAnsi="Century Gothic"/>
          <w:sz w:val="18"/>
          <w:szCs w:val="18"/>
          <w:lang w:val="id-ID"/>
        </w:rPr>
        <w:t xml:space="preserve"> </w:t>
      </w:r>
      <w:r>
        <w:rPr>
          <w:rFonts w:ascii="Century Gothic" w:hAnsi="Century Gothic" w:cs="Calibri"/>
          <w:sz w:val="18"/>
          <w:szCs w:val="18"/>
          <w:lang w:val="id-ID" w:eastAsia="id-ID"/>
        </w:rPr>
        <w:t>pengembalian kelebihan pembayaran hasil temuan inspektorat.</w:t>
      </w:r>
    </w:p>
    <w:p>
      <w:pPr>
        <w:spacing w:after="120" w:line="240" w:lineRule="auto"/>
        <w:ind w:left="1276"/>
        <w:jc w:val="both"/>
        <w:rPr>
          <w:rFonts w:ascii="Century Gothic" w:hAnsi="Century Gothic"/>
          <w:sz w:val="18"/>
          <w:szCs w:val="18"/>
        </w:rPr>
      </w:pPr>
      <w:r>
        <w:rPr>
          <w:rFonts w:ascii="Century Gothic" w:hAnsi="Century Gothic"/>
          <w:sz w:val="18"/>
          <w:szCs w:val="18"/>
        </w:rPr>
        <w:t>Dibandingkan dengan realisasi tahun 201</w:t>
      </w:r>
      <w:r>
        <w:rPr>
          <w:rFonts w:ascii="Century Gothic" w:hAnsi="Century Gothic"/>
          <w:sz w:val="18"/>
          <w:szCs w:val="18"/>
          <w:lang w:val="id-ID"/>
        </w:rPr>
        <w:t>6</w:t>
      </w:r>
      <w:r>
        <w:rPr>
          <w:rFonts w:ascii="Century Gothic" w:hAnsi="Century Gothic"/>
          <w:sz w:val="18"/>
          <w:szCs w:val="18"/>
        </w:rPr>
        <w:t xml:space="preserve"> terdapat penurunan sebesar Rp. 3.</w:t>
      </w:r>
      <w:r>
        <w:rPr>
          <w:rFonts w:ascii="Century Gothic" w:hAnsi="Century Gothic"/>
          <w:sz w:val="18"/>
          <w:szCs w:val="18"/>
          <w:lang w:val="id-ID"/>
        </w:rPr>
        <w:t>101.866.200</w:t>
      </w:r>
      <w:r>
        <w:rPr>
          <w:rFonts w:ascii="Century Gothic" w:hAnsi="Century Gothic"/>
          <w:sz w:val="18"/>
          <w:szCs w:val="18"/>
        </w:rPr>
        <w:t xml:space="preserve">,-, hal ini disebabkan </w:t>
      </w:r>
      <w:r>
        <w:rPr>
          <w:rFonts w:ascii="Century Gothic" w:hAnsi="Century Gothic"/>
          <w:sz w:val="18"/>
          <w:szCs w:val="18"/>
          <w:lang w:val="id-ID"/>
        </w:rPr>
        <w:t xml:space="preserve">karena </w:t>
      </w:r>
      <w:r>
        <w:rPr>
          <w:rFonts w:ascii="Century Gothic" w:hAnsi="Century Gothic"/>
          <w:sz w:val="18"/>
          <w:szCs w:val="18"/>
        </w:rPr>
        <w:t xml:space="preserve">disesuaikan dengan kebutuhan operasional kantor </w:t>
      </w:r>
      <w:r>
        <w:rPr>
          <w:rFonts w:ascii="Century Gothic" w:hAnsi="Century Gothic"/>
          <w:sz w:val="18"/>
          <w:szCs w:val="18"/>
          <w:lang w:val="id-ID"/>
        </w:rPr>
        <w:t xml:space="preserve">dan </w:t>
      </w:r>
      <w:r>
        <w:rPr>
          <w:rFonts w:ascii="Century Gothic" w:hAnsi="Century Gothic"/>
          <w:sz w:val="18"/>
          <w:szCs w:val="18"/>
        </w:rPr>
        <w:t xml:space="preserve">adanya penyesuaian </w:t>
      </w:r>
      <w:r>
        <w:rPr>
          <w:rFonts w:ascii="Century Gothic" w:hAnsi="Century Gothic"/>
          <w:sz w:val="18"/>
          <w:szCs w:val="18"/>
          <w:lang w:val="id-ID"/>
        </w:rPr>
        <w:t>standar biaya.</w:t>
      </w:r>
    </w:p>
    <w:p>
      <w:pPr>
        <w:spacing w:after="120"/>
        <w:ind w:left="1276"/>
        <w:jc w:val="both"/>
        <w:rPr>
          <w:rFonts w:ascii="Century Gothic" w:hAnsi="Century Gothic"/>
          <w:sz w:val="18"/>
          <w:szCs w:val="18"/>
        </w:rPr>
      </w:pPr>
      <w:r>
        <w:rPr>
          <w:rFonts w:ascii="Century Gothic" w:hAnsi="Century Gothic"/>
          <w:sz w:val="18"/>
          <w:szCs w:val="18"/>
        </w:rPr>
        <w:t xml:space="preserve">Adapun rincian objek belanja modal Gedung dan Bangunan terdiri dari: </w:t>
      </w:r>
    </w:p>
    <w:p>
      <w:pPr>
        <w:spacing w:after="120"/>
        <w:ind w:left="1276"/>
        <w:jc w:val="both"/>
        <w:rPr>
          <w:rFonts w:ascii="Century Gothic" w:hAnsi="Century Gothic"/>
          <w:sz w:val="18"/>
          <w:szCs w:val="18"/>
        </w:rPr>
      </w:pPr>
    </w:p>
    <w:p>
      <w:pPr>
        <w:spacing w:after="120"/>
        <w:ind w:left="1276"/>
        <w:jc w:val="both"/>
        <w:rPr>
          <w:rFonts w:ascii="Century Gothic" w:hAnsi="Century Gothic"/>
          <w:sz w:val="18"/>
          <w:szCs w:val="18"/>
        </w:rPr>
      </w:pPr>
    </w:p>
    <w:tbl>
      <w:tblPr>
        <w:tblStyle w:val="30"/>
        <w:tblW w:w="8199" w:type="dxa"/>
        <w:tblInd w:w="7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5"/>
        <w:gridCol w:w="2217"/>
        <w:gridCol w:w="1547"/>
        <w:gridCol w:w="1546"/>
        <w:gridCol w:w="665"/>
        <w:gridCol w:w="1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trPr>
        <w:tc>
          <w:tcPr>
            <w:tcW w:w="515" w:type="dxa"/>
            <w:vAlign w:val="center"/>
          </w:tcPr>
          <w:p>
            <w:pPr>
              <w:spacing w:after="120"/>
              <w:jc w:val="center"/>
              <w:rPr>
                <w:rFonts w:ascii="Century Gothic" w:hAnsi="Century Gothic" w:cs="Calibri"/>
                <w:b/>
                <w:bCs/>
                <w:sz w:val="18"/>
                <w:szCs w:val="18"/>
                <w:lang w:eastAsia="id-ID"/>
              </w:rPr>
            </w:pPr>
            <w:r>
              <w:rPr>
                <w:rFonts w:ascii="Century Gothic" w:hAnsi="Century Gothic" w:cs="Calibri"/>
                <w:b/>
                <w:bCs/>
                <w:sz w:val="18"/>
                <w:szCs w:val="18"/>
                <w:lang w:eastAsia="id-ID"/>
              </w:rPr>
              <w:t>No</w:t>
            </w:r>
          </w:p>
        </w:tc>
        <w:tc>
          <w:tcPr>
            <w:tcW w:w="2217" w:type="dxa"/>
            <w:vAlign w:val="center"/>
          </w:tcPr>
          <w:p>
            <w:pPr>
              <w:spacing w:after="120"/>
              <w:jc w:val="center"/>
              <w:rPr>
                <w:rFonts w:ascii="Century Gothic" w:hAnsi="Century Gothic" w:cs="Calibri"/>
                <w:bCs/>
                <w:sz w:val="18"/>
                <w:szCs w:val="18"/>
                <w:lang w:eastAsia="id-ID"/>
              </w:rPr>
            </w:pPr>
            <w:r>
              <w:rPr>
                <w:rFonts w:ascii="Century Gothic" w:hAnsi="Century Gothic" w:cs="Calibri"/>
                <w:bCs/>
                <w:sz w:val="18"/>
                <w:szCs w:val="18"/>
                <w:lang w:eastAsia="id-ID"/>
              </w:rPr>
              <w:t>Perkiraan</w:t>
            </w:r>
          </w:p>
        </w:tc>
        <w:tc>
          <w:tcPr>
            <w:tcW w:w="1547" w:type="dxa"/>
            <w:vAlign w:val="center"/>
          </w:tcPr>
          <w:p>
            <w:pPr>
              <w:spacing w:after="120"/>
              <w:jc w:val="center"/>
              <w:rPr>
                <w:rFonts w:ascii="Century Gothic" w:hAnsi="Century Gothic" w:cs="Calibri"/>
                <w:b/>
                <w:bCs/>
                <w:sz w:val="18"/>
                <w:szCs w:val="18"/>
                <w:lang w:eastAsia="id-ID"/>
              </w:rPr>
            </w:pPr>
            <w:r>
              <w:rPr>
                <w:rFonts w:ascii="Century Gothic" w:hAnsi="Century Gothic" w:cs="Calibri"/>
                <w:b/>
                <w:bCs/>
                <w:sz w:val="18"/>
                <w:szCs w:val="18"/>
                <w:lang w:eastAsia="id-ID"/>
              </w:rPr>
              <w:t>Anggaran 2017</w:t>
            </w:r>
          </w:p>
        </w:tc>
        <w:tc>
          <w:tcPr>
            <w:tcW w:w="1546" w:type="dxa"/>
            <w:vAlign w:val="center"/>
          </w:tcPr>
          <w:p>
            <w:pPr>
              <w:spacing w:after="120"/>
              <w:jc w:val="center"/>
              <w:rPr>
                <w:rFonts w:ascii="Century Gothic" w:hAnsi="Century Gothic" w:cs="Calibri"/>
                <w:b/>
                <w:bCs/>
                <w:sz w:val="18"/>
                <w:szCs w:val="18"/>
                <w:lang w:val="id-ID" w:eastAsia="id-ID"/>
              </w:rPr>
            </w:pPr>
            <w:r>
              <w:rPr>
                <w:rFonts w:ascii="Century Gothic" w:hAnsi="Century Gothic" w:cs="Calibri"/>
                <w:b/>
                <w:bCs/>
                <w:sz w:val="18"/>
                <w:szCs w:val="18"/>
                <w:lang w:eastAsia="id-ID"/>
              </w:rPr>
              <w:t>Realisasi 201</w:t>
            </w:r>
            <w:r>
              <w:rPr>
                <w:rFonts w:ascii="Century Gothic" w:hAnsi="Century Gothic" w:cs="Calibri"/>
                <w:b/>
                <w:bCs/>
                <w:sz w:val="18"/>
                <w:szCs w:val="18"/>
                <w:lang w:val="id-ID" w:eastAsia="id-ID"/>
              </w:rPr>
              <w:t>7</w:t>
            </w:r>
          </w:p>
        </w:tc>
        <w:tc>
          <w:tcPr>
            <w:tcW w:w="665" w:type="dxa"/>
            <w:vAlign w:val="center"/>
          </w:tcPr>
          <w:p>
            <w:pPr>
              <w:spacing w:after="120"/>
              <w:jc w:val="center"/>
              <w:rPr>
                <w:rFonts w:ascii="Century Gothic" w:hAnsi="Century Gothic" w:cs="Calibri"/>
                <w:b/>
                <w:bCs/>
                <w:sz w:val="18"/>
                <w:szCs w:val="18"/>
                <w:lang w:eastAsia="id-ID"/>
              </w:rPr>
            </w:pPr>
            <w:r>
              <w:rPr>
                <w:rFonts w:ascii="Century Gothic" w:hAnsi="Century Gothic" w:cs="Calibri"/>
                <w:b/>
                <w:bCs/>
                <w:sz w:val="18"/>
                <w:szCs w:val="18"/>
                <w:lang w:eastAsia="id-ID"/>
              </w:rPr>
              <w:t>%</w:t>
            </w:r>
          </w:p>
        </w:tc>
        <w:tc>
          <w:tcPr>
            <w:tcW w:w="1709" w:type="dxa"/>
            <w:vAlign w:val="center"/>
          </w:tcPr>
          <w:p>
            <w:pPr>
              <w:spacing w:after="120"/>
              <w:jc w:val="center"/>
              <w:rPr>
                <w:rFonts w:ascii="Century Gothic" w:hAnsi="Century Gothic" w:cs="Calibri"/>
                <w:b/>
                <w:bCs/>
                <w:sz w:val="18"/>
                <w:szCs w:val="18"/>
                <w:lang w:eastAsia="id-ID"/>
              </w:rPr>
            </w:pPr>
            <w:r>
              <w:rPr>
                <w:rFonts w:ascii="Century Gothic" w:hAnsi="Century Gothic" w:cs="Calibri"/>
                <w:b/>
                <w:bCs/>
                <w:sz w:val="18"/>
                <w:szCs w:val="18"/>
                <w:lang w:eastAsia="id-ID"/>
              </w:rPr>
              <w:t>Tahun 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4" w:hRule="atLeast"/>
        </w:trPr>
        <w:tc>
          <w:tcPr>
            <w:tcW w:w="515" w:type="dxa"/>
          </w:tcPr>
          <w:p>
            <w:pPr>
              <w:spacing w:after="120" w:line="276" w:lineRule="auto"/>
              <w:jc w:val="both"/>
              <w:rPr>
                <w:rFonts w:ascii="Century Gothic" w:hAnsi="Century Gothic" w:cs="Calibri"/>
                <w:bCs/>
                <w:sz w:val="18"/>
                <w:szCs w:val="18"/>
                <w:lang w:eastAsia="id-ID"/>
              </w:rPr>
            </w:pPr>
            <w:r>
              <w:rPr>
                <w:rFonts w:ascii="Century Gothic" w:hAnsi="Century Gothic" w:cs="Calibri"/>
                <w:bCs/>
                <w:sz w:val="18"/>
                <w:szCs w:val="18"/>
                <w:lang w:eastAsia="id-ID"/>
              </w:rPr>
              <w:t>1.</w:t>
            </w:r>
          </w:p>
        </w:tc>
        <w:tc>
          <w:tcPr>
            <w:tcW w:w="2217" w:type="dxa"/>
          </w:tcPr>
          <w:p>
            <w:pPr>
              <w:spacing w:after="120" w:line="276" w:lineRule="auto"/>
              <w:jc w:val="left"/>
              <w:rPr>
                <w:rFonts w:ascii="Century Gothic" w:hAnsi="Century Gothic" w:cs="Calibri"/>
                <w:bCs/>
                <w:sz w:val="18"/>
                <w:szCs w:val="18"/>
                <w:lang w:eastAsia="id-ID"/>
              </w:rPr>
            </w:pPr>
            <w:r>
              <w:rPr>
                <w:rFonts w:ascii="Century Gothic" w:hAnsi="Century Gothic" w:cs="Calibri"/>
                <w:bCs/>
                <w:sz w:val="18"/>
                <w:szCs w:val="18"/>
                <w:lang w:eastAsia="id-ID"/>
              </w:rPr>
              <w:t>Bangunan Modal Pengadaan Bangunan Gedung Kantor</w:t>
            </w:r>
          </w:p>
        </w:tc>
        <w:tc>
          <w:tcPr>
            <w:tcW w:w="1547" w:type="dxa"/>
            <w:vAlign w:val="center"/>
          </w:tcPr>
          <w:p>
            <w:pPr>
              <w:spacing w:after="120" w:line="276" w:lineRule="auto"/>
              <w:rPr>
                <w:rFonts w:ascii="Century Gothic" w:hAnsi="Century Gothic" w:cs="Calibri"/>
                <w:bCs/>
                <w:sz w:val="18"/>
                <w:szCs w:val="18"/>
                <w:lang w:val="id-ID" w:eastAsia="id-ID"/>
              </w:rPr>
            </w:pPr>
            <w:r>
              <w:rPr>
                <w:rFonts w:ascii="Century Gothic" w:hAnsi="Century Gothic" w:cs="Calibri"/>
                <w:bCs/>
                <w:sz w:val="18"/>
                <w:szCs w:val="18"/>
                <w:lang w:val="id-ID" w:eastAsia="id-ID"/>
              </w:rPr>
              <w:t>334.035.400,-</w:t>
            </w:r>
          </w:p>
        </w:tc>
        <w:tc>
          <w:tcPr>
            <w:tcW w:w="1546" w:type="dxa"/>
            <w:vAlign w:val="center"/>
          </w:tcPr>
          <w:p>
            <w:pPr>
              <w:spacing w:after="120" w:line="276" w:lineRule="auto"/>
              <w:rPr>
                <w:rFonts w:ascii="Century Gothic" w:hAnsi="Century Gothic" w:cs="Calibri"/>
                <w:bCs/>
                <w:sz w:val="18"/>
                <w:szCs w:val="18"/>
                <w:lang w:eastAsia="id-ID"/>
              </w:rPr>
            </w:pPr>
            <w:r>
              <w:rPr>
                <w:rFonts w:ascii="Century Gothic" w:hAnsi="Century Gothic" w:cs="Calibri"/>
                <w:bCs/>
                <w:sz w:val="18"/>
                <w:szCs w:val="18"/>
                <w:lang w:eastAsia="id-ID"/>
              </w:rPr>
              <w:t>330.621.000,-</w:t>
            </w:r>
          </w:p>
        </w:tc>
        <w:tc>
          <w:tcPr>
            <w:tcW w:w="665" w:type="dxa"/>
            <w:vAlign w:val="center"/>
          </w:tcPr>
          <w:p>
            <w:pPr>
              <w:spacing w:after="120" w:line="276" w:lineRule="auto"/>
              <w:rPr>
                <w:rFonts w:ascii="Century Gothic" w:hAnsi="Century Gothic" w:cs="Calibri"/>
                <w:bCs/>
                <w:sz w:val="18"/>
                <w:szCs w:val="18"/>
                <w:lang w:eastAsia="id-ID"/>
              </w:rPr>
            </w:pPr>
            <w:r>
              <w:rPr>
                <w:rFonts w:ascii="Century Gothic" w:hAnsi="Century Gothic" w:cs="Calibri"/>
                <w:bCs/>
                <w:sz w:val="18"/>
                <w:szCs w:val="18"/>
                <w:lang w:eastAsia="id-ID"/>
              </w:rPr>
              <w:t>98,98</w:t>
            </w:r>
          </w:p>
        </w:tc>
        <w:tc>
          <w:tcPr>
            <w:tcW w:w="1709" w:type="dxa"/>
            <w:vAlign w:val="center"/>
          </w:tcPr>
          <w:p>
            <w:pPr>
              <w:spacing w:after="120" w:line="276" w:lineRule="auto"/>
              <w:rPr>
                <w:rFonts w:ascii="Century Gothic" w:hAnsi="Century Gothic" w:cs="Calibri"/>
                <w:bCs/>
                <w:sz w:val="18"/>
                <w:szCs w:val="18"/>
                <w:lang w:eastAsia="id-ID"/>
              </w:rPr>
            </w:pPr>
            <w:r>
              <w:rPr>
                <w:rFonts w:ascii="Century Gothic" w:hAnsi="Century Gothic" w:cs="Calibri"/>
                <w:bCs/>
                <w:sz w:val="18"/>
                <w:szCs w:val="18"/>
                <w:lang w:val="id-ID" w:eastAsia="id-ID"/>
              </w:rPr>
              <w:t>3.432.487.200</w:t>
            </w:r>
            <w:r>
              <w:rPr>
                <w:rFonts w:ascii="Century Gothic" w:hAnsi="Century Gothic" w:cs="Calibri"/>
                <w:bCs/>
                <w:sz w:val="18"/>
                <w:szCs w:val="18"/>
                <w:lang w:eastAsia="id-ID"/>
              </w:rPr>
              <w:t>,-</w:t>
            </w:r>
          </w:p>
        </w:tc>
      </w:tr>
    </w:tbl>
    <w:p>
      <w:pPr>
        <w:spacing w:after="120" w:line="276" w:lineRule="auto"/>
        <w:ind w:left="1440"/>
        <w:jc w:val="both"/>
        <w:rPr>
          <w:rFonts w:ascii="Century Gothic" w:hAnsi="Century Gothic"/>
          <w:sz w:val="18"/>
          <w:szCs w:val="18"/>
        </w:rPr>
      </w:pPr>
    </w:p>
    <w:p>
      <w:pPr>
        <w:spacing w:after="120" w:line="276" w:lineRule="auto"/>
        <w:ind w:left="1276"/>
        <w:jc w:val="both"/>
        <w:rPr>
          <w:rFonts w:ascii="Century Gothic" w:hAnsi="Century Gothic"/>
          <w:sz w:val="18"/>
          <w:szCs w:val="18"/>
        </w:rPr>
      </w:pPr>
      <w:r>
        <w:rPr>
          <w:rFonts w:ascii="Century Gothic" w:hAnsi="Century Gothic"/>
          <w:sz w:val="18"/>
          <w:szCs w:val="18"/>
        </w:rPr>
        <w:t>Daftar Belanja Modal Tahun 201</w:t>
      </w:r>
      <w:r>
        <w:rPr>
          <w:rFonts w:ascii="Century Gothic" w:hAnsi="Century Gothic"/>
          <w:sz w:val="18"/>
          <w:szCs w:val="18"/>
          <w:lang w:val="id-ID"/>
        </w:rPr>
        <w:t>7</w:t>
      </w:r>
      <w:r>
        <w:rPr>
          <w:rFonts w:ascii="Century Gothic" w:hAnsi="Century Gothic"/>
          <w:sz w:val="18"/>
          <w:szCs w:val="18"/>
        </w:rPr>
        <w:t xml:space="preserve"> dapat dilihat pada Lampiran 21 dan Daftar Belanja Modal yang tidak dikapitalisir dapat dilihat pada Lampiran 22.</w:t>
      </w:r>
    </w:p>
    <w:p>
      <w:pPr>
        <w:spacing w:after="120" w:line="276" w:lineRule="auto"/>
        <w:ind w:left="1276"/>
        <w:jc w:val="both"/>
        <w:rPr>
          <w:rFonts w:ascii="Century Gothic" w:hAnsi="Century Gothic" w:cs="Lucida Sans Unicode"/>
          <w:sz w:val="18"/>
          <w:szCs w:val="18"/>
        </w:rPr>
      </w:pPr>
      <w:r>
        <w:rPr>
          <w:rFonts w:ascii="Century Gothic" w:hAnsi="Century Gothic"/>
          <w:sz w:val="18"/>
          <w:szCs w:val="18"/>
        </w:rPr>
        <w:t xml:space="preserve">Tidak dikapitalisirnya belanja modal  tersebut sesuai dengan Kebijakan Akuntansi Pemerintah Provinsi Sumatera Barat yang ditetapkan dengan </w:t>
      </w:r>
      <w:r>
        <w:rPr>
          <w:rFonts w:ascii="Century Gothic" w:hAnsi="Century Gothic" w:cs="Lucida Sans Unicode"/>
          <w:sz w:val="18"/>
          <w:szCs w:val="18"/>
          <w:lang w:val="sv-SE"/>
        </w:rPr>
        <w:t xml:space="preserve">Peraturan Gubernur Sumatera Barat Nomor </w:t>
      </w:r>
      <w:r>
        <w:rPr>
          <w:rFonts w:ascii="Century Gothic" w:hAnsi="Century Gothic" w:cs="Lucida Sans Unicode"/>
          <w:sz w:val="18"/>
          <w:szCs w:val="18"/>
        </w:rPr>
        <w:t>82</w:t>
      </w:r>
      <w:r>
        <w:rPr>
          <w:rFonts w:ascii="Century Gothic" w:hAnsi="Century Gothic" w:cs="Lucida Sans Unicode"/>
          <w:sz w:val="18"/>
          <w:szCs w:val="18"/>
          <w:lang w:val="sv-SE"/>
        </w:rPr>
        <w:t xml:space="preserve"> Tahun 2016</w:t>
      </w:r>
      <w:r>
        <w:rPr>
          <w:rFonts w:ascii="Century Gothic" w:hAnsi="Century Gothic" w:cs="Lucida Sans Unicode"/>
          <w:sz w:val="18"/>
          <w:szCs w:val="18"/>
        </w:rPr>
        <w:t xml:space="preserve"> </w:t>
      </w:r>
      <w:r>
        <w:rPr>
          <w:rFonts w:ascii="Century Gothic" w:hAnsi="Century Gothic" w:cs="Lucida Sans Unicode"/>
          <w:sz w:val="18"/>
          <w:szCs w:val="18"/>
          <w:lang w:val="sv-SE"/>
        </w:rPr>
        <w:t xml:space="preserve">tanggal </w:t>
      </w:r>
      <w:r>
        <w:rPr>
          <w:rFonts w:ascii="Century Gothic" w:hAnsi="Century Gothic" w:cs="Lucida Sans Unicode"/>
          <w:sz w:val="18"/>
          <w:szCs w:val="18"/>
        </w:rPr>
        <w:t xml:space="preserve">31 Desember 2016 tentang Perubahan atas Peraturan Gubernur Nomor 43 Tahun 2015 </w:t>
      </w:r>
      <w:r>
        <w:rPr>
          <w:rFonts w:ascii="Century Gothic" w:hAnsi="Century Gothic"/>
          <w:sz w:val="18"/>
          <w:szCs w:val="18"/>
        </w:rPr>
        <w:t>.</w:t>
      </w:r>
      <w:r>
        <w:rPr>
          <w:rFonts w:ascii="Century Gothic" w:hAnsi="Century Gothic" w:cs="Lucida Sans Unicode"/>
          <w:sz w:val="18"/>
          <w:szCs w:val="18"/>
        </w:rPr>
        <w:t>Peraturan Gubernur Nomor 43 Tahun 2015 tentang Kebijakan Akuntansi, Sistem Akuntansi dan Bagan Akun Standar Pemerintah Provinsi Sumatera Barat sebagaimana telah diubah dengan Peraturan Gubernur Nomor 82 Tahun 2015.</w:t>
      </w:r>
    </w:p>
    <w:p>
      <w:pPr>
        <w:spacing w:after="120" w:line="276" w:lineRule="auto"/>
        <w:ind w:left="1276"/>
        <w:jc w:val="both"/>
        <w:rPr>
          <w:rFonts w:ascii="Century Gothic" w:hAnsi="Century Gothic"/>
          <w:b/>
          <w:sz w:val="18"/>
          <w:szCs w:val="18"/>
        </w:rPr>
      </w:pPr>
    </w:p>
    <w:p>
      <w:pPr>
        <w:spacing w:after="120" w:line="276" w:lineRule="auto"/>
        <w:ind w:left="1276"/>
        <w:jc w:val="both"/>
        <w:rPr>
          <w:rFonts w:ascii="Century Gothic" w:hAnsi="Century Gothic"/>
          <w:b/>
          <w:sz w:val="18"/>
          <w:szCs w:val="18"/>
        </w:rPr>
      </w:pPr>
    </w:p>
    <w:p>
      <w:pPr>
        <w:spacing w:after="120" w:line="276" w:lineRule="auto"/>
        <w:ind w:left="1276"/>
        <w:jc w:val="both"/>
        <w:rPr>
          <w:rFonts w:ascii="Century Gothic" w:hAnsi="Century Gothic"/>
          <w:b/>
          <w:sz w:val="18"/>
          <w:szCs w:val="18"/>
        </w:rPr>
      </w:pPr>
    </w:p>
    <w:p>
      <w:pPr>
        <w:spacing w:after="120" w:line="276" w:lineRule="auto"/>
        <w:ind w:left="1276"/>
        <w:jc w:val="both"/>
        <w:rPr>
          <w:rFonts w:ascii="Century Gothic" w:hAnsi="Century Gothic"/>
          <w:b/>
          <w:sz w:val="18"/>
          <w:szCs w:val="18"/>
        </w:rPr>
      </w:pPr>
    </w:p>
    <w:p>
      <w:pPr>
        <w:spacing w:after="120" w:line="276" w:lineRule="auto"/>
        <w:ind w:left="1276"/>
        <w:jc w:val="both"/>
        <w:rPr>
          <w:rFonts w:ascii="Century Gothic" w:hAnsi="Century Gothic"/>
          <w:b/>
          <w:sz w:val="18"/>
          <w:szCs w:val="18"/>
        </w:rPr>
      </w:pPr>
    </w:p>
    <w:p>
      <w:pPr>
        <w:spacing w:after="120" w:line="276" w:lineRule="auto"/>
        <w:ind w:left="1276"/>
        <w:jc w:val="both"/>
        <w:rPr>
          <w:rFonts w:ascii="Century Gothic" w:hAnsi="Century Gothic"/>
          <w:b/>
          <w:sz w:val="18"/>
          <w:szCs w:val="18"/>
        </w:rPr>
      </w:pPr>
    </w:p>
    <w:p>
      <w:pPr>
        <w:spacing w:after="120" w:line="276" w:lineRule="auto"/>
        <w:ind w:left="1276"/>
        <w:jc w:val="both"/>
        <w:rPr>
          <w:rFonts w:ascii="Century Gothic" w:hAnsi="Century Gothic"/>
          <w:b/>
          <w:sz w:val="18"/>
          <w:szCs w:val="18"/>
        </w:rPr>
      </w:pPr>
    </w:p>
    <w:p>
      <w:pPr>
        <w:spacing w:after="120" w:line="276" w:lineRule="auto"/>
        <w:ind w:left="1276"/>
        <w:jc w:val="both"/>
        <w:rPr>
          <w:rFonts w:ascii="Century Gothic" w:hAnsi="Century Gothic"/>
          <w:b/>
          <w:sz w:val="18"/>
          <w:szCs w:val="18"/>
        </w:rPr>
      </w:pPr>
    </w:p>
    <w:p>
      <w:pPr>
        <w:spacing w:after="120" w:line="276" w:lineRule="auto"/>
        <w:ind w:left="1276"/>
        <w:jc w:val="both"/>
        <w:rPr>
          <w:rFonts w:ascii="Century Gothic" w:hAnsi="Century Gothic"/>
          <w:b/>
          <w:sz w:val="18"/>
          <w:szCs w:val="18"/>
        </w:rPr>
      </w:pPr>
    </w:p>
    <w:p>
      <w:pPr>
        <w:spacing w:after="120" w:line="276" w:lineRule="auto"/>
        <w:ind w:left="1276"/>
        <w:jc w:val="both"/>
        <w:rPr>
          <w:rFonts w:ascii="Century Gothic" w:hAnsi="Century Gothic"/>
          <w:b/>
          <w:sz w:val="18"/>
          <w:szCs w:val="18"/>
        </w:rPr>
      </w:pPr>
    </w:p>
    <w:p>
      <w:pPr>
        <w:spacing w:after="120" w:line="276" w:lineRule="auto"/>
        <w:ind w:left="1276"/>
        <w:jc w:val="both"/>
        <w:rPr>
          <w:rFonts w:ascii="Century Gothic" w:hAnsi="Century Gothic"/>
          <w:b/>
          <w:sz w:val="18"/>
          <w:szCs w:val="18"/>
        </w:rPr>
      </w:pPr>
    </w:p>
    <w:p>
      <w:pPr>
        <w:spacing w:after="120" w:line="276" w:lineRule="auto"/>
        <w:ind w:left="1276"/>
        <w:jc w:val="both"/>
        <w:rPr>
          <w:rFonts w:ascii="Century Gothic" w:hAnsi="Century Gothic"/>
          <w:b/>
          <w:sz w:val="18"/>
          <w:szCs w:val="18"/>
        </w:rPr>
      </w:pPr>
    </w:p>
    <w:p>
      <w:pPr>
        <w:spacing w:after="120" w:line="276" w:lineRule="auto"/>
        <w:ind w:left="1276"/>
        <w:jc w:val="both"/>
        <w:rPr>
          <w:rFonts w:ascii="Century Gothic" w:hAnsi="Century Gothic"/>
          <w:b/>
          <w:sz w:val="18"/>
          <w:szCs w:val="18"/>
        </w:rPr>
      </w:pPr>
    </w:p>
    <w:p>
      <w:pPr>
        <w:spacing w:after="120" w:line="276" w:lineRule="auto"/>
        <w:ind w:left="1276"/>
        <w:jc w:val="both"/>
        <w:rPr>
          <w:rFonts w:ascii="Century Gothic" w:hAnsi="Century Gothic"/>
          <w:b/>
          <w:sz w:val="18"/>
          <w:szCs w:val="18"/>
        </w:rPr>
      </w:pPr>
    </w:p>
    <w:p>
      <w:pPr>
        <w:spacing w:after="120" w:line="276" w:lineRule="auto"/>
        <w:ind w:left="1276"/>
        <w:jc w:val="both"/>
        <w:rPr>
          <w:rFonts w:ascii="Century Gothic" w:hAnsi="Century Gothic"/>
          <w:b/>
          <w:sz w:val="18"/>
          <w:szCs w:val="18"/>
        </w:rPr>
      </w:pPr>
    </w:p>
    <w:p>
      <w:pPr>
        <w:spacing w:after="120" w:line="276" w:lineRule="auto"/>
        <w:ind w:left="1276"/>
        <w:jc w:val="both"/>
        <w:rPr>
          <w:rFonts w:ascii="Century Gothic" w:hAnsi="Century Gothic"/>
          <w:b/>
          <w:sz w:val="18"/>
          <w:szCs w:val="18"/>
        </w:rPr>
      </w:pPr>
    </w:p>
    <w:p>
      <w:pPr>
        <w:spacing w:after="120" w:line="276" w:lineRule="auto"/>
        <w:ind w:left="1276"/>
        <w:jc w:val="both"/>
        <w:rPr>
          <w:rFonts w:ascii="Century Gothic" w:hAnsi="Century Gothic"/>
          <w:b/>
          <w:sz w:val="18"/>
          <w:szCs w:val="18"/>
        </w:rPr>
      </w:pPr>
    </w:p>
    <w:p>
      <w:pPr>
        <w:spacing w:after="120" w:line="276" w:lineRule="auto"/>
        <w:ind w:left="1276"/>
        <w:jc w:val="both"/>
        <w:rPr>
          <w:rFonts w:ascii="Century Gothic" w:hAnsi="Century Gothic"/>
          <w:b/>
          <w:sz w:val="18"/>
          <w:szCs w:val="18"/>
        </w:rPr>
      </w:pPr>
    </w:p>
    <w:p>
      <w:pPr>
        <w:spacing w:after="120" w:line="276" w:lineRule="auto"/>
        <w:ind w:left="1276"/>
        <w:jc w:val="both"/>
        <w:rPr>
          <w:rFonts w:ascii="Century Gothic" w:hAnsi="Century Gothic"/>
          <w:b/>
          <w:sz w:val="18"/>
          <w:szCs w:val="18"/>
        </w:rPr>
      </w:pPr>
    </w:p>
    <w:p>
      <w:pPr>
        <w:spacing w:after="120" w:line="276" w:lineRule="auto"/>
        <w:ind w:left="1276"/>
        <w:jc w:val="both"/>
        <w:rPr>
          <w:rFonts w:ascii="Century Gothic" w:hAnsi="Century Gothic"/>
          <w:b/>
          <w:sz w:val="18"/>
          <w:szCs w:val="18"/>
        </w:rPr>
      </w:pPr>
    </w:p>
    <w:p>
      <w:pPr>
        <w:spacing w:after="120" w:line="276" w:lineRule="auto"/>
        <w:ind w:left="1276"/>
        <w:jc w:val="both"/>
        <w:rPr>
          <w:rFonts w:ascii="Century Gothic" w:hAnsi="Century Gothic"/>
          <w:b/>
          <w:sz w:val="18"/>
          <w:szCs w:val="18"/>
        </w:rPr>
      </w:pPr>
    </w:p>
    <w:p>
      <w:pPr>
        <w:spacing w:after="120" w:line="276" w:lineRule="auto"/>
        <w:ind w:left="1276"/>
        <w:jc w:val="both"/>
        <w:rPr>
          <w:rFonts w:ascii="Century Gothic" w:hAnsi="Century Gothic"/>
          <w:b/>
          <w:sz w:val="18"/>
          <w:szCs w:val="18"/>
        </w:rPr>
      </w:pPr>
    </w:p>
    <w:p>
      <w:pPr>
        <w:tabs>
          <w:tab w:val="left" w:pos="1845"/>
        </w:tabs>
        <w:spacing w:after="120" w:line="276" w:lineRule="auto"/>
        <w:jc w:val="both"/>
        <w:rPr>
          <w:rFonts w:ascii="Century Gothic" w:hAnsi="Century Gothic"/>
          <w:b/>
          <w:sz w:val="18"/>
          <w:szCs w:val="18"/>
        </w:rPr>
      </w:pPr>
      <w:r>
        <w:rPr>
          <w:rFonts w:ascii="Century Gothic" w:hAnsi="Century Gothic"/>
          <w:b/>
          <w:sz w:val="18"/>
          <w:szCs w:val="18"/>
        </w:rPr>
        <w:t>5.2.  PENJELASAN POS-POS NERACA</w:t>
      </w:r>
    </w:p>
    <w:p>
      <w:pPr>
        <w:spacing w:after="120" w:line="276" w:lineRule="auto"/>
        <w:jc w:val="both"/>
        <w:rPr>
          <w:rFonts w:ascii="Century Gothic" w:hAnsi="Century Gothic"/>
          <w:b/>
          <w:sz w:val="18"/>
          <w:szCs w:val="18"/>
        </w:rPr>
      </w:pPr>
      <w:r>
        <w:rPr>
          <w:rFonts w:ascii="Century Gothic" w:hAnsi="Century Gothic"/>
          <w:b/>
          <w:sz w:val="18"/>
          <w:szCs w:val="18"/>
        </w:rPr>
        <w:t>5.2.1. Aset</w:t>
      </w:r>
    </w:p>
    <w:p>
      <w:pPr>
        <w:spacing w:after="120" w:line="276" w:lineRule="auto"/>
        <w:ind w:left="567"/>
        <w:jc w:val="both"/>
        <w:rPr>
          <w:rFonts w:ascii="Century Gothic" w:hAnsi="Century Gothic"/>
          <w:b/>
          <w:sz w:val="18"/>
          <w:szCs w:val="18"/>
        </w:rPr>
      </w:pPr>
      <w:r>
        <w:rPr>
          <w:rFonts w:ascii="Century Gothic" w:hAnsi="Century Gothic"/>
          <w:b/>
          <w:sz w:val="18"/>
          <w:szCs w:val="18"/>
        </w:rPr>
        <w:t>Aset Lancar</w:t>
      </w:r>
    </w:p>
    <w:tbl>
      <w:tblPr>
        <w:tblStyle w:val="30"/>
        <w:tblW w:w="8177" w:type="dxa"/>
        <w:tblInd w:w="720" w:type="dxa"/>
        <w:tblBorders>
          <w:top w:val="single" w:color="auto" w:sz="18" w:space="0"/>
          <w:left w:val="single" w:color="auto" w:sz="18" w:space="0"/>
          <w:bottom w:val="single" w:color="auto" w:sz="18" w:space="0"/>
          <w:right w:val="single" w:color="auto" w:sz="18" w:space="0"/>
          <w:insideH w:val="single" w:color="auto" w:sz="4" w:space="0"/>
          <w:insideV w:val="single" w:color="auto" w:sz="18" w:space="0"/>
        </w:tblBorders>
        <w:tblLayout w:type="fixed"/>
        <w:tblCellMar>
          <w:top w:w="0" w:type="dxa"/>
          <w:left w:w="108" w:type="dxa"/>
          <w:bottom w:w="0" w:type="dxa"/>
          <w:right w:w="108" w:type="dxa"/>
        </w:tblCellMar>
      </w:tblPr>
      <w:tblGrid>
        <w:gridCol w:w="3641"/>
        <w:gridCol w:w="2268"/>
        <w:gridCol w:w="2268"/>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18" w:space="0"/>
          </w:tblBorders>
          <w:tblLayout w:type="fixed"/>
          <w:tblCellMar>
            <w:top w:w="0" w:type="dxa"/>
            <w:left w:w="108" w:type="dxa"/>
            <w:bottom w:w="0" w:type="dxa"/>
            <w:right w:w="108" w:type="dxa"/>
          </w:tblCellMar>
        </w:tblPrEx>
        <w:trPr>
          <w:trHeight w:val="330" w:hRule="atLeast"/>
        </w:trPr>
        <w:tc>
          <w:tcPr>
            <w:tcW w:w="3641" w:type="dxa"/>
            <w:shd w:val="clear" w:color="auto" w:fill="auto"/>
            <w:vAlign w:val="center"/>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Perkiraan</w:t>
            </w:r>
          </w:p>
        </w:tc>
        <w:tc>
          <w:tcPr>
            <w:tcW w:w="2268" w:type="dxa"/>
            <w:shd w:val="clear" w:color="auto" w:fill="auto"/>
            <w:vAlign w:val="center"/>
          </w:tcPr>
          <w:p>
            <w:pPr>
              <w:spacing w:after="120" w:line="276" w:lineRule="auto"/>
              <w:jc w:val="center"/>
              <w:rPr>
                <w:rFonts w:ascii="Century Gothic" w:hAnsi="Century Gothic" w:cs="Calibri"/>
                <w:b/>
                <w:bCs/>
                <w:sz w:val="18"/>
                <w:szCs w:val="18"/>
                <w:lang w:val="id-ID" w:eastAsia="id-ID"/>
              </w:rPr>
            </w:pPr>
            <w:r>
              <w:rPr>
                <w:rFonts w:ascii="Century Gothic" w:hAnsi="Century Gothic" w:cs="Calibri"/>
                <w:b/>
                <w:bCs/>
                <w:sz w:val="18"/>
                <w:szCs w:val="18"/>
                <w:lang w:eastAsia="id-ID"/>
              </w:rPr>
              <w:t>201</w:t>
            </w:r>
            <w:r>
              <w:rPr>
                <w:rFonts w:ascii="Century Gothic" w:hAnsi="Century Gothic" w:cs="Calibri"/>
                <w:b/>
                <w:bCs/>
                <w:sz w:val="18"/>
                <w:szCs w:val="18"/>
                <w:lang w:val="id-ID" w:eastAsia="id-ID"/>
              </w:rPr>
              <w:t>7</w:t>
            </w:r>
          </w:p>
        </w:tc>
        <w:tc>
          <w:tcPr>
            <w:tcW w:w="2268" w:type="dxa"/>
            <w:shd w:val="clear" w:color="auto" w:fill="auto"/>
            <w:vAlign w:val="center"/>
          </w:tcPr>
          <w:p>
            <w:pPr>
              <w:spacing w:after="120" w:line="276" w:lineRule="auto"/>
              <w:ind w:left="360"/>
              <w:jc w:val="center"/>
              <w:rPr>
                <w:rFonts w:ascii="Century Gothic" w:hAnsi="Century Gothic" w:cs="Calibri"/>
                <w:b/>
                <w:bCs/>
                <w:sz w:val="18"/>
                <w:szCs w:val="18"/>
                <w:lang w:eastAsia="id-ID"/>
              </w:rPr>
            </w:pPr>
            <w:r>
              <w:rPr>
                <w:rFonts w:ascii="Century Gothic" w:hAnsi="Century Gothic" w:cs="Calibri"/>
                <w:b/>
                <w:bCs/>
                <w:sz w:val="18"/>
                <w:szCs w:val="18"/>
                <w:lang w:eastAsia="id-ID"/>
              </w:rPr>
              <w:t>2016</w:t>
            </w:r>
          </w:p>
        </w:tc>
      </w:tr>
    </w:tbl>
    <w:p>
      <w:pPr>
        <w:spacing w:after="120" w:line="276" w:lineRule="auto"/>
        <w:ind w:firstLine="720"/>
        <w:jc w:val="both"/>
        <w:rPr>
          <w:rFonts w:ascii="Century Gothic" w:hAnsi="Century Gothic" w:cs="Calibri"/>
          <w:b/>
          <w:bCs/>
          <w:sz w:val="18"/>
          <w:szCs w:val="18"/>
          <w:lang w:eastAsia="id-ID"/>
        </w:rPr>
      </w:pPr>
    </w:p>
    <w:tbl>
      <w:tblPr>
        <w:tblStyle w:val="30"/>
        <w:tblW w:w="8222" w:type="dxa"/>
        <w:tblInd w:w="675" w:type="dxa"/>
        <w:tblLayout w:type="fixed"/>
        <w:tblCellMar>
          <w:top w:w="0" w:type="dxa"/>
          <w:left w:w="108" w:type="dxa"/>
          <w:bottom w:w="0" w:type="dxa"/>
          <w:right w:w="108" w:type="dxa"/>
        </w:tblCellMar>
      </w:tblPr>
      <w:tblGrid>
        <w:gridCol w:w="3686"/>
        <w:gridCol w:w="2268"/>
        <w:gridCol w:w="2268"/>
      </w:tblGrid>
      <w:tr>
        <w:tblPrEx>
          <w:tblLayout w:type="fixed"/>
          <w:tblCellMar>
            <w:top w:w="0" w:type="dxa"/>
            <w:left w:w="108" w:type="dxa"/>
            <w:bottom w:w="0" w:type="dxa"/>
            <w:right w:w="108" w:type="dxa"/>
          </w:tblCellMar>
        </w:tblPrEx>
        <w:trPr>
          <w:trHeight w:val="330" w:hRule="atLeast"/>
        </w:trPr>
        <w:tc>
          <w:tcPr>
            <w:tcW w:w="3686" w:type="dxa"/>
            <w:shd w:val="clear" w:color="auto" w:fill="auto"/>
            <w:vAlign w:val="bottom"/>
          </w:tcPr>
          <w:p>
            <w:pPr>
              <w:numPr>
                <w:ilvl w:val="0"/>
                <w:numId w:val="33"/>
              </w:numPr>
              <w:spacing w:after="120" w:line="276" w:lineRule="auto"/>
              <w:ind w:left="317"/>
              <w:jc w:val="both"/>
              <w:rPr>
                <w:rFonts w:ascii="Century Gothic" w:hAnsi="Century Gothic" w:cs="Calibri"/>
                <w:b/>
                <w:bCs/>
                <w:sz w:val="18"/>
                <w:szCs w:val="18"/>
                <w:lang w:eastAsia="id-ID"/>
              </w:rPr>
            </w:pPr>
            <w:r>
              <w:rPr>
                <w:rFonts w:ascii="Century Gothic" w:hAnsi="Century Gothic" w:cs="Calibri"/>
                <w:b/>
                <w:sz w:val="18"/>
                <w:szCs w:val="18"/>
                <w:lang w:eastAsia="id-ID"/>
              </w:rPr>
              <w:t>Kas di Bendahara Pengeluaran</w:t>
            </w:r>
          </w:p>
        </w:tc>
        <w:tc>
          <w:tcPr>
            <w:tcW w:w="2268" w:type="dxa"/>
            <w:shd w:val="clear" w:color="auto" w:fill="auto"/>
            <w:vAlign w:val="bottom"/>
          </w:tcPr>
          <w:p>
            <w:pPr>
              <w:spacing w:after="120" w:line="276" w:lineRule="auto"/>
              <w:ind w:left="34" w:right="-108"/>
              <w:jc w:val="center"/>
              <w:rPr>
                <w:rFonts w:ascii="Century Gothic" w:hAnsi="Century Gothic" w:cs="Calibri"/>
                <w:b/>
                <w:bCs/>
                <w:sz w:val="18"/>
                <w:szCs w:val="18"/>
                <w:lang w:eastAsia="id-ID"/>
              </w:rPr>
            </w:pPr>
            <w:r>
              <w:rPr>
                <w:rFonts w:ascii="Century Gothic" w:hAnsi="Century Gothic" w:cs="Calibri"/>
                <w:b/>
                <w:bCs/>
                <w:sz w:val="18"/>
                <w:szCs w:val="18"/>
                <w:lang w:eastAsia="id-ID"/>
              </w:rPr>
              <w:t>0,-</w:t>
            </w:r>
          </w:p>
        </w:tc>
        <w:tc>
          <w:tcPr>
            <w:tcW w:w="2268" w:type="dxa"/>
            <w:shd w:val="clear" w:color="auto" w:fill="auto"/>
            <w:vAlign w:val="bottom"/>
          </w:tcPr>
          <w:p>
            <w:pPr>
              <w:spacing w:after="120" w:line="276" w:lineRule="auto"/>
              <w:ind w:left="-108"/>
              <w:jc w:val="center"/>
              <w:rPr>
                <w:rFonts w:ascii="Century Gothic" w:hAnsi="Century Gothic" w:cs="Calibri"/>
                <w:b/>
                <w:bCs/>
                <w:sz w:val="18"/>
                <w:szCs w:val="18"/>
                <w:lang w:eastAsia="id-ID"/>
              </w:rPr>
            </w:pPr>
            <w:r>
              <w:rPr>
                <w:rFonts w:ascii="Century Gothic" w:hAnsi="Century Gothic" w:cs="Calibri"/>
                <w:b/>
                <w:bCs/>
                <w:sz w:val="18"/>
                <w:szCs w:val="18"/>
                <w:lang w:eastAsia="id-ID"/>
              </w:rPr>
              <w:t>0,-</w:t>
            </w:r>
          </w:p>
        </w:tc>
      </w:tr>
    </w:tbl>
    <w:p>
      <w:pPr>
        <w:spacing w:after="120" w:line="276" w:lineRule="auto"/>
        <w:ind w:left="993"/>
        <w:jc w:val="both"/>
        <w:rPr>
          <w:rFonts w:ascii="Century Gothic" w:hAnsi="Century Gothic" w:cs="Calibri"/>
          <w:sz w:val="18"/>
          <w:szCs w:val="18"/>
          <w:lang w:eastAsia="id-ID"/>
        </w:rPr>
      </w:pPr>
      <w:r>
        <w:rPr>
          <w:rFonts w:ascii="Century Gothic" w:hAnsi="Century Gothic" w:cs="Calibri"/>
          <w:sz w:val="18"/>
          <w:szCs w:val="18"/>
          <w:lang w:eastAsia="id-ID"/>
        </w:rPr>
        <w:t>Jumlah tersebut merupakan saldo kas di Bendahara Pengeluaran per 31 Desember 201</w:t>
      </w:r>
      <w:r>
        <w:rPr>
          <w:rFonts w:ascii="Century Gothic" w:hAnsi="Century Gothic" w:cs="Calibri"/>
          <w:sz w:val="18"/>
          <w:szCs w:val="18"/>
          <w:lang w:val="id-ID" w:eastAsia="id-ID"/>
        </w:rPr>
        <w:t>7</w:t>
      </w:r>
      <w:r>
        <w:rPr>
          <w:rFonts w:ascii="Century Gothic" w:hAnsi="Century Gothic" w:cs="Calibri"/>
          <w:sz w:val="18"/>
          <w:szCs w:val="18"/>
          <w:lang w:eastAsia="id-ID"/>
        </w:rPr>
        <w:t xml:space="preserve"> dan  201</w:t>
      </w:r>
      <w:r>
        <w:rPr>
          <w:rFonts w:ascii="Century Gothic" w:hAnsi="Century Gothic" w:cs="Calibri"/>
          <w:sz w:val="18"/>
          <w:szCs w:val="18"/>
          <w:lang w:val="id-ID" w:eastAsia="id-ID"/>
        </w:rPr>
        <w:t>6</w:t>
      </w:r>
      <w:r>
        <w:rPr>
          <w:rFonts w:ascii="Century Gothic" w:hAnsi="Century Gothic" w:cs="Calibri"/>
          <w:sz w:val="18"/>
          <w:szCs w:val="18"/>
          <w:lang w:eastAsia="id-ID"/>
        </w:rPr>
        <w:t>. Sampai dengan 31 Desember 201</w:t>
      </w:r>
      <w:r>
        <w:rPr>
          <w:rFonts w:ascii="Century Gothic" w:hAnsi="Century Gothic" w:cs="Calibri"/>
          <w:sz w:val="18"/>
          <w:szCs w:val="18"/>
          <w:lang w:val="id-ID" w:eastAsia="id-ID"/>
        </w:rPr>
        <w:t>7</w:t>
      </w:r>
      <w:r>
        <w:rPr>
          <w:rFonts w:ascii="Century Gothic" w:hAnsi="Century Gothic" w:cs="Calibri"/>
          <w:sz w:val="18"/>
          <w:szCs w:val="18"/>
          <w:lang w:eastAsia="id-ID"/>
        </w:rPr>
        <w:t xml:space="preserve"> ,  sisa UYHD  sebesar Rp. 44.653.467,- , telah disetorkan ke Kas Daerah pada tanggal 27, 28 dan 29 Desember 2017. Semua pengembalian belanja dan pajak yang dipungut oleh Bendahara Pengeluaran telah disetorkan ke Kas daerah pada akhir tahun 201</w:t>
      </w:r>
      <w:r>
        <w:rPr>
          <w:rFonts w:ascii="Century Gothic" w:hAnsi="Century Gothic" w:cs="Calibri"/>
          <w:sz w:val="18"/>
          <w:szCs w:val="18"/>
          <w:lang w:val="id-ID" w:eastAsia="id-ID"/>
        </w:rPr>
        <w:t>7</w:t>
      </w:r>
      <w:r>
        <w:rPr>
          <w:rFonts w:ascii="Century Gothic" w:hAnsi="Century Gothic" w:cs="Calibri"/>
          <w:sz w:val="18"/>
          <w:szCs w:val="18"/>
          <w:lang w:eastAsia="id-ID"/>
        </w:rPr>
        <w:t>.</w:t>
      </w:r>
    </w:p>
    <w:p>
      <w:pPr>
        <w:spacing w:after="120" w:line="276" w:lineRule="auto"/>
        <w:ind w:left="993"/>
        <w:jc w:val="both"/>
        <w:rPr>
          <w:rFonts w:ascii="Century Gothic" w:hAnsi="Century Gothic" w:cs="Calibri"/>
          <w:b/>
          <w:bCs/>
          <w:sz w:val="18"/>
          <w:szCs w:val="18"/>
          <w:lang w:eastAsia="id-ID"/>
        </w:rPr>
      </w:pPr>
      <w:r>
        <w:rPr>
          <w:rFonts w:ascii="Century Gothic" w:hAnsi="Century Gothic" w:cs="Calibri"/>
          <w:sz w:val="18"/>
          <w:szCs w:val="18"/>
          <w:lang w:eastAsia="id-ID"/>
        </w:rPr>
        <w:t>Rincian sisa UYHD  dan penyetorannya dapat dilihat pada Lampiran 1.</w:t>
      </w:r>
    </w:p>
    <w:p>
      <w:pPr>
        <w:spacing w:after="120" w:line="276" w:lineRule="auto"/>
        <w:ind w:firstLine="720"/>
        <w:jc w:val="both"/>
        <w:rPr>
          <w:rFonts w:ascii="Century Gothic" w:hAnsi="Century Gothic" w:cs="Calibri"/>
          <w:b/>
          <w:bCs/>
          <w:sz w:val="18"/>
          <w:szCs w:val="18"/>
          <w:lang w:eastAsia="id-ID"/>
        </w:rPr>
      </w:pPr>
    </w:p>
    <w:tbl>
      <w:tblPr>
        <w:tblStyle w:val="30"/>
        <w:tblW w:w="8177" w:type="dxa"/>
        <w:tblInd w:w="720" w:type="dxa"/>
        <w:tblBorders>
          <w:top w:val="single" w:color="auto" w:sz="18" w:space="0"/>
          <w:left w:val="single" w:color="auto" w:sz="18" w:space="0"/>
          <w:bottom w:val="single" w:color="auto" w:sz="18" w:space="0"/>
          <w:right w:val="single" w:color="auto" w:sz="18" w:space="0"/>
          <w:insideH w:val="single" w:color="auto" w:sz="4" w:space="0"/>
          <w:insideV w:val="single" w:color="auto" w:sz="18" w:space="0"/>
        </w:tblBorders>
        <w:tblLayout w:type="fixed"/>
        <w:tblCellMar>
          <w:top w:w="0" w:type="dxa"/>
          <w:left w:w="108" w:type="dxa"/>
          <w:bottom w:w="0" w:type="dxa"/>
          <w:right w:w="108" w:type="dxa"/>
        </w:tblCellMar>
      </w:tblPr>
      <w:tblGrid>
        <w:gridCol w:w="3641"/>
        <w:gridCol w:w="2268"/>
        <w:gridCol w:w="2268"/>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18" w:space="0"/>
          </w:tblBorders>
          <w:tblLayout w:type="fixed"/>
          <w:tblCellMar>
            <w:top w:w="0" w:type="dxa"/>
            <w:left w:w="108" w:type="dxa"/>
            <w:bottom w:w="0" w:type="dxa"/>
            <w:right w:w="108" w:type="dxa"/>
          </w:tblCellMar>
        </w:tblPrEx>
        <w:trPr>
          <w:trHeight w:val="330" w:hRule="atLeast"/>
        </w:trPr>
        <w:tc>
          <w:tcPr>
            <w:tcW w:w="3641" w:type="dxa"/>
            <w:shd w:val="clear" w:color="auto" w:fill="auto"/>
            <w:vAlign w:val="center"/>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Perkiraan</w:t>
            </w:r>
          </w:p>
        </w:tc>
        <w:tc>
          <w:tcPr>
            <w:tcW w:w="2268" w:type="dxa"/>
            <w:shd w:val="clear" w:color="auto" w:fill="auto"/>
            <w:vAlign w:val="center"/>
          </w:tcPr>
          <w:p>
            <w:pPr>
              <w:spacing w:after="120" w:line="276" w:lineRule="auto"/>
              <w:jc w:val="center"/>
              <w:rPr>
                <w:rFonts w:ascii="Century Gothic" w:hAnsi="Century Gothic" w:cs="Calibri"/>
                <w:b/>
                <w:bCs/>
                <w:sz w:val="18"/>
                <w:szCs w:val="18"/>
                <w:lang w:val="id-ID" w:eastAsia="id-ID"/>
              </w:rPr>
            </w:pPr>
            <w:r>
              <w:rPr>
                <w:rFonts w:ascii="Century Gothic" w:hAnsi="Century Gothic" w:cs="Calibri"/>
                <w:b/>
                <w:bCs/>
                <w:sz w:val="18"/>
                <w:szCs w:val="18"/>
                <w:lang w:eastAsia="id-ID"/>
              </w:rPr>
              <w:t>201</w:t>
            </w:r>
            <w:r>
              <w:rPr>
                <w:rFonts w:ascii="Century Gothic" w:hAnsi="Century Gothic" w:cs="Calibri"/>
                <w:b/>
                <w:bCs/>
                <w:sz w:val="18"/>
                <w:szCs w:val="18"/>
                <w:lang w:val="id-ID" w:eastAsia="id-ID"/>
              </w:rPr>
              <w:t>7</w:t>
            </w:r>
          </w:p>
        </w:tc>
        <w:tc>
          <w:tcPr>
            <w:tcW w:w="2268" w:type="dxa"/>
            <w:shd w:val="clear" w:color="auto" w:fill="auto"/>
            <w:vAlign w:val="center"/>
          </w:tcPr>
          <w:p>
            <w:pPr>
              <w:spacing w:after="120" w:line="276" w:lineRule="auto"/>
              <w:ind w:left="360"/>
              <w:jc w:val="center"/>
              <w:rPr>
                <w:rFonts w:ascii="Century Gothic" w:hAnsi="Century Gothic" w:cs="Calibri"/>
                <w:b/>
                <w:bCs/>
                <w:sz w:val="18"/>
                <w:szCs w:val="18"/>
                <w:lang w:eastAsia="id-ID"/>
              </w:rPr>
            </w:pPr>
            <w:r>
              <w:rPr>
                <w:rFonts w:ascii="Century Gothic" w:hAnsi="Century Gothic" w:cs="Calibri"/>
                <w:b/>
                <w:bCs/>
                <w:sz w:val="18"/>
                <w:szCs w:val="18"/>
                <w:lang w:eastAsia="id-ID"/>
              </w:rPr>
              <w:t>2016</w:t>
            </w:r>
          </w:p>
        </w:tc>
      </w:tr>
    </w:tbl>
    <w:p>
      <w:pPr>
        <w:spacing w:after="120" w:line="276" w:lineRule="auto"/>
        <w:ind w:firstLine="720"/>
        <w:jc w:val="both"/>
        <w:rPr>
          <w:rFonts w:ascii="Century Gothic" w:hAnsi="Century Gothic" w:cs="Calibri"/>
          <w:b/>
          <w:bCs/>
          <w:sz w:val="18"/>
          <w:szCs w:val="18"/>
          <w:lang w:eastAsia="id-ID"/>
        </w:rPr>
      </w:pPr>
    </w:p>
    <w:tbl>
      <w:tblPr>
        <w:tblStyle w:val="30"/>
        <w:tblW w:w="8222" w:type="dxa"/>
        <w:tblInd w:w="675" w:type="dxa"/>
        <w:tblLayout w:type="fixed"/>
        <w:tblCellMar>
          <w:top w:w="0" w:type="dxa"/>
          <w:left w:w="108" w:type="dxa"/>
          <w:bottom w:w="0" w:type="dxa"/>
          <w:right w:w="108" w:type="dxa"/>
        </w:tblCellMar>
      </w:tblPr>
      <w:tblGrid>
        <w:gridCol w:w="3686"/>
        <w:gridCol w:w="2268"/>
        <w:gridCol w:w="2268"/>
      </w:tblGrid>
      <w:tr>
        <w:tblPrEx>
          <w:tblLayout w:type="fixed"/>
          <w:tblCellMar>
            <w:top w:w="0" w:type="dxa"/>
            <w:left w:w="108" w:type="dxa"/>
            <w:bottom w:w="0" w:type="dxa"/>
            <w:right w:w="108" w:type="dxa"/>
          </w:tblCellMar>
        </w:tblPrEx>
        <w:trPr>
          <w:trHeight w:val="330" w:hRule="atLeast"/>
        </w:trPr>
        <w:tc>
          <w:tcPr>
            <w:tcW w:w="3686" w:type="dxa"/>
            <w:shd w:val="clear" w:color="auto" w:fill="auto"/>
            <w:vAlign w:val="bottom"/>
          </w:tcPr>
          <w:p>
            <w:pPr>
              <w:numPr>
                <w:ilvl w:val="0"/>
                <w:numId w:val="33"/>
              </w:numPr>
              <w:spacing w:after="120" w:line="276" w:lineRule="auto"/>
              <w:ind w:left="317"/>
              <w:jc w:val="both"/>
              <w:rPr>
                <w:rFonts w:ascii="Century Gothic" w:hAnsi="Century Gothic" w:cs="Calibri"/>
                <w:b/>
                <w:bCs/>
                <w:sz w:val="18"/>
                <w:szCs w:val="18"/>
                <w:lang w:eastAsia="id-ID"/>
              </w:rPr>
            </w:pPr>
            <w:r>
              <w:rPr>
                <w:rFonts w:ascii="Century Gothic" w:hAnsi="Century Gothic" w:cs="Calibri"/>
                <w:b/>
                <w:bCs/>
                <w:sz w:val="18"/>
                <w:szCs w:val="18"/>
                <w:lang w:eastAsia="id-ID"/>
              </w:rPr>
              <w:t>Kas di Bendahara Penerima</w:t>
            </w:r>
          </w:p>
        </w:tc>
        <w:tc>
          <w:tcPr>
            <w:tcW w:w="2268" w:type="dxa"/>
            <w:shd w:val="clear" w:color="auto" w:fill="auto"/>
            <w:vAlign w:val="bottom"/>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0,-</w:t>
            </w:r>
          </w:p>
        </w:tc>
        <w:tc>
          <w:tcPr>
            <w:tcW w:w="2268" w:type="dxa"/>
            <w:shd w:val="clear" w:color="auto" w:fill="auto"/>
            <w:vAlign w:val="bottom"/>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0,-</w:t>
            </w:r>
          </w:p>
        </w:tc>
      </w:tr>
    </w:tbl>
    <w:p>
      <w:pPr>
        <w:spacing w:after="120" w:line="276" w:lineRule="auto"/>
        <w:ind w:left="993"/>
        <w:jc w:val="both"/>
        <w:rPr>
          <w:rFonts w:ascii="Century Gothic" w:hAnsi="Century Gothic" w:cs="Calibri"/>
          <w:b/>
          <w:bCs/>
          <w:sz w:val="18"/>
          <w:szCs w:val="18"/>
          <w:lang w:eastAsia="id-ID"/>
        </w:rPr>
      </w:pPr>
      <w:r>
        <w:rPr>
          <w:rFonts w:ascii="Century Gothic" w:hAnsi="Century Gothic" w:cs="Calibri"/>
          <w:sz w:val="18"/>
          <w:szCs w:val="18"/>
          <w:lang w:eastAsia="id-ID"/>
        </w:rPr>
        <w:t>Jumlah tersebut merupakan saldo Kas di Bendahara Penerimaan per 31 Desember 201</w:t>
      </w:r>
      <w:r>
        <w:rPr>
          <w:rFonts w:ascii="Century Gothic" w:hAnsi="Century Gothic" w:cs="Calibri"/>
          <w:sz w:val="18"/>
          <w:szCs w:val="18"/>
          <w:lang w:val="id-ID" w:eastAsia="id-ID"/>
        </w:rPr>
        <w:t>7</w:t>
      </w:r>
      <w:r>
        <w:rPr>
          <w:rFonts w:ascii="Century Gothic" w:hAnsi="Century Gothic" w:cs="Calibri"/>
          <w:sz w:val="18"/>
          <w:szCs w:val="18"/>
          <w:lang w:eastAsia="id-ID"/>
        </w:rPr>
        <w:t xml:space="preserve"> dan  201</w:t>
      </w:r>
      <w:r>
        <w:rPr>
          <w:rFonts w:ascii="Century Gothic" w:hAnsi="Century Gothic" w:cs="Calibri"/>
          <w:sz w:val="18"/>
          <w:szCs w:val="18"/>
          <w:lang w:val="id-ID" w:eastAsia="id-ID"/>
        </w:rPr>
        <w:t>6</w:t>
      </w:r>
      <w:r>
        <w:rPr>
          <w:rFonts w:ascii="Century Gothic" w:hAnsi="Century Gothic" w:cs="Calibri"/>
          <w:sz w:val="18"/>
          <w:szCs w:val="18"/>
          <w:lang w:eastAsia="id-ID"/>
        </w:rPr>
        <w:t xml:space="preserve"> . Tidak ada penerimaan pada Bendahara Penerimaan yg belum disetorkan ke Kas Daerah per 31 Desember 201</w:t>
      </w:r>
      <w:r>
        <w:rPr>
          <w:rFonts w:ascii="Century Gothic" w:hAnsi="Century Gothic" w:cs="Calibri"/>
          <w:sz w:val="18"/>
          <w:szCs w:val="18"/>
          <w:lang w:val="id-ID" w:eastAsia="id-ID"/>
        </w:rPr>
        <w:t>7</w:t>
      </w:r>
      <w:r>
        <w:rPr>
          <w:rFonts w:ascii="Century Gothic" w:hAnsi="Century Gothic" w:cs="Calibri"/>
          <w:sz w:val="18"/>
          <w:szCs w:val="18"/>
          <w:lang w:eastAsia="id-ID"/>
        </w:rPr>
        <w:t xml:space="preserve">. </w:t>
      </w:r>
    </w:p>
    <w:p>
      <w:pPr>
        <w:spacing w:after="120" w:line="276" w:lineRule="auto"/>
        <w:ind w:firstLine="720"/>
        <w:jc w:val="both"/>
        <w:rPr>
          <w:rFonts w:ascii="Century Gothic" w:hAnsi="Century Gothic" w:cs="Calibri"/>
          <w:b/>
          <w:bCs/>
          <w:sz w:val="18"/>
          <w:szCs w:val="18"/>
          <w:lang w:eastAsia="id-ID"/>
        </w:rPr>
      </w:pPr>
    </w:p>
    <w:tbl>
      <w:tblPr>
        <w:tblStyle w:val="30"/>
        <w:tblW w:w="8222" w:type="dxa"/>
        <w:tblInd w:w="675" w:type="dxa"/>
        <w:tblBorders>
          <w:top w:val="single" w:color="auto" w:sz="18" w:space="0"/>
          <w:left w:val="single" w:color="auto" w:sz="18" w:space="0"/>
          <w:bottom w:val="single" w:color="auto" w:sz="18" w:space="0"/>
          <w:right w:val="single" w:color="auto" w:sz="18" w:space="0"/>
          <w:insideH w:val="single" w:color="auto" w:sz="4" w:space="0"/>
          <w:insideV w:val="single" w:color="auto" w:sz="18" w:space="0"/>
        </w:tblBorders>
        <w:tblLayout w:type="fixed"/>
        <w:tblCellMar>
          <w:top w:w="0" w:type="dxa"/>
          <w:left w:w="108" w:type="dxa"/>
          <w:bottom w:w="0" w:type="dxa"/>
          <w:right w:w="108" w:type="dxa"/>
        </w:tblCellMar>
      </w:tblPr>
      <w:tblGrid>
        <w:gridCol w:w="3686"/>
        <w:gridCol w:w="2268"/>
        <w:gridCol w:w="2268"/>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18" w:space="0"/>
          </w:tblBorders>
          <w:tblLayout w:type="fixed"/>
          <w:tblCellMar>
            <w:top w:w="0" w:type="dxa"/>
            <w:left w:w="108" w:type="dxa"/>
            <w:bottom w:w="0" w:type="dxa"/>
            <w:right w:w="108" w:type="dxa"/>
          </w:tblCellMar>
        </w:tblPrEx>
        <w:trPr>
          <w:trHeight w:val="330" w:hRule="atLeast"/>
        </w:trPr>
        <w:tc>
          <w:tcPr>
            <w:tcW w:w="3686" w:type="dxa"/>
            <w:tcBorders>
              <w:top w:val="single" w:color="auto" w:sz="18" w:space="0"/>
              <w:bottom w:val="single" w:color="auto" w:sz="18" w:space="0"/>
            </w:tcBorders>
            <w:shd w:val="clear" w:color="auto" w:fill="auto"/>
            <w:vAlign w:val="bottom"/>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Perkiraan</w:t>
            </w:r>
          </w:p>
        </w:tc>
        <w:tc>
          <w:tcPr>
            <w:tcW w:w="2268" w:type="dxa"/>
            <w:tcBorders>
              <w:top w:val="single" w:color="auto" w:sz="18" w:space="0"/>
              <w:bottom w:val="single" w:color="auto" w:sz="18" w:space="0"/>
            </w:tcBorders>
            <w:shd w:val="clear" w:color="auto" w:fill="auto"/>
            <w:vAlign w:val="bottom"/>
          </w:tcPr>
          <w:p>
            <w:pPr>
              <w:spacing w:after="120" w:line="276" w:lineRule="auto"/>
              <w:jc w:val="center"/>
              <w:rPr>
                <w:rFonts w:ascii="Century Gothic" w:hAnsi="Century Gothic" w:cs="Calibri"/>
                <w:b/>
                <w:bCs/>
                <w:sz w:val="18"/>
                <w:szCs w:val="18"/>
                <w:lang w:val="id-ID" w:eastAsia="id-ID"/>
              </w:rPr>
            </w:pPr>
            <w:r>
              <w:rPr>
                <w:rFonts w:ascii="Century Gothic" w:hAnsi="Century Gothic" w:cs="Calibri"/>
                <w:b/>
                <w:bCs/>
                <w:sz w:val="18"/>
                <w:szCs w:val="18"/>
                <w:lang w:eastAsia="id-ID"/>
              </w:rPr>
              <w:t>201</w:t>
            </w:r>
            <w:r>
              <w:rPr>
                <w:rFonts w:ascii="Century Gothic" w:hAnsi="Century Gothic" w:cs="Calibri"/>
                <w:b/>
                <w:bCs/>
                <w:sz w:val="18"/>
                <w:szCs w:val="18"/>
                <w:lang w:val="id-ID" w:eastAsia="id-ID"/>
              </w:rPr>
              <w:t>7</w:t>
            </w:r>
          </w:p>
        </w:tc>
        <w:tc>
          <w:tcPr>
            <w:tcW w:w="2268" w:type="dxa"/>
            <w:tcBorders>
              <w:top w:val="single" w:color="auto" w:sz="18" w:space="0"/>
              <w:bottom w:val="single" w:color="auto" w:sz="18" w:space="0"/>
            </w:tcBorders>
            <w:shd w:val="clear" w:color="auto" w:fill="auto"/>
            <w:vAlign w:val="bottom"/>
          </w:tcPr>
          <w:p>
            <w:pPr>
              <w:spacing w:after="120" w:line="276" w:lineRule="auto"/>
              <w:ind w:left="360"/>
              <w:jc w:val="center"/>
              <w:rPr>
                <w:rFonts w:ascii="Century Gothic" w:hAnsi="Century Gothic" w:cs="Calibri"/>
                <w:b/>
                <w:bCs/>
                <w:sz w:val="18"/>
                <w:szCs w:val="18"/>
                <w:lang w:eastAsia="id-ID"/>
              </w:rPr>
            </w:pPr>
            <w:r>
              <w:rPr>
                <w:rFonts w:ascii="Century Gothic" w:hAnsi="Century Gothic" w:cs="Calibri"/>
                <w:b/>
                <w:bCs/>
                <w:sz w:val="18"/>
                <w:szCs w:val="18"/>
                <w:lang w:eastAsia="id-ID"/>
              </w:rPr>
              <w:t>2016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0" w:hRule="atLeast"/>
        </w:trPr>
        <w:tc>
          <w:tcPr>
            <w:tcW w:w="3686" w:type="dxa"/>
            <w:shd w:val="clear" w:color="auto" w:fill="auto"/>
            <w:vAlign w:val="bottom"/>
          </w:tcPr>
          <w:p>
            <w:pPr>
              <w:spacing w:after="120" w:line="276" w:lineRule="auto"/>
              <w:ind w:left="317"/>
              <w:jc w:val="both"/>
              <w:rPr>
                <w:rFonts w:ascii="Century Gothic" w:hAnsi="Century Gothic" w:cs="Calibri"/>
                <w:b/>
                <w:bCs/>
                <w:sz w:val="18"/>
                <w:szCs w:val="18"/>
                <w:lang w:eastAsia="id-ID"/>
              </w:rPr>
            </w:pPr>
          </w:p>
          <w:p>
            <w:pPr>
              <w:numPr>
                <w:ilvl w:val="0"/>
                <w:numId w:val="33"/>
              </w:numPr>
              <w:spacing w:after="120" w:line="276" w:lineRule="auto"/>
              <w:ind w:left="318"/>
              <w:jc w:val="both"/>
              <w:rPr>
                <w:rFonts w:ascii="Century Gothic" w:hAnsi="Century Gothic" w:cs="Calibri"/>
                <w:b/>
                <w:bCs/>
                <w:sz w:val="18"/>
                <w:szCs w:val="18"/>
                <w:lang w:eastAsia="id-ID"/>
              </w:rPr>
            </w:pPr>
            <w:r>
              <w:rPr>
                <w:rFonts w:ascii="Century Gothic" w:hAnsi="Century Gothic" w:cs="Calibri"/>
                <w:b/>
                <w:bCs/>
                <w:sz w:val="18"/>
                <w:szCs w:val="18"/>
                <w:lang w:eastAsia="id-ID"/>
              </w:rPr>
              <w:t>Beban Dibayar Dimuka</w:t>
            </w:r>
          </w:p>
        </w:tc>
        <w:tc>
          <w:tcPr>
            <w:tcW w:w="2268" w:type="dxa"/>
            <w:shd w:val="clear" w:color="auto" w:fill="auto"/>
            <w:vAlign w:val="bottom"/>
          </w:tcPr>
          <w:p>
            <w:pPr>
              <w:spacing w:after="120" w:line="276" w:lineRule="auto"/>
              <w:jc w:val="center"/>
              <w:rPr>
                <w:rFonts w:ascii="Century Gothic" w:hAnsi="Century Gothic" w:cs="Calibri"/>
                <w:b/>
                <w:bCs/>
                <w:sz w:val="18"/>
                <w:szCs w:val="18"/>
                <w:lang w:val="id-ID" w:eastAsia="id-ID"/>
              </w:rPr>
            </w:pPr>
            <w:r>
              <w:rPr>
                <w:rFonts w:ascii="Century Gothic" w:hAnsi="Century Gothic" w:cs="Calibri"/>
                <w:b/>
                <w:bCs/>
                <w:sz w:val="18"/>
                <w:szCs w:val="18"/>
                <w:lang w:val="id-ID" w:eastAsia="id-ID"/>
              </w:rPr>
              <w:t>29.806.917,-</w:t>
            </w:r>
          </w:p>
        </w:tc>
        <w:tc>
          <w:tcPr>
            <w:tcW w:w="2268" w:type="dxa"/>
            <w:shd w:val="clear" w:color="auto" w:fill="auto"/>
            <w:vAlign w:val="bottom"/>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31.510.187,50</w:t>
            </w:r>
          </w:p>
        </w:tc>
      </w:tr>
    </w:tbl>
    <w:p>
      <w:pPr>
        <w:spacing w:after="120" w:line="276" w:lineRule="auto"/>
        <w:ind w:left="993"/>
        <w:jc w:val="both"/>
        <w:rPr>
          <w:rFonts w:ascii="Century Gothic" w:hAnsi="Century Gothic" w:cs="Calibri"/>
          <w:sz w:val="18"/>
          <w:szCs w:val="18"/>
          <w:lang w:eastAsia="id-ID"/>
        </w:rPr>
      </w:pPr>
      <w:r>
        <w:rPr>
          <w:rFonts w:ascii="Century Gothic" w:hAnsi="Century Gothic" w:cs="Calibri"/>
          <w:sz w:val="18"/>
          <w:szCs w:val="18"/>
          <w:lang w:eastAsia="id-ID"/>
        </w:rPr>
        <w:t>Jumlah tersebut merupakan saldo Beban Bayar Dimuka per 31 Desember 201</w:t>
      </w:r>
      <w:r>
        <w:rPr>
          <w:rFonts w:ascii="Century Gothic" w:hAnsi="Century Gothic" w:cs="Calibri"/>
          <w:sz w:val="18"/>
          <w:szCs w:val="18"/>
          <w:lang w:val="id-ID" w:eastAsia="id-ID"/>
        </w:rPr>
        <w:t>7</w:t>
      </w:r>
      <w:r>
        <w:rPr>
          <w:rFonts w:ascii="Century Gothic" w:hAnsi="Century Gothic" w:cs="Calibri"/>
          <w:sz w:val="18"/>
          <w:szCs w:val="18"/>
          <w:lang w:eastAsia="id-ID"/>
        </w:rPr>
        <w:t xml:space="preserve"> dan  201</w:t>
      </w:r>
      <w:r>
        <w:rPr>
          <w:rFonts w:ascii="Century Gothic" w:hAnsi="Century Gothic" w:cs="Calibri"/>
          <w:sz w:val="18"/>
          <w:szCs w:val="18"/>
          <w:lang w:val="id-ID" w:eastAsia="id-ID"/>
        </w:rPr>
        <w:t>6</w:t>
      </w:r>
      <w:r>
        <w:rPr>
          <w:rFonts w:ascii="Century Gothic" w:hAnsi="Century Gothic" w:cs="Calibri"/>
          <w:sz w:val="18"/>
          <w:szCs w:val="18"/>
          <w:lang w:eastAsia="id-ID"/>
        </w:rPr>
        <w:t>, yaitu beban jasa dibayar dimuka /beban sewa dibayar dimuka berupa :</w:t>
      </w:r>
    </w:p>
    <w:p>
      <w:pPr>
        <w:spacing w:after="120" w:line="276" w:lineRule="auto"/>
        <w:ind w:left="993"/>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Beban Premi Asuransi kendaraan roda 4 yang telah dibayarkan pada tanggal </w:t>
      </w:r>
      <w:r>
        <w:rPr>
          <w:rFonts w:ascii="Century Gothic" w:hAnsi="Century Gothic" w:eastAsia="Arial Unicode MS" w:cs="Calibri"/>
          <w:sz w:val="18"/>
          <w:szCs w:val="18"/>
          <w:lang w:val="id-ID"/>
        </w:rPr>
        <w:t>14</w:t>
      </w:r>
      <w:r>
        <w:rPr>
          <w:rFonts w:ascii="Century Gothic" w:hAnsi="Century Gothic" w:eastAsia="Arial Unicode MS" w:cs="Calibri"/>
          <w:sz w:val="18"/>
          <w:szCs w:val="18"/>
        </w:rPr>
        <w:t xml:space="preserve"> </w:t>
      </w:r>
      <w:r>
        <w:rPr>
          <w:rFonts w:ascii="Century Gothic" w:hAnsi="Century Gothic" w:eastAsia="Arial Unicode MS" w:cs="Calibri"/>
          <w:sz w:val="18"/>
          <w:szCs w:val="18"/>
          <w:lang w:val="id-ID"/>
        </w:rPr>
        <w:t>November 2017</w:t>
      </w:r>
      <w:r>
        <w:rPr>
          <w:rFonts w:ascii="Century Gothic" w:hAnsi="Century Gothic" w:eastAsia="Arial Unicode MS" w:cs="Calibri"/>
          <w:sz w:val="18"/>
          <w:szCs w:val="18"/>
        </w:rPr>
        <w:t xml:space="preserve"> dengan jumlah premi selama setahun berjumlah Rp. </w:t>
      </w:r>
      <w:r>
        <w:rPr>
          <w:rFonts w:ascii="Century Gothic" w:hAnsi="Century Gothic" w:eastAsia="Arial Unicode MS" w:cs="Calibri"/>
          <w:sz w:val="18"/>
          <w:szCs w:val="18"/>
          <w:lang w:val="id-ID"/>
        </w:rPr>
        <w:t>35.768.300</w:t>
      </w:r>
      <w:r>
        <w:rPr>
          <w:rFonts w:ascii="Century Gothic" w:hAnsi="Century Gothic" w:eastAsia="Arial Unicode MS" w:cs="Calibri"/>
          <w:sz w:val="18"/>
          <w:szCs w:val="18"/>
        </w:rPr>
        <w:t>,-</w:t>
      </w:r>
    </w:p>
    <w:p>
      <w:pPr>
        <w:spacing w:after="120" w:line="276" w:lineRule="auto"/>
        <w:ind w:left="993"/>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Beban tahun ini selama </w:t>
      </w:r>
      <w:r>
        <w:rPr>
          <w:rFonts w:ascii="Century Gothic" w:hAnsi="Century Gothic" w:eastAsia="Arial Unicode MS" w:cs="Calibri"/>
          <w:sz w:val="18"/>
          <w:szCs w:val="18"/>
          <w:lang w:val="id-ID"/>
        </w:rPr>
        <w:t>2</w:t>
      </w:r>
      <w:r>
        <w:rPr>
          <w:rFonts w:ascii="Century Gothic" w:hAnsi="Century Gothic" w:eastAsia="Arial Unicode MS" w:cs="Calibri"/>
          <w:sz w:val="18"/>
          <w:szCs w:val="18"/>
        </w:rPr>
        <w:t xml:space="preserve"> bulan adalah sebesar :</w:t>
      </w:r>
    </w:p>
    <w:p>
      <w:pPr>
        <w:spacing w:after="120" w:line="276" w:lineRule="auto"/>
        <w:ind w:left="993"/>
        <w:jc w:val="both"/>
        <w:rPr>
          <w:rFonts w:ascii="Century Gothic" w:hAnsi="Century Gothic" w:eastAsia="Arial Unicode MS" w:cs="Calibri"/>
          <w:sz w:val="18"/>
          <w:szCs w:val="18"/>
          <w:lang w:val="id-ID"/>
        </w:rPr>
      </w:pPr>
      <w:r>
        <w:rPr>
          <w:rFonts w:ascii="Century Gothic" w:hAnsi="Century Gothic" w:eastAsia="Arial Unicode MS" w:cs="Calibri"/>
          <w:sz w:val="18"/>
          <w:szCs w:val="18"/>
        </w:rPr>
        <w:t xml:space="preserve">2/12 X Rp. </w:t>
      </w:r>
      <w:r>
        <w:rPr>
          <w:rFonts w:ascii="Century Gothic" w:hAnsi="Century Gothic" w:eastAsia="Arial Unicode MS" w:cs="Calibri"/>
          <w:sz w:val="18"/>
          <w:szCs w:val="18"/>
          <w:lang w:val="id-ID"/>
        </w:rPr>
        <w:t>35.768.300</w:t>
      </w:r>
      <w:r>
        <w:rPr>
          <w:rFonts w:ascii="Century Gothic" w:hAnsi="Century Gothic" w:eastAsia="Arial Unicode MS" w:cs="Calibri"/>
          <w:sz w:val="18"/>
          <w:szCs w:val="18"/>
        </w:rPr>
        <w:t xml:space="preserve">,- = Rp. </w:t>
      </w:r>
      <w:r>
        <w:rPr>
          <w:rFonts w:ascii="Century Gothic" w:hAnsi="Century Gothic" w:eastAsia="Arial Unicode MS" w:cs="Calibri"/>
          <w:sz w:val="18"/>
          <w:szCs w:val="18"/>
          <w:lang w:val="id-ID"/>
        </w:rPr>
        <w:t>5.961.383,-</w:t>
      </w:r>
    </w:p>
    <w:p>
      <w:pPr>
        <w:spacing w:after="120" w:line="276" w:lineRule="auto"/>
        <w:ind w:left="993"/>
        <w:jc w:val="both"/>
        <w:rPr>
          <w:rFonts w:ascii="Century Gothic" w:hAnsi="Century Gothic" w:eastAsia="Arial Unicode MS" w:cs="Calibri"/>
          <w:sz w:val="18"/>
          <w:szCs w:val="18"/>
        </w:rPr>
      </w:pPr>
      <w:r>
        <w:rPr>
          <w:rFonts w:ascii="Century Gothic" w:hAnsi="Century Gothic" w:eastAsia="Arial Unicode MS" w:cs="Calibri"/>
          <w:sz w:val="18"/>
          <w:szCs w:val="18"/>
        </w:rPr>
        <w:t>Beban tahun depan/Beban dibayar dimuka adalah sebesar :</w:t>
      </w:r>
    </w:p>
    <w:p>
      <w:pPr>
        <w:spacing w:after="120" w:line="276" w:lineRule="auto"/>
        <w:ind w:left="993"/>
        <w:jc w:val="both"/>
        <w:rPr>
          <w:rFonts w:ascii="Century Gothic" w:hAnsi="Century Gothic" w:eastAsia="Arial Unicode MS" w:cs="Calibri"/>
          <w:sz w:val="18"/>
          <w:szCs w:val="18"/>
        </w:rPr>
      </w:pPr>
      <w:r>
        <w:rPr>
          <w:rFonts w:ascii="Century Gothic" w:hAnsi="Century Gothic" w:eastAsia="Arial Unicode MS" w:cs="Calibri"/>
          <w:sz w:val="18"/>
          <w:szCs w:val="18"/>
        </w:rPr>
        <w:t xml:space="preserve">Rp. </w:t>
      </w:r>
      <w:r>
        <w:rPr>
          <w:rFonts w:ascii="Century Gothic" w:hAnsi="Century Gothic" w:eastAsia="Arial Unicode MS" w:cs="Calibri"/>
          <w:sz w:val="18"/>
          <w:szCs w:val="18"/>
          <w:lang w:val="id-ID"/>
        </w:rPr>
        <w:t>35.768.300</w:t>
      </w:r>
      <w:r>
        <w:rPr>
          <w:rFonts w:ascii="Century Gothic" w:hAnsi="Century Gothic" w:eastAsia="Arial Unicode MS" w:cs="Calibri"/>
          <w:sz w:val="18"/>
          <w:szCs w:val="18"/>
        </w:rPr>
        <w:t xml:space="preserve"> – Rp.</w:t>
      </w:r>
      <w:r>
        <w:rPr>
          <w:rFonts w:ascii="Century Gothic" w:hAnsi="Century Gothic" w:eastAsia="Arial Unicode MS" w:cs="Calibri"/>
          <w:sz w:val="18"/>
          <w:szCs w:val="18"/>
          <w:lang w:val="id-ID"/>
        </w:rPr>
        <w:t xml:space="preserve"> 5.961.383,- </w:t>
      </w:r>
      <w:r>
        <w:rPr>
          <w:rFonts w:ascii="Century Gothic" w:hAnsi="Century Gothic" w:eastAsia="Arial Unicode MS" w:cs="Calibri"/>
          <w:sz w:val="18"/>
          <w:szCs w:val="18"/>
        </w:rPr>
        <w:t xml:space="preserve">= Rp   </w:t>
      </w:r>
      <w:r>
        <w:rPr>
          <w:rFonts w:ascii="Century Gothic" w:hAnsi="Century Gothic" w:eastAsia="Arial Unicode MS" w:cs="Calibri"/>
          <w:sz w:val="18"/>
          <w:szCs w:val="18"/>
          <w:lang w:val="id-ID"/>
        </w:rPr>
        <w:t>29.806.917</w:t>
      </w:r>
    </w:p>
    <w:tbl>
      <w:tblPr>
        <w:tblStyle w:val="30"/>
        <w:tblW w:w="8222" w:type="dxa"/>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1556"/>
        <w:gridCol w:w="1601"/>
        <w:gridCol w:w="1734"/>
        <w:gridCol w:w="1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Uraian</w:t>
            </w:r>
          </w:p>
        </w:tc>
        <w:tc>
          <w:tcPr>
            <w:tcW w:w="1556" w:type="dxa"/>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Saldo Awal</w:t>
            </w:r>
          </w:p>
        </w:tc>
        <w:tc>
          <w:tcPr>
            <w:tcW w:w="1601" w:type="dxa"/>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Penambahan</w:t>
            </w:r>
          </w:p>
        </w:tc>
        <w:tc>
          <w:tcPr>
            <w:tcW w:w="1734" w:type="dxa"/>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Pengurangan</w:t>
            </w:r>
          </w:p>
        </w:tc>
        <w:tc>
          <w:tcPr>
            <w:tcW w:w="1627" w:type="dxa"/>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Saldo Akhir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tcPr>
          <w:p>
            <w:pPr>
              <w:spacing w:after="120" w:line="276" w:lineRule="auto"/>
              <w:jc w:val="left"/>
              <w:rPr>
                <w:rFonts w:ascii="Century Gothic" w:hAnsi="Century Gothic" w:cs="Calibri"/>
                <w:sz w:val="18"/>
                <w:szCs w:val="18"/>
                <w:lang w:eastAsia="id-ID"/>
              </w:rPr>
            </w:pPr>
            <w:r>
              <w:rPr>
                <w:rFonts w:ascii="Century Gothic" w:hAnsi="Century Gothic" w:cs="Calibri"/>
                <w:sz w:val="18"/>
                <w:szCs w:val="18"/>
                <w:lang w:eastAsia="id-ID"/>
              </w:rPr>
              <w:t>Asuransi dibayar dimuka</w:t>
            </w:r>
          </w:p>
        </w:tc>
        <w:tc>
          <w:tcPr>
            <w:tcW w:w="1556" w:type="dxa"/>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31.510.187,50</w:t>
            </w:r>
          </w:p>
        </w:tc>
        <w:tc>
          <w:tcPr>
            <w:tcW w:w="1601"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30.949.774,-</w:t>
            </w:r>
          </w:p>
        </w:tc>
        <w:tc>
          <w:tcPr>
            <w:tcW w:w="1734"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32.653.044,50</w:t>
            </w:r>
          </w:p>
        </w:tc>
        <w:tc>
          <w:tcPr>
            <w:tcW w:w="1627"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bCs/>
                <w:sz w:val="18"/>
                <w:szCs w:val="18"/>
                <w:lang w:val="id-ID" w:eastAsia="id-ID"/>
              </w:rPr>
              <w:t>29.806.917,-</w:t>
            </w:r>
          </w:p>
        </w:tc>
      </w:tr>
    </w:tbl>
    <w:p>
      <w:pPr>
        <w:spacing w:after="120" w:line="276" w:lineRule="auto"/>
        <w:ind w:left="720"/>
        <w:jc w:val="both"/>
        <w:rPr>
          <w:rFonts w:ascii="Century Gothic" w:hAnsi="Century Gothic" w:cs="Calibri"/>
          <w:sz w:val="18"/>
          <w:szCs w:val="18"/>
          <w:lang w:eastAsia="id-ID"/>
        </w:rPr>
      </w:pPr>
    </w:p>
    <w:p>
      <w:pPr>
        <w:spacing w:after="120" w:line="276" w:lineRule="auto"/>
        <w:ind w:left="993"/>
        <w:jc w:val="both"/>
        <w:rPr>
          <w:rFonts w:ascii="Century Gothic" w:hAnsi="Century Gothic" w:cs="Calibri"/>
          <w:b/>
          <w:bCs/>
          <w:sz w:val="18"/>
          <w:szCs w:val="18"/>
          <w:lang w:eastAsia="id-ID"/>
        </w:rPr>
      </w:pPr>
      <w:r>
        <w:rPr>
          <w:rFonts w:ascii="Century Gothic" w:hAnsi="Century Gothic" w:cs="Calibri"/>
          <w:sz w:val="18"/>
          <w:szCs w:val="18"/>
          <w:lang w:eastAsia="id-ID"/>
        </w:rPr>
        <w:t xml:space="preserve">Penambahan adalah Rp. </w:t>
      </w:r>
      <w:r>
        <w:rPr>
          <w:rFonts w:ascii="Century Gothic" w:hAnsi="Century Gothic" w:cs="Calibri"/>
          <w:sz w:val="18"/>
          <w:szCs w:val="18"/>
          <w:lang w:val="id-ID" w:eastAsia="id-ID"/>
        </w:rPr>
        <w:t>30.949.774,- dan pengu</w:t>
      </w:r>
      <w:r>
        <w:rPr>
          <w:rFonts w:ascii="Century Gothic" w:hAnsi="Century Gothic" w:cs="Calibri"/>
          <w:sz w:val="18"/>
          <w:szCs w:val="18"/>
          <w:lang w:eastAsia="id-ID"/>
        </w:rPr>
        <w:t xml:space="preserve">rangan adalah Rp. </w:t>
      </w:r>
      <w:r>
        <w:rPr>
          <w:rFonts w:ascii="Century Gothic" w:hAnsi="Century Gothic" w:cs="Calibri"/>
          <w:sz w:val="18"/>
          <w:szCs w:val="18"/>
          <w:lang w:val="id-ID" w:eastAsia="id-ID"/>
        </w:rPr>
        <w:t>32.653.044,50</w:t>
      </w:r>
      <w:r>
        <w:rPr>
          <w:rFonts w:ascii="Century Gothic" w:hAnsi="Century Gothic" w:cs="Calibri"/>
          <w:sz w:val="18"/>
          <w:szCs w:val="18"/>
          <w:lang w:eastAsia="id-ID"/>
        </w:rPr>
        <w:t xml:space="preserve">  adalah penyesuaian beban dibayar dimuka semester I</w:t>
      </w:r>
      <w:r>
        <w:rPr>
          <w:rFonts w:ascii="Century Gothic" w:hAnsi="Century Gothic" w:cs="Calibri"/>
          <w:sz w:val="18"/>
          <w:szCs w:val="18"/>
          <w:lang w:val="id-ID" w:eastAsia="id-ID"/>
        </w:rPr>
        <w:t xml:space="preserve"> dan semester II</w:t>
      </w:r>
      <w:r>
        <w:rPr>
          <w:rFonts w:ascii="Century Gothic" w:hAnsi="Century Gothic" w:cs="Calibri"/>
          <w:sz w:val="18"/>
          <w:szCs w:val="18"/>
          <w:lang w:eastAsia="id-ID"/>
        </w:rPr>
        <w:t>.</w:t>
      </w:r>
    </w:p>
    <w:p>
      <w:pPr>
        <w:spacing w:after="120" w:line="276" w:lineRule="auto"/>
        <w:ind w:left="993"/>
        <w:jc w:val="both"/>
        <w:rPr>
          <w:rFonts w:ascii="Century Gothic" w:hAnsi="Century Gothic" w:cs="Calibri"/>
          <w:bCs/>
          <w:sz w:val="18"/>
          <w:szCs w:val="18"/>
          <w:lang w:val="id-ID" w:eastAsia="id-ID"/>
        </w:rPr>
      </w:pPr>
      <w:r>
        <w:rPr>
          <w:rFonts w:ascii="Century Gothic" w:hAnsi="Century Gothic" w:cs="Calibri"/>
          <w:bCs/>
          <w:sz w:val="18"/>
          <w:szCs w:val="18"/>
          <w:lang w:eastAsia="id-ID"/>
        </w:rPr>
        <w:t>Daftar Beban Bayar dimuka dapat dilihat pada Lampiran 11</w:t>
      </w:r>
    </w:p>
    <w:tbl>
      <w:tblPr>
        <w:tblStyle w:val="30"/>
        <w:tblW w:w="8080" w:type="dxa"/>
        <w:tblInd w:w="817" w:type="dxa"/>
        <w:tblBorders>
          <w:top w:val="single" w:color="auto" w:sz="18" w:space="0"/>
          <w:left w:val="single" w:color="auto" w:sz="18" w:space="0"/>
          <w:bottom w:val="single" w:color="auto" w:sz="18" w:space="0"/>
          <w:right w:val="single" w:color="auto" w:sz="18" w:space="0"/>
          <w:insideH w:val="single" w:color="auto" w:sz="4" w:space="0"/>
          <w:insideV w:val="single" w:color="auto" w:sz="18" w:space="0"/>
        </w:tblBorders>
        <w:tblLayout w:type="fixed"/>
        <w:tblCellMar>
          <w:top w:w="0" w:type="dxa"/>
          <w:left w:w="108" w:type="dxa"/>
          <w:bottom w:w="0" w:type="dxa"/>
          <w:right w:w="108" w:type="dxa"/>
        </w:tblCellMar>
      </w:tblPr>
      <w:tblGrid>
        <w:gridCol w:w="3499"/>
        <w:gridCol w:w="2313"/>
        <w:gridCol w:w="2268"/>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18" w:space="0"/>
          </w:tblBorders>
          <w:tblLayout w:type="fixed"/>
          <w:tblCellMar>
            <w:top w:w="0" w:type="dxa"/>
            <w:left w:w="108" w:type="dxa"/>
            <w:bottom w:w="0" w:type="dxa"/>
            <w:right w:w="108" w:type="dxa"/>
          </w:tblCellMar>
        </w:tblPrEx>
        <w:trPr>
          <w:trHeight w:val="330" w:hRule="atLeast"/>
        </w:trPr>
        <w:tc>
          <w:tcPr>
            <w:tcW w:w="3499" w:type="dxa"/>
            <w:tcBorders>
              <w:top w:val="single" w:color="auto" w:sz="18" w:space="0"/>
              <w:bottom w:val="single" w:color="auto" w:sz="18" w:space="0"/>
            </w:tcBorders>
            <w:shd w:val="clear" w:color="auto" w:fill="auto"/>
            <w:vAlign w:val="bottom"/>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Perkiraan</w:t>
            </w:r>
          </w:p>
        </w:tc>
        <w:tc>
          <w:tcPr>
            <w:tcW w:w="2313" w:type="dxa"/>
            <w:tcBorders>
              <w:top w:val="single" w:color="auto" w:sz="18" w:space="0"/>
              <w:bottom w:val="single" w:color="auto" w:sz="18" w:space="0"/>
            </w:tcBorders>
            <w:shd w:val="clear" w:color="auto" w:fill="auto"/>
            <w:vAlign w:val="bottom"/>
          </w:tcPr>
          <w:p>
            <w:pPr>
              <w:spacing w:after="120" w:line="276" w:lineRule="auto"/>
              <w:jc w:val="center"/>
              <w:rPr>
                <w:rFonts w:ascii="Century Gothic" w:hAnsi="Century Gothic" w:cs="Calibri"/>
                <w:b/>
                <w:bCs/>
                <w:sz w:val="18"/>
                <w:szCs w:val="18"/>
                <w:lang w:val="id-ID" w:eastAsia="id-ID"/>
              </w:rPr>
            </w:pPr>
            <w:r>
              <w:rPr>
                <w:rFonts w:ascii="Century Gothic" w:hAnsi="Century Gothic" w:cs="Calibri"/>
                <w:b/>
                <w:bCs/>
                <w:sz w:val="18"/>
                <w:szCs w:val="18"/>
                <w:lang w:eastAsia="id-ID"/>
              </w:rPr>
              <w:t>201</w:t>
            </w:r>
            <w:r>
              <w:rPr>
                <w:rFonts w:ascii="Century Gothic" w:hAnsi="Century Gothic" w:cs="Calibri"/>
                <w:b/>
                <w:bCs/>
                <w:sz w:val="18"/>
                <w:szCs w:val="18"/>
                <w:lang w:val="id-ID" w:eastAsia="id-ID"/>
              </w:rPr>
              <w:t>7</w:t>
            </w:r>
          </w:p>
        </w:tc>
        <w:tc>
          <w:tcPr>
            <w:tcW w:w="2268" w:type="dxa"/>
            <w:tcBorders>
              <w:top w:val="single" w:color="auto" w:sz="18" w:space="0"/>
              <w:bottom w:val="single" w:color="auto" w:sz="18" w:space="0"/>
            </w:tcBorders>
            <w:shd w:val="clear" w:color="auto" w:fill="auto"/>
            <w:vAlign w:val="bottom"/>
          </w:tcPr>
          <w:p>
            <w:pPr>
              <w:spacing w:after="120" w:line="276" w:lineRule="auto"/>
              <w:ind w:left="360"/>
              <w:jc w:val="center"/>
              <w:rPr>
                <w:rFonts w:ascii="Century Gothic" w:hAnsi="Century Gothic" w:cs="Calibri"/>
                <w:b/>
                <w:bCs/>
                <w:sz w:val="18"/>
                <w:szCs w:val="18"/>
                <w:lang w:eastAsia="id-ID"/>
              </w:rPr>
            </w:pPr>
            <w:r>
              <w:rPr>
                <w:rFonts w:ascii="Century Gothic" w:hAnsi="Century Gothic" w:cs="Calibri"/>
                <w:b/>
                <w:bCs/>
                <w:sz w:val="18"/>
                <w:szCs w:val="18"/>
                <w:lang w:eastAsia="id-ID"/>
              </w:rPr>
              <w:t>2016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0" w:hRule="atLeast"/>
        </w:trPr>
        <w:tc>
          <w:tcPr>
            <w:tcW w:w="3499" w:type="dxa"/>
            <w:shd w:val="clear" w:color="auto" w:fill="auto"/>
            <w:vAlign w:val="bottom"/>
          </w:tcPr>
          <w:p>
            <w:pPr>
              <w:spacing w:after="120" w:line="276" w:lineRule="auto"/>
              <w:ind w:left="317"/>
              <w:jc w:val="both"/>
              <w:rPr>
                <w:rFonts w:ascii="Century Gothic" w:hAnsi="Century Gothic" w:cs="Calibri"/>
                <w:b/>
                <w:bCs/>
                <w:sz w:val="18"/>
                <w:szCs w:val="18"/>
                <w:lang w:eastAsia="id-ID"/>
              </w:rPr>
            </w:pPr>
          </w:p>
          <w:p>
            <w:pPr>
              <w:numPr>
                <w:ilvl w:val="0"/>
                <w:numId w:val="33"/>
              </w:numPr>
              <w:spacing w:after="120" w:line="276" w:lineRule="auto"/>
              <w:ind w:left="176" w:hanging="284"/>
              <w:jc w:val="both"/>
              <w:rPr>
                <w:rFonts w:ascii="Century Gothic" w:hAnsi="Century Gothic" w:cs="Calibri"/>
                <w:b/>
                <w:bCs/>
                <w:sz w:val="18"/>
                <w:szCs w:val="18"/>
                <w:lang w:eastAsia="id-ID"/>
              </w:rPr>
            </w:pPr>
            <w:r>
              <w:rPr>
                <w:rFonts w:ascii="Century Gothic" w:hAnsi="Century Gothic" w:cs="Calibri"/>
                <w:b/>
                <w:bCs/>
                <w:sz w:val="18"/>
                <w:szCs w:val="18"/>
                <w:lang w:eastAsia="id-ID"/>
              </w:rPr>
              <w:t>Persediaan</w:t>
            </w:r>
          </w:p>
        </w:tc>
        <w:tc>
          <w:tcPr>
            <w:tcW w:w="2313" w:type="dxa"/>
            <w:shd w:val="clear" w:color="auto" w:fill="auto"/>
            <w:vAlign w:val="bottom"/>
          </w:tcPr>
          <w:p>
            <w:pPr>
              <w:spacing w:after="120" w:line="276" w:lineRule="auto"/>
              <w:ind w:left="-205" w:firstLine="205"/>
              <w:jc w:val="center"/>
              <w:rPr>
                <w:rFonts w:ascii="Century Gothic" w:hAnsi="Century Gothic" w:cs="Calibri"/>
                <w:b/>
                <w:bCs/>
                <w:sz w:val="18"/>
                <w:szCs w:val="18"/>
                <w:lang w:val="id-ID" w:eastAsia="id-ID"/>
              </w:rPr>
            </w:pPr>
            <w:r>
              <w:rPr>
                <w:rFonts w:ascii="Century Gothic" w:hAnsi="Century Gothic" w:cs="Calibri"/>
                <w:b/>
                <w:bCs/>
                <w:sz w:val="18"/>
                <w:szCs w:val="18"/>
                <w:lang w:val="id-ID" w:eastAsia="id-ID"/>
              </w:rPr>
              <w:t>9.200.670,-</w:t>
            </w:r>
          </w:p>
        </w:tc>
        <w:tc>
          <w:tcPr>
            <w:tcW w:w="2268" w:type="dxa"/>
            <w:shd w:val="clear" w:color="auto" w:fill="auto"/>
            <w:vAlign w:val="bottom"/>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7.709.850,-</w:t>
            </w:r>
          </w:p>
        </w:tc>
      </w:tr>
    </w:tbl>
    <w:p>
      <w:pPr>
        <w:spacing w:after="120" w:line="276" w:lineRule="auto"/>
        <w:ind w:left="993"/>
        <w:jc w:val="both"/>
        <w:rPr>
          <w:rFonts w:ascii="Century Gothic" w:hAnsi="Century Gothic" w:cs="Calibri"/>
          <w:sz w:val="18"/>
          <w:szCs w:val="18"/>
          <w:lang w:eastAsia="id-ID"/>
        </w:rPr>
      </w:pPr>
      <w:r>
        <w:rPr>
          <w:rFonts w:ascii="Century Gothic" w:hAnsi="Century Gothic" w:cs="Calibri"/>
          <w:sz w:val="18"/>
          <w:szCs w:val="18"/>
          <w:lang w:eastAsia="id-ID"/>
        </w:rPr>
        <w:t>Jumlah tersebut merupakan saldo Persediaan  per 31 Desember 20</w:t>
      </w:r>
      <w:r>
        <w:rPr>
          <w:rFonts w:ascii="Century Gothic" w:hAnsi="Century Gothic" w:cs="Calibri"/>
          <w:sz w:val="18"/>
          <w:szCs w:val="18"/>
          <w:lang w:val="id-ID" w:eastAsia="id-ID"/>
        </w:rPr>
        <w:t>17</w:t>
      </w:r>
      <w:r>
        <w:rPr>
          <w:rFonts w:ascii="Century Gothic" w:hAnsi="Century Gothic" w:cs="Calibri"/>
          <w:sz w:val="18"/>
          <w:szCs w:val="18"/>
          <w:lang w:eastAsia="id-ID"/>
        </w:rPr>
        <w:t xml:space="preserve"> dan  201</w:t>
      </w:r>
      <w:r>
        <w:rPr>
          <w:rFonts w:ascii="Century Gothic" w:hAnsi="Century Gothic" w:cs="Calibri"/>
          <w:sz w:val="18"/>
          <w:szCs w:val="18"/>
          <w:lang w:val="id-ID" w:eastAsia="id-ID"/>
        </w:rPr>
        <w:t>6</w:t>
      </w:r>
      <w:r>
        <w:rPr>
          <w:rFonts w:ascii="Century Gothic" w:hAnsi="Century Gothic" w:cs="Calibri"/>
          <w:sz w:val="18"/>
          <w:szCs w:val="18"/>
          <w:lang w:eastAsia="id-ID"/>
        </w:rPr>
        <w:t>, yaitu :</w:t>
      </w:r>
    </w:p>
    <w:p>
      <w:pPr>
        <w:spacing w:after="120" w:line="276" w:lineRule="auto"/>
        <w:ind w:left="993"/>
        <w:jc w:val="both"/>
        <w:rPr>
          <w:rFonts w:ascii="Century Gothic" w:hAnsi="Century Gothic" w:cs="Calibri"/>
          <w:sz w:val="18"/>
          <w:szCs w:val="18"/>
          <w:lang w:eastAsia="id-ID"/>
        </w:rPr>
      </w:pPr>
      <w:r>
        <w:rPr>
          <w:rFonts w:ascii="Century Gothic" w:hAnsi="Century Gothic" w:cs="Calibri"/>
          <w:sz w:val="18"/>
          <w:szCs w:val="18"/>
          <w:lang w:eastAsia="id-ID"/>
        </w:rPr>
        <w:t>Adapun persediaan tersebut terdiri dari :</w:t>
      </w:r>
    </w:p>
    <w:tbl>
      <w:tblPr>
        <w:tblStyle w:val="30"/>
        <w:tblW w:w="8177"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41"/>
        <w:gridCol w:w="2268"/>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41" w:type="dxa"/>
            <w:vAlign w:val="bottom"/>
          </w:tcPr>
          <w:p>
            <w:pPr>
              <w:spacing w:after="120" w:line="276" w:lineRule="auto"/>
              <w:ind w:left="-11"/>
              <w:jc w:val="center"/>
              <w:rPr>
                <w:rFonts w:ascii="Century Gothic" w:hAnsi="Century Gothic" w:cs="Calibri"/>
                <w:b/>
                <w:sz w:val="18"/>
                <w:szCs w:val="18"/>
                <w:lang w:eastAsia="id-ID"/>
              </w:rPr>
            </w:pPr>
            <w:r>
              <w:rPr>
                <w:rFonts w:ascii="Century Gothic" w:hAnsi="Century Gothic" w:cs="Calibri"/>
                <w:b/>
                <w:sz w:val="18"/>
                <w:szCs w:val="18"/>
                <w:lang w:eastAsia="id-ID"/>
              </w:rPr>
              <w:t>PERKIRAAN</w:t>
            </w:r>
          </w:p>
        </w:tc>
        <w:tc>
          <w:tcPr>
            <w:tcW w:w="2268" w:type="dxa"/>
            <w:vAlign w:val="bottom"/>
          </w:tcPr>
          <w:p>
            <w:pPr>
              <w:spacing w:after="120" w:line="276" w:lineRule="auto"/>
              <w:jc w:val="center"/>
              <w:rPr>
                <w:rFonts w:ascii="Century Gothic" w:hAnsi="Century Gothic" w:cs="Calibri"/>
                <w:b/>
                <w:sz w:val="18"/>
                <w:szCs w:val="18"/>
                <w:lang w:val="id-ID" w:eastAsia="id-ID"/>
              </w:rPr>
            </w:pPr>
            <w:r>
              <w:rPr>
                <w:rFonts w:ascii="Century Gothic" w:hAnsi="Century Gothic" w:cs="Calibri"/>
                <w:b/>
                <w:sz w:val="18"/>
                <w:szCs w:val="18"/>
                <w:lang w:eastAsia="id-ID"/>
              </w:rPr>
              <w:t>201</w:t>
            </w:r>
            <w:r>
              <w:rPr>
                <w:rFonts w:ascii="Century Gothic" w:hAnsi="Century Gothic" w:cs="Calibri"/>
                <w:b/>
                <w:sz w:val="18"/>
                <w:szCs w:val="18"/>
                <w:lang w:val="id-ID" w:eastAsia="id-ID"/>
              </w:rPr>
              <w:t>7</w:t>
            </w:r>
          </w:p>
        </w:tc>
        <w:tc>
          <w:tcPr>
            <w:tcW w:w="2268" w:type="dxa"/>
            <w:vAlign w:val="bottom"/>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41" w:type="dxa"/>
            <w:vAlign w:val="center"/>
          </w:tcPr>
          <w:p>
            <w:pPr>
              <w:spacing w:after="120" w:line="276" w:lineRule="auto"/>
              <w:jc w:val="left"/>
              <w:rPr>
                <w:rFonts w:ascii="Century Gothic" w:hAnsi="Century Gothic" w:cs="Calibri"/>
                <w:b/>
                <w:sz w:val="18"/>
                <w:szCs w:val="18"/>
                <w:lang w:eastAsia="id-ID"/>
              </w:rPr>
            </w:pPr>
            <w:r>
              <w:rPr>
                <w:rFonts w:ascii="Century Gothic" w:hAnsi="Century Gothic" w:cs="Calibri"/>
                <w:b/>
                <w:sz w:val="18"/>
                <w:szCs w:val="18"/>
                <w:lang w:eastAsia="id-ID"/>
              </w:rPr>
              <w:t>Persediaan Bahan Pakai Habis :</w:t>
            </w:r>
          </w:p>
        </w:tc>
        <w:tc>
          <w:tcPr>
            <w:tcW w:w="2268" w:type="dxa"/>
            <w:vAlign w:val="center"/>
          </w:tcPr>
          <w:p>
            <w:pPr>
              <w:spacing w:after="120" w:line="276" w:lineRule="auto"/>
              <w:rPr>
                <w:rFonts w:ascii="Century Gothic" w:hAnsi="Century Gothic" w:cs="Calibri"/>
                <w:sz w:val="18"/>
                <w:szCs w:val="18"/>
                <w:lang w:eastAsia="id-ID"/>
              </w:rPr>
            </w:pPr>
          </w:p>
        </w:tc>
        <w:tc>
          <w:tcPr>
            <w:tcW w:w="2268" w:type="dxa"/>
            <w:vAlign w:val="center"/>
          </w:tcPr>
          <w:p>
            <w:pPr>
              <w:spacing w:after="120" w:line="276" w:lineRule="auto"/>
              <w:rPr>
                <w:rFonts w:ascii="Century Gothic" w:hAnsi="Century Gothic" w:cs="Calibri"/>
                <w:sz w:val="18"/>
                <w:szCs w:val="18"/>
                <w:lang w:eastAsia="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41" w:type="dxa"/>
            <w:vAlign w:val="center"/>
          </w:tcPr>
          <w:p>
            <w:pPr>
              <w:numPr>
                <w:ilvl w:val="0"/>
                <w:numId w:val="34"/>
              </w:numPr>
              <w:spacing w:after="120" w:line="276" w:lineRule="auto"/>
              <w:ind w:left="273" w:hanging="273"/>
              <w:jc w:val="left"/>
              <w:rPr>
                <w:rFonts w:ascii="Century Gothic" w:hAnsi="Century Gothic" w:cs="Calibri"/>
                <w:sz w:val="18"/>
                <w:szCs w:val="18"/>
                <w:lang w:eastAsia="id-ID"/>
              </w:rPr>
            </w:pPr>
            <w:r>
              <w:rPr>
                <w:rFonts w:ascii="Century Gothic" w:hAnsi="Century Gothic" w:cs="Calibri"/>
                <w:sz w:val="18"/>
                <w:szCs w:val="18"/>
                <w:lang w:eastAsia="id-ID"/>
              </w:rPr>
              <w:t>Persediaan  ATK</w:t>
            </w:r>
          </w:p>
        </w:tc>
        <w:tc>
          <w:tcPr>
            <w:tcW w:w="2268"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eastAsia="id-ID"/>
              </w:rPr>
              <w:t>3</w:t>
            </w:r>
            <w:r>
              <w:rPr>
                <w:rFonts w:ascii="Century Gothic" w:hAnsi="Century Gothic" w:cs="Calibri"/>
                <w:sz w:val="18"/>
                <w:szCs w:val="18"/>
                <w:lang w:val="id-ID" w:eastAsia="id-ID"/>
              </w:rPr>
              <w:t>.</w:t>
            </w:r>
            <w:r>
              <w:rPr>
                <w:rFonts w:ascii="Century Gothic" w:hAnsi="Century Gothic" w:cs="Calibri"/>
                <w:sz w:val="18"/>
                <w:szCs w:val="18"/>
                <w:lang w:eastAsia="id-ID"/>
              </w:rPr>
              <w:t>010</w:t>
            </w:r>
            <w:r>
              <w:rPr>
                <w:rFonts w:ascii="Century Gothic" w:hAnsi="Century Gothic" w:cs="Calibri"/>
                <w:sz w:val="18"/>
                <w:szCs w:val="18"/>
                <w:lang w:val="id-ID" w:eastAsia="id-ID"/>
              </w:rPr>
              <w:t>.</w:t>
            </w:r>
            <w:r>
              <w:rPr>
                <w:rFonts w:ascii="Century Gothic" w:hAnsi="Century Gothic" w:cs="Calibri"/>
                <w:sz w:val="18"/>
                <w:szCs w:val="18"/>
                <w:lang w:eastAsia="id-ID"/>
              </w:rPr>
              <w:t>950</w:t>
            </w:r>
            <w:r>
              <w:rPr>
                <w:rFonts w:ascii="Century Gothic" w:hAnsi="Century Gothic" w:cs="Calibri"/>
                <w:sz w:val="18"/>
                <w:szCs w:val="18"/>
                <w:lang w:val="id-ID" w:eastAsia="id-ID"/>
              </w:rPr>
              <w:t>,-</w:t>
            </w:r>
          </w:p>
        </w:tc>
        <w:tc>
          <w:tcPr>
            <w:tcW w:w="2268" w:type="dxa"/>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3.144.800,-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41" w:type="dxa"/>
            <w:vAlign w:val="center"/>
          </w:tcPr>
          <w:p>
            <w:pPr>
              <w:numPr>
                <w:ilvl w:val="0"/>
                <w:numId w:val="34"/>
              </w:numPr>
              <w:spacing w:after="120" w:line="276" w:lineRule="auto"/>
              <w:ind w:left="273" w:hanging="273"/>
              <w:jc w:val="left"/>
              <w:rPr>
                <w:rFonts w:ascii="Century Gothic" w:hAnsi="Century Gothic" w:cs="Calibri"/>
                <w:sz w:val="18"/>
                <w:szCs w:val="18"/>
                <w:lang w:eastAsia="id-ID"/>
              </w:rPr>
            </w:pPr>
            <w:r>
              <w:rPr>
                <w:rFonts w:ascii="Century Gothic" w:hAnsi="Century Gothic" w:cs="Calibri"/>
                <w:sz w:val="18"/>
                <w:szCs w:val="18"/>
                <w:lang w:eastAsia="id-ID"/>
              </w:rPr>
              <w:t>Persediaan Alat listrik dan elektronik</w:t>
            </w:r>
          </w:p>
        </w:tc>
        <w:tc>
          <w:tcPr>
            <w:tcW w:w="2268"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eastAsia="id-ID"/>
              </w:rPr>
              <w:t>502</w:t>
            </w:r>
            <w:r>
              <w:rPr>
                <w:rFonts w:ascii="Century Gothic" w:hAnsi="Century Gothic" w:cs="Calibri"/>
                <w:sz w:val="18"/>
                <w:szCs w:val="18"/>
                <w:lang w:val="id-ID" w:eastAsia="id-ID"/>
              </w:rPr>
              <w:t>.</w:t>
            </w:r>
            <w:r>
              <w:rPr>
                <w:rFonts w:ascii="Century Gothic" w:hAnsi="Century Gothic" w:cs="Calibri"/>
                <w:sz w:val="18"/>
                <w:szCs w:val="18"/>
                <w:lang w:eastAsia="id-ID"/>
              </w:rPr>
              <w:t>400</w:t>
            </w:r>
            <w:r>
              <w:rPr>
                <w:rFonts w:ascii="Century Gothic" w:hAnsi="Century Gothic" w:cs="Calibri"/>
                <w:sz w:val="18"/>
                <w:szCs w:val="18"/>
                <w:lang w:val="id-ID" w:eastAsia="id-ID"/>
              </w:rPr>
              <w:t>,-</w:t>
            </w:r>
          </w:p>
        </w:tc>
        <w:tc>
          <w:tcPr>
            <w:tcW w:w="2268" w:type="dxa"/>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1.472.500,-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41" w:type="dxa"/>
            <w:vAlign w:val="center"/>
          </w:tcPr>
          <w:p>
            <w:pPr>
              <w:numPr>
                <w:ilvl w:val="0"/>
                <w:numId w:val="34"/>
              </w:numPr>
              <w:spacing w:after="120" w:line="276" w:lineRule="auto"/>
              <w:ind w:left="273" w:hanging="273"/>
              <w:jc w:val="left"/>
              <w:rPr>
                <w:rFonts w:ascii="Century Gothic" w:hAnsi="Century Gothic" w:cs="Calibri"/>
                <w:sz w:val="18"/>
                <w:szCs w:val="18"/>
                <w:lang w:eastAsia="id-ID"/>
              </w:rPr>
            </w:pPr>
            <w:r>
              <w:rPr>
                <w:rFonts w:ascii="Century Gothic" w:hAnsi="Century Gothic" w:cs="Calibri"/>
                <w:sz w:val="18"/>
                <w:szCs w:val="18"/>
                <w:lang w:eastAsia="id-ID"/>
              </w:rPr>
              <w:t>Persediaan perlatan kebersihan dan bahan pembersih</w:t>
            </w:r>
          </w:p>
        </w:tc>
        <w:tc>
          <w:tcPr>
            <w:tcW w:w="2268"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eastAsia="id-ID"/>
              </w:rPr>
              <w:t>573</w:t>
            </w:r>
            <w:r>
              <w:rPr>
                <w:rFonts w:ascii="Century Gothic" w:hAnsi="Century Gothic" w:cs="Calibri"/>
                <w:sz w:val="18"/>
                <w:szCs w:val="18"/>
                <w:lang w:val="id-ID" w:eastAsia="id-ID"/>
              </w:rPr>
              <w:t>.</w:t>
            </w:r>
            <w:r>
              <w:rPr>
                <w:rFonts w:ascii="Century Gothic" w:hAnsi="Century Gothic" w:cs="Calibri"/>
                <w:sz w:val="18"/>
                <w:szCs w:val="18"/>
                <w:lang w:eastAsia="id-ID"/>
              </w:rPr>
              <w:t>420</w:t>
            </w:r>
            <w:r>
              <w:rPr>
                <w:rFonts w:ascii="Century Gothic" w:hAnsi="Century Gothic" w:cs="Calibri"/>
                <w:sz w:val="18"/>
                <w:szCs w:val="18"/>
                <w:lang w:val="id-ID" w:eastAsia="id-ID"/>
              </w:rPr>
              <w:t>,-</w:t>
            </w:r>
          </w:p>
        </w:tc>
        <w:tc>
          <w:tcPr>
            <w:tcW w:w="2268" w:type="dxa"/>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1.974.780,-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41" w:type="dxa"/>
            <w:vAlign w:val="center"/>
          </w:tcPr>
          <w:p>
            <w:pPr>
              <w:numPr>
                <w:ilvl w:val="0"/>
                <w:numId w:val="34"/>
              </w:numPr>
              <w:spacing w:after="120" w:line="276" w:lineRule="auto"/>
              <w:ind w:left="273" w:hanging="273"/>
              <w:jc w:val="left"/>
              <w:rPr>
                <w:rFonts w:ascii="Century Gothic" w:hAnsi="Century Gothic" w:cs="Calibri"/>
                <w:sz w:val="18"/>
                <w:szCs w:val="18"/>
                <w:lang w:eastAsia="id-ID"/>
              </w:rPr>
            </w:pPr>
            <w:r>
              <w:rPr>
                <w:rFonts w:ascii="Century Gothic" w:hAnsi="Century Gothic" w:cs="Calibri"/>
                <w:sz w:val="18"/>
                <w:szCs w:val="18"/>
                <w:lang w:eastAsia="id-ID"/>
              </w:rPr>
              <w:t>Persediaan  peral/perlk pkai habis</w:t>
            </w:r>
          </w:p>
        </w:tc>
        <w:tc>
          <w:tcPr>
            <w:tcW w:w="2268"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eastAsia="id-ID"/>
              </w:rPr>
              <w:t>212</w:t>
            </w:r>
            <w:r>
              <w:rPr>
                <w:rFonts w:ascii="Century Gothic" w:hAnsi="Century Gothic" w:cs="Calibri"/>
                <w:sz w:val="18"/>
                <w:szCs w:val="18"/>
                <w:lang w:val="id-ID" w:eastAsia="id-ID"/>
              </w:rPr>
              <w:t>.</w:t>
            </w:r>
            <w:r>
              <w:rPr>
                <w:rFonts w:ascii="Century Gothic" w:hAnsi="Century Gothic" w:cs="Calibri"/>
                <w:sz w:val="18"/>
                <w:szCs w:val="18"/>
                <w:lang w:eastAsia="id-ID"/>
              </w:rPr>
              <w:t>200</w:t>
            </w:r>
            <w:r>
              <w:rPr>
                <w:rFonts w:ascii="Century Gothic" w:hAnsi="Century Gothic" w:cs="Calibri"/>
                <w:sz w:val="18"/>
                <w:szCs w:val="18"/>
                <w:lang w:val="id-ID" w:eastAsia="id-ID"/>
              </w:rPr>
              <w:t>,-</w:t>
            </w:r>
          </w:p>
        </w:tc>
        <w:tc>
          <w:tcPr>
            <w:tcW w:w="2268" w:type="dxa"/>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539.900,-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trPr>
        <w:tc>
          <w:tcPr>
            <w:tcW w:w="3641" w:type="dxa"/>
            <w:vAlign w:val="center"/>
          </w:tcPr>
          <w:p>
            <w:pPr>
              <w:numPr>
                <w:ilvl w:val="0"/>
                <w:numId w:val="34"/>
              </w:numPr>
              <w:spacing w:after="120" w:line="276" w:lineRule="auto"/>
              <w:ind w:left="273" w:hanging="273"/>
              <w:jc w:val="left"/>
              <w:rPr>
                <w:rFonts w:ascii="Century Gothic" w:hAnsi="Century Gothic" w:cs="Calibri"/>
                <w:sz w:val="18"/>
                <w:szCs w:val="18"/>
                <w:lang w:eastAsia="id-ID"/>
              </w:rPr>
            </w:pPr>
            <w:r>
              <w:rPr>
                <w:rFonts w:ascii="Century Gothic" w:hAnsi="Century Gothic" w:cs="Calibri"/>
                <w:sz w:val="18"/>
                <w:szCs w:val="18"/>
                <w:lang w:val="id-ID" w:eastAsia="id-ID"/>
              </w:rPr>
              <w:t>Pesediaan bahan dokumentasi/cetakan</w:t>
            </w:r>
          </w:p>
        </w:tc>
        <w:tc>
          <w:tcPr>
            <w:tcW w:w="2268"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eastAsia="id-ID"/>
              </w:rPr>
              <w:t>4</w:t>
            </w:r>
            <w:r>
              <w:rPr>
                <w:rFonts w:ascii="Century Gothic" w:hAnsi="Century Gothic" w:cs="Calibri"/>
                <w:sz w:val="18"/>
                <w:szCs w:val="18"/>
                <w:lang w:val="id-ID" w:eastAsia="id-ID"/>
              </w:rPr>
              <w:t>.</w:t>
            </w:r>
            <w:r>
              <w:rPr>
                <w:rFonts w:ascii="Century Gothic" w:hAnsi="Century Gothic" w:cs="Calibri"/>
                <w:sz w:val="18"/>
                <w:szCs w:val="18"/>
                <w:lang w:eastAsia="id-ID"/>
              </w:rPr>
              <w:t>901</w:t>
            </w:r>
            <w:r>
              <w:rPr>
                <w:rFonts w:ascii="Century Gothic" w:hAnsi="Century Gothic" w:cs="Calibri"/>
                <w:sz w:val="18"/>
                <w:szCs w:val="18"/>
                <w:lang w:val="id-ID" w:eastAsia="id-ID"/>
              </w:rPr>
              <w:t>.</w:t>
            </w:r>
            <w:r>
              <w:rPr>
                <w:rFonts w:ascii="Century Gothic" w:hAnsi="Century Gothic" w:cs="Calibri"/>
                <w:sz w:val="18"/>
                <w:szCs w:val="18"/>
                <w:lang w:eastAsia="id-ID"/>
              </w:rPr>
              <w:t>700</w:t>
            </w:r>
            <w:r>
              <w:rPr>
                <w:rFonts w:ascii="Century Gothic" w:hAnsi="Century Gothic" w:cs="Calibri"/>
                <w:sz w:val="18"/>
                <w:szCs w:val="18"/>
                <w:lang w:val="id-ID" w:eastAsia="id-ID"/>
              </w:rPr>
              <w:t>,-</w:t>
            </w:r>
          </w:p>
        </w:tc>
        <w:tc>
          <w:tcPr>
            <w:tcW w:w="2268" w:type="dxa"/>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577.870,-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41" w:type="dxa"/>
            <w:vAlign w:val="center"/>
          </w:tcPr>
          <w:p>
            <w:pPr>
              <w:spacing w:after="120" w:line="276" w:lineRule="auto"/>
              <w:ind w:left="273"/>
              <w:jc w:val="left"/>
              <w:rPr>
                <w:rFonts w:ascii="Century Gothic" w:hAnsi="Century Gothic" w:cs="Calibri"/>
                <w:b/>
                <w:sz w:val="18"/>
                <w:szCs w:val="18"/>
                <w:lang w:eastAsia="id-ID"/>
              </w:rPr>
            </w:pPr>
            <w:r>
              <w:rPr>
                <w:rFonts w:ascii="Century Gothic" w:hAnsi="Century Gothic" w:cs="Calibri"/>
                <w:b/>
                <w:sz w:val="18"/>
                <w:szCs w:val="18"/>
                <w:lang w:eastAsia="id-ID"/>
              </w:rPr>
              <w:t>Jumlah</w:t>
            </w:r>
          </w:p>
        </w:tc>
        <w:tc>
          <w:tcPr>
            <w:tcW w:w="2268" w:type="dxa"/>
            <w:vAlign w:val="center"/>
          </w:tcPr>
          <w:p>
            <w:pPr>
              <w:spacing w:after="120" w:line="276" w:lineRule="auto"/>
              <w:rPr>
                <w:rFonts w:ascii="Century Gothic" w:hAnsi="Century Gothic" w:cs="Calibri"/>
                <w:b/>
                <w:sz w:val="18"/>
                <w:szCs w:val="18"/>
                <w:lang w:val="id-ID" w:eastAsia="id-ID"/>
              </w:rPr>
            </w:pPr>
            <w:r>
              <w:rPr>
                <w:rFonts w:ascii="Century Gothic" w:hAnsi="Century Gothic" w:cs="Calibri"/>
                <w:b/>
                <w:sz w:val="18"/>
                <w:szCs w:val="18"/>
                <w:lang w:val="id-ID" w:eastAsia="id-ID"/>
              </w:rPr>
              <w:t>9.200.670,-</w:t>
            </w:r>
          </w:p>
        </w:tc>
        <w:tc>
          <w:tcPr>
            <w:tcW w:w="2268" w:type="dxa"/>
            <w:vAlign w:val="center"/>
          </w:tcPr>
          <w:p>
            <w:pPr>
              <w:spacing w:after="120" w:line="276" w:lineRule="auto"/>
              <w:rPr>
                <w:rFonts w:ascii="Century Gothic" w:hAnsi="Century Gothic" w:cs="Calibri"/>
                <w:b/>
                <w:sz w:val="18"/>
                <w:szCs w:val="18"/>
                <w:lang w:eastAsia="id-ID"/>
              </w:rPr>
            </w:pPr>
            <w:r>
              <w:rPr>
                <w:rFonts w:ascii="Century Gothic" w:hAnsi="Century Gothic" w:cs="Calibri"/>
                <w:b/>
                <w:bCs/>
                <w:sz w:val="18"/>
                <w:szCs w:val="18"/>
                <w:lang w:eastAsia="id-ID"/>
              </w:rPr>
              <w:t>7.709.850,-</w:t>
            </w:r>
          </w:p>
        </w:tc>
      </w:tr>
    </w:tbl>
    <w:p>
      <w:pPr>
        <w:spacing w:after="120" w:line="276" w:lineRule="auto"/>
        <w:ind w:left="720"/>
        <w:jc w:val="both"/>
        <w:rPr>
          <w:rFonts w:ascii="Century Gothic" w:hAnsi="Century Gothic" w:cs="Calibri"/>
          <w:sz w:val="18"/>
          <w:szCs w:val="18"/>
          <w:lang w:eastAsia="id-ID"/>
        </w:rPr>
      </w:pPr>
    </w:p>
    <w:tbl>
      <w:tblPr>
        <w:tblStyle w:val="30"/>
        <w:tblW w:w="8080"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2"/>
        <w:gridCol w:w="1409"/>
        <w:gridCol w:w="1505"/>
        <w:gridCol w:w="1688"/>
        <w:gridCol w:w="13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trPr>
        <w:tc>
          <w:tcPr>
            <w:tcW w:w="2162" w:type="dxa"/>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Uraian</w:t>
            </w:r>
          </w:p>
        </w:tc>
        <w:tc>
          <w:tcPr>
            <w:tcW w:w="1409" w:type="dxa"/>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Saldo Awal</w:t>
            </w:r>
          </w:p>
        </w:tc>
        <w:tc>
          <w:tcPr>
            <w:tcW w:w="1505" w:type="dxa"/>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Penambahan</w:t>
            </w:r>
          </w:p>
        </w:tc>
        <w:tc>
          <w:tcPr>
            <w:tcW w:w="1688" w:type="dxa"/>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Pengurangan</w:t>
            </w:r>
          </w:p>
        </w:tc>
        <w:tc>
          <w:tcPr>
            <w:tcW w:w="1316" w:type="dxa"/>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Saldo Ak</w:t>
            </w:r>
            <w:r>
              <w:rPr>
                <w:rFonts w:ascii="Century Gothic" w:hAnsi="Century Gothic" w:cs="Calibri"/>
                <w:b/>
                <w:sz w:val="18"/>
                <w:szCs w:val="18"/>
                <w:lang w:val="id-ID" w:eastAsia="id-ID"/>
              </w:rPr>
              <w:t>h</w:t>
            </w:r>
            <w:r>
              <w:rPr>
                <w:rFonts w:ascii="Century Gothic" w:hAnsi="Century Gothic" w:cs="Calibri"/>
                <w:b/>
                <w:sz w:val="18"/>
                <w:szCs w:val="18"/>
                <w:lang w:eastAsia="id-ID"/>
              </w:rPr>
              <w:t>ir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62" w:type="dxa"/>
            <w:vAlign w:val="center"/>
          </w:tcPr>
          <w:p>
            <w:pPr>
              <w:spacing w:after="120" w:line="276" w:lineRule="auto"/>
              <w:jc w:val="left"/>
              <w:rPr>
                <w:rFonts w:ascii="Century Gothic" w:hAnsi="Century Gothic" w:cs="Calibri"/>
                <w:b/>
                <w:sz w:val="18"/>
                <w:szCs w:val="18"/>
                <w:lang w:eastAsia="id-ID"/>
              </w:rPr>
            </w:pPr>
            <w:r>
              <w:rPr>
                <w:rFonts w:ascii="Century Gothic" w:hAnsi="Century Gothic" w:cs="Calibri"/>
                <w:b/>
                <w:sz w:val="18"/>
                <w:szCs w:val="18"/>
                <w:lang w:eastAsia="id-ID"/>
              </w:rPr>
              <w:t>Persediaan Bahan Pakai Habis :</w:t>
            </w:r>
          </w:p>
        </w:tc>
        <w:tc>
          <w:tcPr>
            <w:tcW w:w="1409" w:type="dxa"/>
          </w:tcPr>
          <w:p>
            <w:pPr>
              <w:spacing w:after="120" w:line="276" w:lineRule="auto"/>
              <w:jc w:val="both"/>
              <w:rPr>
                <w:rFonts w:ascii="Century Gothic" w:hAnsi="Century Gothic" w:cs="Calibri"/>
                <w:sz w:val="18"/>
                <w:szCs w:val="18"/>
                <w:lang w:eastAsia="id-ID"/>
              </w:rPr>
            </w:pPr>
          </w:p>
        </w:tc>
        <w:tc>
          <w:tcPr>
            <w:tcW w:w="1505" w:type="dxa"/>
          </w:tcPr>
          <w:p>
            <w:pPr>
              <w:spacing w:after="120" w:line="276" w:lineRule="auto"/>
              <w:jc w:val="both"/>
              <w:rPr>
                <w:rFonts w:ascii="Century Gothic" w:hAnsi="Century Gothic" w:cs="Calibri"/>
                <w:sz w:val="18"/>
                <w:szCs w:val="18"/>
                <w:lang w:eastAsia="id-ID"/>
              </w:rPr>
            </w:pPr>
          </w:p>
        </w:tc>
        <w:tc>
          <w:tcPr>
            <w:tcW w:w="1688" w:type="dxa"/>
          </w:tcPr>
          <w:p>
            <w:pPr>
              <w:spacing w:after="120" w:line="276" w:lineRule="auto"/>
              <w:jc w:val="both"/>
              <w:rPr>
                <w:rFonts w:ascii="Century Gothic" w:hAnsi="Century Gothic" w:cs="Calibri"/>
                <w:sz w:val="18"/>
                <w:szCs w:val="18"/>
                <w:lang w:eastAsia="id-ID"/>
              </w:rPr>
            </w:pPr>
          </w:p>
        </w:tc>
        <w:tc>
          <w:tcPr>
            <w:tcW w:w="1316" w:type="dxa"/>
          </w:tcPr>
          <w:p>
            <w:pPr>
              <w:spacing w:after="120" w:line="276" w:lineRule="auto"/>
              <w:jc w:val="both"/>
              <w:rPr>
                <w:rFonts w:ascii="Century Gothic" w:hAnsi="Century Gothic" w:cs="Calibri"/>
                <w:sz w:val="18"/>
                <w:szCs w:val="18"/>
                <w:lang w:eastAsia="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62" w:type="dxa"/>
            <w:vAlign w:val="center"/>
          </w:tcPr>
          <w:p>
            <w:pPr>
              <w:numPr>
                <w:ilvl w:val="0"/>
                <w:numId w:val="34"/>
              </w:numPr>
              <w:spacing w:after="120" w:line="276" w:lineRule="auto"/>
              <w:ind w:left="273" w:hanging="273"/>
              <w:jc w:val="left"/>
              <w:rPr>
                <w:rFonts w:ascii="Century Gothic" w:hAnsi="Century Gothic" w:cs="Calibri"/>
                <w:sz w:val="18"/>
                <w:szCs w:val="18"/>
                <w:lang w:eastAsia="id-ID"/>
              </w:rPr>
            </w:pPr>
            <w:r>
              <w:rPr>
                <w:rFonts w:ascii="Century Gothic" w:hAnsi="Century Gothic" w:cs="Calibri"/>
                <w:sz w:val="18"/>
                <w:szCs w:val="18"/>
                <w:lang w:eastAsia="id-ID"/>
              </w:rPr>
              <w:t>Persediaan  ATK</w:t>
            </w:r>
          </w:p>
        </w:tc>
        <w:tc>
          <w:tcPr>
            <w:tcW w:w="1409" w:type="dxa"/>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3.144.800,-</w:t>
            </w:r>
          </w:p>
        </w:tc>
        <w:tc>
          <w:tcPr>
            <w:tcW w:w="1505"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eastAsia="id-ID"/>
              </w:rPr>
              <w:t>1</w:t>
            </w:r>
            <w:r>
              <w:rPr>
                <w:rFonts w:ascii="Century Gothic" w:hAnsi="Century Gothic" w:cs="Calibri"/>
                <w:sz w:val="18"/>
                <w:szCs w:val="18"/>
                <w:lang w:val="id-ID" w:eastAsia="id-ID"/>
              </w:rPr>
              <w:t>.</w:t>
            </w:r>
            <w:r>
              <w:rPr>
                <w:rFonts w:ascii="Century Gothic" w:hAnsi="Century Gothic" w:cs="Calibri"/>
                <w:sz w:val="18"/>
                <w:szCs w:val="18"/>
                <w:lang w:eastAsia="id-ID"/>
              </w:rPr>
              <w:t>451</w:t>
            </w:r>
            <w:r>
              <w:rPr>
                <w:rFonts w:ascii="Century Gothic" w:hAnsi="Century Gothic" w:cs="Calibri"/>
                <w:sz w:val="18"/>
                <w:szCs w:val="18"/>
                <w:lang w:val="id-ID" w:eastAsia="id-ID"/>
              </w:rPr>
              <w:t>.</w:t>
            </w:r>
            <w:r>
              <w:rPr>
                <w:rFonts w:ascii="Century Gothic" w:hAnsi="Century Gothic" w:cs="Calibri"/>
                <w:sz w:val="18"/>
                <w:szCs w:val="18"/>
                <w:lang w:eastAsia="id-ID"/>
              </w:rPr>
              <w:t>350</w:t>
            </w:r>
            <w:r>
              <w:rPr>
                <w:rFonts w:ascii="Century Gothic" w:hAnsi="Century Gothic" w:cs="Calibri"/>
                <w:sz w:val="18"/>
                <w:szCs w:val="18"/>
                <w:lang w:val="id-ID" w:eastAsia="id-ID"/>
              </w:rPr>
              <w:t>,-</w:t>
            </w:r>
          </w:p>
        </w:tc>
        <w:tc>
          <w:tcPr>
            <w:tcW w:w="1688"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1.585.200,-</w:t>
            </w:r>
          </w:p>
        </w:tc>
        <w:tc>
          <w:tcPr>
            <w:tcW w:w="1316"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3.010.950,-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62" w:type="dxa"/>
            <w:vAlign w:val="center"/>
          </w:tcPr>
          <w:p>
            <w:pPr>
              <w:numPr>
                <w:ilvl w:val="0"/>
                <w:numId w:val="34"/>
              </w:numPr>
              <w:spacing w:after="120" w:line="276" w:lineRule="auto"/>
              <w:ind w:left="273" w:hanging="273"/>
              <w:jc w:val="left"/>
              <w:rPr>
                <w:rFonts w:ascii="Century Gothic" w:hAnsi="Century Gothic" w:cs="Calibri"/>
                <w:sz w:val="18"/>
                <w:szCs w:val="18"/>
                <w:lang w:eastAsia="id-ID"/>
              </w:rPr>
            </w:pPr>
            <w:r>
              <w:rPr>
                <w:rFonts w:ascii="Century Gothic" w:hAnsi="Century Gothic" w:cs="Calibri"/>
                <w:sz w:val="18"/>
                <w:szCs w:val="18"/>
                <w:lang w:eastAsia="id-ID"/>
              </w:rPr>
              <w:t>Persediaan Alat listrik dan elektronik</w:t>
            </w:r>
          </w:p>
        </w:tc>
        <w:tc>
          <w:tcPr>
            <w:tcW w:w="1409" w:type="dxa"/>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1.472.500,-</w:t>
            </w:r>
          </w:p>
        </w:tc>
        <w:tc>
          <w:tcPr>
            <w:tcW w:w="1505"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eastAsia="id-ID"/>
              </w:rPr>
              <w:t>261</w:t>
            </w:r>
            <w:r>
              <w:rPr>
                <w:rFonts w:ascii="Century Gothic" w:hAnsi="Century Gothic" w:cs="Calibri"/>
                <w:sz w:val="18"/>
                <w:szCs w:val="18"/>
                <w:lang w:val="id-ID" w:eastAsia="id-ID"/>
              </w:rPr>
              <w:t>.</w:t>
            </w:r>
            <w:r>
              <w:rPr>
                <w:rFonts w:ascii="Century Gothic" w:hAnsi="Century Gothic" w:cs="Calibri"/>
                <w:sz w:val="18"/>
                <w:szCs w:val="18"/>
                <w:lang w:eastAsia="id-ID"/>
              </w:rPr>
              <w:t>750</w:t>
            </w:r>
            <w:r>
              <w:rPr>
                <w:rFonts w:ascii="Century Gothic" w:hAnsi="Century Gothic" w:cs="Calibri"/>
                <w:sz w:val="18"/>
                <w:szCs w:val="18"/>
                <w:lang w:val="id-ID" w:eastAsia="id-ID"/>
              </w:rPr>
              <w:t>,-</w:t>
            </w:r>
          </w:p>
        </w:tc>
        <w:tc>
          <w:tcPr>
            <w:tcW w:w="1688"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1.231.850,-</w:t>
            </w:r>
          </w:p>
        </w:tc>
        <w:tc>
          <w:tcPr>
            <w:tcW w:w="1316"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502.400,-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62" w:type="dxa"/>
            <w:vAlign w:val="center"/>
          </w:tcPr>
          <w:p>
            <w:pPr>
              <w:numPr>
                <w:ilvl w:val="0"/>
                <w:numId w:val="34"/>
              </w:numPr>
              <w:spacing w:after="120" w:line="276" w:lineRule="auto"/>
              <w:ind w:left="273" w:hanging="273"/>
              <w:jc w:val="left"/>
              <w:rPr>
                <w:rFonts w:ascii="Century Gothic" w:hAnsi="Century Gothic" w:cs="Calibri"/>
                <w:sz w:val="18"/>
                <w:szCs w:val="18"/>
                <w:lang w:eastAsia="id-ID"/>
              </w:rPr>
            </w:pPr>
            <w:r>
              <w:rPr>
                <w:rFonts w:ascii="Century Gothic" w:hAnsi="Century Gothic" w:cs="Calibri"/>
                <w:sz w:val="18"/>
                <w:szCs w:val="18"/>
                <w:lang w:eastAsia="id-ID"/>
              </w:rPr>
              <w:t>Persediaan perlatan kebersihan dan bahan pembersih</w:t>
            </w:r>
          </w:p>
        </w:tc>
        <w:tc>
          <w:tcPr>
            <w:tcW w:w="1409" w:type="dxa"/>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1.974.780,-</w:t>
            </w:r>
          </w:p>
        </w:tc>
        <w:tc>
          <w:tcPr>
            <w:tcW w:w="1505"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eastAsia="id-ID"/>
              </w:rPr>
              <w:t>219</w:t>
            </w:r>
            <w:r>
              <w:rPr>
                <w:rFonts w:ascii="Century Gothic" w:hAnsi="Century Gothic" w:cs="Calibri"/>
                <w:sz w:val="18"/>
                <w:szCs w:val="18"/>
                <w:lang w:val="id-ID" w:eastAsia="id-ID"/>
              </w:rPr>
              <w:t>.</w:t>
            </w:r>
            <w:r>
              <w:rPr>
                <w:rFonts w:ascii="Century Gothic" w:hAnsi="Century Gothic" w:cs="Calibri"/>
                <w:sz w:val="18"/>
                <w:szCs w:val="18"/>
                <w:lang w:eastAsia="id-ID"/>
              </w:rPr>
              <w:t>400</w:t>
            </w:r>
            <w:r>
              <w:rPr>
                <w:rFonts w:ascii="Century Gothic" w:hAnsi="Century Gothic" w:cs="Calibri"/>
                <w:sz w:val="18"/>
                <w:szCs w:val="18"/>
                <w:lang w:val="id-ID" w:eastAsia="id-ID"/>
              </w:rPr>
              <w:t>,-</w:t>
            </w:r>
          </w:p>
        </w:tc>
        <w:tc>
          <w:tcPr>
            <w:tcW w:w="1688"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1.620.760,-</w:t>
            </w:r>
          </w:p>
        </w:tc>
        <w:tc>
          <w:tcPr>
            <w:tcW w:w="1316"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573.420,-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4" w:hRule="atLeast"/>
        </w:trPr>
        <w:tc>
          <w:tcPr>
            <w:tcW w:w="2162" w:type="dxa"/>
            <w:vAlign w:val="center"/>
          </w:tcPr>
          <w:p>
            <w:pPr>
              <w:numPr>
                <w:ilvl w:val="0"/>
                <w:numId w:val="34"/>
              </w:numPr>
              <w:spacing w:after="120" w:line="276" w:lineRule="auto"/>
              <w:ind w:left="273" w:hanging="273"/>
              <w:jc w:val="left"/>
              <w:rPr>
                <w:rFonts w:ascii="Century Gothic" w:hAnsi="Century Gothic" w:cs="Calibri"/>
                <w:sz w:val="18"/>
                <w:szCs w:val="18"/>
                <w:lang w:eastAsia="id-ID"/>
              </w:rPr>
            </w:pPr>
            <w:r>
              <w:rPr>
                <w:rFonts w:ascii="Century Gothic" w:hAnsi="Century Gothic" w:cs="Calibri"/>
                <w:sz w:val="18"/>
                <w:szCs w:val="18"/>
                <w:lang w:eastAsia="id-ID"/>
              </w:rPr>
              <w:t>Persediaan  peral/perlk pkai habis</w:t>
            </w:r>
          </w:p>
        </w:tc>
        <w:tc>
          <w:tcPr>
            <w:tcW w:w="1409" w:type="dxa"/>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539.900,-</w:t>
            </w:r>
          </w:p>
        </w:tc>
        <w:tc>
          <w:tcPr>
            <w:tcW w:w="1505"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0,-</w:t>
            </w:r>
          </w:p>
        </w:tc>
        <w:tc>
          <w:tcPr>
            <w:tcW w:w="1688"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327.700,-</w:t>
            </w:r>
          </w:p>
        </w:tc>
        <w:tc>
          <w:tcPr>
            <w:tcW w:w="1316"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212.200,-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62" w:type="dxa"/>
            <w:vAlign w:val="center"/>
          </w:tcPr>
          <w:p>
            <w:pPr>
              <w:numPr>
                <w:ilvl w:val="0"/>
                <w:numId w:val="34"/>
              </w:numPr>
              <w:spacing w:after="120" w:line="276" w:lineRule="auto"/>
              <w:ind w:left="273" w:hanging="273"/>
              <w:jc w:val="left"/>
              <w:rPr>
                <w:rFonts w:ascii="Century Gothic" w:hAnsi="Century Gothic" w:cs="Calibri"/>
                <w:sz w:val="18"/>
                <w:szCs w:val="18"/>
                <w:lang w:eastAsia="id-ID"/>
              </w:rPr>
            </w:pPr>
            <w:r>
              <w:rPr>
                <w:rFonts w:ascii="Century Gothic" w:hAnsi="Century Gothic" w:cs="Calibri"/>
                <w:sz w:val="18"/>
                <w:szCs w:val="18"/>
                <w:lang w:val="id-ID" w:eastAsia="id-ID"/>
              </w:rPr>
              <w:t>Pesediaan bahan dokumentasi/cetakan</w:t>
            </w:r>
          </w:p>
        </w:tc>
        <w:tc>
          <w:tcPr>
            <w:tcW w:w="1409" w:type="dxa"/>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577.870,-</w:t>
            </w:r>
          </w:p>
        </w:tc>
        <w:tc>
          <w:tcPr>
            <w:tcW w:w="1505"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eastAsia="id-ID"/>
              </w:rPr>
              <w:t>4</w:t>
            </w:r>
            <w:r>
              <w:rPr>
                <w:rFonts w:ascii="Century Gothic" w:hAnsi="Century Gothic" w:cs="Calibri"/>
                <w:sz w:val="18"/>
                <w:szCs w:val="18"/>
                <w:lang w:val="id-ID" w:eastAsia="id-ID"/>
              </w:rPr>
              <w:t>.</w:t>
            </w:r>
            <w:r>
              <w:rPr>
                <w:rFonts w:ascii="Century Gothic" w:hAnsi="Century Gothic" w:cs="Calibri"/>
                <w:sz w:val="18"/>
                <w:szCs w:val="18"/>
                <w:lang w:eastAsia="id-ID"/>
              </w:rPr>
              <w:t>623</w:t>
            </w:r>
            <w:r>
              <w:rPr>
                <w:rFonts w:ascii="Century Gothic" w:hAnsi="Century Gothic" w:cs="Calibri"/>
                <w:sz w:val="18"/>
                <w:szCs w:val="18"/>
                <w:lang w:val="id-ID" w:eastAsia="id-ID"/>
              </w:rPr>
              <w:t>.</w:t>
            </w:r>
            <w:r>
              <w:rPr>
                <w:rFonts w:ascii="Century Gothic" w:hAnsi="Century Gothic" w:cs="Calibri"/>
                <w:sz w:val="18"/>
                <w:szCs w:val="18"/>
                <w:lang w:eastAsia="id-ID"/>
              </w:rPr>
              <w:t>300</w:t>
            </w:r>
            <w:r>
              <w:rPr>
                <w:rFonts w:ascii="Century Gothic" w:hAnsi="Century Gothic" w:cs="Calibri"/>
                <w:sz w:val="18"/>
                <w:szCs w:val="18"/>
                <w:lang w:val="id-ID" w:eastAsia="id-ID"/>
              </w:rPr>
              <w:t>,-</w:t>
            </w:r>
          </w:p>
        </w:tc>
        <w:tc>
          <w:tcPr>
            <w:tcW w:w="1688"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299.470,-</w:t>
            </w:r>
          </w:p>
        </w:tc>
        <w:tc>
          <w:tcPr>
            <w:tcW w:w="1316"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4.901.700,-</w:t>
            </w:r>
          </w:p>
        </w:tc>
      </w:tr>
    </w:tbl>
    <w:p>
      <w:pPr>
        <w:spacing w:after="120" w:line="276" w:lineRule="auto"/>
        <w:ind w:left="720"/>
        <w:jc w:val="both"/>
        <w:rPr>
          <w:rFonts w:ascii="Century Gothic" w:hAnsi="Century Gothic" w:cs="Calibri"/>
          <w:sz w:val="18"/>
          <w:szCs w:val="18"/>
          <w:lang w:eastAsia="id-ID"/>
        </w:rPr>
      </w:pPr>
    </w:p>
    <w:p>
      <w:pPr>
        <w:spacing w:after="120" w:line="276" w:lineRule="auto"/>
        <w:ind w:left="1134"/>
        <w:jc w:val="both"/>
        <w:rPr>
          <w:rFonts w:ascii="Century Gothic" w:hAnsi="Century Gothic" w:cs="Calibri"/>
          <w:sz w:val="18"/>
          <w:szCs w:val="18"/>
          <w:lang w:eastAsia="id-ID"/>
        </w:rPr>
      </w:pPr>
      <w:r>
        <w:rPr>
          <w:rFonts w:ascii="Century Gothic" w:hAnsi="Century Gothic" w:cs="Calibri"/>
          <w:sz w:val="18"/>
          <w:szCs w:val="18"/>
          <w:lang w:eastAsia="id-ID"/>
        </w:rPr>
        <w:t>Penambahan dan pengurangan adalah penyesuaian persediaan semester I dan semester II berdasarkan stock opname persediaan.</w:t>
      </w:r>
    </w:p>
    <w:p>
      <w:pPr>
        <w:spacing w:after="120" w:line="276" w:lineRule="auto"/>
        <w:ind w:left="1134"/>
        <w:jc w:val="both"/>
        <w:rPr>
          <w:rFonts w:ascii="Century Gothic" w:hAnsi="Century Gothic" w:cs="Calibri"/>
          <w:sz w:val="18"/>
          <w:szCs w:val="18"/>
          <w:lang w:eastAsia="id-ID"/>
        </w:rPr>
      </w:pPr>
      <w:r>
        <w:rPr>
          <w:rFonts w:ascii="Century Gothic" w:hAnsi="Century Gothic" w:cs="Calibri"/>
          <w:sz w:val="18"/>
          <w:szCs w:val="18"/>
          <w:lang w:eastAsia="id-ID"/>
        </w:rPr>
        <w:t>Selengkapnya dapat dilihat pada Lampiran 16.</w:t>
      </w:r>
    </w:p>
    <w:p>
      <w:pPr>
        <w:spacing w:after="120" w:line="276" w:lineRule="auto"/>
        <w:ind w:left="1134"/>
        <w:jc w:val="both"/>
        <w:rPr>
          <w:rFonts w:ascii="Century Gothic" w:hAnsi="Century Gothic" w:cs="Calibri"/>
          <w:sz w:val="18"/>
          <w:szCs w:val="18"/>
          <w:lang w:val="id-ID" w:eastAsia="id-ID"/>
        </w:rPr>
      </w:pPr>
    </w:p>
    <w:p>
      <w:pPr>
        <w:spacing w:after="120" w:line="276" w:lineRule="auto"/>
        <w:ind w:left="1134"/>
        <w:jc w:val="both"/>
        <w:rPr>
          <w:rFonts w:ascii="Century Gothic" w:hAnsi="Century Gothic" w:cs="Calibri"/>
          <w:sz w:val="18"/>
          <w:szCs w:val="18"/>
          <w:lang w:val="id-ID" w:eastAsia="id-ID"/>
        </w:rPr>
      </w:pPr>
    </w:p>
    <w:p>
      <w:pPr>
        <w:spacing w:after="120" w:line="276" w:lineRule="auto"/>
        <w:ind w:left="720"/>
        <w:jc w:val="both"/>
        <w:rPr>
          <w:rFonts w:ascii="Century Gothic" w:hAnsi="Century Gothic" w:cs="Calibri"/>
          <w:sz w:val="18"/>
          <w:szCs w:val="18"/>
          <w:lang w:val="id-ID" w:eastAsia="id-ID"/>
        </w:rPr>
      </w:pPr>
    </w:p>
    <w:p>
      <w:pPr>
        <w:spacing w:after="120" w:line="276" w:lineRule="auto"/>
        <w:ind w:left="720"/>
        <w:jc w:val="both"/>
        <w:rPr>
          <w:rFonts w:ascii="Century Gothic" w:hAnsi="Century Gothic"/>
          <w:b/>
          <w:sz w:val="18"/>
          <w:szCs w:val="18"/>
        </w:rPr>
      </w:pPr>
      <w:r>
        <w:rPr>
          <w:rFonts w:ascii="Century Gothic" w:hAnsi="Century Gothic"/>
          <w:b/>
          <w:sz w:val="18"/>
          <w:szCs w:val="18"/>
        </w:rPr>
        <w:t>Aset Tetap</w:t>
      </w:r>
    </w:p>
    <w:tbl>
      <w:tblPr>
        <w:tblStyle w:val="30"/>
        <w:tblW w:w="8080" w:type="dxa"/>
        <w:tblInd w:w="817" w:type="dxa"/>
        <w:tblBorders>
          <w:top w:val="single" w:color="auto" w:sz="18" w:space="0"/>
          <w:left w:val="single" w:color="auto" w:sz="18" w:space="0"/>
          <w:bottom w:val="single" w:color="auto" w:sz="18" w:space="0"/>
          <w:right w:val="single" w:color="auto" w:sz="18" w:space="0"/>
          <w:insideH w:val="single" w:color="auto" w:sz="4" w:space="0"/>
          <w:insideV w:val="single" w:color="auto" w:sz="18" w:space="0"/>
        </w:tblBorders>
        <w:tblLayout w:type="fixed"/>
        <w:tblCellMar>
          <w:top w:w="0" w:type="dxa"/>
          <w:left w:w="108" w:type="dxa"/>
          <w:bottom w:w="0" w:type="dxa"/>
          <w:right w:w="108" w:type="dxa"/>
        </w:tblCellMar>
      </w:tblPr>
      <w:tblGrid>
        <w:gridCol w:w="3544"/>
        <w:gridCol w:w="2268"/>
        <w:gridCol w:w="2268"/>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18" w:space="0"/>
          </w:tblBorders>
          <w:tblLayout w:type="fixed"/>
          <w:tblCellMar>
            <w:top w:w="0" w:type="dxa"/>
            <w:left w:w="108" w:type="dxa"/>
            <w:bottom w:w="0" w:type="dxa"/>
            <w:right w:w="108" w:type="dxa"/>
          </w:tblCellMar>
        </w:tblPrEx>
        <w:trPr>
          <w:trHeight w:val="330" w:hRule="atLeast"/>
        </w:trPr>
        <w:tc>
          <w:tcPr>
            <w:tcW w:w="3544" w:type="dxa"/>
            <w:tcBorders>
              <w:top w:val="single" w:color="auto" w:sz="18" w:space="0"/>
              <w:bottom w:val="single" w:color="auto" w:sz="18" w:space="0"/>
            </w:tcBorders>
            <w:shd w:val="clear" w:color="auto" w:fill="auto"/>
            <w:vAlign w:val="center"/>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Perkiraan</w:t>
            </w:r>
          </w:p>
        </w:tc>
        <w:tc>
          <w:tcPr>
            <w:tcW w:w="2268" w:type="dxa"/>
            <w:tcBorders>
              <w:top w:val="single" w:color="auto" w:sz="18" w:space="0"/>
              <w:bottom w:val="single" w:color="auto" w:sz="18" w:space="0"/>
            </w:tcBorders>
            <w:shd w:val="clear" w:color="auto" w:fill="auto"/>
            <w:vAlign w:val="center"/>
          </w:tcPr>
          <w:p>
            <w:pPr>
              <w:spacing w:after="120" w:line="276" w:lineRule="auto"/>
              <w:ind w:left="-108" w:firstLine="108"/>
              <w:jc w:val="center"/>
              <w:rPr>
                <w:rFonts w:ascii="Century Gothic" w:hAnsi="Century Gothic" w:cs="Calibri"/>
                <w:b/>
                <w:bCs/>
                <w:sz w:val="18"/>
                <w:szCs w:val="18"/>
                <w:lang w:val="id-ID" w:eastAsia="id-ID"/>
              </w:rPr>
            </w:pPr>
            <w:r>
              <w:rPr>
                <w:rFonts w:ascii="Century Gothic" w:hAnsi="Century Gothic" w:cs="Calibri"/>
                <w:b/>
                <w:bCs/>
                <w:sz w:val="18"/>
                <w:szCs w:val="18"/>
                <w:lang w:eastAsia="id-ID"/>
              </w:rPr>
              <w:t>201</w:t>
            </w:r>
            <w:r>
              <w:rPr>
                <w:rFonts w:ascii="Century Gothic" w:hAnsi="Century Gothic" w:cs="Calibri"/>
                <w:b/>
                <w:bCs/>
                <w:sz w:val="18"/>
                <w:szCs w:val="18"/>
                <w:lang w:val="id-ID" w:eastAsia="id-ID"/>
              </w:rPr>
              <w:t>7</w:t>
            </w:r>
          </w:p>
        </w:tc>
        <w:tc>
          <w:tcPr>
            <w:tcW w:w="2268" w:type="dxa"/>
            <w:tcBorders>
              <w:top w:val="single" w:color="auto" w:sz="18" w:space="0"/>
              <w:bottom w:val="single" w:color="auto" w:sz="18" w:space="0"/>
            </w:tcBorders>
            <w:shd w:val="clear" w:color="auto" w:fill="auto"/>
            <w:vAlign w:val="center"/>
          </w:tcPr>
          <w:p>
            <w:pPr>
              <w:spacing w:after="120" w:line="276" w:lineRule="auto"/>
              <w:ind w:left="360"/>
              <w:jc w:val="center"/>
              <w:rPr>
                <w:rFonts w:ascii="Century Gothic" w:hAnsi="Century Gothic" w:cs="Calibri"/>
                <w:b/>
                <w:bCs/>
                <w:sz w:val="18"/>
                <w:szCs w:val="18"/>
                <w:lang w:eastAsia="id-ID"/>
              </w:rPr>
            </w:pPr>
            <w:r>
              <w:rPr>
                <w:rFonts w:ascii="Century Gothic" w:hAnsi="Century Gothic" w:cs="Calibri"/>
                <w:b/>
                <w:bCs/>
                <w:sz w:val="18"/>
                <w:szCs w:val="18"/>
                <w:lang w:eastAsia="id-ID"/>
              </w:rPr>
              <w:t>2016</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18" w:space="0"/>
          </w:tblBorders>
          <w:tblLayout w:type="fixed"/>
          <w:tblCellMar>
            <w:top w:w="0" w:type="dxa"/>
            <w:left w:w="108" w:type="dxa"/>
            <w:bottom w:w="0" w:type="dxa"/>
            <w:right w:w="108" w:type="dxa"/>
          </w:tblCellMar>
        </w:tblPrEx>
        <w:trPr>
          <w:trHeight w:val="330" w:hRule="atLeast"/>
        </w:trPr>
        <w:tc>
          <w:tcPr>
            <w:tcW w:w="3544" w:type="dxa"/>
            <w:tcBorders>
              <w:top w:val="single" w:color="auto" w:sz="18" w:space="0"/>
              <w:left w:val="nil"/>
              <w:bottom w:val="nil"/>
              <w:right w:val="nil"/>
            </w:tcBorders>
            <w:shd w:val="clear" w:color="auto" w:fill="auto"/>
            <w:vAlign w:val="bottom"/>
          </w:tcPr>
          <w:p>
            <w:pPr>
              <w:spacing w:after="120" w:line="276" w:lineRule="auto"/>
              <w:jc w:val="center"/>
              <w:rPr>
                <w:rFonts w:ascii="Century Gothic" w:hAnsi="Century Gothic" w:cs="Calibri"/>
                <w:b/>
                <w:bCs/>
                <w:sz w:val="18"/>
                <w:szCs w:val="18"/>
                <w:lang w:eastAsia="id-ID"/>
              </w:rPr>
            </w:pPr>
          </w:p>
        </w:tc>
        <w:tc>
          <w:tcPr>
            <w:tcW w:w="2268" w:type="dxa"/>
            <w:tcBorders>
              <w:top w:val="single" w:color="auto" w:sz="18" w:space="0"/>
              <w:left w:val="nil"/>
              <w:bottom w:val="nil"/>
              <w:right w:val="nil"/>
            </w:tcBorders>
            <w:shd w:val="clear" w:color="auto" w:fill="auto"/>
            <w:vAlign w:val="bottom"/>
          </w:tcPr>
          <w:p>
            <w:pPr>
              <w:spacing w:after="120" w:line="276" w:lineRule="auto"/>
              <w:jc w:val="center"/>
              <w:rPr>
                <w:rFonts w:ascii="Century Gothic" w:hAnsi="Century Gothic" w:cs="Calibri"/>
                <w:b/>
                <w:bCs/>
                <w:sz w:val="18"/>
                <w:szCs w:val="18"/>
                <w:lang w:eastAsia="id-ID"/>
              </w:rPr>
            </w:pPr>
          </w:p>
        </w:tc>
        <w:tc>
          <w:tcPr>
            <w:tcW w:w="2268" w:type="dxa"/>
            <w:tcBorders>
              <w:top w:val="single" w:color="auto" w:sz="18" w:space="0"/>
              <w:left w:val="nil"/>
              <w:bottom w:val="nil"/>
              <w:right w:val="nil"/>
            </w:tcBorders>
            <w:shd w:val="clear" w:color="auto" w:fill="auto"/>
            <w:vAlign w:val="bottom"/>
          </w:tcPr>
          <w:p>
            <w:pPr>
              <w:spacing w:after="120" w:line="276" w:lineRule="auto"/>
              <w:ind w:left="360"/>
              <w:jc w:val="center"/>
              <w:rPr>
                <w:rFonts w:ascii="Century Gothic" w:hAnsi="Century Gothic" w:cs="Calibri"/>
                <w:b/>
                <w:bCs/>
                <w:sz w:val="18"/>
                <w:szCs w:val="18"/>
                <w:lang w:eastAsia="id-ID"/>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0" w:hRule="atLeast"/>
        </w:trPr>
        <w:tc>
          <w:tcPr>
            <w:tcW w:w="3544" w:type="dxa"/>
            <w:shd w:val="clear" w:color="auto" w:fill="auto"/>
            <w:vAlign w:val="bottom"/>
          </w:tcPr>
          <w:p>
            <w:pPr>
              <w:numPr>
                <w:ilvl w:val="0"/>
                <w:numId w:val="33"/>
              </w:numPr>
              <w:spacing w:after="120" w:line="276" w:lineRule="auto"/>
              <w:ind w:left="317"/>
              <w:jc w:val="both"/>
              <w:rPr>
                <w:rFonts w:ascii="Century Gothic" w:hAnsi="Century Gothic" w:cs="Calibri"/>
                <w:b/>
                <w:bCs/>
                <w:sz w:val="18"/>
                <w:szCs w:val="18"/>
                <w:lang w:eastAsia="id-ID"/>
              </w:rPr>
            </w:pPr>
            <w:r>
              <w:rPr>
                <w:rFonts w:ascii="Century Gothic" w:hAnsi="Century Gothic" w:cs="Calibri"/>
                <w:b/>
                <w:bCs/>
                <w:sz w:val="18"/>
                <w:szCs w:val="18"/>
                <w:lang w:eastAsia="id-ID"/>
              </w:rPr>
              <w:t>Tanah</w:t>
            </w:r>
          </w:p>
        </w:tc>
        <w:tc>
          <w:tcPr>
            <w:tcW w:w="2268" w:type="dxa"/>
            <w:shd w:val="clear" w:color="auto" w:fill="auto"/>
            <w:vAlign w:val="bottom"/>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51.232.825.000,-</w:t>
            </w:r>
          </w:p>
        </w:tc>
        <w:tc>
          <w:tcPr>
            <w:tcW w:w="2268" w:type="dxa"/>
            <w:shd w:val="clear" w:color="auto" w:fill="auto"/>
            <w:vAlign w:val="bottom"/>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55.507.305.000,-</w:t>
            </w:r>
          </w:p>
        </w:tc>
      </w:tr>
    </w:tbl>
    <w:p>
      <w:pPr>
        <w:spacing w:after="120" w:line="276" w:lineRule="auto"/>
        <w:ind w:left="1134"/>
        <w:jc w:val="both"/>
        <w:rPr>
          <w:rFonts w:ascii="Century Gothic" w:hAnsi="Century Gothic" w:cs="Calibri"/>
          <w:sz w:val="18"/>
          <w:szCs w:val="18"/>
          <w:lang w:eastAsia="id-ID"/>
        </w:rPr>
      </w:pPr>
      <w:r>
        <w:rPr>
          <w:rFonts w:ascii="Century Gothic" w:hAnsi="Century Gothic" w:cs="Calibri"/>
          <w:sz w:val="18"/>
          <w:szCs w:val="18"/>
          <w:lang w:eastAsia="id-ID"/>
        </w:rPr>
        <w:t>Jumlah tersebut merupakan saldo nilai Tanah milik Pemerintah Provinsi Sumatera Barat yang terdaftar pada Dinas Tenaga Kerja dan Transmigrasi per 31 Desember 201</w:t>
      </w:r>
      <w:r>
        <w:rPr>
          <w:rFonts w:ascii="Century Gothic" w:hAnsi="Century Gothic" w:cs="Calibri"/>
          <w:sz w:val="18"/>
          <w:szCs w:val="18"/>
          <w:lang w:val="id-ID" w:eastAsia="id-ID"/>
        </w:rPr>
        <w:t>7</w:t>
      </w:r>
      <w:r>
        <w:rPr>
          <w:rFonts w:ascii="Century Gothic" w:hAnsi="Century Gothic" w:cs="Calibri"/>
          <w:sz w:val="18"/>
          <w:szCs w:val="18"/>
          <w:lang w:eastAsia="id-ID"/>
        </w:rPr>
        <w:t xml:space="preserve"> dan  201</w:t>
      </w:r>
      <w:r>
        <w:rPr>
          <w:rFonts w:ascii="Century Gothic" w:hAnsi="Century Gothic" w:cs="Calibri"/>
          <w:sz w:val="18"/>
          <w:szCs w:val="18"/>
          <w:lang w:val="id-ID" w:eastAsia="id-ID"/>
        </w:rPr>
        <w:t>6</w:t>
      </w:r>
      <w:r>
        <w:rPr>
          <w:rFonts w:ascii="Century Gothic" w:hAnsi="Century Gothic" w:cs="Calibri"/>
          <w:sz w:val="18"/>
          <w:szCs w:val="18"/>
          <w:lang w:eastAsia="id-ID"/>
        </w:rPr>
        <w:t>.</w:t>
      </w:r>
    </w:p>
    <w:p>
      <w:pPr>
        <w:numPr>
          <w:ilvl w:val="0"/>
          <w:numId w:val="35"/>
        </w:numPr>
        <w:spacing w:after="120" w:line="276" w:lineRule="auto"/>
        <w:ind w:left="1560" w:hanging="426"/>
        <w:jc w:val="both"/>
        <w:rPr>
          <w:rFonts w:ascii="Century Gothic" w:hAnsi="Century Gothic"/>
          <w:b/>
          <w:sz w:val="18"/>
          <w:szCs w:val="18"/>
        </w:rPr>
      </w:pPr>
      <w:r>
        <w:rPr>
          <w:rFonts w:ascii="Century Gothic" w:hAnsi="Century Gothic"/>
          <w:b/>
          <w:sz w:val="18"/>
          <w:szCs w:val="18"/>
        </w:rPr>
        <w:t>Dasar Penilaian</w:t>
      </w:r>
    </w:p>
    <w:p>
      <w:pPr>
        <w:numPr>
          <w:ilvl w:val="1"/>
          <w:numId w:val="35"/>
        </w:numPr>
        <w:spacing w:after="120" w:line="276" w:lineRule="auto"/>
        <w:ind w:left="1797" w:hanging="357"/>
        <w:jc w:val="both"/>
        <w:rPr>
          <w:rFonts w:ascii="Century Gothic" w:hAnsi="Century Gothic"/>
          <w:sz w:val="18"/>
          <w:szCs w:val="18"/>
        </w:rPr>
      </w:pPr>
      <w:r>
        <w:rPr>
          <w:rFonts w:ascii="Century Gothic" w:hAnsi="Century Gothic"/>
          <w:sz w:val="18"/>
          <w:szCs w:val="18"/>
        </w:rPr>
        <w:t>Neraca Awal 2005</w:t>
      </w:r>
      <w:r>
        <w:rPr>
          <w:rFonts w:ascii="Century Gothic" w:hAnsi="Century Gothic"/>
          <w:sz w:val="18"/>
          <w:szCs w:val="18"/>
        </w:rPr>
        <w:tab/>
      </w:r>
      <w:r>
        <w:rPr>
          <w:rFonts w:ascii="Century Gothic" w:hAnsi="Century Gothic"/>
          <w:sz w:val="18"/>
          <w:szCs w:val="18"/>
        </w:rPr>
        <w:tab/>
      </w:r>
      <w:r>
        <w:rPr>
          <w:rFonts w:ascii="Century Gothic" w:hAnsi="Century Gothic"/>
          <w:sz w:val="18"/>
          <w:szCs w:val="18"/>
        </w:rPr>
        <w:t xml:space="preserve"> </w:t>
      </w:r>
      <w:r>
        <w:rPr>
          <w:rFonts w:ascii="Century Gothic" w:hAnsi="Century Gothic"/>
          <w:sz w:val="18"/>
          <w:szCs w:val="18"/>
        </w:rPr>
        <w:tab/>
      </w:r>
      <w:r>
        <w:rPr>
          <w:rFonts w:ascii="Century Gothic" w:hAnsi="Century Gothic"/>
          <w:sz w:val="18"/>
          <w:szCs w:val="18"/>
        </w:rPr>
        <w:tab/>
      </w:r>
      <w:r>
        <w:rPr>
          <w:rFonts w:ascii="Century Gothic" w:hAnsi="Century Gothic"/>
          <w:sz w:val="18"/>
          <w:szCs w:val="18"/>
        </w:rPr>
        <w:t xml:space="preserve">Rp.   </w:t>
      </w:r>
      <w:r>
        <w:rPr>
          <w:rFonts w:ascii="Century Gothic" w:hAnsi="Century Gothic"/>
          <w:sz w:val="18"/>
          <w:szCs w:val="18"/>
          <w:lang w:val="id-ID"/>
        </w:rPr>
        <w:t xml:space="preserve"> </w:t>
      </w:r>
      <w:r>
        <w:rPr>
          <w:rFonts w:ascii="Century Gothic" w:hAnsi="Century Gothic" w:eastAsia="Arial Unicode MS" w:cs="Calibri"/>
          <w:sz w:val="18"/>
          <w:szCs w:val="18"/>
          <w:lang w:val="id-ID" w:eastAsia="id-ID"/>
        </w:rPr>
        <w:t>47.822.520.000</w:t>
      </w:r>
      <w:r>
        <w:rPr>
          <w:rFonts w:ascii="Century Gothic" w:hAnsi="Century Gothic" w:eastAsia="Arial Unicode MS" w:cs="Calibri"/>
          <w:sz w:val="18"/>
          <w:szCs w:val="18"/>
          <w:lang w:eastAsia="id-ID"/>
        </w:rPr>
        <w:t>,-</w:t>
      </w:r>
    </w:p>
    <w:p>
      <w:pPr>
        <w:numPr>
          <w:ilvl w:val="1"/>
          <w:numId w:val="35"/>
        </w:numPr>
        <w:spacing w:after="120" w:line="276" w:lineRule="auto"/>
        <w:ind w:left="1797" w:hanging="357"/>
        <w:jc w:val="both"/>
        <w:rPr>
          <w:rFonts w:ascii="Century Gothic" w:hAnsi="Century Gothic"/>
          <w:sz w:val="18"/>
          <w:szCs w:val="18"/>
        </w:rPr>
      </w:pPr>
      <w:r>
        <w:rPr>
          <w:rFonts w:ascii="Century Gothic" w:hAnsi="Century Gothic" w:cs="Calibri"/>
          <w:sz w:val="18"/>
          <w:szCs w:val="18"/>
          <w:lang w:eastAsia="id-ID"/>
        </w:rPr>
        <w:t>Apraisal 2012</w:t>
      </w:r>
      <w:r>
        <w:rPr>
          <w:rFonts w:ascii="Century Gothic" w:hAnsi="Century Gothic" w:cs="Calibri"/>
          <w:sz w:val="18"/>
          <w:szCs w:val="18"/>
          <w:lang w:eastAsia="id-ID"/>
        </w:rPr>
        <w:tab/>
      </w:r>
      <w:r>
        <w:rPr>
          <w:rFonts w:ascii="Century Gothic" w:hAnsi="Century Gothic" w:cs="Calibri"/>
          <w:sz w:val="18"/>
          <w:szCs w:val="18"/>
          <w:lang w:eastAsia="id-ID"/>
        </w:rPr>
        <w:tab/>
      </w:r>
      <w:r>
        <w:rPr>
          <w:rFonts w:ascii="Century Gothic" w:hAnsi="Century Gothic" w:cs="Calibri"/>
          <w:sz w:val="18"/>
          <w:szCs w:val="18"/>
          <w:lang w:eastAsia="id-ID"/>
        </w:rPr>
        <w:t xml:space="preserve"> </w:t>
      </w:r>
      <w:r>
        <w:rPr>
          <w:rFonts w:ascii="Century Gothic" w:hAnsi="Century Gothic" w:cs="Calibri"/>
          <w:sz w:val="18"/>
          <w:szCs w:val="18"/>
          <w:lang w:eastAsia="id-ID"/>
        </w:rPr>
        <w:tab/>
      </w:r>
      <w:r>
        <w:rPr>
          <w:rFonts w:ascii="Century Gothic" w:hAnsi="Century Gothic" w:cs="Calibri"/>
          <w:sz w:val="18"/>
          <w:szCs w:val="18"/>
          <w:lang w:eastAsia="id-ID"/>
        </w:rPr>
        <w:tab/>
      </w:r>
      <w:r>
        <w:rPr>
          <w:rFonts w:ascii="Century Gothic" w:hAnsi="Century Gothic" w:cs="Calibri"/>
          <w:sz w:val="18"/>
          <w:szCs w:val="18"/>
          <w:lang w:eastAsia="id-ID"/>
        </w:rPr>
        <w:t xml:space="preserve">Rp.      </w:t>
      </w:r>
      <w:r>
        <w:rPr>
          <w:rFonts w:ascii="Century Gothic" w:hAnsi="Century Gothic" w:eastAsia="Arial Unicode MS" w:cs="Calibri"/>
          <w:sz w:val="18"/>
          <w:szCs w:val="18"/>
          <w:lang w:eastAsia="id-ID"/>
        </w:rPr>
        <w:t>3.410.305.000,-</w:t>
      </w:r>
    </w:p>
    <w:p>
      <w:pPr>
        <w:spacing w:after="120" w:line="276" w:lineRule="auto"/>
        <w:ind w:left="1134"/>
        <w:jc w:val="both"/>
        <w:rPr>
          <w:rFonts w:ascii="Century Gothic" w:hAnsi="Century Gothic"/>
          <w:sz w:val="18"/>
          <w:szCs w:val="18"/>
          <w:lang w:val="id-ID"/>
        </w:rPr>
      </w:pPr>
      <w:r>
        <w:rPr>
          <w:rFonts w:ascii="Century Gothic" w:hAnsi="Century Gothic"/>
          <w:sz w:val="18"/>
          <w:szCs w:val="18"/>
        </w:rPr>
        <w:t>Daftar Tanah Dinas Tenaga Kerja dan Transmigrasi Provinsi Sumatera Barat per 31 Desember 201</w:t>
      </w:r>
      <w:r>
        <w:rPr>
          <w:rFonts w:ascii="Century Gothic" w:hAnsi="Century Gothic"/>
          <w:sz w:val="18"/>
          <w:szCs w:val="18"/>
          <w:lang w:val="id-ID"/>
        </w:rPr>
        <w:t>7</w:t>
      </w:r>
      <w:r>
        <w:rPr>
          <w:rFonts w:ascii="Century Gothic" w:hAnsi="Century Gothic"/>
          <w:sz w:val="18"/>
          <w:szCs w:val="18"/>
        </w:rPr>
        <w:t xml:space="preserve">  dalam bentuk KIB A, dapat dilihat pada Buku Inventaris Dinas Tenaga Kerja dan Transmigrasi Provinsi  Sumatera Barat yang merupakan bagian yang tidak terpisahkan dari Catatan Atas Laporan Keuangan Pemerintah Provinsi Sumatera Barat Tahun 201</w:t>
      </w:r>
      <w:r>
        <w:rPr>
          <w:rFonts w:ascii="Century Gothic" w:hAnsi="Century Gothic"/>
          <w:sz w:val="18"/>
          <w:szCs w:val="18"/>
          <w:lang w:val="id-ID"/>
        </w:rPr>
        <w:t>7</w:t>
      </w:r>
      <w:r>
        <w:rPr>
          <w:rFonts w:ascii="Century Gothic" w:hAnsi="Century Gothic"/>
          <w:sz w:val="18"/>
          <w:szCs w:val="18"/>
        </w:rPr>
        <w:t>.</w:t>
      </w:r>
    </w:p>
    <w:p>
      <w:pPr>
        <w:numPr>
          <w:ilvl w:val="0"/>
          <w:numId w:val="35"/>
        </w:numPr>
        <w:spacing w:after="120" w:line="276" w:lineRule="auto"/>
        <w:ind w:left="1560" w:hanging="426"/>
        <w:jc w:val="both"/>
        <w:rPr>
          <w:rFonts w:ascii="Century Gothic" w:hAnsi="Century Gothic"/>
          <w:b/>
          <w:sz w:val="18"/>
          <w:szCs w:val="18"/>
        </w:rPr>
      </w:pPr>
      <w:r>
        <w:rPr>
          <w:rFonts w:ascii="Century Gothic" w:hAnsi="Century Gothic"/>
          <w:b/>
          <w:sz w:val="18"/>
          <w:szCs w:val="18"/>
        </w:rPr>
        <w:t xml:space="preserve">Mutasi Tambah Kurang </w:t>
      </w:r>
    </w:p>
    <w:tbl>
      <w:tblPr>
        <w:tblStyle w:val="30"/>
        <w:tblW w:w="8080"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6"/>
        <w:gridCol w:w="1573"/>
        <w:gridCol w:w="1528"/>
        <w:gridCol w:w="1820"/>
        <w:gridCol w:w="15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trPr>
        <w:tc>
          <w:tcPr>
            <w:tcW w:w="1586" w:type="dxa"/>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Uraian</w:t>
            </w:r>
          </w:p>
        </w:tc>
        <w:tc>
          <w:tcPr>
            <w:tcW w:w="1573" w:type="dxa"/>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Saldo Awal</w:t>
            </w:r>
          </w:p>
        </w:tc>
        <w:tc>
          <w:tcPr>
            <w:tcW w:w="1528" w:type="dxa"/>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Penambahan</w:t>
            </w:r>
          </w:p>
        </w:tc>
        <w:tc>
          <w:tcPr>
            <w:tcW w:w="1820" w:type="dxa"/>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Pengurangan</w:t>
            </w:r>
          </w:p>
        </w:tc>
        <w:tc>
          <w:tcPr>
            <w:tcW w:w="1573" w:type="dxa"/>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Saldo Ak</w:t>
            </w:r>
            <w:r>
              <w:rPr>
                <w:rFonts w:ascii="Century Gothic" w:hAnsi="Century Gothic" w:cs="Calibri"/>
                <w:b/>
                <w:sz w:val="18"/>
                <w:szCs w:val="18"/>
                <w:lang w:val="id-ID" w:eastAsia="id-ID"/>
              </w:rPr>
              <w:t>h</w:t>
            </w:r>
            <w:r>
              <w:rPr>
                <w:rFonts w:ascii="Century Gothic" w:hAnsi="Century Gothic" w:cs="Calibri"/>
                <w:b/>
                <w:sz w:val="18"/>
                <w:szCs w:val="18"/>
                <w:lang w:eastAsia="id-ID"/>
              </w:rPr>
              <w:t>ir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7" w:hRule="atLeast"/>
        </w:trPr>
        <w:tc>
          <w:tcPr>
            <w:tcW w:w="1586" w:type="dxa"/>
            <w:vAlign w:val="center"/>
          </w:tcPr>
          <w:p>
            <w:pPr>
              <w:spacing w:after="120" w:line="276" w:lineRule="auto"/>
              <w:jc w:val="left"/>
              <w:rPr>
                <w:rFonts w:ascii="Century Gothic" w:hAnsi="Century Gothic" w:cs="Calibri"/>
                <w:sz w:val="18"/>
                <w:szCs w:val="18"/>
                <w:lang w:eastAsia="id-ID"/>
              </w:rPr>
            </w:pPr>
            <w:r>
              <w:rPr>
                <w:rFonts w:ascii="Century Gothic" w:hAnsi="Century Gothic" w:cs="Calibri"/>
                <w:sz w:val="18"/>
                <w:szCs w:val="18"/>
                <w:lang w:eastAsia="id-ID"/>
              </w:rPr>
              <w:t>Tanah</w:t>
            </w:r>
          </w:p>
        </w:tc>
        <w:tc>
          <w:tcPr>
            <w:tcW w:w="1573" w:type="dxa"/>
            <w:vAlign w:val="center"/>
          </w:tcPr>
          <w:p>
            <w:pPr>
              <w:spacing w:after="120" w:line="276" w:lineRule="auto"/>
              <w:rPr>
                <w:rFonts w:ascii="Century Gothic" w:hAnsi="Century Gothic" w:cs="Calibri"/>
                <w:sz w:val="18"/>
                <w:szCs w:val="18"/>
                <w:lang w:eastAsia="id-ID"/>
              </w:rPr>
            </w:pPr>
            <w:r>
              <w:rPr>
                <w:rFonts w:ascii="Century Gothic" w:hAnsi="Century Gothic" w:cs="Calibri"/>
                <w:bCs/>
                <w:sz w:val="18"/>
                <w:szCs w:val="18"/>
                <w:lang w:eastAsia="id-ID"/>
              </w:rPr>
              <w:t>55.507.305.000,-</w:t>
            </w:r>
          </w:p>
        </w:tc>
        <w:tc>
          <w:tcPr>
            <w:tcW w:w="1528"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0,-</w:t>
            </w:r>
          </w:p>
        </w:tc>
        <w:tc>
          <w:tcPr>
            <w:tcW w:w="1820"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4.274.480.000,-</w:t>
            </w:r>
          </w:p>
        </w:tc>
        <w:tc>
          <w:tcPr>
            <w:tcW w:w="1573"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51.232.825.000,-</w:t>
            </w:r>
          </w:p>
        </w:tc>
      </w:tr>
    </w:tbl>
    <w:p>
      <w:pPr>
        <w:spacing w:after="120" w:line="276" w:lineRule="auto"/>
        <w:ind w:left="1440"/>
        <w:rPr>
          <w:rFonts w:ascii="Century Gothic" w:hAnsi="Century Gothic"/>
          <w:sz w:val="18"/>
          <w:szCs w:val="18"/>
        </w:rPr>
      </w:pPr>
    </w:p>
    <w:tbl>
      <w:tblPr>
        <w:tblStyle w:val="30"/>
        <w:tblW w:w="7513" w:type="dxa"/>
        <w:tblInd w:w="817" w:type="dxa"/>
        <w:tblLayout w:type="fixed"/>
        <w:tblCellMar>
          <w:top w:w="0" w:type="dxa"/>
          <w:left w:w="108" w:type="dxa"/>
          <w:bottom w:w="0" w:type="dxa"/>
          <w:right w:w="108" w:type="dxa"/>
        </w:tblCellMar>
      </w:tblPr>
      <w:tblGrid>
        <w:gridCol w:w="3960"/>
        <w:gridCol w:w="1744"/>
        <w:gridCol w:w="1809"/>
      </w:tblGrid>
      <w:tr>
        <w:tblPrEx>
          <w:tblLayout w:type="fixed"/>
          <w:tblCellMar>
            <w:top w:w="0" w:type="dxa"/>
            <w:left w:w="108" w:type="dxa"/>
            <w:bottom w:w="0" w:type="dxa"/>
            <w:right w:w="108" w:type="dxa"/>
          </w:tblCellMar>
        </w:tblPrEx>
        <w:trPr>
          <w:trHeight w:val="300" w:hRule="atLeast"/>
        </w:trPr>
        <w:tc>
          <w:tcPr>
            <w:tcW w:w="3960" w:type="dxa"/>
            <w:shd w:val="clear" w:color="auto" w:fill="auto"/>
            <w:vAlign w:val="bottom"/>
          </w:tcPr>
          <w:p>
            <w:pPr>
              <w:spacing w:after="120" w:line="276" w:lineRule="auto"/>
              <w:ind w:left="743"/>
              <w:jc w:val="both"/>
              <w:rPr>
                <w:rFonts w:ascii="Century Gothic" w:hAnsi="Century Gothic" w:cs="Calibri"/>
                <w:b/>
                <w:bCs/>
                <w:sz w:val="18"/>
                <w:szCs w:val="18"/>
                <w:lang w:val="id-ID" w:eastAsia="id-ID"/>
              </w:rPr>
            </w:pPr>
            <w:r>
              <w:rPr>
                <w:rFonts w:ascii="Century Gothic" w:hAnsi="Century Gothic" w:cs="Calibri"/>
                <w:b/>
                <w:bCs/>
                <w:sz w:val="18"/>
                <w:szCs w:val="18"/>
                <w:lang w:eastAsia="id-ID"/>
              </w:rPr>
              <w:t>Saldo Audited 201</w:t>
            </w:r>
            <w:r>
              <w:rPr>
                <w:rFonts w:ascii="Century Gothic" w:hAnsi="Century Gothic" w:cs="Calibri"/>
                <w:b/>
                <w:bCs/>
                <w:sz w:val="18"/>
                <w:szCs w:val="18"/>
                <w:lang w:val="id-ID" w:eastAsia="id-ID"/>
              </w:rPr>
              <w:t>6</w:t>
            </w:r>
          </w:p>
        </w:tc>
        <w:tc>
          <w:tcPr>
            <w:tcW w:w="1744" w:type="dxa"/>
            <w:shd w:val="clear" w:color="auto" w:fill="auto"/>
            <w:vAlign w:val="bottom"/>
          </w:tcPr>
          <w:p>
            <w:pPr>
              <w:spacing w:after="120" w:line="276" w:lineRule="auto"/>
              <w:jc w:val="both"/>
              <w:rPr>
                <w:rFonts w:ascii="Century Gothic" w:hAnsi="Century Gothic" w:cs="Calibri"/>
                <w:b/>
                <w:bCs/>
                <w:sz w:val="18"/>
                <w:szCs w:val="18"/>
                <w:lang w:eastAsia="id-ID"/>
              </w:rPr>
            </w:pPr>
          </w:p>
        </w:tc>
        <w:tc>
          <w:tcPr>
            <w:tcW w:w="1809" w:type="dxa"/>
            <w:shd w:val="clear" w:color="auto" w:fill="auto"/>
            <w:vAlign w:val="center"/>
          </w:tcPr>
          <w:p>
            <w:pPr>
              <w:spacing w:after="120" w:line="276" w:lineRule="auto"/>
              <w:rPr>
                <w:rFonts w:ascii="Century Gothic" w:hAnsi="Century Gothic" w:cs="Calibri"/>
                <w:b/>
                <w:bCs/>
                <w:sz w:val="18"/>
                <w:szCs w:val="18"/>
                <w:lang w:val="id-ID" w:eastAsia="id-ID"/>
              </w:rPr>
            </w:pPr>
            <w:r>
              <w:rPr>
                <w:rFonts w:ascii="Century Gothic" w:hAnsi="Century Gothic" w:cs="Calibri"/>
                <w:b/>
                <w:sz w:val="18"/>
                <w:szCs w:val="18"/>
                <w:lang w:val="id-ID" w:eastAsia="id-ID"/>
              </w:rPr>
              <w:t>55.507.305.000,-</w:t>
            </w:r>
          </w:p>
        </w:tc>
      </w:tr>
      <w:tr>
        <w:tblPrEx>
          <w:tblLayout w:type="fixed"/>
          <w:tblCellMar>
            <w:top w:w="0" w:type="dxa"/>
            <w:left w:w="108" w:type="dxa"/>
            <w:bottom w:w="0" w:type="dxa"/>
            <w:right w:w="108" w:type="dxa"/>
          </w:tblCellMar>
        </w:tblPrEx>
        <w:trPr>
          <w:trHeight w:val="300" w:hRule="atLeast"/>
        </w:trPr>
        <w:tc>
          <w:tcPr>
            <w:tcW w:w="3960" w:type="dxa"/>
            <w:shd w:val="clear" w:color="auto" w:fill="auto"/>
            <w:vAlign w:val="center"/>
          </w:tcPr>
          <w:p>
            <w:pPr>
              <w:spacing w:after="120" w:line="276" w:lineRule="auto"/>
              <w:ind w:left="743"/>
              <w:jc w:val="both"/>
              <w:rPr>
                <w:rFonts w:ascii="Century Gothic" w:hAnsi="Century Gothic" w:cs="Calibri"/>
                <w:b/>
                <w:sz w:val="18"/>
                <w:szCs w:val="18"/>
                <w:u w:val="single"/>
                <w:lang w:val="id-ID" w:eastAsia="id-ID"/>
              </w:rPr>
            </w:pPr>
            <w:r>
              <w:rPr>
                <w:rFonts w:ascii="Century Gothic" w:hAnsi="Century Gothic" w:cs="Calibri"/>
                <w:b/>
                <w:sz w:val="18"/>
                <w:szCs w:val="18"/>
                <w:u w:val="single"/>
                <w:lang w:eastAsia="id-ID"/>
              </w:rPr>
              <w:t xml:space="preserve">Mutasi </w:t>
            </w:r>
            <w:r>
              <w:rPr>
                <w:rFonts w:ascii="Century Gothic" w:hAnsi="Century Gothic" w:cs="Calibri"/>
                <w:b/>
                <w:sz w:val="18"/>
                <w:szCs w:val="18"/>
                <w:u w:val="single"/>
                <w:lang w:val="id-ID" w:eastAsia="id-ID"/>
              </w:rPr>
              <w:t>Kurang</w:t>
            </w:r>
          </w:p>
        </w:tc>
        <w:tc>
          <w:tcPr>
            <w:tcW w:w="1744" w:type="dxa"/>
            <w:shd w:val="clear" w:color="auto" w:fill="auto"/>
            <w:vAlign w:val="center"/>
          </w:tcPr>
          <w:p>
            <w:pPr>
              <w:spacing w:after="120" w:line="276" w:lineRule="auto"/>
              <w:jc w:val="both"/>
              <w:rPr>
                <w:rFonts w:ascii="Century Gothic" w:hAnsi="Century Gothic" w:cs="Calibri"/>
                <w:sz w:val="18"/>
                <w:szCs w:val="18"/>
                <w:lang w:eastAsia="id-ID"/>
              </w:rPr>
            </w:pPr>
          </w:p>
        </w:tc>
        <w:tc>
          <w:tcPr>
            <w:tcW w:w="1809" w:type="dxa"/>
            <w:shd w:val="clear" w:color="auto" w:fill="auto"/>
            <w:vAlign w:val="center"/>
          </w:tcPr>
          <w:p>
            <w:pPr>
              <w:spacing w:after="120" w:line="276" w:lineRule="auto"/>
              <w:rPr>
                <w:rFonts w:ascii="Century Gothic" w:hAnsi="Century Gothic" w:cs="Calibri"/>
                <w:sz w:val="18"/>
                <w:szCs w:val="18"/>
                <w:lang w:eastAsia="id-ID"/>
              </w:rPr>
            </w:pPr>
          </w:p>
        </w:tc>
      </w:tr>
      <w:tr>
        <w:tblPrEx>
          <w:tblLayout w:type="fixed"/>
          <w:tblCellMar>
            <w:top w:w="0" w:type="dxa"/>
            <w:left w:w="108" w:type="dxa"/>
            <w:bottom w:w="0" w:type="dxa"/>
            <w:right w:w="108" w:type="dxa"/>
          </w:tblCellMar>
        </w:tblPrEx>
        <w:trPr>
          <w:trHeight w:val="300" w:hRule="atLeast"/>
        </w:trPr>
        <w:tc>
          <w:tcPr>
            <w:tcW w:w="3960" w:type="dxa"/>
            <w:shd w:val="clear" w:color="auto" w:fill="auto"/>
            <w:vAlign w:val="center"/>
          </w:tcPr>
          <w:p>
            <w:pPr>
              <w:spacing w:after="120" w:line="276" w:lineRule="auto"/>
              <w:ind w:left="743"/>
              <w:jc w:val="both"/>
              <w:rPr>
                <w:rFonts w:ascii="Century Gothic" w:hAnsi="Century Gothic" w:cs="Calibri"/>
                <w:sz w:val="18"/>
                <w:szCs w:val="18"/>
                <w:lang w:eastAsia="id-ID"/>
              </w:rPr>
            </w:pPr>
            <w:r>
              <w:rPr>
                <w:rFonts w:ascii="Century Gothic" w:hAnsi="Century Gothic" w:cs="Calibri"/>
                <w:sz w:val="18"/>
                <w:szCs w:val="18"/>
                <w:lang w:eastAsia="id-ID"/>
              </w:rPr>
              <w:t>Mutasi antar OPD</w:t>
            </w:r>
          </w:p>
        </w:tc>
        <w:tc>
          <w:tcPr>
            <w:tcW w:w="1744" w:type="dxa"/>
            <w:shd w:val="clear" w:color="auto" w:fill="auto"/>
            <w:vAlign w:val="center"/>
          </w:tcPr>
          <w:p>
            <w:pPr>
              <w:spacing w:after="120" w:line="276" w:lineRule="auto"/>
              <w:jc w:val="both"/>
              <w:rPr>
                <w:rFonts w:ascii="Century Gothic" w:hAnsi="Century Gothic" w:cs="Calibri"/>
                <w:sz w:val="18"/>
                <w:szCs w:val="18"/>
                <w:lang w:eastAsia="id-ID"/>
              </w:rPr>
            </w:pPr>
            <w:r>
              <w:rPr>
                <w:rFonts w:ascii="Century Gothic" w:hAnsi="Century Gothic" w:cs="Calibri"/>
                <w:sz w:val="18"/>
                <w:szCs w:val="18"/>
                <w:lang w:val="id-ID" w:eastAsia="id-ID"/>
              </w:rPr>
              <w:t>4.274.480.000</w:t>
            </w:r>
            <w:r>
              <w:rPr>
                <w:rFonts w:ascii="Century Gothic" w:hAnsi="Century Gothic" w:cs="Calibri"/>
                <w:sz w:val="18"/>
                <w:szCs w:val="18"/>
                <w:lang w:eastAsia="id-ID"/>
              </w:rPr>
              <w:t>,-</w:t>
            </w:r>
          </w:p>
        </w:tc>
        <w:tc>
          <w:tcPr>
            <w:tcW w:w="1809" w:type="dxa"/>
            <w:shd w:val="clear" w:color="auto" w:fill="auto"/>
            <w:vAlign w:val="center"/>
          </w:tcPr>
          <w:p>
            <w:pPr>
              <w:spacing w:after="120" w:line="276" w:lineRule="auto"/>
              <w:rPr>
                <w:rFonts w:ascii="Century Gothic" w:hAnsi="Century Gothic" w:cs="Calibri"/>
                <w:sz w:val="18"/>
                <w:szCs w:val="18"/>
                <w:lang w:eastAsia="id-ID"/>
              </w:rPr>
            </w:pPr>
          </w:p>
        </w:tc>
      </w:tr>
      <w:tr>
        <w:tblPrEx>
          <w:tblLayout w:type="fixed"/>
          <w:tblCellMar>
            <w:top w:w="0" w:type="dxa"/>
            <w:left w:w="108" w:type="dxa"/>
            <w:bottom w:w="0" w:type="dxa"/>
            <w:right w:w="108" w:type="dxa"/>
          </w:tblCellMar>
        </w:tblPrEx>
        <w:trPr>
          <w:trHeight w:val="300" w:hRule="atLeast"/>
        </w:trPr>
        <w:tc>
          <w:tcPr>
            <w:tcW w:w="3960" w:type="dxa"/>
            <w:shd w:val="clear" w:color="auto" w:fill="auto"/>
            <w:vAlign w:val="center"/>
          </w:tcPr>
          <w:p>
            <w:pPr>
              <w:spacing w:after="120" w:line="276" w:lineRule="auto"/>
              <w:ind w:left="743"/>
              <w:jc w:val="both"/>
              <w:rPr>
                <w:rFonts w:ascii="Century Gothic" w:hAnsi="Century Gothic" w:cs="Calibri"/>
                <w:b/>
                <w:sz w:val="18"/>
                <w:szCs w:val="18"/>
                <w:lang w:val="id-ID" w:eastAsia="id-ID"/>
              </w:rPr>
            </w:pPr>
            <w:r>
              <w:rPr>
                <w:rFonts w:ascii="Century Gothic" w:hAnsi="Century Gothic" w:cs="Calibri"/>
                <w:b/>
                <w:sz w:val="18"/>
                <w:szCs w:val="18"/>
                <w:lang w:eastAsia="id-ID"/>
              </w:rPr>
              <w:t xml:space="preserve">Total Mutasi </w:t>
            </w:r>
            <w:r>
              <w:rPr>
                <w:rFonts w:ascii="Century Gothic" w:hAnsi="Century Gothic" w:cs="Calibri"/>
                <w:b/>
                <w:sz w:val="18"/>
                <w:szCs w:val="18"/>
                <w:lang w:val="id-ID" w:eastAsia="id-ID"/>
              </w:rPr>
              <w:t>Kurang</w:t>
            </w:r>
          </w:p>
        </w:tc>
        <w:tc>
          <w:tcPr>
            <w:tcW w:w="1744" w:type="dxa"/>
            <w:shd w:val="clear" w:color="auto" w:fill="auto"/>
            <w:vAlign w:val="center"/>
          </w:tcPr>
          <w:p>
            <w:pPr>
              <w:spacing w:after="120" w:line="276" w:lineRule="auto"/>
              <w:jc w:val="both"/>
              <w:rPr>
                <w:rFonts w:ascii="Century Gothic" w:hAnsi="Century Gothic" w:cs="Calibri"/>
                <w:b/>
                <w:sz w:val="18"/>
                <w:szCs w:val="18"/>
                <w:lang w:eastAsia="id-ID"/>
              </w:rPr>
            </w:pPr>
          </w:p>
        </w:tc>
        <w:tc>
          <w:tcPr>
            <w:tcW w:w="1809" w:type="dxa"/>
            <w:shd w:val="clear" w:color="auto" w:fill="auto"/>
            <w:vAlign w:val="center"/>
          </w:tcPr>
          <w:p>
            <w:pPr>
              <w:tabs>
                <w:tab w:val="left" w:pos="1152"/>
              </w:tabs>
              <w:spacing w:after="120" w:line="276" w:lineRule="auto"/>
              <w:rPr>
                <w:rFonts w:ascii="Century Gothic" w:hAnsi="Century Gothic" w:cs="Calibri"/>
                <w:b/>
                <w:sz w:val="18"/>
                <w:szCs w:val="18"/>
                <w:lang w:eastAsia="id-ID"/>
              </w:rPr>
            </w:pPr>
            <w:r>
              <w:rPr>
                <w:rFonts w:ascii="Century Gothic" w:hAnsi="Century Gothic" w:cs="Calibri"/>
                <w:b/>
                <w:sz w:val="18"/>
                <w:szCs w:val="18"/>
                <w:lang w:val="id-ID" w:eastAsia="id-ID"/>
              </w:rPr>
              <w:t xml:space="preserve">   4.274.480.000</w:t>
            </w:r>
            <w:r>
              <w:rPr>
                <w:rFonts w:ascii="Century Gothic" w:hAnsi="Century Gothic" w:cs="Calibri"/>
                <w:b/>
                <w:sz w:val="18"/>
                <w:szCs w:val="18"/>
                <w:lang w:eastAsia="id-ID"/>
              </w:rPr>
              <w:t>,-</w:t>
            </w:r>
          </w:p>
        </w:tc>
      </w:tr>
      <w:tr>
        <w:tblPrEx>
          <w:tblLayout w:type="fixed"/>
          <w:tblCellMar>
            <w:top w:w="0" w:type="dxa"/>
            <w:left w:w="108" w:type="dxa"/>
            <w:bottom w:w="0" w:type="dxa"/>
            <w:right w:w="108" w:type="dxa"/>
          </w:tblCellMar>
        </w:tblPrEx>
        <w:trPr>
          <w:trHeight w:val="300" w:hRule="atLeast"/>
        </w:trPr>
        <w:tc>
          <w:tcPr>
            <w:tcW w:w="3960" w:type="dxa"/>
            <w:shd w:val="clear" w:color="auto" w:fill="auto"/>
          </w:tcPr>
          <w:p>
            <w:pPr>
              <w:spacing w:after="120" w:line="276" w:lineRule="auto"/>
              <w:ind w:left="743"/>
              <w:jc w:val="left"/>
              <w:rPr>
                <w:rFonts w:ascii="Century Gothic" w:hAnsi="Century Gothic" w:cs="Calibri"/>
                <w:b/>
                <w:sz w:val="18"/>
                <w:szCs w:val="18"/>
                <w:lang w:val="id-ID" w:eastAsia="id-ID"/>
              </w:rPr>
            </w:pPr>
            <w:r>
              <w:rPr>
                <w:rFonts w:ascii="Century Gothic" w:hAnsi="Century Gothic" w:cs="Calibri"/>
                <w:b/>
                <w:bCs/>
                <w:sz w:val="18"/>
                <w:szCs w:val="18"/>
                <w:lang w:eastAsia="id-ID"/>
              </w:rPr>
              <w:t>Saldo per 31 Des 201</w:t>
            </w:r>
            <w:r>
              <w:rPr>
                <w:rFonts w:ascii="Century Gothic" w:hAnsi="Century Gothic" w:cs="Calibri"/>
                <w:b/>
                <w:bCs/>
                <w:sz w:val="18"/>
                <w:szCs w:val="18"/>
                <w:lang w:val="id-ID" w:eastAsia="id-ID"/>
              </w:rPr>
              <w:t>7</w:t>
            </w:r>
          </w:p>
        </w:tc>
        <w:tc>
          <w:tcPr>
            <w:tcW w:w="1744" w:type="dxa"/>
            <w:shd w:val="clear" w:color="auto" w:fill="auto"/>
            <w:vAlign w:val="center"/>
          </w:tcPr>
          <w:p>
            <w:pPr>
              <w:spacing w:after="120" w:line="276" w:lineRule="auto"/>
              <w:jc w:val="both"/>
              <w:rPr>
                <w:rFonts w:ascii="Century Gothic" w:hAnsi="Century Gothic" w:cs="Calibri"/>
                <w:b/>
                <w:sz w:val="18"/>
                <w:szCs w:val="18"/>
                <w:lang w:eastAsia="id-ID"/>
              </w:rPr>
            </w:pPr>
          </w:p>
        </w:tc>
        <w:tc>
          <w:tcPr>
            <w:tcW w:w="1809" w:type="dxa"/>
            <w:shd w:val="clear" w:color="auto" w:fill="auto"/>
            <w:vAlign w:val="center"/>
          </w:tcPr>
          <w:p>
            <w:pPr>
              <w:spacing w:after="120" w:line="276" w:lineRule="auto"/>
              <w:rPr>
                <w:rFonts w:ascii="Century Gothic" w:hAnsi="Century Gothic" w:cs="Calibri"/>
                <w:b/>
                <w:sz w:val="18"/>
                <w:szCs w:val="18"/>
                <w:lang w:val="id-ID" w:eastAsia="id-ID"/>
              </w:rPr>
            </w:pPr>
            <w:r>
              <w:rPr>
                <w:rFonts w:ascii="Century Gothic" w:hAnsi="Century Gothic" w:cs="Calibri"/>
                <w:b/>
                <w:sz w:val="18"/>
                <w:szCs w:val="18"/>
                <w:lang w:val="id-ID" w:eastAsia="id-ID"/>
              </w:rPr>
              <w:t>51.232.825.000,-</w:t>
            </w:r>
          </w:p>
          <w:p>
            <w:pPr>
              <w:spacing w:after="120" w:line="276" w:lineRule="auto"/>
              <w:rPr>
                <w:rFonts w:ascii="Century Gothic" w:hAnsi="Century Gothic" w:cs="Calibri"/>
                <w:b/>
                <w:sz w:val="18"/>
                <w:szCs w:val="18"/>
                <w:lang w:val="id-ID" w:eastAsia="id-ID"/>
              </w:rPr>
            </w:pPr>
          </w:p>
        </w:tc>
      </w:tr>
    </w:tbl>
    <w:p>
      <w:pPr>
        <w:spacing w:after="120" w:line="276" w:lineRule="auto"/>
        <w:ind w:left="1134"/>
        <w:jc w:val="left"/>
        <w:rPr>
          <w:rFonts w:ascii="Century Gothic" w:hAnsi="Century Gothic"/>
          <w:sz w:val="18"/>
          <w:szCs w:val="18"/>
          <w:lang w:val="id-ID"/>
        </w:rPr>
      </w:pPr>
      <w:r>
        <w:rPr>
          <w:rFonts w:ascii="Century Gothic" w:hAnsi="Century Gothic"/>
          <w:b/>
          <w:sz w:val="18"/>
          <w:szCs w:val="18"/>
        </w:rPr>
        <w:t xml:space="preserve">Penjelasan Mutasi </w:t>
      </w:r>
      <w:r>
        <w:rPr>
          <w:rFonts w:ascii="Century Gothic" w:hAnsi="Century Gothic"/>
          <w:b/>
          <w:sz w:val="18"/>
          <w:szCs w:val="18"/>
          <w:lang w:val="id-ID"/>
        </w:rPr>
        <w:t>Kurang</w:t>
      </w:r>
    </w:p>
    <w:p>
      <w:pPr>
        <w:spacing w:after="120" w:line="276" w:lineRule="auto"/>
        <w:ind w:left="1134"/>
        <w:jc w:val="both"/>
        <w:rPr>
          <w:rFonts w:ascii="Century Gothic" w:hAnsi="Century Gothic"/>
          <w:sz w:val="18"/>
          <w:szCs w:val="18"/>
          <w:lang w:val="id-ID"/>
        </w:rPr>
      </w:pPr>
      <w:r>
        <w:rPr>
          <w:rFonts w:ascii="Century Gothic" w:hAnsi="Century Gothic" w:cs="Calibri"/>
          <w:sz w:val="18"/>
          <w:szCs w:val="18"/>
          <w:lang w:val="id-ID" w:eastAsia="id-ID"/>
        </w:rPr>
        <w:t>Mutasi berupa tanah kantor, dari Disnakertrans ke Dukcapil senilai Rp. 4.274.480.000,- dengan BAST No.031/1/BAST/BAP2BMD-III/2017 tanggal 2 Januari 2017.</w:t>
      </w:r>
    </w:p>
    <w:p>
      <w:pPr>
        <w:spacing w:after="120" w:line="276" w:lineRule="auto"/>
        <w:ind w:left="1134"/>
        <w:jc w:val="both"/>
        <w:rPr>
          <w:rFonts w:ascii="Century Gothic" w:hAnsi="Century Gothic"/>
          <w:sz w:val="18"/>
          <w:szCs w:val="18"/>
        </w:rPr>
      </w:pPr>
      <w:r>
        <w:rPr>
          <w:rFonts w:ascii="Century Gothic" w:hAnsi="Century Gothic"/>
          <w:sz w:val="18"/>
          <w:szCs w:val="18"/>
        </w:rPr>
        <w:t>Rekapitulasi/ daftar mutasi tambah  dan kurang aktiva tetap tanah per 31 Desember 201</w:t>
      </w:r>
      <w:r>
        <w:rPr>
          <w:rFonts w:ascii="Century Gothic" w:hAnsi="Century Gothic"/>
          <w:sz w:val="18"/>
          <w:szCs w:val="18"/>
          <w:lang w:val="id-ID"/>
        </w:rPr>
        <w:t>7</w:t>
      </w:r>
      <w:r>
        <w:rPr>
          <w:rFonts w:ascii="Century Gothic" w:hAnsi="Century Gothic"/>
          <w:sz w:val="18"/>
          <w:szCs w:val="18"/>
        </w:rPr>
        <w:t xml:space="preserve"> dapat dilihat pada Lampiran .17.</w:t>
      </w:r>
    </w:p>
    <w:tbl>
      <w:tblPr>
        <w:tblStyle w:val="30"/>
        <w:tblW w:w="8080" w:type="dxa"/>
        <w:tblInd w:w="817" w:type="dxa"/>
        <w:tblBorders>
          <w:top w:val="single" w:color="auto" w:sz="18" w:space="0"/>
          <w:left w:val="single" w:color="auto" w:sz="18" w:space="0"/>
          <w:bottom w:val="single" w:color="auto" w:sz="18" w:space="0"/>
          <w:right w:val="single" w:color="auto" w:sz="18" w:space="0"/>
          <w:insideH w:val="single" w:color="auto" w:sz="4" w:space="0"/>
          <w:insideV w:val="single" w:color="auto" w:sz="18" w:space="0"/>
        </w:tblBorders>
        <w:tblLayout w:type="fixed"/>
        <w:tblCellMar>
          <w:top w:w="0" w:type="dxa"/>
          <w:left w:w="108" w:type="dxa"/>
          <w:bottom w:w="0" w:type="dxa"/>
          <w:right w:w="108" w:type="dxa"/>
        </w:tblCellMar>
      </w:tblPr>
      <w:tblGrid>
        <w:gridCol w:w="3544"/>
        <w:gridCol w:w="2268"/>
        <w:gridCol w:w="2268"/>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18" w:space="0"/>
          </w:tblBorders>
          <w:tblLayout w:type="fixed"/>
          <w:tblCellMar>
            <w:top w:w="0" w:type="dxa"/>
            <w:left w:w="108" w:type="dxa"/>
            <w:bottom w:w="0" w:type="dxa"/>
            <w:right w:w="108" w:type="dxa"/>
          </w:tblCellMar>
        </w:tblPrEx>
        <w:trPr>
          <w:trHeight w:val="330" w:hRule="atLeast"/>
        </w:trPr>
        <w:tc>
          <w:tcPr>
            <w:tcW w:w="3544" w:type="dxa"/>
            <w:shd w:val="clear" w:color="auto" w:fill="auto"/>
            <w:vAlign w:val="bottom"/>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Perkiraan</w:t>
            </w:r>
          </w:p>
        </w:tc>
        <w:tc>
          <w:tcPr>
            <w:tcW w:w="2268" w:type="dxa"/>
            <w:shd w:val="clear" w:color="auto" w:fill="auto"/>
            <w:vAlign w:val="bottom"/>
          </w:tcPr>
          <w:p>
            <w:pPr>
              <w:spacing w:after="120" w:line="276" w:lineRule="auto"/>
              <w:jc w:val="center"/>
              <w:rPr>
                <w:rFonts w:ascii="Century Gothic" w:hAnsi="Century Gothic" w:cs="Calibri"/>
                <w:b/>
                <w:bCs/>
                <w:sz w:val="18"/>
                <w:szCs w:val="18"/>
                <w:lang w:val="id-ID" w:eastAsia="id-ID"/>
              </w:rPr>
            </w:pPr>
            <w:r>
              <w:rPr>
                <w:rFonts w:ascii="Century Gothic" w:hAnsi="Century Gothic" w:cs="Calibri"/>
                <w:b/>
                <w:bCs/>
                <w:sz w:val="18"/>
                <w:szCs w:val="18"/>
                <w:lang w:eastAsia="id-ID"/>
              </w:rPr>
              <w:t>201</w:t>
            </w:r>
            <w:r>
              <w:rPr>
                <w:rFonts w:ascii="Century Gothic" w:hAnsi="Century Gothic" w:cs="Calibri"/>
                <w:b/>
                <w:bCs/>
                <w:sz w:val="18"/>
                <w:szCs w:val="18"/>
                <w:lang w:val="id-ID" w:eastAsia="id-ID"/>
              </w:rPr>
              <w:t>7</w:t>
            </w:r>
          </w:p>
        </w:tc>
        <w:tc>
          <w:tcPr>
            <w:tcW w:w="2268" w:type="dxa"/>
            <w:shd w:val="clear" w:color="auto" w:fill="auto"/>
            <w:vAlign w:val="bottom"/>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2016</w:t>
            </w:r>
          </w:p>
        </w:tc>
      </w:tr>
    </w:tbl>
    <w:p>
      <w:pPr>
        <w:spacing w:after="120" w:line="276" w:lineRule="auto"/>
        <w:ind w:left="1418" w:firstLine="22"/>
        <w:jc w:val="both"/>
        <w:rPr>
          <w:rFonts w:ascii="Century Gothic" w:hAnsi="Century Gothic"/>
          <w:sz w:val="18"/>
          <w:szCs w:val="18"/>
        </w:rPr>
      </w:pPr>
    </w:p>
    <w:tbl>
      <w:tblPr>
        <w:tblStyle w:val="30"/>
        <w:tblW w:w="8080" w:type="dxa"/>
        <w:tblInd w:w="817" w:type="dxa"/>
        <w:tblLayout w:type="fixed"/>
        <w:tblCellMar>
          <w:top w:w="0" w:type="dxa"/>
          <w:left w:w="108" w:type="dxa"/>
          <w:bottom w:w="0" w:type="dxa"/>
          <w:right w:w="108" w:type="dxa"/>
        </w:tblCellMar>
      </w:tblPr>
      <w:tblGrid>
        <w:gridCol w:w="3544"/>
        <w:gridCol w:w="2268"/>
        <w:gridCol w:w="2268"/>
      </w:tblGrid>
      <w:tr>
        <w:tblPrEx>
          <w:tblLayout w:type="fixed"/>
          <w:tblCellMar>
            <w:top w:w="0" w:type="dxa"/>
            <w:left w:w="108" w:type="dxa"/>
            <w:bottom w:w="0" w:type="dxa"/>
            <w:right w:w="108" w:type="dxa"/>
          </w:tblCellMar>
        </w:tblPrEx>
        <w:trPr>
          <w:trHeight w:val="330" w:hRule="atLeast"/>
        </w:trPr>
        <w:tc>
          <w:tcPr>
            <w:tcW w:w="3544" w:type="dxa"/>
            <w:shd w:val="clear" w:color="auto" w:fill="auto"/>
            <w:vAlign w:val="bottom"/>
          </w:tcPr>
          <w:p>
            <w:pPr>
              <w:numPr>
                <w:ilvl w:val="0"/>
                <w:numId w:val="33"/>
              </w:numPr>
              <w:spacing w:after="120" w:line="276" w:lineRule="auto"/>
              <w:ind w:left="317"/>
              <w:jc w:val="both"/>
              <w:rPr>
                <w:rFonts w:ascii="Century Gothic" w:hAnsi="Century Gothic" w:cs="Calibri"/>
                <w:b/>
                <w:bCs/>
                <w:sz w:val="18"/>
                <w:szCs w:val="18"/>
                <w:lang w:eastAsia="id-ID"/>
              </w:rPr>
            </w:pPr>
            <w:r>
              <w:rPr>
                <w:rFonts w:ascii="Century Gothic" w:hAnsi="Century Gothic" w:cs="Calibri"/>
                <w:b/>
                <w:bCs/>
                <w:sz w:val="18"/>
                <w:szCs w:val="18"/>
                <w:lang w:eastAsia="id-ID"/>
              </w:rPr>
              <w:t>Peralatan dan Mesin</w:t>
            </w:r>
          </w:p>
        </w:tc>
        <w:tc>
          <w:tcPr>
            <w:tcW w:w="2268" w:type="dxa"/>
            <w:shd w:val="clear" w:color="auto" w:fill="auto"/>
            <w:vAlign w:val="bottom"/>
          </w:tcPr>
          <w:p>
            <w:pPr>
              <w:spacing w:after="120" w:line="276" w:lineRule="auto"/>
              <w:ind w:left="-958" w:right="-249" w:firstLine="958"/>
              <w:jc w:val="center"/>
              <w:rPr>
                <w:rFonts w:ascii="Century Gothic" w:hAnsi="Century Gothic" w:cs="Calibri"/>
                <w:b/>
                <w:bCs/>
                <w:sz w:val="18"/>
                <w:szCs w:val="18"/>
                <w:lang w:val="id-ID" w:eastAsia="id-ID"/>
              </w:rPr>
            </w:pPr>
            <w:r>
              <w:rPr>
                <w:rFonts w:ascii="Century Gothic" w:hAnsi="Century Gothic" w:cs="Calibri"/>
                <w:b/>
                <w:sz w:val="18"/>
                <w:szCs w:val="18"/>
                <w:lang w:val="id-ID" w:eastAsia="id-ID"/>
              </w:rPr>
              <w:t>11.251.461.494,28</w:t>
            </w:r>
          </w:p>
        </w:tc>
        <w:tc>
          <w:tcPr>
            <w:tcW w:w="2268" w:type="dxa"/>
            <w:shd w:val="clear" w:color="auto" w:fill="auto"/>
            <w:vAlign w:val="bottom"/>
          </w:tcPr>
          <w:p>
            <w:pPr>
              <w:spacing w:after="120" w:line="276" w:lineRule="auto"/>
              <w:jc w:val="center"/>
              <w:rPr>
                <w:rFonts w:ascii="Century Gothic" w:hAnsi="Century Gothic" w:cs="Calibri"/>
                <w:b/>
                <w:bCs/>
                <w:sz w:val="18"/>
                <w:szCs w:val="18"/>
                <w:lang w:eastAsia="id-ID"/>
              </w:rPr>
            </w:pPr>
            <w:r>
              <w:rPr>
                <w:rFonts w:ascii="Century Gothic" w:hAnsi="Century Gothic" w:cs="Calibri"/>
                <w:b/>
                <w:sz w:val="18"/>
                <w:szCs w:val="18"/>
                <w:lang w:eastAsia="id-ID"/>
              </w:rPr>
              <w:t>8.214.957.450,28</w:t>
            </w:r>
          </w:p>
        </w:tc>
      </w:tr>
    </w:tbl>
    <w:p>
      <w:pPr>
        <w:spacing w:after="120" w:line="276" w:lineRule="auto"/>
        <w:ind w:left="1134"/>
        <w:jc w:val="both"/>
        <w:rPr>
          <w:rFonts w:ascii="Century Gothic" w:hAnsi="Century Gothic" w:cs="Calibri"/>
          <w:sz w:val="18"/>
          <w:szCs w:val="18"/>
          <w:lang w:eastAsia="id-ID"/>
        </w:rPr>
      </w:pPr>
      <w:r>
        <w:rPr>
          <w:rFonts w:ascii="Century Gothic" w:hAnsi="Century Gothic" w:cs="Calibri"/>
          <w:sz w:val="18"/>
          <w:szCs w:val="18"/>
          <w:lang w:eastAsia="id-ID"/>
        </w:rPr>
        <w:t>Jumlah tersebut merupakan saldo nilai Peralatan dan Mesin milik Pemerintah Provinsi Sumatera Barat yang terdaftar pada Dinas Tenaga Kerja dan Transmigrasi per 31 Desember 201</w:t>
      </w:r>
      <w:r>
        <w:rPr>
          <w:rFonts w:ascii="Century Gothic" w:hAnsi="Century Gothic" w:cs="Calibri"/>
          <w:sz w:val="18"/>
          <w:szCs w:val="18"/>
          <w:lang w:val="id-ID" w:eastAsia="id-ID"/>
        </w:rPr>
        <w:t>7</w:t>
      </w:r>
      <w:r>
        <w:rPr>
          <w:rFonts w:ascii="Century Gothic" w:hAnsi="Century Gothic" w:cs="Calibri"/>
          <w:sz w:val="18"/>
          <w:szCs w:val="18"/>
          <w:lang w:eastAsia="id-ID"/>
        </w:rPr>
        <w:t xml:space="preserve"> dan  201</w:t>
      </w:r>
      <w:r>
        <w:rPr>
          <w:rFonts w:ascii="Century Gothic" w:hAnsi="Century Gothic" w:cs="Calibri"/>
          <w:sz w:val="18"/>
          <w:szCs w:val="18"/>
          <w:lang w:val="id-ID" w:eastAsia="id-ID"/>
        </w:rPr>
        <w:t>6</w:t>
      </w:r>
      <w:r>
        <w:rPr>
          <w:rFonts w:ascii="Century Gothic" w:hAnsi="Century Gothic" w:cs="Calibri"/>
          <w:sz w:val="18"/>
          <w:szCs w:val="18"/>
          <w:lang w:eastAsia="id-ID"/>
        </w:rPr>
        <w:t xml:space="preserve"> .</w:t>
      </w:r>
    </w:p>
    <w:p>
      <w:pPr>
        <w:spacing w:after="120" w:line="276" w:lineRule="auto"/>
        <w:ind w:left="1134"/>
        <w:jc w:val="both"/>
        <w:rPr>
          <w:rFonts w:ascii="Century Gothic" w:hAnsi="Century Gothic" w:cs="Calibri"/>
          <w:sz w:val="18"/>
          <w:szCs w:val="18"/>
          <w:lang w:eastAsia="id-ID"/>
        </w:rPr>
      </w:pPr>
    </w:p>
    <w:p>
      <w:pPr>
        <w:spacing w:after="120" w:line="276" w:lineRule="auto"/>
        <w:ind w:left="1134"/>
        <w:jc w:val="both"/>
        <w:rPr>
          <w:rFonts w:ascii="Century Gothic" w:hAnsi="Century Gothic" w:cs="Calibri"/>
          <w:sz w:val="18"/>
          <w:szCs w:val="18"/>
          <w:lang w:eastAsia="id-ID"/>
        </w:rPr>
      </w:pPr>
    </w:p>
    <w:p>
      <w:pPr>
        <w:numPr>
          <w:ilvl w:val="0"/>
          <w:numId w:val="36"/>
        </w:numPr>
        <w:spacing w:after="120" w:line="276" w:lineRule="auto"/>
        <w:ind w:left="1560" w:hanging="426"/>
        <w:jc w:val="both"/>
        <w:rPr>
          <w:rFonts w:ascii="Century Gothic" w:hAnsi="Century Gothic"/>
          <w:b/>
          <w:sz w:val="18"/>
          <w:szCs w:val="18"/>
        </w:rPr>
      </w:pPr>
      <w:r>
        <w:rPr>
          <w:rFonts w:ascii="Century Gothic" w:hAnsi="Century Gothic"/>
          <w:b/>
          <w:sz w:val="18"/>
          <w:szCs w:val="18"/>
        </w:rPr>
        <w:t>Dasar Penilaian</w:t>
      </w:r>
    </w:p>
    <w:p>
      <w:pPr>
        <w:numPr>
          <w:ilvl w:val="1"/>
          <w:numId w:val="36"/>
        </w:numPr>
        <w:spacing w:after="120" w:line="276" w:lineRule="auto"/>
        <w:ind w:left="1797" w:hanging="357"/>
        <w:jc w:val="both"/>
        <w:rPr>
          <w:rFonts w:ascii="Century Gothic" w:hAnsi="Century Gothic"/>
          <w:sz w:val="18"/>
          <w:szCs w:val="18"/>
        </w:rPr>
      </w:pPr>
      <w:r>
        <w:rPr>
          <w:rFonts w:ascii="Century Gothic" w:hAnsi="Century Gothic"/>
          <w:sz w:val="18"/>
          <w:szCs w:val="18"/>
        </w:rPr>
        <w:t>Neraca Awal 2005</w:t>
      </w:r>
      <w:r>
        <w:rPr>
          <w:rFonts w:ascii="Century Gothic" w:hAnsi="Century Gothic"/>
          <w:sz w:val="18"/>
          <w:szCs w:val="18"/>
        </w:rPr>
        <w:tab/>
      </w:r>
      <w:r>
        <w:rPr>
          <w:rFonts w:ascii="Century Gothic" w:hAnsi="Century Gothic"/>
          <w:sz w:val="18"/>
          <w:szCs w:val="18"/>
        </w:rPr>
        <w:tab/>
      </w:r>
      <w:r>
        <w:rPr>
          <w:rFonts w:ascii="Century Gothic" w:hAnsi="Century Gothic"/>
          <w:sz w:val="18"/>
          <w:szCs w:val="18"/>
        </w:rPr>
        <w:t xml:space="preserve"> </w:t>
      </w:r>
      <w:r>
        <w:rPr>
          <w:rFonts w:ascii="Century Gothic" w:hAnsi="Century Gothic"/>
          <w:sz w:val="18"/>
          <w:szCs w:val="18"/>
        </w:rPr>
        <w:tab/>
      </w:r>
      <w:r>
        <w:rPr>
          <w:rFonts w:ascii="Century Gothic" w:hAnsi="Century Gothic"/>
          <w:sz w:val="18"/>
          <w:szCs w:val="18"/>
        </w:rPr>
        <w:tab/>
      </w:r>
      <w:r>
        <w:rPr>
          <w:rFonts w:ascii="Century Gothic" w:hAnsi="Century Gothic"/>
          <w:sz w:val="18"/>
          <w:szCs w:val="18"/>
        </w:rPr>
        <w:t xml:space="preserve">Rp.    </w:t>
      </w:r>
      <w:r>
        <w:rPr>
          <w:rFonts w:ascii="Century Gothic" w:hAnsi="Century Gothic" w:eastAsia="Arial Unicode MS" w:cs="Calibri"/>
          <w:sz w:val="18"/>
          <w:szCs w:val="18"/>
        </w:rPr>
        <w:t>1.754.485.060,-</w:t>
      </w:r>
    </w:p>
    <w:p>
      <w:pPr>
        <w:numPr>
          <w:ilvl w:val="1"/>
          <w:numId w:val="36"/>
        </w:numPr>
        <w:spacing w:after="120" w:line="276" w:lineRule="auto"/>
        <w:ind w:left="1843" w:hanging="425"/>
        <w:jc w:val="both"/>
        <w:rPr>
          <w:rFonts w:ascii="Century Gothic" w:hAnsi="Century Gothic"/>
          <w:sz w:val="18"/>
          <w:szCs w:val="18"/>
        </w:rPr>
      </w:pPr>
      <w:r>
        <w:rPr>
          <w:rFonts w:ascii="Century Gothic" w:hAnsi="Century Gothic" w:cs="Calibri"/>
          <w:sz w:val="18"/>
          <w:szCs w:val="18"/>
          <w:lang w:eastAsia="id-ID"/>
        </w:rPr>
        <w:t>Harga Perolehan 2006 sd 201</w:t>
      </w:r>
      <w:r>
        <w:rPr>
          <w:rFonts w:ascii="Century Gothic" w:hAnsi="Century Gothic" w:cs="Calibri"/>
          <w:sz w:val="18"/>
          <w:szCs w:val="18"/>
          <w:lang w:val="id-ID" w:eastAsia="id-ID"/>
        </w:rPr>
        <w:t>7</w:t>
      </w:r>
      <w:r>
        <w:rPr>
          <w:rFonts w:ascii="Century Gothic" w:hAnsi="Century Gothic" w:cs="Calibri"/>
          <w:sz w:val="18"/>
          <w:szCs w:val="18"/>
          <w:lang w:eastAsia="id-ID"/>
        </w:rPr>
        <w:tab/>
      </w:r>
      <w:r>
        <w:rPr>
          <w:rFonts w:ascii="Century Gothic" w:hAnsi="Century Gothic" w:cs="Calibri"/>
          <w:sz w:val="18"/>
          <w:szCs w:val="18"/>
          <w:lang w:eastAsia="id-ID"/>
        </w:rPr>
        <w:tab/>
      </w:r>
      <w:r>
        <w:rPr>
          <w:rFonts w:ascii="Century Gothic" w:hAnsi="Century Gothic" w:cs="Calibri"/>
          <w:sz w:val="18"/>
          <w:szCs w:val="18"/>
          <w:lang w:eastAsia="id-ID"/>
        </w:rPr>
        <w:t>Rp</w:t>
      </w:r>
      <w:r>
        <w:rPr>
          <w:rFonts w:ascii="Century Gothic" w:hAnsi="Century Gothic" w:cs="Calibri"/>
          <w:sz w:val="18"/>
          <w:szCs w:val="18"/>
          <w:lang w:val="id-ID" w:eastAsia="id-ID"/>
        </w:rPr>
        <w:t>.</w:t>
      </w:r>
      <w:r>
        <w:rPr>
          <w:rFonts w:ascii="Century Gothic" w:hAnsi="Century Gothic" w:cs="Calibri"/>
          <w:sz w:val="18"/>
          <w:szCs w:val="18"/>
          <w:lang w:eastAsia="id-ID"/>
        </w:rPr>
        <w:t xml:space="preserve">    9</w:t>
      </w:r>
      <w:r>
        <w:rPr>
          <w:rFonts w:ascii="Century Gothic" w:hAnsi="Century Gothic" w:cs="Calibri"/>
          <w:sz w:val="18"/>
          <w:szCs w:val="18"/>
          <w:lang w:val="id-ID" w:eastAsia="id-ID"/>
        </w:rPr>
        <w:t>.</w:t>
      </w:r>
      <w:r>
        <w:rPr>
          <w:rFonts w:ascii="Century Gothic" w:hAnsi="Century Gothic" w:cs="Calibri"/>
          <w:sz w:val="18"/>
          <w:szCs w:val="18"/>
          <w:lang w:eastAsia="id-ID"/>
        </w:rPr>
        <w:t>293</w:t>
      </w:r>
      <w:r>
        <w:rPr>
          <w:rFonts w:ascii="Century Gothic" w:hAnsi="Century Gothic" w:cs="Calibri"/>
          <w:sz w:val="18"/>
          <w:szCs w:val="18"/>
          <w:lang w:val="id-ID" w:eastAsia="id-ID"/>
        </w:rPr>
        <w:t>.</w:t>
      </w:r>
      <w:r>
        <w:rPr>
          <w:rFonts w:ascii="Century Gothic" w:hAnsi="Century Gothic" w:cs="Calibri"/>
          <w:sz w:val="18"/>
          <w:szCs w:val="18"/>
          <w:lang w:eastAsia="id-ID"/>
        </w:rPr>
        <w:t>351</w:t>
      </w:r>
      <w:r>
        <w:rPr>
          <w:rFonts w:ascii="Century Gothic" w:hAnsi="Century Gothic" w:cs="Calibri"/>
          <w:sz w:val="18"/>
          <w:szCs w:val="18"/>
          <w:lang w:val="id-ID" w:eastAsia="id-ID"/>
        </w:rPr>
        <w:t>.</w:t>
      </w:r>
      <w:r>
        <w:rPr>
          <w:rFonts w:ascii="Century Gothic" w:hAnsi="Century Gothic" w:cs="Calibri"/>
          <w:sz w:val="18"/>
          <w:szCs w:val="18"/>
          <w:lang w:eastAsia="id-ID"/>
        </w:rPr>
        <w:t>434,28</w:t>
      </w:r>
    </w:p>
    <w:p>
      <w:pPr>
        <w:numPr>
          <w:ilvl w:val="1"/>
          <w:numId w:val="36"/>
        </w:numPr>
        <w:spacing w:after="120" w:line="276" w:lineRule="auto"/>
        <w:ind w:left="1797" w:hanging="357"/>
        <w:jc w:val="both"/>
        <w:rPr>
          <w:rFonts w:ascii="Century Gothic" w:hAnsi="Century Gothic"/>
          <w:sz w:val="18"/>
          <w:szCs w:val="18"/>
        </w:rPr>
      </w:pPr>
      <w:r>
        <w:rPr>
          <w:rFonts w:ascii="Century Gothic" w:hAnsi="Century Gothic" w:cs="Calibri"/>
          <w:sz w:val="18"/>
          <w:szCs w:val="18"/>
          <w:lang w:eastAsia="id-ID"/>
        </w:rPr>
        <w:t>Appraisal 2011</w:t>
      </w:r>
      <w:r>
        <w:rPr>
          <w:rFonts w:ascii="Century Gothic" w:hAnsi="Century Gothic" w:cs="Calibri"/>
          <w:sz w:val="18"/>
          <w:szCs w:val="18"/>
          <w:lang w:eastAsia="id-ID"/>
        </w:rPr>
        <w:tab/>
      </w:r>
      <w:r>
        <w:rPr>
          <w:rFonts w:ascii="Century Gothic" w:hAnsi="Century Gothic" w:cs="Calibri"/>
          <w:sz w:val="18"/>
          <w:szCs w:val="18"/>
          <w:lang w:eastAsia="id-ID"/>
        </w:rPr>
        <w:tab/>
      </w:r>
      <w:r>
        <w:rPr>
          <w:rFonts w:ascii="Century Gothic" w:hAnsi="Century Gothic" w:cs="Calibri"/>
          <w:sz w:val="18"/>
          <w:szCs w:val="18"/>
          <w:lang w:eastAsia="id-ID"/>
        </w:rPr>
        <w:tab/>
      </w:r>
      <w:r>
        <w:rPr>
          <w:rFonts w:ascii="Century Gothic" w:hAnsi="Century Gothic" w:cs="Calibri"/>
          <w:sz w:val="18"/>
          <w:szCs w:val="18"/>
          <w:lang w:eastAsia="id-ID"/>
        </w:rPr>
        <w:tab/>
      </w:r>
      <w:r>
        <w:rPr>
          <w:rFonts w:ascii="Century Gothic" w:hAnsi="Century Gothic" w:cs="Calibri"/>
          <w:sz w:val="18"/>
          <w:szCs w:val="18"/>
          <w:lang w:eastAsia="id-ID"/>
        </w:rPr>
        <w:t xml:space="preserve">Rp.       </w:t>
      </w:r>
      <w:r>
        <w:rPr>
          <w:rFonts w:ascii="Century Gothic" w:hAnsi="Century Gothic" w:eastAsia="Arial Unicode MS" w:cs="Calibri"/>
          <w:sz w:val="18"/>
          <w:szCs w:val="18"/>
          <w:lang w:eastAsia="id-ID"/>
        </w:rPr>
        <w:t>203.625.000,-</w:t>
      </w:r>
    </w:p>
    <w:p>
      <w:pPr>
        <w:spacing w:after="120" w:line="276" w:lineRule="auto"/>
        <w:ind w:left="1797"/>
        <w:jc w:val="both"/>
        <w:rPr>
          <w:rFonts w:ascii="Century Gothic" w:hAnsi="Century Gothic"/>
          <w:sz w:val="18"/>
          <w:szCs w:val="18"/>
        </w:rPr>
      </w:pPr>
    </w:p>
    <w:p>
      <w:pPr>
        <w:spacing w:after="120" w:line="276" w:lineRule="auto"/>
        <w:ind w:left="1134"/>
        <w:jc w:val="both"/>
        <w:rPr>
          <w:rFonts w:ascii="Century Gothic" w:hAnsi="Century Gothic"/>
          <w:sz w:val="18"/>
          <w:szCs w:val="18"/>
        </w:rPr>
      </w:pPr>
      <w:r>
        <w:rPr>
          <w:rFonts w:ascii="Century Gothic" w:hAnsi="Century Gothic"/>
          <w:sz w:val="18"/>
          <w:szCs w:val="18"/>
        </w:rPr>
        <w:t xml:space="preserve">Daftar Peralatan dan Mesin  </w:t>
      </w:r>
      <w:r>
        <w:rPr>
          <w:rFonts w:ascii="Century Gothic" w:hAnsi="Century Gothic" w:cs="Calibri"/>
          <w:sz w:val="18"/>
          <w:szCs w:val="18"/>
          <w:lang w:eastAsia="id-ID"/>
        </w:rPr>
        <w:t>Dinas Tenaga Kerja dan Transmigrasi</w:t>
      </w:r>
      <w:r>
        <w:rPr>
          <w:rFonts w:ascii="Century Gothic" w:hAnsi="Century Gothic"/>
          <w:sz w:val="18"/>
          <w:szCs w:val="18"/>
        </w:rPr>
        <w:t xml:space="preserve"> Provinsi Sumatera Barat per 31 Desember 201</w:t>
      </w:r>
      <w:r>
        <w:rPr>
          <w:rFonts w:ascii="Century Gothic" w:hAnsi="Century Gothic"/>
          <w:sz w:val="18"/>
          <w:szCs w:val="18"/>
          <w:lang w:val="id-ID"/>
        </w:rPr>
        <w:t>7</w:t>
      </w:r>
      <w:r>
        <w:rPr>
          <w:rFonts w:ascii="Century Gothic" w:hAnsi="Century Gothic"/>
          <w:sz w:val="18"/>
          <w:szCs w:val="18"/>
        </w:rPr>
        <w:t xml:space="preserve">  dalam bentuk KIB B, dapat dilihat pada Buku Inventaris </w:t>
      </w:r>
      <w:r>
        <w:rPr>
          <w:rFonts w:ascii="Century Gothic" w:hAnsi="Century Gothic" w:cs="Calibri"/>
          <w:sz w:val="18"/>
          <w:szCs w:val="18"/>
          <w:lang w:eastAsia="id-ID"/>
        </w:rPr>
        <w:t>Dinas Tenaga Kerja dan Transmigrasi</w:t>
      </w:r>
      <w:r>
        <w:rPr>
          <w:rFonts w:ascii="Century Gothic" w:hAnsi="Century Gothic"/>
          <w:sz w:val="18"/>
          <w:szCs w:val="18"/>
        </w:rPr>
        <w:t xml:space="preserve"> Provinsi  Sumatera Barat yang merupakan bagian yang tidak terpisahkan dari Catatan Atas Laporan Keuangan Pemerintah Provinsi Sumatera Barat Tahun 201</w:t>
      </w:r>
      <w:r>
        <w:rPr>
          <w:rFonts w:ascii="Century Gothic" w:hAnsi="Century Gothic"/>
          <w:sz w:val="18"/>
          <w:szCs w:val="18"/>
          <w:lang w:val="id-ID"/>
        </w:rPr>
        <w:t>7</w:t>
      </w:r>
      <w:r>
        <w:rPr>
          <w:rFonts w:ascii="Century Gothic" w:hAnsi="Century Gothic"/>
          <w:sz w:val="18"/>
          <w:szCs w:val="18"/>
        </w:rPr>
        <w:t>.</w:t>
      </w:r>
    </w:p>
    <w:p>
      <w:pPr>
        <w:numPr>
          <w:ilvl w:val="0"/>
          <w:numId w:val="36"/>
        </w:numPr>
        <w:spacing w:after="120" w:line="276" w:lineRule="auto"/>
        <w:ind w:left="1418" w:hanging="284"/>
        <w:jc w:val="both"/>
        <w:rPr>
          <w:rFonts w:ascii="Century Gothic" w:hAnsi="Century Gothic"/>
          <w:b/>
          <w:sz w:val="18"/>
          <w:szCs w:val="18"/>
        </w:rPr>
      </w:pPr>
      <w:r>
        <w:rPr>
          <w:rFonts w:ascii="Century Gothic" w:hAnsi="Century Gothic"/>
          <w:b/>
          <w:sz w:val="18"/>
          <w:szCs w:val="18"/>
        </w:rPr>
        <w:t xml:space="preserve">Mutasi Tambah Kurang </w:t>
      </w:r>
    </w:p>
    <w:tbl>
      <w:tblPr>
        <w:tblStyle w:val="30"/>
        <w:tblW w:w="8725"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339"/>
        <w:gridCol w:w="1613"/>
        <w:gridCol w:w="143"/>
        <w:gridCol w:w="1473"/>
        <w:gridCol w:w="1735"/>
        <w:gridCol w:w="393"/>
        <w:gridCol w:w="1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48" w:type="dxa"/>
            <w:gridSpan w:val="2"/>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Uraian</w:t>
            </w:r>
          </w:p>
        </w:tc>
        <w:tc>
          <w:tcPr>
            <w:tcW w:w="1613" w:type="dxa"/>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Saldo Awal</w:t>
            </w:r>
          </w:p>
        </w:tc>
        <w:tc>
          <w:tcPr>
            <w:tcW w:w="1616" w:type="dxa"/>
            <w:gridSpan w:val="2"/>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Penambahan</w:t>
            </w:r>
          </w:p>
        </w:tc>
        <w:tc>
          <w:tcPr>
            <w:tcW w:w="1735" w:type="dxa"/>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Pengurangan</w:t>
            </w:r>
          </w:p>
        </w:tc>
        <w:tc>
          <w:tcPr>
            <w:tcW w:w="1713" w:type="dxa"/>
            <w:gridSpan w:val="2"/>
          </w:tcPr>
          <w:p>
            <w:pPr>
              <w:spacing w:after="120" w:line="276" w:lineRule="auto"/>
              <w:jc w:val="center"/>
              <w:rPr>
                <w:rFonts w:ascii="Century Gothic" w:hAnsi="Century Gothic" w:cs="Calibri"/>
                <w:b/>
                <w:sz w:val="18"/>
                <w:szCs w:val="18"/>
                <w:lang w:val="id-ID" w:eastAsia="id-ID"/>
              </w:rPr>
            </w:pPr>
            <w:r>
              <w:rPr>
                <w:rFonts w:ascii="Century Gothic" w:hAnsi="Century Gothic" w:cs="Calibri"/>
                <w:b/>
                <w:sz w:val="18"/>
                <w:szCs w:val="18"/>
                <w:lang w:eastAsia="id-ID"/>
              </w:rPr>
              <w:t xml:space="preserve">Saldo </w:t>
            </w:r>
            <w:r>
              <w:rPr>
                <w:rFonts w:ascii="Century Gothic" w:hAnsi="Century Gothic" w:cs="Calibri"/>
                <w:b/>
                <w:sz w:val="18"/>
                <w:szCs w:val="18"/>
                <w:lang w:val="id-ID" w:eastAsia="id-ID"/>
              </w:rPr>
              <w:t>Akhir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48" w:type="dxa"/>
            <w:gridSpan w:val="2"/>
          </w:tcPr>
          <w:p>
            <w:pPr>
              <w:spacing w:after="120" w:line="276" w:lineRule="auto"/>
              <w:jc w:val="left"/>
              <w:rPr>
                <w:rFonts w:ascii="Century Gothic" w:hAnsi="Century Gothic" w:cs="Calibri"/>
                <w:sz w:val="18"/>
                <w:szCs w:val="18"/>
                <w:lang w:eastAsia="id-ID"/>
              </w:rPr>
            </w:pPr>
            <w:r>
              <w:rPr>
                <w:rFonts w:ascii="Century Gothic" w:hAnsi="Century Gothic" w:cs="Calibri"/>
                <w:sz w:val="18"/>
                <w:szCs w:val="18"/>
                <w:lang w:eastAsia="id-ID"/>
              </w:rPr>
              <w:t>Peralatan &amp; Mesin</w:t>
            </w:r>
          </w:p>
        </w:tc>
        <w:tc>
          <w:tcPr>
            <w:tcW w:w="1613" w:type="dxa"/>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8.214.957.450,28</w:t>
            </w:r>
          </w:p>
        </w:tc>
        <w:tc>
          <w:tcPr>
            <w:tcW w:w="1616" w:type="dxa"/>
            <w:gridSpan w:val="2"/>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3.116.378.764,-</w:t>
            </w:r>
          </w:p>
        </w:tc>
        <w:tc>
          <w:tcPr>
            <w:tcW w:w="1735"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79.874.720,-</w:t>
            </w:r>
          </w:p>
        </w:tc>
        <w:tc>
          <w:tcPr>
            <w:tcW w:w="1713" w:type="dxa"/>
            <w:gridSpan w:val="2"/>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11.251.461.494,28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48" w:type="dxa"/>
            <w:gridSpan w:val="2"/>
          </w:tcPr>
          <w:p>
            <w:pPr>
              <w:spacing w:after="120" w:line="276" w:lineRule="auto"/>
              <w:jc w:val="left"/>
              <w:rPr>
                <w:rFonts w:ascii="Century Gothic" w:hAnsi="Century Gothic" w:cs="Calibri"/>
                <w:sz w:val="18"/>
                <w:szCs w:val="18"/>
                <w:lang w:eastAsia="id-ID"/>
              </w:rPr>
            </w:pPr>
            <w:r>
              <w:rPr>
                <w:rFonts w:ascii="Century Gothic" w:hAnsi="Century Gothic" w:cs="Calibri"/>
                <w:sz w:val="18"/>
                <w:szCs w:val="18"/>
                <w:lang w:eastAsia="id-ID"/>
              </w:rPr>
              <w:t>Akm Peny Peralatan &amp; Mesin</w:t>
            </w:r>
          </w:p>
        </w:tc>
        <w:tc>
          <w:tcPr>
            <w:tcW w:w="1613"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6.140.177.419,48</w:t>
            </w:r>
          </w:p>
        </w:tc>
        <w:tc>
          <w:tcPr>
            <w:tcW w:w="1616" w:type="dxa"/>
            <w:gridSpan w:val="2"/>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2.651.428.972,04</w:t>
            </w:r>
          </w:p>
        </w:tc>
        <w:tc>
          <w:tcPr>
            <w:tcW w:w="1735"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0,01,-</w:t>
            </w:r>
          </w:p>
        </w:tc>
        <w:tc>
          <w:tcPr>
            <w:tcW w:w="1713" w:type="dxa"/>
            <w:gridSpan w:val="2"/>
            <w:vAlign w:val="center"/>
          </w:tcPr>
          <w:p>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val="id-ID" w:eastAsia="id-ID"/>
              </w:rPr>
              <w:t>8.791.606.391,51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48" w:type="dxa"/>
            <w:gridSpan w:val="2"/>
            <w:tcBorders>
              <w:bottom w:val="single" w:color="auto" w:sz="4" w:space="0"/>
            </w:tcBorders>
          </w:tcPr>
          <w:p>
            <w:pPr>
              <w:spacing w:after="120" w:line="276" w:lineRule="auto"/>
              <w:jc w:val="left"/>
              <w:rPr>
                <w:rFonts w:ascii="Century Gothic" w:hAnsi="Century Gothic" w:cs="Calibri"/>
                <w:sz w:val="18"/>
                <w:szCs w:val="18"/>
                <w:lang w:eastAsia="id-ID"/>
              </w:rPr>
            </w:pPr>
            <w:r>
              <w:rPr>
                <w:rFonts w:ascii="Century Gothic" w:hAnsi="Century Gothic" w:cs="Calibri"/>
                <w:sz w:val="18"/>
                <w:szCs w:val="18"/>
                <w:lang w:eastAsia="id-ID"/>
              </w:rPr>
              <w:t>Nilai Buku</w:t>
            </w:r>
          </w:p>
        </w:tc>
        <w:tc>
          <w:tcPr>
            <w:tcW w:w="1613" w:type="dxa"/>
            <w:tcBorders>
              <w:bottom w:val="single" w:color="auto" w:sz="4" w:space="0"/>
            </w:tcBorders>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2.074.780.030,80</w:t>
            </w:r>
          </w:p>
        </w:tc>
        <w:tc>
          <w:tcPr>
            <w:tcW w:w="1616" w:type="dxa"/>
            <w:gridSpan w:val="2"/>
            <w:tcBorders>
              <w:bottom w:val="single" w:color="auto" w:sz="4" w:space="0"/>
            </w:tcBorders>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464.949.791,96</w:t>
            </w:r>
          </w:p>
        </w:tc>
        <w:tc>
          <w:tcPr>
            <w:tcW w:w="1735" w:type="dxa"/>
            <w:tcBorders>
              <w:bottom w:val="single" w:color="auto" w:sz="4" w:space="0"/>
            </w:tcBorders>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79.874.719,99</w:t>
            </w:r>
          </w:p>
        </w:tc>
        <w:tc>
          <w:tcPr>
            <w:tcW w:w="1713" w:type="dxa"/>
            <w:gridSpan w:val="2"/>
            <w:tcBorders>
              <w:bottom w:val="single" w:color="auto" w:sz="4" w:space="0"/>
            </w:tcBorders>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2.459.855.102,77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48" w:type="dxa"/>
            <w:gridSpan w:val="2"/>
            <w:tcBorders>
              <w:left w:val="nil"/>
              <w:bottom w:val="nil"/>
              <w:right w:val="nil"/>
            </w:tcBorders>
          </w:tcPr>
          <w:p>
            <w:pPr>
              <w:spacing w:after="120" w:line="276" w:lineRule="auto"/>
              <w:jc w:val="both"/>
              <w:rPr>
                <w:rFonts w:ascii="Century Gothic" w:hAnsi="Century Gothic" w:cs="Calibri"/>
                <w:sz w:val="18"/>
                <w:szCs w:val="18"/>
                <w:lang w:eastAsia="id-ID"/>
              </w:rPr>
            </w:pPr>
          </w:p>
        </w:tc>
        <w:tc>
          <w:tcPr>
            <w:tcW w:w="1613" w:type="dxa"/>
            <w:tcBorders>
              <w:left w:val="nil"/>
              <w:bottom w:val="nil"/>
              <w:right w:val="nil"/>
            </w:tcBorders>
            <w:vAlign w:val="center"/>
          </w:tcPr>
          <w:p>
            <w:pPr>
              <w:spacing w:after="120" w:line="276" w:lineRule="auto"/>
              <w:jc w:val="both"/>
              <w:rPr>
                <w:rFonts w:ascii="Century Gothic" w:hAnsi="Century Gothic" w:cs="Calibri"/>
                <w:sz w:val="18"/>
                <w:szCs w:val="18"/>
                <w:lang w:eastAsia="id-ID"/>
              </w:rPr>
            </w:pPr>
          </w:p>
        </w:tc>
        <w:tc>
          <w:tcPr>
            <w:tcW w:w="1616" w:type="dxa"/>
            <w:gridSpan w:val="2"/>
            <w:tcBorders>
              <w:left w:val="nil"/>
              <w:bottom w:val="nil"/>
              <w:right w:val="nil"/>
            </w:tcBorders>
            <w:vAlign w:val="center"/>
          </w:tcPr>
          <w:p>
            <w:pPr>
              <w:spacing w:after="120" w:line="276" w:lineRule="auto"/>
              <w:jc w:val="both"/>
              <w:rPr>
                <w:rFonts w:ascii="Century Gothic" w:hAnsi="Century Gothic" w:cs="Calibri"/>
                <w:sz w:val="18"/>
                <w:szCs w:val="18"/>
                <w:lang w:eastAsia="id-ID"/>
              </w:rPr>
            </w:pPr>
          </w:p>
        </w:tc>
        <w:tc>
          <w:tcPr>
            <w:tcW w:w="1735" w:type="dxa"/>
            <w:tcBorders>
              <w:left w:val="nil"/>
              <w:bottom w:val="nil"/>
              <w:right w:val="nil"/>
            </w:tcBorders>
            <w:vAlign w:val="center"/>
          </w:tcPr>
          <w:p>
            <w:pPr>
              <w:spacing w:after="120" w:line="276" w:lineRule="auto"/>
              <w:jc w:val="both"/>
              <w:rPr>
                <w:rFonts w:ascii="Century Gothic" w:hAnsi="Century Gothic" w:cs="Calibri"/>
                <w:sz w:val="18"/>
                <w:szCs w:val="18"/>
                <w:lang w:eastAsia="id-ID"/>
              </w:rPr>
            </w:pPr>
          </w:p>
        </w:tc>
        <w:tc>
          <w:tcPr>
            <w:tcW w:w="1713" w:type="dxa"/>
            <w:gridSpan w:val="2"/>
            <w:tcBorders>
              <w:left w:val="nil"/>
              <w:bottom w:val="nil"/>
              <w:right w:val="nil"/>
            </w:tcBorders>
            <w:vAlign w:val="center"/>
          </w:tcPr>
          <w:p>
            <w:pPr>
              <w:spacing w:after="120" w:line="276" w:lineRule="auto"/>
              <w:jc w:val="both"/>
              <w:rPr>
                <w:rFonts w:ascii="Century Gothic" w:hAnsi="Century Gothic" w:cs="Calibri"/>
                <w:sz w:val="18"/>
                <w:szCs w:val="18"/>
                <w:lang w:eastAsia="id-ID"/>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320" w:type="dxa"/>
          <w:trHeight w:val="300" w:hRule="atLeast"/>
        </w:trPr>
        <w:tc>
          <w:tcPr>
            <w:tcW w:w="709" w:type="dxa"/>
            <w:shd w:val="clear" w:color="auto" w:fill="auto"/>
            <w:vAlign w:val="bottom"/>
          </w:tcPr>
          <w:p>
            <w:pPr>
              <w:spacing w:after="120" w:line="276" w:lineRule="auto"/>
              <w:jc w:val="both"/>
              <w:rPr>
                <w:rFonts w:ascii="Century Gothic" w:hAnsi="Century Gothic" w:cs="Calibri"/>
                <w:sz w:val="18"/>
                <w:szCs w:val="18"/>
                <w:lang w:eastAsia="id-ID"/>
              </w:rPr>
            </w:pPr>
          </w:p>
        </w:tc>
        <w:tc>
          <w:tcPr>
            <w:tcW w:w="3095" w:type="dxa"/>
            <w:gridSpan w:val="3"/>
            <w:shd w:val="clear" w:color="auto" w:fill="auto"/>
            <w:vAlign w:val="bottom"/>
          </w:tcPr>
          <w:p>
            <w:pPr>
              <w:spacing w:after="120" w:line="276" w:lineRule="auto"/>
              <w:jc w:val="both"/>
              <w:rPr>
                <w:rFonts w:ascii="Century Gothic" w:hAnsi="Century Gothic" w:cs="Calibri"/>
                <w:b/>
                <w:bCs/>
                <w:sz w:val="18"/>
                <w:szCs w:val="18"/>
                <w:lang w:val="id-ID" w:eastAsia="id-ID"/>
              </w:rPr>
            </w:pPr>
            <w:r>
              <w:rPr>
                <w:rFonts w:ascii="Century Gothic" w:hAnsi="Century Gothic" w:cs="Calibri"/>
                <w:b/>
                <w:bCs/>
                <w:sz w:val="18"/>
                <w:szCs w:val="18"/>
                <w:lang w:eastAsia="id-ID"/>
              </w:rPr>
              <w:t>Saldo Audited 201</w:t>
            </w:r>
            <w:r>
              <w:rPr>
                <w:rFonts w:ascii="Century Gothic" w:hAnsi="Century Gothic" w:cs="Calibri"/>
                <w:b/>
                <w:bCs/>
                <w:sz w:val="18"/>
                <w:szCs w:val="18"/>
                <w:lang w:val="id-ID" w:eastAsia="id-ID"/>
              </w:rPr>
              <w:t>6</w:t>
            </w:r>
          </w:p>
        </w:tc>
        <w:tc>
          <w:tcPr>
            <w:tcW w:w="1473" w:type="dxa"/>
            <w:shd w:val="clear" w:color="auto" w:fill="auto"/>
            <w:vAlign w:val="bottom"/>
          </w:tcPr>
          <w:p>
            <w:pPr>
              <w:spacing w:after="120" w:line="276" w:lineRule="auto"/>
              <w:jc w:val="both"/>
              <w:rPr>
                <w:rFonts w:ascii="Century Gothic" w:hAnsi="Century Gothic" w:cs="Calibri"/>
                <w:b/>
                <w:bCs/>
                <w:sz w:val="18"/>
                <w:szCs w:val="18"/>
                <w:lang w:eastAsia="id-ID"/>
              </w:rPr>
            </w:pPr>
          </w:p>
        </w:tc>
        <w:tc>
          <w:tcPr>
            <w:tcW w:w="2128" w:type="dxa"/>
            <w:gridSpan w:val="2"/>
            <w:shd w:val="clear" w:color="auto" w:fill="auto"/>
            <w:vAlign w:val="center"/>
          </w:tcPr>
          <w:p>
            <w:pPr>
              <w:spacing w:after="120" w:line="276" w:lineRule="auto"/>
              <w:rPr>
                <w:rFonts w:ascii="Century Gothic" w:hAnsi="Century Gothic" w:cs="Calibri"/>
                <w:b/>
                <w:bCs/>
                <w:sz w:val="18"/>
                <w:szCs w:val="18"/>
                <w:lang w:eastAsia="id-ID"/>
              </w:rPr>
            </w:pPr>
            <w:r>
              <w:rPr>
                <w:rFonts w:ascii="Century Gothic" w:hAnsi="Century Gothic" w:cs="Calibri"/>
                <w:b/>
                <w:sz w:val="18"/>
                <w:szCs w:val="18"/>
                <w:lang w:eastAsia="id-ID"/>
              </w:rPr>
              <w:t>8.214.957.450,28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320" w:type="dxa"/>
          <w:trHeight w:val="300" w:hRule="atLeast"/>
        </w:trPr>
        <w:tc>
          <w:tcPr>
            <w:tcW w:w="709" w:type="dxa"/>
            <w:shd w:val="clear" w:color="auto" w:fill="auto"/>
            <w:vAlign w:val="center"/>
          </w:tcPr>
          <w:p>
            <w:pPr>
              <w:spacing w:after="120" w:line="276" w:lineRule="auto"/>
              <w:jc w:val="both"/>
              <w:rPr>
                <w:rFonts w:ascii="Century Gothic" w:hAnsi="Century Gothic" w:cs="Calibri"/>
                <w:sz w:val="18"/>
                <w:szCs w:val="18"/>
                <w:lang w:eastAsia="id-ID"/>
              </w:rPr>
            </w:pPr>
          </w:p>
        </w:tc>
        <w:tc>
          <w:tcPr>
            <w:tcW w:w="3095" w:type="dxa"/>
            <w:gridSpan w:val="3"/>
            <w:shd w:val="clear" w:color="auto" w:fill="auto"/>
            <w:vAlign w:val="center"/>
          </w:tcPr>
          <w:p>
            <w:pPr>
              <w:spacing w:after="120" w:line="276" w:lineRule="auto"/>
              <w:jc w:val="both"/>
              <w:rPr>
                <w:rFonts w:ascii="Century Gothic" w:hAnsi="Century Gothic" w:cs="Calibri"/>
                <w:b/>
                <w:sz w:val="18"/>
                <w:szCs w:val="18"/>
                <w:u w:val="single"/>
                <w:lang w:eastAsia="id-ID"/>
              </w:rPr>
            </w:pPr>
            <w:r>
              <w:rPr>
                <w:rFonts w:ascii="Century Gothic" w:hAnsi="Century Gothic" w:cs="Calibri"/>
                <w:b/>
                <w:sz w:val="18"/>
                <w:szCs w:val="18"/>
                <w:u w:val="single"/>
                <w:lang w:eastAsia="id-ID"/>
              </w:rPr>
              <w:t>Mutasi Tambah</w:t>
            </w:r>
          </w:p>
        </w:tc>
        <w:tc>
          <w:tcPr>
            <w:tcW w:w="1473" w:type="dxa"/>
            <w:shd w:val="clear" w:color="auto" w:fill="auto"/>
            <w:vAlign w:val="center"/>
          </w:tcPr>
          <w:p>
            <w:pPr>
              <w:spacing w:after="120" w:line="276" w:lineRule="auto"/>
              <w:jc w:val="both"/>
              <w:rPr>
                <w:rFonts w:ascii="Century Gothic" w:hAnsi="Century Gothic" w:cs="Calibri"/>
                <w:sz w:val="18"/>
                <w:szCs w:val="18"/>
                <w:lang w:eastAsia="id-ID"/>
              </w:rPr>
            </w:pPr>
          </w:p>
        </w:tc>
        <w:tc>
          <w:tcPr>
            <w:tcW w:w="2128" w:type="dxa"/>
            <w:gridSpan w:val="2"/>
            <w:shd w:val="clear" w:color="auto" w:fill="auto"/>
            <w:vAlign w:val="center"/>
          </w:tcPr>
          <w:p>
            <w:pPr>
              <w:spacing w:after="120" w:line="276" w:lineRule="auto"/>
              <w:rPr>
                <w:rFonts w:ascii="Century Gothic" w:hAnsi="Century Gothic" w:cs="Calibri"/>
                <w:sz w:val="18"/>
                <w:szCs w:val="18"/>
                <w:lang w:eastAsia="id-ID"/>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320" w:type="dxa"/>
          <w:trHeight w:val="300" w:hRule="atLeast"/>
        </w:trPr>
        <w:tc>
          <w:tcPr>
            <w:tcW w:w="709" w:type="dxa"/>
            <w:shd w:val="clear" w:color="auto" w:fill="auto"/>
            <w:vAlign w:val="center"/>
          </w:tcPr>
          <w:p>
            <w:pPr>
              <w:spacing w:after="120" w:line="276" w:lineRule="auto"/>
              <w:jc w:val="both"/>
              <w:rPr>
                <w:rFonts w:ascii="Century Gothic" w:hAnsi="Century Gothic" w:cs="Calibri"/>
                <w:sz w:val="18"/>
                <w:szCs w:val="18"/>
                <w:lang w:eastAsia="id-ID"/>
              </w:rPr>
            </w:pPr>
          </w:p>
        </w:tc>
        <w:tc>
          <w:tcPr>
            <w:tcW w:w="3095" w:type="dxa"/>
            <w:gridSpan w:val="3"/>
            <w:shd w:val="clear" w:color="auto" w:fill="auto"/>
            <w:vAlign w:val="center"/>
          </w:tcPr>
          <w:p>
            <w:pPr>
              <w:spacing w:after="120" w:line="276" w:lineRule="auto"/>
              <w:jc w:val="both"/>
              <w:rPr>
                <w:rFonts w:ascii="Century Gothic" w:hAnsi="Century Gothic" w:cs="Calibri"/>
                <w:sz w:val="18"/>
                <w:szCs w:val="18"/>
                <w:lang w:val="id-ID" w:eastAsia="id-ID"/>
              </w:rPr>
            </w:pPr>
            <w:r>
              <w:rPr>
                <w:rFonts w:ascii="Century Gothic" w:hAnsi="Century Gothic" w:cs="Calibri"/>
                <w:sz w:val="18"/>
                <w:szCs w:val="18"/>
                <w:lang w:eastAsia="id-ID"/>
              </w:rPr>
              <w:t>Belanja Modal tahun 201</w:t>
            </w:r>
            <w:r>
              <w:rPr>
                <w:rFonts w:ascii="Century Gothic" w:hAnsi="Century Gothic" w:cs="Calibri"/>
                <w:sz w:val="18"/>
                <w:szCs w:val="18"/>
                <w:lang w:val="id-ID" w:eastAsia="id-ID"/>
              </w:rPr>
              <w:t>7</w:t>
            </w:r>
          </w:p>
        </w:tc>
        <w:tc>
          <w:tcPr>
            <w:tcW w:w="1473" w:type="dxa"/>
            <w:shd w:val="clear" w:color="auto" w:fill="auto"/>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val="id-ID" w:eastAsia="id-ID"/>
              </w:rPr>
              <w:t>333</w:t>
            </w:r>
            <w:r>
              <w:rPr>
                <w:rFonts w:ascii="Century Gothic" w:hAnsi="Century Gothic" w:cs="Calibri"/>
                <w:sz w:val="18"/>
                <w:szCs w:val="18"/>
                <w:lang w:eastAsia="id-ID"/>
              </w:rPr>
              <w:t>.</w:t>
            </w:r>
            <w:r>
              <w:rPr>
                <w:rFonts w:ascii="Century Gothic" w:hAnsi="Century Gothic" w:cs="Calibri"/>
                <w:sz w:val="18"/>
                <w:szCs w:val="18"/>
                <w:lang w:val="id-ID" w:eastAsia="id-ID"/>
              </w:rPr>
              <w:t>380</w:t>
            </w:r>
            <w:r>
              <w:rPr>
                <w:rFonts w:ascii="Century Gothic" w:hAnsi="Century Gothic" w:cs="Calibri"/>
                <w:sz w:val="18"/>
                <w:szCs w:val="18"/>
                <w:lang w:eastAsia="id-ID"/>
              </w:rPr>
              <w:t>.</w:t>
            </w:r>
            <w:r>
              <w:rPr>
                <w:rFonts w:ascii="Century Gothic" w:hAnsi="Century Gothic" w:cs="Calibri"/>
                <w:sz w:val="18"/>
                <w:szCs w:val="18"/>
                <w:lang w:val="id-ID" w:eastAsia="id-ID"/>
              </w:rPr>
              <w:t>000,-</w:t>
            </w:r>
          </w:p>
        </w:tc>
        <w:tc>
          <w:tcPr>
            <w:tcW w:w="2128" w:type="dxa"/>
            <w:gridSpan w:val="2"/>
            <w:shd w:val="clear" w:color="auto" w:fill="auto"/>
            <w:vAlign w:val="center"/>
          </w:tcPr>
          <w:p>
            <w:pPr>
              <w:spacing w:after="120" w:line="276" w:lineRule="auto"/>
              <w:rPr>
                <w:rFonts w:ascii="Century Gothic" w:hAnsi="Century Gothic" w:cs="Calibri"/>
                <w:sz w:val="18"/>
                <w:szCs w:val="18"/>
                <w:lang w:eastAsia="id-ID"/>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320" w:type="dxa"/>
          <w:trHeight w:val="300" w:hRule="atLeast"/>
        </w:trPr>
        <w:tc>
          <w:tcPr>
            <w:tcW w:w="709" w:type="dxa"/>
            <w:shd w:val="clear" w:color="auto" w:fill="auto"/>
            <w:vAlign w:val="center"/>
          </w:tcPr>
          <w:p>
            <w:pPr>
              <w:spacing w:after="120" w:line="276" w:lineRule="auto"/>
              <w:jc w:val="both"/>
              <w:rPr>
                <w:rFonts w:ascii="Century Gothic" w:hAnsi="Century Gothic" w:cs="Calibri"/>
                <w:sz w:val="18"/>
                <w:szCs w:val="18"/>
                <w:lang w:eastAsia="id-ID"/>
              </w:rPr>
            </w:pPr>
          </w:p>
        </w:tc>
        <w:tc>
          <w:tcPr>
            <w:tcW w:w="3095" w:type="dxa"/>
            <w:gridSpan w:val="3"/>
            <w:shd w:val="clear" w:color="auto" w:fill="auto"/>
            <w:vAlign w:val="center"/>
          </w:tcPr>
          <w:p>
            <w:pPr>
              <w:spacing w:after="120" w:line="276" w:lineRule="auto"/>
              <w:jc w:val="both"/>
              <w:rPr>
                <w:rFonts w:ascii="Century Gothic" w:hAnsi="Century Gothic" w:cs="Calibri"/>
                <w:sz w:val="18"/>
                <w:szCs w:val="18"/>
                <w:lang w:val="id-ID" w:eastAsia="id-ID"/>
              </w:rPr>
            </w:pPr>
            <w:r>
              <w:rPr>
                <w:rFonts w:ascii="Century Gothic" w:hAnsi="Century Gothic" w:cs="Calibri"/>
                <w:sz w:val="18"/>
                <w:szCs w:val="18"/>
                <w:lang w:val="id-ID" w:eastAsia="id-ID"/>
              </w:rPr>
              <w:t>Pindah ke Pusat (UU 23 th 2014)</w:t>
            </w:r>
          </w:p>
        </w:tc>
        <w:tc>
          <w:tcPr>
            <w:tcW w:w="1473" w:type="dxa"/>
            <w:shd w:val="clear" w:color="auto" w:fill="auto"/>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1.468.926.300,-</w:t>
            </w:r>
          </w:p>
        </w:tc>
        <w:tc>
          <w:tcPr>
            <w:tcW w:w="2128" w:type="dxa"/>
            <w:gridSpan w:val="2"/>
            <w:shd w:val="clear" w:color="auto" w:fill="auto"/>
            <w:vAlign w:val="center"/>
          </w:tcPr>
          <w:p>
            <w:pPr>
              <w:spacing w:after="120" w:line="276" w:lineRule="auto"/>
              <w:rPr>
                <w:rFonts w:ascii="Century Gothic" w:hAnsi="Century Gothic" w:cs="Calibri"/>
                <w:sz w:val="18"/>
                <w:szCs w:val="18"/>
                <w:lang w:eastAsia="id-ID"/>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320" w:type="dxa"/>
          <w:trHeight w:val="300" w:hRule="atLeast"/>
        </w:trPr>
        <w:tc>
          <w:tcPr>
            <w:tcW w:w="709" w:type="dxa"/>
            <w:shd w:val="clear" w:color="auto" w:fill="auto"/>
            <w:vAlign w:val="center"/>
          </w:tcPr>
          <w:p>
            <w:pPr>
              <w:spacing w:after="120" w:line="276" w:lineRule="auto"/>
              <w:jc w:val="both"/>
              <w:rPr>
                <w:rFonts w:ascii="Century Gothic" w:hAnsi="Century Gothic" w:cs="Calibri"/>
                <w:sz w:val="18"/>
                <w:szCs w:val="18"/>
                <w:lang w:eastAsia="id-ID"/>
              </w:rPr>
            </w:pPr>
          </w:p>
        </w:tc>
        <w:tc>
          <w:tcPr>
            <w:tcW w:w="3095" w:type="dxa"/>
            <w:gridSpan w:val="3"/>
            <w:shd w:val="clear" w:color="auto" w:fill="auto"/>
            <w:vAlign w:val="center"/>
          </w:tcPr>
          <w:p>
            <w:pPr>
              <w:spacing w:after="120" w:line="276" w:lineRule="auto"/>
              <w:jc w:val="both"/>
              <w:rPr>
                <w:rFonts w:ascii="Century Gothic" w:hAnsi="Century Gothic" w:cs="Calibri"/>
                <w:sz w:val="18"/>
                <w:szCs w:val="18"/>
                <w:lang w:eastAsia="id-ID"/>
              </w:rPr>
            </w:pPr>
            <w:r>
              <w:rPr>
                <w:rFonts w:ascii="Century Gothic" w:hAnsi="Century Gothic" w:cs="Calibri"/>
                <w:sz w:val="18"/>
                <w:szCs w:val="18"/>
                <w:lang w:eastAsia="id-ID"/>
              </w:rPr>
              <w:t>Hibah dari Pihak Ketiga</w:t>
            </w:r>
          </w:p>
        </w:tc>
        <w:tc>
          <w:tcPr>
            <w:tcW w:w="1473" w:type="dxa"/>
            <w:shd w:val="clear" w:color="auto" w:fill="auto"/>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eastAsia="id-ID"/>
              </w:rPr>
              <w:t>1.314.072.464</w:t>
            </w:r>
            <w:r>
              <w:rPr>
                <w:rFonts w:ascii="Century Gothic" w:hAnsi="Century Gothic" w:cs="Calibri"/>
                <w:sz w:val="18"/>
                <w:szCs w:val="18"/>
                <w:lang w:val="id-ID" w:eastAsia="id-ID"/>
              </w:rPr>
              <w:t>,-</w:t>
            </w:r>
          </w:p>
        </w:tc>
        <w:tc>
          <w:tcPr>
            <w:tcW w:w="2128" w:type="dxa"/>
            <w:gridSpan w:val="2"/>
            <w:shd w:val="clear" w:color="auto" w:fill="auto"/>
            <w:vAlign w:val="center"/>
          </w:tcPr>
          <w:p>
            <w:pPr>
              <w:spacing w:after="120" w:line="276" w:lineRule="auto"/>
              <w:rPr>
                <w:rFonts w:ascii="Century Gothic" w:hAnsi="Century Gothic" w:cs="Calibri"/>
                <w:sz w:val="18"/>
                <w:szCs w:val="18"/>
                <w:lang w:eastAsia="id-ID"/>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320" w:type="dxa"/>
          <w:trHeight w:val="300" w:hRule="atLeast"/>
        </w:trPr>
        <w:tc>
          <w:tcPr>
            <w:tcW w:w="709" w:type="dxa"/>
            <w:shd w:val="clear" w:color="auto" w:fill="auto"/>
            <w:vAlign w:val="center"/>
          </w:tcPr>
          <w:p>
            <w:pPr>
              <w:spacing w:after="120" w:line="276" w:lineRule="auto"/>
              <w:jc w:val="both"/>
              <w:rPr>
                <w:rFonts w:ascii="Century Gothic" w:hAnsi="Century Gothic" w:cs="Calibri"/>
                <w:sz w:val="18"/>
                <w:szCs w:val="18"/>
                <w:lang w:eastAsia="id-ID"/>
              </w:rPr>
            </w:pPr>
          </w:p>
        </w:tc>
        <w:tc>
          <w:tcPr>
            <w:tcW w:w="3095" w:type="dxa"/>
            <w:gridSpan w:val="3"/>
            <w:shd w:val="clear" w:color="auto" w:fill="auto"/>
            <w:vAlign w:val="center"/>
          </w:tcPr>
          <w:p>
            <w:pPr>
              <w:spacing w:after="120" w:line="276" w:lineRule="auto"/>
              <w:jc w:val="both"/>
              <w:rPr>
                <w:rFonts w:ascii="Century Gothic" w:hAnsi="Century Gothic" w:cs="Calibri"/>
                <w:sz w:val="18"/>
                <w:szCs w:val="18"/>
                <w:lang w:eastAsia="id-ID"/>
              </w:rPr>
            </w:pPr>
            <w:r>
              <w:rPr>
                <w:rFonts w:ascii="Century Gothic" w:hAnsi="Century Gothic" w:cs="Calibri"/>
                <w:sz w:val="18"/>
                <w:szCs w:val="18"/>
                <w:lang w:eastAsia="id-ID"/>
              </w:rPr>
              <w:t>Mutasi antar OPD</w:t>
            </w:r>
          </w:p>
        </w:tc>
        <w:tc>
          <w:tcPr>
            <w:tcW w:w="1473" w:type="dxa"/>
            <w:shd w:val="clear" w:color="auto" w:fill="auto"/>
            <w:vAlign w:val="center"/>
          </w:tcPr>
          <w:p>
            <w:pPr>
              <w:spacing w:after="120" w:line="276" w:lineRule="auto"/>
              <w:jc w:val="both"/>
              <w:rPr>
                <w:rFonts w:ascii="Century Gothic" w:hAnsi="Century Gothic" w:cs="Calibri"/>
                <w:sz w:val="18"/>
                <w:szCs w:val="18"/>
                <w:lang w:eastAsia="id-ID"/>
              </w:rPr>
            </w:pPr>
          </w:p>
        </w:tc>
        <w:tc>
          <w:tcPr>
            <w:tcW w:w="2128" w:type="dxa"/>
            <w:gridSpan w:val="2"/>
            <w:shd w:val="clear" w:color="auto" w:fill="auto"/>
            <w:vAlign w:val="center"/>
          </w:tcPr>
          <w:p>
            <w:pPr>
              <w:spacing w:after="120" w:line="276" w:lineRule="auto"/>
              <w:rPr>
                <w:rFonts w:ascii="Century Gothic" w:hAnsi="Century Gothic" w:cs="Calibri"/>
                <w:sz w:val="18"/>
                <w:szCs w:val="18"/>
                <w:lang w:eastAsia="id-ID"/>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320" w:type="dxa"/>
          <w:trHeight w:val="300" w:hRule="atLeast"/>
        </w:trPr>
        <w:tc>
          <w:tcPr>
            <w:tcW w:w="709" w:type="dxa"/>
            <w:shd w:val="clear" w:color="auto" w:fill="auto"/>
            <w:vAlign w:val="center"/>
          </w:tcPr>
          <w:p>
            <w:pPr>
              <w:spacing w:after="120" w:line="276" w:lineRule="auto"/>
              <w:jc w:val="both"/>
              <w:rPr>
                <w:rFonts w:ascii="Century Gothic" w:hAnsi="Century Gothic" w:cs="Calibri"/>
                <w:sz w:val="18"/>
                <w:szCs w:val="18"/>
                <w:lang w:eastAsia="id-ID"/>
              </w:rPr>
            </w:pPr>
          </w:p>
        </w:tc>
        <w:tc>
          <w:tcPr>
            <w:tcW w:w="3095" w:type="dxa"/>
            <w:gridSpan w:val="3"/>
            <w:shd w:val="clear" w:color="auto" w:fill="auto"/>
            <w:vAlign w:val="center"/>
          </w:tcPr>
          <w:p>
            <w:pPr>
              <w:spacing w:after="120" w:line="276" w:lineRule="auto"/>
              <w:jc w:val="both"/>
              <w:rPr>
                <w:rFonts w:ascii="Century Gothic" w:hAnsi="Century Gothic" w:cs="Calibri"/>
                <w:b/>
                <w:sz w:val="18"/>
                <w:szCs w:val="18"/>
                <w:lang w:eastAsia="id-ID"/>
              </w:rPr>
            </w:pPr>
            <w:r>
              <w:rPr>
                <w:rFonts w:ascii="Century Gothic" w:hAnsi="Century Gothic" w:cs="Calibri"/>
                <w:b/>
                <w:sz w:val="18"/>
                <w:szCs w:val="18"/>
                <w:lang w:eastAsia="id-ID"/>
              </w:rPr>
              <w:t>Total Mutasi Tambah</w:t>
            </w:r>
          </w:p>
        </w:tc>
        <w:tc>
          <w:tcPr>
            <w:tcW w:w="1473" w:type="dxa"/>
            <w:shd w:val="clear" w:color="auto" w:fill="auto"/>
            <w:vAlign w:val="center"/>
          </w:tcPr>
          <w:p>
            <w:pPr>
              <w:spacing w:after="120" w:line="276" w:lineRule="auto"/>
              <w:jc w:val="both"/>
              <w:rPr>
                <w:rFonts w:ascii="Century Gothic" w:hAnsi="Century Gothic" w:cs="Calibri"/>
                <w:b/>
                <w:sz w:val="18"/>
                <w:szCs w:val="18"/>
                <w:lang w:eastAsia="id-ID"/>
              </w:rPr>
            </w:pPr>
          </w:p>
        </w:tc>
        <w:tc>
          <w:tcPr>
            <w:tcW w:w="2128" w:type="dxa"/>
            <w:gridSpan w:val="2"/>
            <w:shd w:val="clear" w:color="auto" w:fill="auto"/>
            <w:vAlign w:val="center"/>
          </w:tcPr>
          <w:p>
            <w:pPr>
              <w:tabs>
                <w:tab w:val="left" w:pos="1152"/>
              </w:tabs>
              <w:spacing w:after="120" w:line="276" w:lineRule="auto"/>
              <w:rPr>
                <w:rFonts w:ascii="Century Gothic" w:hAnsi="Century Gothic" w:cs="Calibri"/>
                <w:b/>
                <w:sz w:val="18"/>
                <w:szCs w:val="18"/>
                <w:lang w:val="id-ID" w:eastAsia="id-ID"/>
              </w:rPr>
            </w:pPr>
            <w:r>
              <w:rPr>
                <w:rFonts w:ascii="Century Gothic" w:hAnsi="Century Gothic" w:cs="Calibri"/>
                <w:b/>
                <w:sz w:val="18"/>
                <w:szCs w:val="18"/>
                <w:lang w:val="id-ID" w:eastAsia="id-ID"/>
              </w:rPr>
              <w:t>3.116.378.764,-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320" w:type="dxa"/>
          <w:trHeight w:val="300" w:hRule="atLeast"/>
        </w:trPr>
        <w:tc>
          <w:tcPr>
            <w:tcW w:w="709" w:type="dxa"/>
            <w:shd w:val="clear" w:color="auto" w:fill="auto"/>
            <w:vAlign w:val="center"/>
          </w:tcPr>
          <w:p>
            <w:pPr>
              <w:spacing w:after="120" w:line="276" w:lineRule="auto"/>
              <w:jc w:val="both"/>
              <w:rPr>
                <w:rFonts w:ascii="Century Gothic" w:hAnsi="Century Gothic" w:cs="Calibri"/>
                <w:sz w:val="18"/>
                <w:szCs w:val="18"/>
                <w:lang w:eastAsia="id-ID"/>
              </w:rPr>
            </w:pPr>
          </w:p>
        </w:tc>
        <w:tc>
          <w:tcPr>
            <w:tcW w:w="3095" w:type="dxa"/>
            <w:gridSpan w:val="3"/>
            <w:shd w:val="clear" w:color="auto" w:fill="auto"/>
            <w:vAlign w:val="center"/>
          </w:tcPr>
          <w:p>
            <w:pPr>
              <w:spacing w:after="120" w:line="276" w:lineRule="auto"/>
              <w:jc w:val="both"/>
              <w:rPr>
                <w:rFonts w:ascii="Century Gothic" w:hAnsi="Century Gothic" w:cs="Calibri"/>
                <w:b/>
                <w:sz w:val="18"/>
                <w:szCs w:val="18"/>
                <w:lang w:val="id-ID" w:eastAsia="id-ID"/>
              </w:rPr>
            </w:pPr>
            <w:r>
              <w:rPr>
                <w:rFonts w:ascii="Century Gothic" w:hAnsi="Century Gothic" w:cs="Calibri"/>
                <w:b/>
                <w:sz w:val="18"/>
                <w:szCs w:val="18"/>
                <w:u w:val="single"/>
                <w:lang w:eastAsia="id-ID"/>
              </w:rPr>
              <w:t xml:space="preserve">Mutasi </w:t>
            </w:r>
            <w:r>
              <w:rPr>
                <w:rFonts w:ascii="Century Gothic" w:hAnsi="Century Gothic" w:cs="Calibri"/>
                <w:b/>
                <w:sz w:val="18"/>
                <w:szCs w:val="18"/>
                <w:u w:val="single"/>
                <w:lang w:val="id-ID" w:eastAsia="id-ID"/>
              </w:rPr>
              <w:t>Kurang</w:t>
            </w:r>
          </w:p>
        </w:tc>
        <w:tc>
          <w:tcPr>
            <w:tcW w:w="1473" w:type="dxa"/>
            <w:shd w:val="clear" w:color="auto" w:fill="auto"/>
            <w:vAlign w:val="center"/>
          </w:tcPr>
          <w:p>
            <w:pPr>
              <w:spacing w:after="120" w:line="276" w:lineRule="auto"/>
              <w:jc w:val="both"/>
              <w:rPr>
                <w:rFonts w:ascii="Century Gothic" w:hAnsi="Century Gothic" w:cs="Calibri"/>
                <w:b/>
                <w:sz w:val="18"/>
                <w:szCs w:val="18"/>
                <w:lang w:eastAsia="id-ID"/>
              </w:rPr>
            </w:pPr>
          </w:p>
        </w:tc>
        <w:tc>
          <w:tcPr>
            <w:tcW w:w="2128" w:type="dxa"/>
            <w:gridSpan w:val="2"/>
            <w:shd w:val="clear" w:color="auto" w:fill="auto"/>
            <w:vAlign w:val="center"/>
          </w:tcPr>
          <w:p>
            <w:pPr>
              <w:tabs>
                <w:tab w:val="left" w:pos="1152"/>
              </w:tabs>
              <w:spacing w:after="120" w:line="276" w:lineRule="auto"/>
              <w:rPr>
                <w:rFonts w:ascii="Century Gothic" w:hAnsi="Century Gothic" w:cs="Calibri"/>
                <w:b/>
                <w:sz w:val="18"/>
                <w:szCs w:val="18"/>
                <w:lang w:val="id-ID" w:eastAsia="id-ID"/>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320" w:type="dxa"/>
          <w:trHeight w:val="300" w:hRule="atLeast"/>
        </w:trPr>
        <w:tc>
          <w:tcPr>
            <w:tcW w:w="709" w:type="dxa"/>
            <w:shd w:val="clear" w:color="auto" w:fill="auto"/>
            <w:vAlign w:val="center"/>
          </w:tcPr>
          <w:p>
            <w:pPr>
              <w:spacing w:after="120" w:line="276" w:lineRule="auto"/>
              <w:jc w:val="both"/>
              <w:rPr>
                <w:rFonts w:ascii="Century Gothic" w:hAnsi="Century Gothic" w:cs="Calibri"/>
                <w:sz w:val="18"/>
                <w:szCs w:val="18"/>
                <w:lang w:eastAsia="id-ID"/>
              </w:rPr>
            </w:pPr>
          </w:p>
        </w:tc>
        <w:tc>
          <w:tcPr>
            <w:tcW w:w="3095" w:type="dxa"/>
            <w:gridSpan w:val="3"/>
            <w:shd w:val="clear" w:color="auto" w:fill="auto"/>
            <w:vAlign w:val="center"/>
          </w:tcPr>
          <w:p>
            <w:pPr>
              <w:spacing w:after="120" w:line="276" w:lineRule="auto"/>
              <w:jc w:val="both"/>
              <w:rPr>
                <w:rFonts w:ascii="Century Gothic" w:hAnsi="Century Gothic" w:cs="Calibri"/>
                <w:sz w:val="18"/>
                <w:szCs w:val="18"/>
                <w:lang w:val="id-ID" w:eastAsia="id-ID"/>
              </w:rPr>
            </w:pPr>
            <w:r>
              <w:rPr>
                <w:rFonts w:ascii="Century Gothic" w:hAnsi="Century Gothic" w:cs="Calibri"/>
                <w:sz w:val="18"/>
                <w:szCs w:val="18"/>
                <w:lang w:val="id-ID" w:eastAsia="id-ID"/>
              </w:rPr>
              <w:t xml:space="preserve">Belanja Modal Yang tdk </w:t>
            </w:r>
          </w:p>
        </w:tc>
        <w:tc>
          <w:tcPr>
            <w:tcW w:w="1473" w:type="dxa"/>
            <w:shd w:val="clear" w:color="auto" w:fill="auto"/>
            <w:vAlign w:val="center"/>
          </w:tcPr>
          <w:p>
            <w:pPr>
              <w:spacing w:after="120" w:line="276" w:lineRule="auto"/>
              <w:jc w:val="both"/>
              <w:rPr>
                <w:rFonts w:ascii="Century Gothic" w:hAnsi="Century Gothic" w:cs="Calibri"/>
                <w:b/>
                <w:sz w:val="18"/>
                <w:szCs w:val="18"/>
                <w:lang w:eastAsia="id-ID"/>
              </w:rPr>
            </w:pPr>
          </w:p>
        </w:tc>
        <w:tc>
          <w:tcPr>
            <w:tcW w:w="2128" w:type="dxa"/>
            <w:gridSpan w:val="2"/>
            <w:shd w:val="clear" w:color="auto" w:fill="auto"/>
            <w:vAlign w:val="center"/>
          </w:tcPr>
          <w:p>
            <w:pPr>
              <w:tabs>
                <w:tab w:val="left" w:pos="1152"/>
              </w:tabs>
              <w:spacing w:after="120" w:line="276" w:lineRule="auto"/>
              <w:rPr>
                <w:rFonts w:ascii="Century Gothic" w:hAnsi="Century Gothic" w:cs="Calibri"/>
                <w:b/>
                <w:sz w:val="18"/>
                <w:szCs w:val="18"/>
                <w:lang w:val="id-ID" w:eastAsia="id-ID"/>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320" w:type="dxa"/>
          <w:trHeight w:val="300" w:hRule="atLeast"/>
        </w:trPr>
        <w:tc>
          <w:tcPr>
            <w:tcW w:w="709" w:type="dxa"/>
            <w:shd w:val="clear" w:color="auto" w:fill="auto"/>
            <w:vAlign w:val="center"/>
          </w:tcPr>
          <w:p>
            <w:pPr>
              <w:spacing w:after="120" w:line="276" w:lineRule="auto"/>
              <w:jc w:val="both"/>
              <w:rPr>
                <w:rFonts w:ascii="Century Gothic" w:hAnsi="Century Gothic" w:cs="Calibri"/>
                <w:sz w:val="18"/>
                <w:szCs w:val="18"/>
                <w:lang w:eastAsia="id-ID"/>
              </w:rPr>
            </w:pPr>
          </w:p>
        </w:tc>
        <w:tc>
          <w:tcPr>
            <w:tcW w:w="3095" w:type="dxa"/>
            <w:gridSpan w:val="3"/>
            <w:shd w:val="clear" w:color="auto" w:fill="auto"/>
            <w:vAlign w:val="center"/>
          </w:tcPr>
          <w:p>
            <w:pPr>
              <w:spacing w:after="120" w:line="276" w:lineRule="auto"/>
              <w:jc w:val="both"/>
              <w:rPr>
                <w:rFonts w:ascii="Century Gothic" w:hAnsi="Century Gothic" w:cs="Calibri"/>
                <w:sz w:val="18"/>
                <w:szCs w:val="18"/>
                <w:lang w:val="id-ID" w:eastAsia="id-ID"/>
              </w:rPr>
            </w:pPr>
            <w:r>
              <w:rPr>
                <w:rFonts w:ascii="Century Gothic" w:hAnsi="Century Gothic" w:cs="Calibri"/>
                <w:sz w:val="18"/>
                <w:szCs w:val="18"/>
                <w:lang w:val="id-ID" w:eastAsia="id-ID"/>
              </w:rPr>
              <w:t>Dikapitalisir</w:t>
            </w:r>
          </w:p>
        </w:tc>
        <w:tc>
          <w:tcPr>
            <w:tcW w:w="1473" w:type="dxa"/>
            <w:shd w:val="clear" w:color="auto" w:fill="auto"/>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79.874.720,-</w:t>
            </w:r>
          </w:p>
        </w:tc>
        <w:tc>
          <w:tcPr>
            <w:tcW w:w="2128" w:type="dxa"/>
            <w:gridSpan w:val="2"/>
            <w:shd w:val="clear" w:color="auto" w:fill="auto"/>
            <w:vAlign w:val="center"/>
          </w:tcPr>
          <w:p>
            <w:pPr>
              <w:tabs>
                <w:tab w:val="left" w:pos="1152"/>
              </w:tabs>
              <w:spacing w:after="120" w:line="276" w:lineRule="auto"/>
              <w:rPr>
                <w:rFonts w:ascii="Century Gothic" w:hAnsi="Century Gothic" w:cs="Calibri"/>
                <w:b/>
                <w:sz w:val="18"/>
                <w:szCs w:val="18"/>
                <w:lang w:val="id-ID" w:eastAsia="id-ID"/>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320" w:type="dxa"/>
          <w:trHeight w:val="300" w:hRule="atLeast"/>
        </w:trPr>
        <w:tc>
          <w:tcPr>
            <w:tcW w:w="709" w:type="dxa"/>
            <w:shd w:val="clear" w:color="auto" w:fill="auto"/>
            <w:vAlign w:val="center"/>
          </w:tcPr>
          <w:p>
            <w:pPr>
              <w:spacing w:after="120" w:line="276" w:lineRule="auto"/>
              <w:jc w:val="both"/>
              <w:rPr>
                <w:rFonts w:ascii="Century Gothic" w:hAnsi="Century Gothic" w:cs="Calibri"/>
                <w:sz w:val="18"/>
                <w:szCs w:val="18"/>
                <w:lang w:eastAsia="id-ID"/>
              </w:rPr>
            </w:pPr>
          </w:p>
        </w:tc>
        <w:tc>
          <w:tcPr>
            <w:tcW w:w="3095" w:type="dxa"/>
            <w:gridSpan w:val="3"/>
            <w:shd w:val="clear" w:color="auto" w:fill="auto"/>
            <w:vAlign w:val="center"/>
          </w:tcPr>
          <w:p>
            <w:pPr>
              <w:spacing w:after="120" w:line="276" w:lineRule="auto"/>
              <w:jc w:val="both"/>
              <w:rPr>
                <w:rFonts w:ascii="Century Gothic" w:hAnsi="Century Gothic" w:cs="Calibri"/>
                <w:b/>
                <w:sz w:val="18"/>
                <w:szCs w:val="18"/>
                <w:lang w:val="id-ID" w:eastAsia="id-ID"/>
              </w:rPr>
            </w:pPr>
            <w:r>
              <w:rPr>
                <w:rFonts w:ascii="Century Gothic" w:hAnsi="Century Gothic" w:cs="Calibri"/>
                <w:b/>
                <w:sz w:val="18"/>
                <w:szCs w:val="18"/>
                <w:lang w:eastAsia="id-ID"/>
              </w:rPr>
              <w:t xml:space="preserve">Total Mutasi </w:t>
            </w:r>
            <w:r>
              <w:rPr>
                <w:rFonts w:ascii="Century Gothic" w:hAnsi="Century Gothic" w:cs="Calibri"/>
                <w:b/>
                <w:sz w:val="18"/>
                <w:szCs w:val="18"/>
                <w:lang w:val="id-ID" w:eastAsia="id-ID"/>
              </w:rPr>
              <w:t>Kurang</w:t>
            </w:r>
          </w:p>
        </w:tc>
        <w:tc>
          <w:tcPr>
            <w:tcW w:w="1473" w:type="dxa"/>
            <w:shd w:val="clear" w:color="auto" w:fill="auto"/>
            <w:vAlign w:val="center"/>
          </w:tcPr>
          <w:p>
            <w:pPr>
              <w:spacing w:after="120" w:line="276" w:lineRule="auto"/>
              <w:jc w:val="both"/>
              <w:rPr>
                <w:rFonts w:ascii="Century Gothic" w:hAnsi="Century Gothic" w:cs="Calibri"/>
                <w:sz w:val="18"/>
                <w:szCs w:val="18"/>
                <w:lang w:val="id-ID" w:eastAsia="id-ID"/>
              </w:rPr>
            </w:pPr>
          </w:p>
        </w:tc>
        <w:tc>
          <w:tcPr>
            <w:tcW w:w="2128" w:type="dxa"/>
            <w:gridSpan w:val="2"/>
            <w:shd w:val="clear" w:color="auto" w:fill="auto"/>
            <w:vAlign w:val="center"/>
          </w:tcPr>
          <w:p>
            <w:pPr>
              <w:tabs>
                <w:tab w:val="left" w:pos="1152"/>
              </w:tabs>
              <w:spacing w:after="120" w:line="276" w:lineRule="auto"/>
              <w:rPr>
                <w:rFonts w:ascii="Century Gothic" w:hAnsi="Century Gothic" w:cs="Calibri"/>
                <w:b/>
                <w:sz w:val="18"/>
                <w:szCs w:val="18"/>
                <w:lang w:val="id-ID" w:eastAsia="id-ID"/>
              </w:rPr>
            </w:pPr>
            <w:r>
              <w:rPr>
                <w:rFonts w:ascii="Century Gothic" w:hAnsi="Century Gothic" w:cs="Calibri"/>
                <w:b/>
                <w:sz w:val="18"/>
                <w:szCs w:val="18"/>
                <w:lang w:val="id-ID" w:eastAsia="id-ID"/>
              </w:rPr>
              <w:t xml:space="preserve">      79.874.720,-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320" w:type="dxa"/>
          <w:trHeight w:val="300" w:hRule="atLeast"/>
        </w:trPr>
        <w:tc>
          <w:tcPr>
            <w:tcW w:w="709" w:type="dxa"/>
            <w:shd w:val="clear" w:color="auto" w:fill="auto"/>
            <w:vAlign w:val="center"/>
          </w:tcPr>
          <w:p>
            <w:pPr>
              <w:spacing w:after="120" w:line="276" w:lineRule="auto"/>
              <w:jc w:val="both"/>
              <w:rPr>
                <w:rFonts w:ascii="Century Gothic" w:hAnsi="Century Gothic" w:cs="Calibri"/>
                <w:sz w:val="18"/>
                <w:szCs w:val="18"/>
                <w:lang w:eastAsia="id-ID"/>
              </w:rPr>
            </w:pPr>
          </w:p>
        </w:tc>
        <w:tc>
          <w:tcPr>
            <w:tcW w:w="3095" w:type="dxa"/>
            <w:gridSpan w:val="3"/>
            <w:shd w:val="clear" w:color="auto" w:fill="auto"/>
            <w:vAlign w:val="center"/>
          </w:tcPr>
          <w:p>
            <w:pPr>
              <w:spacing w:after="120" w:line="276" w:lineRule="auto"/>
              <w:jc w:val="both"/>
              <w:rPr>
                <w:rFonts w:ascii="Century Gothic" w:hAnsi="Century Gothic" w:cs="Calibri"/>
                <w:b/>
                <w:sz w:val="18"/>
                <w:szCs w:val="18"/>
                <w:lang w:val="id-ID" w:eastAsia="id-ID"/>
              </w:rPr>
            </w:pPr>
            <w:r>
              <w:rPr>
                <w:rFonts w:ascii="Century Gothic" w:hAnsi="Century Gothic" w:cs="Calibri"/>
                <w:b/>
                <w:bCs/>
                <w:sz w:val="18"/>
                <w:szCs w:val="18"/>
                <w:lang w:eastAsia="id-ID"/>
              </w:rPr>
              <w:t>Saldo per 31 Des 201</w:t>
            </w:r>
            <w:r>
              <w:rPr>
                <w:rFonts w:ascii="Century Gothic" w:hAnsi="Century Gothic" w:cs="Calibri"/>
                <w:b/>
                <w:bCs/>
                <w:sz w:val="18"/>
                <w:szCs w:val="18"/>
                <w:lang w:val="id-ID" w:eastAsia="id-ID"/>
              </w:rPr>
              <w:t>7</w:t>
            </w:r>
          </w:p>
        </w:tc>
        <w:tc>
          <w:tcPr>
            <w:tcW w:w="1473" w:type="dxa"/>
            <w:shd w:val="clear" w:color="auto" w:fill="auto"/>
            <w:vAlign w:val="center"/>
          </w:tcPr>
          <w:p>
            <w:pPr>
              <w:spacing w:after="120" w:line="276" w:lineRule="auto"/>
              <w:jc w:val="both"/>
              <w:rPr>
                <w:rFonts w:ascii="Century Gothic" w:hAnsi="Century Gothic" w:cs="Calibri"/>
                <w:b/>
                <w:sz w:val="18"/>
                <w:szCs w:val="18"/>
                <w:lang w:eastAsia="id-ID"/>
              </w:rPr>
            </w:pPr>
          </w:p>
        </w:tc>
        <w:tc>
          <w:tcPr>
            <w:tcW w:w="2128" w:type="dxa"/>
            <w:gridSpan w:val="2"/>
            <w:shd w:val="clear" w:color="auto" w:fill="auto"/>
            <w:vAlign w:val="center"/>
          </w:tcPr>
          <w:p>
            <w:pPr>
              <w:spacing w:after="120" w:line="276" w:lineRule="auto"/>
              <w:rPr>
                <w:rFonts w:ascii="Century Gothic" w:hAnsi="Century Gothic" w:cs="Calibri"/>
                <w:b/>
                <w:sz w:val="18"/>
                <w:szCs w:val="18"/>
                <w:lang w:val="id-ID" w:eastAsia="id-ID"/>
              </w:rPr>
            </w:pPr>
            <w:r>
              <w:rPr>
                <w:rFonts w:ascii="Century Gothic" w:hAnsi="Century Gothic" w:cs="Calibri"/>
                <w:b/>
                <w:sz w:val="18"/>
                <w:szCs w:val="18"/>
                <w:lang w:val="id-ID" w:eastAsia="id-ID"/>
              </w:rPr>
              <w:t>11.251.461.494,28</w:t>
            </w:r>
          </w:p>
        </w:tc>
      </w:tr>
    </w:tbl>
    <w:p>
      <w:pPr>
        <w:spacing w:after="120" w:line="276" w:lineRule="auto"/>
        <w:ind w:left="720"/>
        <w:jc w:val="both"/>
        <w:rPr>
          <w:rFonts w:ascii="Century Gothic" w:hAnsi="Century Gothic"/>
          <w:b/>
          <w:sz w:val="18"/>
          <w:szCs w:val="18"/>
        </w:rPr>
      </w:pPr>
    </w:p>
    <w:p>
      <w:pPr>
        <w:spacing w:after="120" w:line="276" w:lineRule="auto"/>
        <w:ind w:left="1134"/>
        <w:jc w:val="both"/>
        <w:rPr>
          <w:rFonts w:ascii="Century Gothic" w:hAnsi="Century Gothic"/>
          <w:b/>
          <w:sz w:val="18"/>
          <w:szCs w:val="18"/>
        </w:rPr>
      </w:pPr>
      <w:r>
        <w:rPr>
          <w:rFonts w:ascii="Century Gothic" w:hAnsi="Century Gothic"/>
          <w:b/>
          <w:sz w:val="18"/>
          <w:szCs w:val="18"/>
        </w:rPr>
        <w:t>Penjelasan Mutasi Tambah</w:t>
      </w:r>
    </w:p>
    <w:p>
      <w:pPr>
        <w:numPr>
          <w:ilvl w:val="0"/>
          <w:numId w:val="37"/>
        </w:numPr>
        <w:spacing w:after="120" w:line="276" w:lineRule="auto"/>
        <w:ind w:left="1418" w:hanging="284"/>
        <w:jc w:val="both"/>
        <w:rPr>
          <w:rFonts w:ascii="Century Gothic" w:hAnsi="Century Gothic" w:cs="Calibri"/>
          <w:sz w:val="18"/>
          <w:szCs w:val="18"/>
          <w:lang w:eastAsia="id-ID"/>
        </w:rPr>
      </w:pPr>
      <w:r>
        <w:rPr>
          <w:rFonts w:ascii="Century Gothic" w:hAnsi="Century Gothic" w:cs="Calibri"/>
          <w:sz w:val="18"/>
          <w:szCs w:val="18"/>
          <w:lang w:eastAsia="id-ID"/>
        </w:rPr>
        <w:t xml:space="preserve">Belanja Modal Peralatan dan Mesin sebesar Rp. </w:t>
      </w:r>
      <w:r>
        <w:rPr>
          <w:rFonts w:ascii="Century Gothic" w:hAnsi="Century Gothic" w:cs="Calibri"/>
          <w:sz w:val="18"/>
          <w:szCs w:val="18"/>
          <w:lang w:val="id-ID" w:eastAsia="id-ID"/>
        </w:rPr>
        <w:t>333</w:t>
      </w:r>
      <w:r>
        <w:rPr>
          <w:rFonts w:ascii="Century Gothic" w:hAnsi="Century Gothic" w:cs="Calibri"/>
          <w:sz w:val="18"/>
          <w:szCs w:val="18"/>
          <w:lang w:eastAsia="id-ID"/>
        </w:rPr>
        <w:t>.</w:t>
      </w:r>
      <w:r>
        <w:rPr>
          <w:rFonts w:ascii="Century Gothic" w:hAnsi="Century Gothic" w:cs="Calibri"/>
          <w:sz w:val="18"/>
          <w:szCs w:val="18"/>
          <w:lang w:val="id-ID" w:eastAsia="id-ID"/>
        </w:rPr>
        <w:t>380</w:t>
      </w:r>
      <w:r>
        <w:rPr>
          <w:rFonts w:ascii="Century Gothic" w:hAnsi="Century Gothic" w:cs="Calibri"/>
          <w:sz w:val="18"/>
          <w:szCs w:val="18"/>
          <w:lang w:eastAsia="id-ID"/>
        </w:rPr>
        <w:t>.</w:t>
      </w:r>
      <w:r>
        <w:rPr>
          <w:rFonts w:ascii="Century Gothic" w:hAnsi="Century Gothic" w:cs="Calibri"/>
          <w:sz w:val="18"/>
          <w:szCs w:val="18"/>
          <w:lang w:val="id-ID" w:eastAsia="id-ID"/>
        </w:rPr>
        <w:t>000</w:t>
      </w:r>
      <w:r>
        <w:rPr>
          <w:rFonts w:ascii="Century Gothic" w:hAnsi="Century Gothic" w:cs="Calibri"/>
          <w:sz w:val="18"/>
          <w:szCs w:val="18"/>
          <w:lang w:eastAsia="id-ID"/>
        </w:rPr>
        <w:t>,- telah diuraikan dalam penjelasan Pos-Pos LRA -  Belanja Modal Peralatan dan Mesin.</w:t>
      </w:r>
    </w:p>
    <w:p>
      <w:pPr>
        <w:numPr>
          <w:ilvl w:val="0"/>
          <w:numId w:val="37"/>
        </w:numPr>
        <w:spacing w:after="120" w:line="276" w:lineRule="auto"/>
        <w:ind w:left="1418" w:hanging="284"/>
        <w:jc w:val="both"/>
        <w:rPr>
          <w:rFonts w:ascii="Century Gothic" w:hAnsi="Century Gothic" w:cs="Calibri"/>
          <w:sz w:val="18"/>
          <w:szCs w:val="18"/>
          <w:lang w:eastAsia="id-ID"/>
        </w:rPr>
      </w:pPr>
      <w:r>
        <w:rPr>
          <w:rFonts w:ascii="Century Gothic" w:hAnsi="Century Gothic" w:cs="Calibri"/>
          <w:sz w:val="18"/>
          <w:szCs w:val="18"/>
          <w:lang w:val="id-ID" w:eastAsia="id-ID"/>
        </w:rPr>
        <w:t>Penambahan nilai aset KIB B disebabkan UU 23 Tahun 2014 dan adendeum BAST P2D sebesar Rp. 1.468.926.300,- dari kota Padang sebesar Rp. 1.408.981.600,- dan dari Bukittinggi sebesar Rp. 62.495.600,- (Intra senilai Rp. 59.944.700 dan extra senilai Rp. 2.550.900,-). (Daftar barang dan BAST terlampir)</w:t>
      </w:r>
    </w:p>
    <w:p>
      <w:pPr>
        <w:pStyle w:val="33"/>
        <w:numPr>
          <w:ilvl w:val="0"/>
          <w:numId w:val="37"/>
        </w:numPr>
        <w:spacing w:after="120" w:line="276" w:lineRule="auto"/>
        <w:ind w:left="1418" w:hanging="284"/>
        <w:contextualSpacing w:val="0"/>
        <w:jc w:val="both"/>
        <w:rPr>
          <w:rFonts w:ascii="Century Gothic" w:hAnsi="Century Gothic" w:cs="Calibri"/>
          <w:sz w:val="18"/>
          <w:szCs w:val="18"/>
        </w:rPr>
      </w:pPr>
      <w:r>
        <w:rPr>
          <w:rFonts w:ascii="Century Gothic" w:hAnsi="Century Gothic" w:cs="Calibri"/>
          <w:sz w:val="18"/>
          <w:szCs w:val="18"/>
        </w:rPr>
        <w:t>Hibah dari Kementerian Ketenagakerjaan senilai Rp. 728.557.000,- berdasarkan   Naskah Perjanjian Hibah antara Kementrian Ketenagakerjaan dengan Pemerintah Provinsi Sumatera Barat No.SPK.342/LATTAS/XII/2016 No. 021/183/BLK-PYK/Nakertrans/2016 tanggal 16 Desember 2016 tentang Hibah Barang Milik Negara Kementerian Ketenagakerjaan kepada Pemerintah Provinsi Sumatera Barat, dengan Berita Acara Serah Terima Nomor. BA.68/LATTAS/XII/2016/ BA.021/184/BLK-PYK/Nakertrans/2016  tanggal 16 Desember 2016, yang terdiri dari :</w:t>
      </w:r>
    </w:p>
    <w:tbl>
      <w:tblPr>
        <w:tblStyle w:val="30"/>
        <w:tblW w:w="8080" w:type="dxa"/>
        <w:tblInd w:w="1242" w:type="dxa"/>
        <w:tblBorders>
          <w:top w:val="single" w:color="auto" w:sz="4" w:space="0"/>
          <w:left w:val="none" w:color="auto" w:sz="0"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
        <w:gridCol w:w="1378"/>
        <w:gridCol w:w="708"/>
        <w:gridCol w:w="1843"/>
        <w:gridCol w:w="992"/>
        <w:gridCol w:w="868"/>
        <w:gridCol w:w="449"/>
        <w:gridCol w:w="1377"/>
      </w:tblGrid>
      <w:tr>
        <w:tblPrEx>
          <w:tblBorders>
            <w:top w:val="single" w:color="auto" w:sz="4" w:space="0"/>
            <w:left w:val="none" w:color="auto" w:sz="0"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1" w:hRule="atLeast"/>
        </w:trPr>
        <w:tc>
          <w:tcPr>
            <w:tcW w:w="465" w:type="dxa"/>
            <w:tcBorders>
              <w:left w:val="single" w:color="auto" w:sz="4" w:space="0"/>
            </w:tcBorders>
            <w:vAlign w:val="center"/>
          </w:tcPr>
          <w:p>
            <w:pPr>
              <w:pStyle w:val="33"/>
              <w:spacing w:after="120" w:line="276" w:lineRule="auto"/>
              <w:ind w:left="0"/>
              <w:contextualSpacing w:val="0"/>
              <w:jc w:val="center"/>
              <w:rPr>
                <w:rFonts w:ascii="Century Gothic" w:hAnsi="Century Gothic" w:cs="Calibri"/>
                <w:b/>
                <w:sz w:val="18"/>
                <w:szCs w:val="18"/>
              </w:rPr>
            </w:pPr>
            <w:r>
              <w:rPr>
                <w:rFonts w:ascii="Century Gothic" w:hAnsi="Century Gothic" w:cs="Calibri"/>
                <w:b/>
                <w:sz w:val="18"/>
                <w:szCs w:val="18"/>
              </w:rPr>
              <w:t>No</w:t>
            </w:r>
          </w:p>
        </w:tc>
        <w:tc>
          <w:tcPr>
            <w:tcW w:w="1378" w:type="dxa"/>
            <w:vAlign w:val="center"/>
          </w:tcPr>
          <w:p>
            <w:pPr>
              <w:pStyle w:val="33"/>
              <w:spacing w:after="120" w:line="276" w:lineRule="auto"/>
              <w:ind w:left="0"/>
              <w:contextualSpacing w:val="0"/>
              <w:jc w:val="center"/>
              <w:rPr>
                <w:rFonts w:ascii="Century Gothic" w:hAnsi="Century Gothic" w:cs="Calibri"/>
                <w:b/>
                <w:sz w:val="18"/>
                <w:szCs w:val="18"/>
              </w:rPr>
            </w:pPr>
            <w:r>
              <w:rPr>
                <w:rFonts w:ascii="Century Gothic" w:hAnsi="Century Gothic" w:cs="Calibri"/>
                <w:b/>
                <w:sz w:val="18"/>
                <w:szCs w:val="18"/>
              </w:rPr>
              <w:t>Kode Barang</w:t>
            </w:r>
          </w:p>
        </w:tc>
        <w:tc>
          <w:tcPr>
            <w:tcW w:w="708" w:type="dxa"/>
            <w:vAlign w:val="center"/>
          </w:tcPr>
          <w:p>
            <w:pPr>
              <w:pStyle w:val="33"/>
              <w:spacing w:after="120" w:line="276" w:lineRule="auto"/>
              <w:ind w:left="0"/>
              <w:contextualSpacing w:val="0"/>
              <w:jc w:val="center"/>
              <w:rPr>
                <w:rFonts w:ascii="Century Gothic" w:hAnsi="Century Gothic" w:cs="Calibri"/>
                <w:b/>
                <w:sz w:val="18"/>
                <w:szCs w:val="18"/>
              </w:rPr>
            </w:pPr>
            <w:r>
              <w:rPr>
                <w:rFonts w:ascii="Century Gothic" w:hAnsi="Century Gothic" w:cs="Calibri"/>
                <w:b/>
                <w:sz w:val="18"/>
                <w:szCs w:val="18"/>
              </w:rPr>
              <w:t>NUP</w:t>
            </w:r>
          </w:p>
        </w:tc>
        <w:tc>
          <w:tcPr>
            <w:tcW w:w="1843" w:type="dxa"/>
            <w:vAlign w:val="center"/>
          </w:tcPr>
          <w:p>
            <w:pPr>
              <w:pStyle w:val="33"/>
              <w:spacing w:after="120" w:line="276" w:lineRule="auto"/>
              <w:ind w:left="0"/>
              <w:contextualSpacing w:val="0"/>
              <w:jc w:val="center"/>
              <w:rPr>
                <w:rFonts w:ascii="Century Gothic" w:hAnsi="Century Gothic" w:cs="Calibri"/>
                <w:b/>
                <w:sz w:val="18"/>
                <w:szCs w:val="18"/>
              </w:rPr>
            </w:pPr>
            <w:r>
              <w:rPr>
                <w:rFonts w:ascii="Century Gothic" w:hAnsi="Century Gothic" w:cs="Calibri"/>
                <w:b/>
                <w:sz w:val="18"/>
                <w:szCs w:val="18"/>
              </w:rPr>
              <w:t>Nama Barang</w:t>
            </w:r>
          </w:p>
        </w:tc>
        <w:tc>
          <w:tcPr>
            <w:tcW w:w="992" w:type="dxa"/>
            <w:vAlign w:val="center"/>
          </w:tcPr>
          <w:p>
            <w:pPr>
              <w:pStyle w:val="33"/>
              <w:spacing w:after="120" w:line="276" w:lineRule="auto"/>
              <w:ind w:left="0"/>
              <w:contextualSpacing w:val="0"/>
              <w:jc w:val="center"/>
              <w:rPr>
                <w:rFonts w:ascii="Century Gothic" w:hAnsi="Century Gothic" w:cs="Calibri"/>
                <w:b/>
                <w:sz w:val="18"/>
                <w:szCs w:val="18"/>
              </w:rPr>
            </w:pPr>
            <w:r>
              <w:rPr>
                <w:rFonts w:ascii="Century Gothic" w:hAnsi="Century Gothic" w:cs="Calibri"/>
                <w:b/>
                <w:sz w:val="18"/>
                <w:szCs w:val="18"/>
              </w:rPr>
              <w:t>Merk/ Type</w:t>
            </w:r>
          </w:p>
        </w:tc>
        <w:tc>
          <w:tcPr>
            <w:tcW w:w="868" w:type="dxa"/>
            <w:vAlign w:val="center"/>
          </w:tcPr>
          <w:p>
            <w:pPr>
              <w:pStyle w:val="33"/>
              <w:spacing w:after="120" w:line="276" w:lineRule="auto"/>
              <w:ind w:left="0"/>
              <w:contextualSpacing w:val="0"/>
              <w:jc w:val="center"/>
              <w:rPr>
                <w:rFonts w:ascii="Century Gothic" w:hAnsi="Century Gothic" w:cs="Calibri"/>
                <w:b/>
                <w:sz w:val="18"/>
                <w:szCs w:val="18"/>
              </w:rPr>
            </w:pPr>
            <w:r>
              <w:rPr>
                <w:rFonts w:ascii="Century Gothic" w:hAnsi="Century Gothic" w:cs="Calibri"/>
                <w:b/>
                <w:sz w:val="18"/>
                <w:szCs w:val="18"/>
              </w:rPr>
              <w:t>Tahun Perolehan</w:t>
            </w:r>
          </w:p>
        </w:tc>
        <w:tc>
          <w:tcPr>
            <w:tcW w:w="1826" w:type="dxa"/>
            <w:gridSpan w:val="2"/>
            <w:vAlign w:val="center"/>
          </w:tcPr>
          <w:p>
            <w:pPr>
              <w:pStyle w:val="33"/>
              <w:spacing w:after="120" w:line="276" w:lineRule="auto"/>
              <w:ind w:left="0"/>
              <w:contextualSpacing w:val="0"/>
              <w:jc w:val="center"/>
              <w:rPr>
                <w:rFonts w:ascii="Century Gothic" w:hAnsi="Century Gothic" w:cs="Calibri"/>
                <w:b/>
                <w:sz w:val="18"/>
                <w:szCs w:val="18"/>
              </w:rPr>
            </w:pPr>
            <w:r>
              <w:rPr>
                <w:rFonts w:ascii="Century Gothic" w:hAnsi="Century Gothic" w:cs="Calibri"/>
                <w:b/>
                <w:sz w:val="18"/>
                <w:szCs w:val="18"/>
              </w:rPr>
              <w:t>Nilai Perolehan</w:t>
            </w:r>
          </w:p>
        </w:tc>
      </w:tr>
      <w:tr>
        <w:tblPrEx>
          <w:tblBorders>
            <w:top w:val="single" w:color="auto" w:sz="4" w:space="0"/>
            <w:left w:val="none" w:color="auto" w:sz="0"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1" w:hRule="atLeast"/>
        </w:trPr>
        <w:tc>
          <w:tcPr>
            <w:tcW w:w="465" w:type="dxa"/>
            <w:tcBorders>
              <w:left w:val="single" w:color="auto" w:sz="4" w:space="0"/>
            </w:tcBorders>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1</w:t>
            </w:r>
          </w:p>
        </w:tc>
        <w:tc>
          <w:tcPr>
            <w:tcW w:w="1378" w:type="dxa"/>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3040106020</w:t>
            </w:r>
          </w:p>
        </w:tc>
        <w:tc>
          <w:tcPr>
            <w:tcW w:w="708" w:type="dxa"/>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3-7</w:t>
            </w:r>
          </w:p>
        </w:tc>
        <w:tc>
          <w:tcPr>
            <w:tcW w:w="1843" w:type="dxa"/>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Ragum/Catok</w:t>
            </w:r>
          </w:p>
        </w:tc>
        <w:tc>
          <w:tcPr>
            <w:tcW w:w="992" w:type="dxa"/>
            <w:vAlign w:val="center"/>
          </w:tcPr>
          <w:p>
            <w:pPr>
              <w:pStyle w:val="33"/>
              <w:spacing w:after="120" w:line="276" w:lineRule="auto"/>
              <w:ind w:left="0"/>
              <w:contextualSpacing w:val="0"/>
              <w:jc w:val="center"/>
              <w:rPr>
                <w:rFonts w:ascii="Century Gothic" w:hAnsi="Century Gothic" w:cs="Calibri"/>
                <w:sz w:val="18"/>
                <w:szCs w:val="18"/>
              </w:rPr>
            </w:pPr>
          </w:p>
        </w:tc>
        <w:tc>
          <w:tcPr>
            <w:tcW w:w="868" w:type="dxa"/>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2010</w:t>
            </w:r>
          </w:p>
        </w:tc>
        <w:tc>
          <w:tcPr>
            <w:tcW w:w="449" w:type="dxa"/>
            <w:tcBorders>
              <w:right w:val="nil"/>
            </w:tcBorders>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Rp</w:t>
            </w:r>
          </w:p>
        </w:tc>
        <w:tc>
          <w:tcPr>
            <w:tcW w:w="1377" w:type="dxa"/>
            <w:tcBorders>
              <w:left w:val="nil"/>
              <w:bottom w:val="single" w:color="auto" w:sz="4" w:space="0"/>
            </w:tcBorders>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4.400.000,-</w:t>
            </w:r>
          </w:p>
        </w:tc>
      </w:tr>
      <w:tr>
        <w:tblPrEx>
          <w:tblBorders>
            <w:top w:val="single" w:color="auto" w:sz="4" w:space="0"/>
            <w:left w:val="none" w:color="auto" w:sz="0"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465" w:type="dxa"/>
            <w:tcBorders>
              <w:left w:val="single" w:color="auto" w:sz="4" w:space="0"/>
            </w:tcBorders>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2</w:t>
            </w:r>
          </w:p>
        </w:tc>
        <w:tc>
          <w:tcPr>
            <w:tcW w:w="1378" w:type="dxa"/>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3050105048</w:t>
            </w:r>
          </w:p>
        </w:tc>
        <w:tc>
          <w:tcPr>
            <w:tcW w:w="708" w:type="dxa"/>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1</w:t>
            </w:r>
          </w:p>
        </w:tc>
        <w:tc>
          <w:tcPr>
            <w:tcW w:w="1843" w:type="dxa"/>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LCD Proyector/Infocus</w:t>
            </w:r>
          </w:p>
        </w:tc>
        <w:tc>
          <w:tcPr>
            <w:tcW w:w="992" w:type="dxa"/>
            <w:vAlign w:val="center"/>
          </w:tcPr>
          <w:p>
            <w:pPr>
              <w:pStyle w:val="33"/>
              <w:spacing w:after="120" w:line="276" w:lineRule="auto"/>
              <w:ind w:left="0"/>
              <w:contextualSpacing w:val="0"/>
              <w:jc w:val="center"/>
              <w:rPr>
                <w:rFonts w:ascii="Century Gothic" w:hAnsi="Century Gothic" w:cs="Calibri"/>
                <w:sz w:val="18"/>
                <w:szCs w:val="18"/>
              </w:rPr>
            </w:pPr>
          </w:p>
        </w:tc>
        <w:tc>
          <w:tcPr>
            <w:tcW w:w="868" w:type="dxa"/>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2010</w:t>
            </w:r>
          </w:p>
        </w:tc>
        <w:tc>
          <w:tcPr>
            <w:tcW w:w="449" w:type="dxa"/>
            <w:tcBorders>
              <w:right w:val="nil"/>
            </w:tcBorders>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Rp</w:t>
            </w:r>
          </w:p>
        </w:tc>
        <w:tc>
          <w:tcPr>
            <w:tcW w:w="1377" w:type="dxa"/>
            <w:tcBorders>
              <w:left w:val="nil"/>
              <w:bottom w:val="single" w:color="auto" w:sz="4" w:space="0"/>
            </w:tcBorders>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6.600.000,-</w:t>
            </w:r>
          </w:p>
        </w:tc>
      </w:tr>
      <w:tr>
        <w:tblPrEx>
          <w:tblBorders>
            <w:top w:val="single" w:color="auto" w:sz="4" w:space="0"/>
            <w:left w:val="none" w:color="auto" w:sz="0"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465" w:type="dxa"/>
            <w:tcBorders>
              <w:left w:val="single" w:color="auto" w:sz="4" w:space="0"/>
            </w:tcBorders>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3</w:t>
            </w:r>
          </w:p>
        </w:tc>
        <w:tc>
          <w:tcPr>
            <w:tcW w:w="1378" w:type="dxa"/>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3050201001</w:t>
            </w:r>
          </w:p>
        </w:tc>
        <w:tc>
          <w:tcPr>
            <w:tcW w:w="708" w:type="dxa"/>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1-2</w:t>
            </w:r>
          </w:p>
        </w:tc>
        <w:tc>
          <w:tcPr>
            <w:tcW w:w="1843" w:type="dxa"/>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Meja Kerja Besi/Metal</w:t>
            </w:r>
          </w:p>
        </w:tc>
        <w:tc>
          <w:tcPr>
            <w:tcW w:w="992" w:type="dxa"/>
            <w:vAlign w:val="center"/>
          </w:tcPr>
          <w:p>
            <w:pPr>
              <w:pStyle w:val="33"/>
              <w:spacing w:after="120" w:line="276" w:lineRule="auto"/>
              <w:ind w:left="0"/>
              <w:contextualSpacing w:val="0"/>
              <w:jc w:val="center"/>
              <w:rPr>
                <w:rFonts w:ascii="Century Gothic" w:hAnsi="Century Gothic" w:cs="Calibri"/>
                <w:sz w:val="18"/>
                <w:szCs w:val="18"/>
              </w:rPr>
            </w:pPr>
          </w:p>
        </w:tc>
        <w:tc>
          <w:tcPr>
            <w:tcW w:w="868" w:type="dxa"/>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2010</w:t>
            </w:r>
          </w:p>
        </w:tc>
        <w:tc>
          <w:tcPr>
            <w:tcW w:w="449" w:type="dxa"/>
            <w:tcBorders>
              <w:right w:val="nil"/>
            </w:tcBorders>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Rp</w:t>
            </w:r>
          </w:p>
        </w:tc>
        <w:tc>
          <w:tcPr>
            <w:tcW w:w="1377" w:type="dxa"/>
            <w:tcBorders>
              <w:left w:val="nil"/>
              <w:bottom w:val="single" w:color="auto" w:sz="4" w:space="0"/>
            </w:tcBorders>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5.500.000,-</w:t>
            </w:r>
          </w:p>
        </w:tc>
      </w:tr>
      <w:tr>
        <w:tblPrEx>
          <w:tblBorders>
            <w:top w:val="single" w:color="auto" w:sz="4" w:space="0"/>
            <w:left w:val="none" w:color="auto" w:sz="0"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0" w:hRule="atLeast"/>
        </w:trPr>
        <w:tc>
          <w:tcPr>
            <w:tcW w:w="465" w:type="dxa"/>
            <w:tcBorders>
              <w:left w:val="single" w:color="auto" w:sz="4" w:space="0"/>
            </w:tcBorders>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4</w:t>
            </w:r>
          </w:p>
        </w:tc>
        <w:tc>
          <w:tcPr>
            <w:tcW w:w="1378" w:type="dxa"/>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3080110114</w:t>
            </w:r>
          </w:p>
        </w:tc>
        <w:tc>
          <w:tcPr>
            <w:tcW w:w="708" w:type="dxa"/>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1-10</w:t>
            </w:r>
          </w:p>
        </w:tc>
        <w:tc>
          <w:tcPr>
            <w:tcW w:w="1843" w:type="dxa"/>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Driying Oven</w:t>
            </w:r>
          </w:p>
        </w:tc>
        <w:tc>
          <w:tcPr>
            <w:tcW w:w="992" w:type="dxa"/>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CEA</w:t>
            </w:r>
          </w:p>
        </w:tc>
        <w:tc>
          <w:tcPr>
            <w:tcW w:w="868" w:type="dxa"/>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2010</w:t>
            </w:r>
          </w:p>
        </w:tc>
        <w:tc>
          <w:tcPr>
            <w:tcW w:w="449" w:type="dxa"/>
            <w:tcBorders>
              <w:right w:val="nil"/>
            </w:tcBorders>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Rp</w:t>
            </w:r>
          </w:p>
        </w:tc>
        <w:tc>
          <w:tcPr>
            <w:tcW w:w="1377" w:type="dxa"/>
            <w:tcBorders>
              <w:left w:val="nil"/>
              <w:bottom w:val="single" w:color="auto" w:sz="4" w:space="0"/>
            </w:tcBorders>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16.500.000,-</w:t>
            </w:r>
          </w:p>
        </w:tc>
      </w:tr>
      <w:tr>
        <w:tblPrEx>
          <w:tblBorders>
            <w:top w:val="single" w:color="auto" w:sz="4" w:space="0"/>
            <w:left w:val="none" w:color="auto" w:sz="0"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0" w:hRule="atLeast"/>
        </w:trPr>
        <w:tc>
          <w:tcPr>
            <w:tcW w:w="465" w:type="dxa"/>
            <w:tcBorders>
              <w:left w:val="single" w:color="auto" w:sz="4" w:space="0"/>
            </w:tcBorders>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5</w:t>
            </w:r>
          </w:p>
        </w:tc>
        <w:tc>
          <w:tcPr>
            <w:tcW w:w="1378" w:type="dxa"/>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3100102002</w:t>
            </w:r>
          </w:p>
        </w:tc>
        <w:tc>
          <w:tcPr>
            <w:tcW w:w="708" w:type="dxa"/>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1</w:t>
            </w:r>
          </w:p>
        </w:tc>
        <w:tc>
          <w:tcPr>
            <w:tcW w:w="1843" w:type="dxa"/>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Lap Top</w:t>
            </w:r>
          </w:p>
        </w:tc>
        <w:tc>
          <w:tcPr>
            <w:tcW w:w="992" w:type="dxa"/>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TOSHIBA</w:t>
            </w:r>
          </w:p>
        </w:tc>
        <w:tc>
          <w:tcPr>
            <w:tcW w:w="868" w:type="dxa"/>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2007</w:t>
            </w:r>
          </w:p>
        </w:tc>
        <w:tc>
          <w:tcPr>
            <w:tcW w:w="449" w:type="dxa"/>
            <w:tcBorders>
              <w:right w:val="nil"/>
            </w:tcBorders>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Rp</w:t>
            </w:r>
          </w:p>
        </w:tc>
        <w:tc>
          <w:tcPr>
            <w:tcW w:w="1377" w:type="dxa"/>
            <w:tcBorders>
              <w:left w:val="nil"/>
              <w:bottom w:val="single" w:color="auto" w:sz="4" w:space="0"/>
            </w:tcBorders>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20.850.000,-</w:t>
            </w:r>
          </w:p>
        </w:tc>
      </w:tr>
      <w:tr>
        <w:tblPrEx>
          <w:tblBorders>
            <w:top w:val="single" w:color="auto" w:sz="4" w:space="0"/>
            <w:left w:val="none" w:color="auto" w:sz="0"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0" w:hRule="atLeast"/>
        </w:trPr>
        <w:tc>
          <w:tcPr>
            <w:tcW w:w="465" w:type="dxa"/>
            <w:tcBorders>
              <w:left w:val="single" w:color="auto" w:sz="4" w:space="0"/>
            </w:tcBorders>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6</w:t>
            </w:r>
          </w:p>
        </w:tc>
        <w:tc>
          <w:tcPr>
            <w:tcW w:w="1378" w:type="dxa"/>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3100102002</w:t>
            </w:r>
          </w:p>
        </w:tc>
        <w:tc>
          <w:tcPr>
            <w:tcW w:w="708" w:type="dxa"/>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2</w:t>
            </w:r>
          </w:p>
        </w:tc>
        <w:tc>
          <w:tcPr>
            <w:tcW w:w="1843" w:type="dxa"/>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Lap Top</w:t>
            </w:r>
          </w:p>
        </w:tc>
        <w:tc>
          <w:tcPr>
            <w:tcW w:w="992" w:type="dxa"/>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TOSHIBA</w:t>
            </w:r>
          </w:p>
        </w:tc>
        <w:tc>
          <w:tcPr>
            <w:tcW w:w="868" w:type="dxa"/>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2010</w:t>
            </w:r>
          </w:p>
        </w:tc>
        <w:tc>
          <w:tcPr>
            <w:tcW w:w="449" w:type="dxa"/>
            <w:tcBorders>
              <w:right w:val="nil"/>
            </w:tcBorders>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Rp</w:t>
            </w:r>
          </w:p>
        </w:tc>
        <w:tc>
          <w:tcPr>
            <w:tcW w:w="1377" w:type="dxa"/>
            <w:tcBorders>
              <w:left w:val="nil"/>
              <w:bottom w:val="single" w:color="auto" w:sz="4" w:space="0"/>
            </w:tcBorders>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8.250.000,-</w:t>
            </w:r>
          </w:p>
        </w:tc>
      </w:tr>
      <w:tr>
        <w:tblPrEx>
          <w:tblBorders>
            <w:top w:val="single" w:color="auto" w:sz="4" w:space="0"/>
            <w:left w:val="none" w:color="auto" w:sz="0"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0" w:hRule="atLeast"/>
        </w:trPr>
        <w:tc>
          <w:tcPr>
            <w:tcW w:w="465" w:type="dxa"/>
            <w:tcBorders>
              <w:left w:val="single" w:color="auto" w:sz="4" w:space="0"/>
            </w:tcBorders>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7</w:t>
            </w:r>
          </w:p>
        </w:tc>
        <w:tc>
          <w:tcPr>
            <w:tcW w:w="1378" w:type="dxa"/>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3150203999</w:t>
            </w:r>
          </w:p>
        </w:tc>
        <w:tc>
          <w:tcPr>
            <w:tcW w:w="708" w:type="dxa"/>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1-4</w:t>
            </w:r>
          </w:p>
        </w:tc>
        <w:tc>
          <w:tcPr>
            <w:tcW w:w="1843" w:type="dxa"/>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Topi Kerja Lainnya</w:t>
            </w:r>
          </w:p>
        </w:tc>
        <w:tc>
          <w:tcPr>
            <w:tcW w:w="992" w:type="dxa"/>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CEA</w:t>
            </w:r>
          </w:p>
        </w:tc>
        <w:tc>
          <w:tcPr>
            <w:tcW w:w="868" w:type="dxa"/>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2010</w:t>
            </w:r>
          </w:p>
        </w:tc>
        <w:tc>
          <w:tcPr>
            <w:tcW w:w="449" w:type="dxa"/>
            <w:tcBorders>
              <w:right w:val="nil"/>
            </w:tcBorders>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Rp</w:t>
            </w:r>
          </w:p>
        </w:tc>
        <w:tc>
          <w:tcPr>
            <w:tcW w:w="1377" w:type="dxa"/>
            <w:tcBorders>
              <w:left w:val="nil"/>
              <w:bottom w:val="single" w:color="auto" w:sz="4" w:space="0"/>
            </w:tcBorders>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9.900.000,-</w:t>
            </w:r>
          </w:p>
        </w:tc>
      </w:tr>
      <w:tr>
        <w:tblPrEx>
          <w:tblBorders>
            <w:top w:val="single" w:color="auto" w:sz="4" w:space="0"/>
            <w:left w:val="none" w:color="auto" w:sz="0"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0" w:hRule="atLeast"/>
        </w:trPr>
        <w:tc>
          <w:tcPr>
            <w:tcW w:w="465" w:type="dxa"/>
            <w:tcBorders>
              <w:left w:val="single" w:color="auto" w:sz="4" w:space="0"/>
            </w:tcBorders>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8</w:t>
            </w:r>
          </w:p>
        </w:tc>
        <w:tc>
          <w:tcPr>
            <w:tcW w:w="1378" w:type="dxa"/>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3170122031</w:t>
            </w:r>
          </w:p>
        </w:tc>
        <w:tc>
          <w:tcPr>
            <w:tcW w:w="708" w:type="dxa"/>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1-6</w:t>
            </w:r>
          </w:p>
        </w:tc>
        <w:tc>
          <w:tcPr>
            <w:tcW w:w="1843" w:type="dxa"/>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Welding Machine</w:t>
            </w:r>
          </w:p>
        </w:tc>
        <w:tc>
          <w:tcPr>
            <w:tcW w:w="992" w:type="dxa"/>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CEA</w:t>
            </w:r>
          </w:p>
        </w:tc>
        <w:tc>
          <w:tcPr>
            <w:tcW w:w="868" w:type="dxa"/>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2010</w:t>
            </w:r>
          </w:p>
        </w:tc>
        <w:tc>
          <w:tcPr>
            <w:tcW w:w="449" w:type="dxa"/>
            <w:tcBorders>
              <w:right w:val="nil"/>
            </w:tcBorders>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Rp</w:t>
            </w:r>
          </w:p>
        </w:tc>
        <w:tc>
          <w:tcPr>
            <w:tcW w:w="1377" w:type="dxa"/>
            <w:tcBorders>
              <w:left w:val="nil"/>
              <w:bottom w:val="single" w:color="auto" w:sz="4" w:space="0"/>
            </w:tcBorders>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330.000.000,-</w:t>
            </w:r>
          </w:p>
        </w:tc>
      </w:tr>
      <w:tr>
        <w:tblPrEx>
          <w:tblBorders>
            <w:top w:val="single" w:color="auto" w:sz="4" w:space="0"/>
            <w:left w:val="none" w:color="auto" w:sz="0"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0" w:hRule="atLeast"/>
        </w:trPr>
        <w:tc>
          <w:tcPr>
            <w:tcW w:w="465" w:type="dxa"/>
            <w:tcBorders>
              <w:left w:val="single" w:color="auto" w:sz="4" w:space="0"/>
            </w:tcBorders>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9</w:t>
            </w:r>
          </w:p>
        </w:tc>
        <w:tc>
          <w:tcPr>
            <w:tcW w:w="1378" w:type="dxa"/>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3170122031</w:t>
            </w:r>
          </w:p>
        </w:tc>
        <w:tc>
          <w:tcPr>
            <w:tcW w:w="708" w:type="dxa"/>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7</w:t>
            </w:r>
          </w:p>
        </w:tc>
        <w:tc>
          <w:tcPr>
            <w:tcW w:w="1843" w:type="dxa"/>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Welding Machine</w:t>
            </w:r>
          </w:p>
        </w:tc>
        <w:tc>
          <w:tcPr>
            <w:tcW w:w="992" w:type="dxa"/>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CEA</w:t>
            </w:r>
          </w:p>
        </w:tc>
        <w:tc>
          <w:tcPr>
            <w:tcW w:w="868" w:type="dxa"/>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2010</w:t>
            </w:r>
          </w:p>
        </w:tc>
        <w:tc>
          <w:tcPr>
            <w:tcW w:w="449" w:type="dxa"/>
            <w:tcBorders>
              <w:right w:val="nil"/>
            </w:tcBorders>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Rp</w:t>
            </w:r>
          </w:p>
        </w:tc>
        <w:tc>
          <w:tcPr>
            <w:tcW w:w="1377" w:type="dxa"/>
            <w:tcBorders>
              <w:left w:val="nil"/>
              <w:bottom w:val="single" w:color="auto" w:sz="4" w:space="0"/>
            </w:tcBorders>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161.557.000,-</w:t>
            </w:r>
          </w:p>
        </w:tc>
      </w:tr>
      <w:tr>
        <w:tblPrEx>
          <w:tblBorders>
            <w:top w:val="single" w:color="auto" w:sz="4" w:space="0"/>
            <w:left w:val="none" w:color="auto" w:sz="0"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0" w:hRule="atLeast"/>
        </w:trPr>
        <w:tc>
          <w:tcPr>
            <w:tcW w:w="465" w:type="dxa"/>
            <w:tcBorders>
              <w:left w:val="single" w:color="auto" w:sz="4" w:space="0"/>
            </w:tcBorders>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10</w:t>
            </w:r>
          </w:p>
        </w:tc>
        <w:tc>
          <w:tcPr>
            <w:tcW w:w="1378" w:type="dxa"/>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3170122031</w:t>
            </w:r>
          </w:p>
        </w:tc>
        <w:tc>
          <w:tcPr>
            <w:tcW w:w="708" w:type="dxa"/>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8-9</w:t>
            </w:r>
          </w:p>
        </w:tc>
        <w:tc>
          <w:tcPr>
            <w:tcW w:w="1843" w:type="dxa"/>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Welding Machine</w:t>
            </w:r>
          </w:p>
        </w:tc>
        <w:tc>
          <w:tcPr>
            <w:tcW w:w="992" w:type="dxa"/>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CEA</w:t>
            </w:r>
          </w:p>
        </w:tc>
        <w:tc>
          <w:tcPr>
            <w:tcW w:w="868" w:type="dxa"/>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2010</w:t>
            </w:r>
          </w:p>
        </w:tc>
        <w:tc>
          <w:tcPr>
            <w:tcW w:w="449" w:type="dxa"/>
            <w:tcBorders>
              <w:right w:val="nil"/>
            </w:tcBorders>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Rp</w:t>
            </w:r>
          </w:p>
        </w:tc>
        <w:tc>
          <w:tcPr>
            <w:tcW w:w="1377" w:type="dxa"/>
            <w:tcBorders>
              <w:left w:val="nil"/>
              <w:bottom w:val="single" w:color="auto" w:sz="4" w:space="0"/>
            </w:tcBorders>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137.500.000,-</w:t>
            </w:r>
          </w:p>
        </w:tc>
      </w:tr>
      <w:tr>
        <w:tblPrEx>
          <w:tblBorders>
            <w:top w:val="single" w:color="auto" w:sz="4" w:space="0"/>
            <w:left w:val="none" w:color="auto" w:sz="0"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0" w:hRule="atLeast"/>
        </w:trPr>
        <w:tc>
          <w:tcPr>
            <w:tcW w:w="465" w:type="dxa"/>
            <w:tcBorders>
              <w:left w:val="single" w:color="auto" w:sz="4" w:space="0"/>
            </w:tcBorders>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11</w:t>
            </w:r>
          </w:p>
        </w:tc>
        <w:tc>
          <w:tcPr>
            <w:tcW w:w="1378" w:type="dxa"/>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3170122031</w:t>
            </w:r>
          </w:p>
        </w:tc>
        <w:tc>
          <w:tcPr>
            <w:tcW w:w="708" w:type="dxa"/>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10</w:t>
            </w:r>
          </w:p>
        </w:tc>
        <w:tc>
          <w:tcPr>
            <w:tcW w:w="1843" w:type="dxa"/>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Welding Machine</w:t>
            </w:r>
          </w:p>
        </w:tc>
        <w:tc>
          <w:tcPr>
            <w:tcW w:w="992" w:type="dxa"/>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CEA</w:t>
            </w:r>
          </w:p>
        </w:tc>
        <w:tc>
          <w:tcPr>
            <w:tcW w:w="868" w:type="dxa"/>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2010</w:t>
            </w:r>
          </w:p>
        </w:tc>
        <w:tc>
          <w:tcPr>
            <w:tcW w:w="449" w:type="dxa"/>
            <w:tcBorders>
              <w:right w:val="nil"/>
            </w:tcBorders>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Rp</w:t>
            </w:r>
          </w:p>
        </w:tc>
        <w:tc>
          <w:tcPr>
            <w:tcW w:w="1377" w:type="dxa"/>
            <w:tcBorders>
              <w:left w:val="nil"/>
              <w:bottom w:val="single" w:color="auto" w:sz="4" w:space="0"/>
            </w:tcBorders>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27.500.000,-</w:t>
            </w:r>
          </w:p>
        </w:tc>
      </w:tr>
      <w:tr>
        <w:tblPrEx>
          <w:tblBorders>
            <w:top w:val="single" w:color="auto" w:sz="4" w:space="0"/>
            <w:left w:val="none" w:color="auto" w:sz="0"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1" w:hRule="atLeast"/>
        </w:trPr>
        <w:tc>
          <w:tcPr>
            <w:tcW w:w="6254" w:type="dxa"/>
            <w:gridSpan w:val="6"/>
            <w:tcBorders>
              <w:left w:val="single" w:color="auto" w:sz="4" w:space="0"/>
            </w:tcBorders>
          </w:tcPr>
          <w:p>
            <w:pPr>
              <w:pStyle w:val="33"/>
              <w:spacing w:after="120" w:line="276" w:lineRule="auto"/>
              <w:ind w:left="0"/>
              <w:contextualSpacing w:val="0"/>
              <w:jc w:val="center"/>
              <w:rPr>
                <w:rFonts w:ascii="Century Gothic" w:hAnsi="Century Gothic" w:cs="Calibri"/>
                <w:b/>
                <w:sz w:val="18"/>
                <w:szCs w:val="18"/>
              </w:rPr>
            </w:pPr>
            <w:r>
              <w:rPr>
                <w:rFonts w:ascii="Century Gothic" w:hAnsi="Century Gothic" w:cs="Calibri"/>
                <w:b/>
                <w:sz w:val="18"/>
                <w:szCs w:val="18"/>
              </w:rPr>
              <w:t>Jumlah</w:t>
            </w:r>
          </w:p>
        </w:tc>
        <w:tc>
          <w:tcPr>
            <w:tcW w:w="449" w:type="dxa"/>
            <w:tcBorders>
              <w:right w:val="nil"/>
            </w:tcBorders>
            <w:vAlign w:val="center"/>
          </w:tcPr>
          <w:p>
            <w:pPr>
              <w:pStyle w:val="33"/>
              <w:spacing w:after="120" w:line="276" w:lineRule="auto"/>
              <w:ind w:left="0"/>
              <w:contextualSpacing w:val="0"/>
              <w:jc w:val="center"/>
              <w:rPr>
                <w:rFonts w:ascii="Century Gothic" w:hAnsi="Century Gothic" w:cs="Calibri"/>
                <w:sz w:val="18"/>
                <w:szCs w:val="18"/>
              </w:rPr>
            </w:pPr>
            <w:r>
              <w:rPr>
                <w:rFonts w:ascii="Century Gothic" w:hAnsi="Century Gothic" w:cs="Calibri"/>
                <w:sz w:val="18"/>
                <w:szCs w:val="18"/>
              </w:rPr>
              <w:t>Rp</w:t>
            </w:r>
          </w:p>
        </w:tc>
        <w:tc>
          <w:tcPr>
            <w:tcW w:w="1377" w:type="dxa"/>
            <w:tcBorders>
              <w:left w:val="nil"/>
            </w:tcBorders>
            <w:vAlign w:val="center"/>
          </w:tcPr>
          <w:p>
            <w:pPr>
              <w:pStyle w:val="33"/>
              <w:spacing w:after="120" w:line="276" w:lineRule="auto"/>
              <w:ind w:left="0"/>
              <w:contextualSpacing w:val="0"/>
              <w:jc w:val="center"/>
              <w:rPr>
                <w:rFonts w:ascii="Century Gothic" w:hAnsi="Century Gothic" w:cs="Calibri"/>
                <w:b/>
                <w:sz w:val="18"/>
                <w:szCs w:val="18"/>
              </w:rPr>
            </w:pPr>
            <w:r>
              <w:rPr>
                <w:rFonts w:ascii="Century Gothic" w:hAnsi="Century Gothic" w:cs="Calibri"/>
                <w:b/>
                <w:sz w:val="18"/>
                <w:szCs w:val="18"/>
              </w:rPr>
              <w:t>728.557.000,-</w:t>
            </w:r>
          </w:p>
        </w:tc>
      </w:tr>
    </w:tbl>
    <w:p>
      <w:pPr>
        <w:pStyle w:val="33"/>
        <w:spacing w:after="120" w:line="276" w:lineRule="auto"/>
        <w:jc w:val="both"/>
        <w:rPr>
          <w:rFonts w:ascii="Century Gothic" w:hAnsi="Century Gothic" w:cs="Calibri"/>
          <w:sz w:val="18"/>
          <w:szCs w:val="18"/>
        </w:rPr>
      </w:pPr>
    </w:p>
    <w:p>
      <w:pPr>
        <w:pStyle w:val="33"/>
        <w:numPr>
          <w:ilvl w:val="0"/>
          <w:numId w:val="37"/>
        </w:numPr>
        <w:spacing w:after="120" w:line="276" w:lineRule="auto"/>
        <w:ind w:left="1361" w:hanging="284"/>
        <w:contextualSpacing w:val="0"/>
        <w:jc w:val="both"/>
        <w:rPr>
          <w:rFonts w:ascii="Century Gothic" w:hAnsi="Century Gothic" w:cs="Calibri"/>
          <w:sz w:val="18"/>
          <w:szCs w:val="18"/>
        </w:rPr>
      </w:pPr>
      <w:r>
        <w:rPr>
          <w:rFonts w:ascii="Century Gothic" w:hAnsi="Century Gothic" w:cs="Calibri"/>
          <w:sz w:val="18"/>
          <w:szCs w:val="18"/>
        </w:rPr>
        <w:t>Hibah dari Kementerian Ketenagakerjaan senilai Rp. 585.515.464,- berdasarkan Naskah Perjanjian Hibah antara Kementrian Ketenagakerjaan dengan Pemerintah Provinsi Sumatera Barat No. SPK. 1809/LATTAS/IX/2017/ No. 030/1809/Set/2017 tanggal 26 September 2017 tentang Hibah Barang Milik Negara Kementerian Ketenagakerjaan kepada Pemerintah Provinsi Sumatera Barat, dengan Berita Acara Serah Terima Nomor. BA.100/LATTAS/IX/2017/ BA.030/100/Set/2017 tanggal 26 September 2017. (Daftar barang terlampir)</w:t>
      </w:r>
    </w:p>
    <w:p>
      <w:pPr>
        <w:spacing w:after="120" w:line="276" w:lineRule="auto"/>
        <w:ind w:left="1134"/>
        <w:jc w:val="both"/>
        <w:rPr>
          <w:rFonts w:ascii="Century Gothic" w:hAnsi="Century Gothic"/>
          <w:b/>
          <w:sz w:val="18"/>
          <w:szCs w:val="18"/>
          <w:lang w:val="id-ID"/>
        </w:rPr>
      </w:pPr>
      <w:r>
        <w:rPr>
          <w:rFonts w:ascii="Century Gothic" w:hAnsi="Century Gothic"/>
          <w:b/>
          <w:sz w:val="18"/>
          <w:szCs w:val="18"/>
        </w:rPr>
        <w:t xml:space="preserve">Penjelasan Mutasi </w:t>
      </w:r>
      <w:r>
        <w:rPr>
          <w:rFonts w:ascii="Century Gothic" w:hAnsi="Century Gothic"/>
          <w:b/>
          <w:sz w:val="18"/>
          <w:szCs w:val="18"/>
          <w:lang w:val="id-ID"/>
        </w:rPr>
        <w:t>Kurang</w:t>
      </w:r>
    </w:p>
    <w:p>
      <w:pPr>
        <w:pStyle w:val="33"/>
        <w:numPr>
          <w:ilvl w:val="4"/>
          <w:numId w:val="29"/>
        </w:numPr>
        <w:tabs>
          <w:tab w:val="clear" w:pos="5220"/>
        </w:tabs>
        <w:spacing w:after="120" w:line="276" w:lineRule="auto"/>
        <w:ind w:left="1418" w:hanging="284"/>
        <w:jc w:val="both"/>
        <w:rPr>
          <w:rFonts w:ascii="Century Gothic" w:hAnsi="Century Gothic"/>
          <w:sz w:val="18"/>
          <w:szCs w:val="18"/>
        </w:rPr>
      </w:pPr>
      <w:r>
        <w:rPr>
          <w:rFonts w:ascii="Century Gothic" w:hAnsi="Century Gothic"/>
          <w:sz w:val="18"/>
          <w:szCs w:val="18"/>
        </w:rPr>
        <w:t>Adanya belanja modal tahun 2017 yang tidak dikapitalisir yaitu kain gorden senilai Rp. 7.797.000,-, dan gorden (vertikal blen) senilai Rp. 17.820.000,-.</w:t>
      </w:r>
    </w:p>
    <w:p>
      <w:pPr>
        <w:pStyle w:val="33"/>
        <w:numPr>
          <w:ilvl w:val="4"/>
          <w:numId w:val="29"/>
        </w:numPr>
        <w:tabs>
          <w:tab w:val="clear" w:pos="5220"/>
        </w:tabs>
        <w:spacing w:after="120" w:line="276" w:lineRule="auto"/>
        <w:ind w:left="1418" w:hanging="284"/>
        <w:jc w:val="both"/>
        <w:rPr>
          <w:rFonts w:ascii="Century Gothic" w:hAnsi="Century Gothic"/>
          <w:sz w:val="18"/>
          <w:szCs w:val="18"/>
        </w:rPr>
      </w:pPr>
      <w:r>
        <w:rPr>
          <w:rFonts w:ascii="Century Gothic" w:hAnsi="Century Gothic"/>
          <w:sz w:val="18"/>
          <w:szCs w:val="18"/>
        </w:rPr>
        <w:t xml:space="preserve">Hibah dari Kementerian yang tidak dikapitalisir yaitu ragum/alat bengkel senilai Rp. 4.400.000,- berdasarkan </w:t>
      </w:r>
      <w:r>
        <w:rPr>
          <w:rFonts w:ascii="Century Gothic" w:hAnsi="Century Gothic" w:cs="Calibri"/>
          <w:sz w:val="18"/>
          <w:szCs w:val="18"/>
        </w:rPr>
        <w:t>Naskah Perjanjian Hibah antara Kementrian Ketenagakerjaan dengan Pemerintah Provinsi Sumatera Barat No.SPK.342/LATTAS/XII/2016 No. 021/183/BLK-PYK/Nakertrans/2016 tanggal 16 Desember 2016.</w:t>
      </w:r>
    </w:p>
    <w:p>
      <w:pPr>
        <w:pStyle w:val="33"/>
        <w:numPr>
          <w:ilvl w:val="4"/>
          <w:numId w:val="29"/>
        </w:numPr>
        <w:tabs>
          <w:tab w:val="clear" w:pos="5220"/>
        </w:tabs>
        <w:spacing w:after="120" w:line="276" w:lineRule="auto"/>
        <w:ind w:left="1418" w:hanging="284"/>
        <w:jc w:val="both"/>
        <w:rPr>
          <w:rFonts w:ascii="Century Gothic" w:hAnsi="Century Gothic"/>
          <w:sz w:val="18"/>
          <w:szCs w:val="18"/>
        </w:rPr>
      </w:pPr>
      <w:r>
        <w:rPr>
          <w:rFonts w:ascii="Century Gothic" w:hAnsi="Century Gothic"/>
          <w:sz w:val="18"/>
          <w:szCs w:val="18"/>
        </w:rPr>
        <w:t>Hibah dari Kementerian yang tidak dikapitalisir yaitu perkakas bengkel,alat ukur dll senilai Rp. 49.857.720,-</w:t>
      </w:r>
      <w:r>
        <w:rPr>
          <w:rFonts w:ascii="Century Gothic" w:hAnsi="Century Gothic" w:cs="Calibri"/>
          <w:sz w:val="18"/>
          <w:szCs w:val="18"/>
        </w:rPr>
        <w:t xml:space="preserve"> berdasarkan Naskah Perjanjian Hibah antara Kementrian Ketenagakerjaan dengan Pemerintah Provinsi Sumatera Barat No. SPK. 1809/LATTAS/IX/2017/ No. 030/1809/Set/2017 tanggal 26 September 2017</w:t>
      </w:r>
    </w:p>
    <w:p>
      <w:pPr>
        <w:spacing w:after="120" w:line="276" w:lineRule="auto"/>
        <w:ind w:left="1440"/>
        <w:jc w:val="both"/>
        <w:rPr>
          <w:rFonts w:ascii="Century Gothic" w:hAnsi="Century Gothic"/>
          <w:sz w:val="18"/>
          <w:szCs w:val="18"/>
        </w:rPr>
      </w:pPr>
      <w:r>
        <w:rPr>
          <w:rFonts w:ascii="Century Gothic" w:hAnsi="Century Gothic"/>
          <w:sz w:val="18"/>
          <w:szCs w:val="18"/>
        </w:rPr>
        <w:t>Rekapitulasi/ daftar mutasi tambah  dan kurang aktiva tetap Peralatan dan Mesin per 31 Desember 201</w:t>
      </w:r>
      <w:r>
        <w:rPr>
          <w:rFonts w:ascii="Century Gothic" w:hAnsi="Century Gothic"/>
          <w:sz w:val="18"/>
          <w:szCs w:val="18"/>
          <w:lang w:val="id-ID"/>
        </w:rPr>
        <w:t>7</w:t>
      </w:r>
      <w:r>
        <w:rPr>
          <w:rFonts w:ascii="Century Gothic" w:hAnsi="Century Gothic"/>
          <w:sz w:val="18"/>
          <w:szCs w:val="18"/>
        </w:rPr>
        <w:t xml:space="preserve"> dapat dilihat pada Lampiran 17.</w:t>
      </w:r>
    </w:p>
    <w:p>
      <w:pPr>
        <w:spacing w:after="120" w:line="276" w:lineRule="auto"/>
        <w:ind w:left="1440"/>
        <w:jc w:val="both"/>
        <w:rPr>
          <w:rFonts w:ascii="Century Gothic" w:hAnsi="Century Gothic"/>
          <w:sz w:val="18"/>
          <w:szCs w:val="18"/>
        </w:rPr>
      </w:pPr>
    </w:p>
    <w:tbl>
      <w:tblPr>
        <w:tblStyle w:val="30"/>
        <w:tblW w:w="8125" w:type="dxa"/>
        <w:tblInd w:w="817" w:type="dxa"/>
        <w:tblBorders>
          <w:top w:val="single" w:color="auto" w:sz="18" w:space="0"/>
          <w:left w:val="single" w:color="auto" w:sz="18" w:space="0"/>
          <w:bottom w:val="single" w:color="auto" w:sz="18" w:space="0"/>
          <w:right w:val="single" w:color="auto" w:sz="18" w:space="0"/>
          <w:insideH w:val="single" w:color="auto" w:sz="4" w:space="0"/>
          <w:insideV w:val="single" w:color="auto" w:sz="18" w:space="0"/>
        </w:tblBorders>
        <w:tblLayout w:type="fixed"/>
        <w:tblCellMar>
          <w:top w:w="0" w:type="dxa"/>
          <w:left w:w="108" w:type="dxa"/>
          <w:bottom w:w="0" w:type="dxa"/>
          <w:right w:w="108" w:type="dxa"/>
        </w:tblCellMar>
      </w:tblPr>
      <w:tblGrid>
        <w:gridCol w:w="3544"/>
        <w:gridCol w:w="2313"/>
        <w:gridCol w:w="2268"/>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18" w:space="0"/>
          </w:tblBorders>
          <w:tblLayout w:type="fixed"/>
          <w:tblCellMar>
            <w:top w:w="0" w:type="dxa"/>
            <w:left w:w="108" w:type="dxa"/>
            <w:bottom w:w="0" w:type="dxa"/>
            <w:right w:w="108" w:type="dxa"/>
          </w:tblCellMar>
        </w:tblPrEx>
        <w:trPr>
          <w:trHeight w:val="330" w:hRule="atLeast"/>
        </w:trPr>
        <w:tc>
          <w:tcPr>
            <w:tcW w:w="3544" w:type="dxa"/>
            <w:shd w:val="clear" w:color="auto" w:fill="auto"/>
            <w:vAlign w:val="bottom"/>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Perkiraan</w:t>
            </w:r>
          </w:p>
        </w:tc>
        <w:tc>
          <w:tcPr>
            <w:tcW w:w="2313" w:type="dxa"/>
            <w:shd w:val="clear" w:color="auto" w:fill="auto"/>
            <w:vAlign w:val="bottom"/>
          </w:tcPr>
          <w:p>
            <w:pPr>
              <w:spacing w:after="120" w:line="276" w:lineRule="auto"/>
              <w:ind w:right="-63"/>
              <w:jc w:val="center"/>
              <w:rPr>
                <w:rFonts w:ascii="Century Gothic" w:hAnsi="Century Gothic" w:cs="Calibri"/>
                <w:b/>
                <w:bCs/>
                <w:sz w:val="18"/>
                <w:szCs w:val="18"/>
                <w:lang w:val="id-ID" w:eastAsia="id-ID"/>
              </w:rPr>
            </w:pPr>
            <w:r>
              <w:rPr>
                <w:rFonts w:ascii="Century Gothic" w:hAnsi="Century Gothic" w:cs="Calibri"/>
                <w:b/>
                <w:bCs/>
                <w:sz w:val="18"/>
                <w:szCs w:val="18"/>
                <w:lang w:eastAsia="id-ID"/>
              </w:rPr>
              <w:t>201</w:t>
            </w:r>
            <w:r>
              <w:rPr>
                <w:rFonts w:ascii="Century Gothic" w:hAnsi="Century Gothic" w:cs="Calibri"/>
                <w:b/>
                <w:bCs/>
                <w:sz w:val="18"/>
                <w:szCs w:val="18"/>
                <w:lang w:val="id-ID" w:eastAsia="id-ID"/>
              </w:rPr>
              <w:t>7</w:t>
            </w:r>
          </w:p>
        </w:tc>
        <w:tc>
          <w:tcPr>
            <w:tcW w:w="2268" w:type="dxa"/>
            <w:shd w:val="clear" w:color="auto" w:fill="auto"/>
            <w:vAlign w:val="bottom"/>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2016</w:t>
            </w:r>
          </w:p>
        </w:tc>
      </w:tr>
    </w:tbl>
    <w:p>
      <w:pPr>
        <w:spacing w:after="120" w:line="276" w:lineRule="auto"/>
        <w:ind w:left="720"/>
        <w:jc w:val="both"/>
        <w:rPr>
          <w:rFonts w:ascii="Century Gothic" w:hAnsi="Century Gothic"/>
          <w:sz w:val="18"/>
          <w:szCs w:val="18"/>
        </w:rPr>
      </w:pPr>
    </w:p>
    <w:tbl>
      <w:tblPr>
        <w:tblStyle w:val="30"/>
        <w:tblW w:w="8080" w:type="dxa"/>
        <w:tblInd w:w="817" w:type="dxa"/>
        <w:tblLayout w:type="fixed"/>
        <w:tblCellMar>
          <w:top w:w="0" w:type="dxa"/>
          <w:left w:w="108" w:type="dxa"/>
          <w:bottom w:w="0" w:type="dxa"/>
          <w:right w:w="108" w:type="dxa"/>
        </w:tblCellMar>
      </w:tblPr>
      <w:tblGrid>
        <w:gridCol w:w="3544"/>
        <w:gridCol w:w="2268"/>
        <w:gridCol w:w="2268"/>
      </w:tblGrid>
      <w:tr>
        <w:tblPrEx>
          <w:tblLayout w:type="fixed"/>
          <w:tblCellMar>
            <w:top w:w="0" w:type="dxa"/>
            <w:left w:w="108" w:type="dxa"/>
            <w:bottom w:w="0" w:type="dxa"/>
            <w:right w:w="108" w:type="dxa"/>
          </w:tblCellMar>
        </w:tblPrEx>
        <w:trPr>
          <w:trHeight w:val="330" w:hRule="atLeast"/>
        </w:trPr>
        <w:tc>
          <w:tcPr>
            <w:tcW w:w="3544" w:type="dxa"/>
            <w:shd w:val="clear" w:color="auto" w:fill="auto"/>
            <w:vAlign w:val="bottom"/>
          </w:tcPr>
          <w:p>
            <w:pPr>
              <w:numPr>
                <w:ilvl w:val="0"/>
                <w:numId w:val="33"/>
              </w:numPr>
              <w:spacing w:after="120" w:line="276" w:lineRule="auto"/>
              <w:ind w:left="317"/>
              <w:jc w:val="both"/>
              <w:rPr>
                <w:rFonts w:ascii="Century Gothic" w:hAnsi="Century Gothic" w:cs="Calibri"/>
                <w:b/>
                <w:bCs/>
                <w:sz w:val="18"/>
                <w:szCs w:val="18"/>
                <w:lang w:eastAsia="id-ID"/>
              </w:rPr>
            </w:pPr>
            <w:r>
              <w:rPr>
                <w:rFonts w:ascii="Century Gothic" w:hAnsi="Century Gothic" w:cs="Calibri"/>
                <w:b/>
                <w:bCs/>
                <w:sz w:val="18"/>
                <w:szCs w:val="18"/>
                <w:lang w:eastAsia="id-ID"/>
              </w:rPr>
              <w:t>Gedung dan Bangunan</w:t>
            </w:r>
          </w:p>
        </w:tc>
        <w:tc>
          <w:tcPr>
            <w:tcW w:w="2268" w:type="dxa"/>
            <w:shd w:val="clear" w:color="auto" w:fill="auto"/>
            <w:vAlign w:val="bottom"/>
          </w:tcPr>
          <w:p>
            <w:pPr>
              <w:spacing w:after="120" w:line="276" w:lineRule="auto"/>
              <w:jc w:val="center"/>
              <w:rPr>
                <w:rFonts w:ascii="Century Gothic" w:hAnsi="Century Gothic" w:cs="Calibri"/>
                <w:b/>
                <w:bCs/>
                <w:sz w:val="18"/>
                <w:szCs w:val="18"/>
                <w:lang w:val="id-ID" w:eastAsia="id-ID"/>
              </w:rPr>
            </w:pPr>
            <w:r>
              <w:rPr>
                <w:rFonts w:ascii="Century Gothic" w:hAnsi="Century Gothic" w:cs="Calibri"/>
                <w:b/>
                <w:bCs/>
                <w:sz w:val="18"/>
                <w:szCs w:val="18"/>
                <w:lang w:val="id-ID" w:eastAsia="id-ID"/>
              </w:rPr>
              <w:t>12.276.996.816,49</w:t>
            </w:r>
          </w:p>
        </w:tc>
        <w:tc>
          <w:tcPr>
            <w:tcW w:w="2268" w:type="dxa"/>
            <w:shd w:val="clear" w:color="auto" w:fill="auto"/>
            <w:vAlign w:val="bottom"/>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12.200.075.816,49</w:t>
            </w:r>
          </w:p>
        </w:tc>
      </w:tr>
    </w:tbl>
    <w:p>
      <w:pPr>
        <w:spacing w:after="120" w:line="276" w:lineRule="auto"/>
        <w:ind w:left="1134"/>
        <w:jc w:val="both"/>
        <w:rPr>
          <w:rFonts w:ascii="Century Gothic" w:hAnsi="Century Gothic" w:cs="Calibri"/>
          <w:sz w:val="18"/>
          <w:szCs w:val="18"/>
          <w:lang w:eastAsia="id-ID"/>
        </w:rPr>
      </w:pPr>
      <w:r>
        <w:rPr>
          <w:rFonts w:ascii="Century Gothic" w:hAnsi="Century Gothic" w:cs="Calibri"/>
          <w:sz w:val="18"/>
          <w:szCs w:val="18"/>
          <w:lang w:eastAsia="id-ID"/>
        </w:rPr>
        <w:t>Jumlah tersebut merupakan saldo nilai Gedung dan Bangunan milik Pemerintah Provinsi Sumatera Barat yang terdaftar pada Dinas Tenaga Kerja dan Transmigrasi per 31 Desember 201</w:t>
      </w:r>
      <w:r>
        <w:rPr>
          <w:rFonts w:ascii="Century Gothic" w:hAnsi="Century Gothic" w:cs="Calibri"/>
          <w:sz w:val="18"/>
          <w:szCs w:val="18"/>
          <w:lang w:val="id-ID" w:eastAsia="id-ID"/>
        </w:rPr>
        <w:t>7</w:t>
      </w:r>
      <w:r>
        <w:rPr>
          <w:rFonts w:ascii="Century Gothic" w:hAnsi="Century Gothic" w:cs="Calibri"/>
          <w:sz w:val="18"/>
          <w:szCs w:val="18"/>
          <w:lang w:eastAsia="id-ID"/>
        </w:rPr>
        <w:t xml:space="preserve"> dan  201</w:t>
      </w:r>
      <w:r>
        <w:rPr>
          <w:rFonts w:ascii="Century Gothic" w:hAnsi="Century Gothic" w:cs="Calibri"/>
          <w:sz w:val="18"/>
          <w:szCs w:val="18"/>
          <w:lang w:val="id-ID" w:eastAsia="id-ID"/>
        </w:rPr>
        <w:t>6</w:t>
      </w:r>
      <w:r>
        <w:rPr>
          <w:rFonts w:ascii="Century Gothic" w:hAnsi="Century Gothic" w:cs="Calibri"/>
          <w:sz w:val="18"/>
          <w:szCs w:val="18"/>
          <w:lang w:eastAsia="id-ID"/>
        </w:rPr>
        <w:t xml:space="preserve"> .</w:t>
      </w:r>
    </w:p>
    <w:p>
      <w:pPr>
        <w:spacing w:after="120" w:line="276" w:lineRule="auto"/>
        <w:ind w:left="720"/>
        <w:jc w:val="both"/>
        <w:rPr>
          <w:rFonts w:ascii="Century Gothic" w:hAnsi="Century Gothic" w:cs="Calibri"/>
          <w:sz w:val="18"/>
          <w:szCs w:val="18"/>
          <w:lang w:eastAsia="id-ID"/>
        </w:rPr>
      </w:pPr>
    </w:p>
    <w:p>
      <w:pPr>
        <w:numPr>
          <w:ilvl w:val="0"/>
          <w:numId w:val="38"/>
        </w:numPr>
        <w:spacing w:after="120" w:line="276" w:lineRule="auto"/>
        <w:ind w:left="1560" w:hanging="426"/>
        <w:jc w:val="both"/>
        <w:rPr>
          <w:rFonts w:ascii="Century Gothic" w:hAnsi="Century Gothic"/>
          <w:b/>
          <w:sz w:val="18"/>
          <w:szCs w:val="18"/>
        </w:rPr>
      </w:pPr>
      <w:r>
        <w:rPr>
          <w:rFonts w:ascii="Century Gothic" w:hAnsi="Century Gothic"/>
          <w:b/>
          <w:sz w:val="18"/>
          <w:szCs w:val="18"/>
        </w:rPr>
        <w:t>Dasar Penilaian</w:t>
      </w:r>
    </w:p>
    <w:p>
      <w:pPr>
        <w:numPr>
          <w:ilvl w:val="1"/>
          <w:numId w:val="38"/>
        </w:numPr>
        <w:spacing w:after="120" w:line="276" w:lineRule="auto"/>
        <w:ind w:left="1797" w:hanging="357"/>
        <w:jc w:val="both"/>
        <w:rPr>
          <w:rFonts w:ascii="Century Gothic" w:hAnsi="Century Gothic"/>
          <w:sz w:val="18"/>
          <w:szCs w:val="18"/>
        </w:rPr>
      </w:pPr>
      <w:r>
        <w:rPr>
          <w:rFonts w:ascii="Century Gothic" w:hAnsi="Century Gothic"/>
          <w:sz w:val="18"/>
          <w:szCs w:val="18"/>
        </w:rPr>
        <w:t>Neraca Awal 2005</w:t>
      </w:r>
      <w:r>
        <w:rPr>
          <w:rFonts w:ascii="Century Gothic" w:hAnsi="Century Gothic"/>
          <w:sz w:val="18"/>
          <w:szCs w:val="18"/>
        </w:rPr>
        <w:tab/>
      </w:r>
      <w:r>
        <w:rPr>
          <w:rFonts w:ascii="Century Gothic" w:hAnsi="Century Gothic"/>
          <w:sz w:val="18"/>
          <w:szCs w:val="18"/>
        </w:rPr>
        <w:tab/>
      </w:r>
      <w:r>
        <w:rPr>
          <w:rFonts w:ascii="Century Gothic" w:hAnsi="Century Gothic"/>
          <w:sz w:val="18"/>
          <w:szCs w:val="18"/>
        </w:rPr>
        <w:t xml:space="preserve"> </w:t>
      </w:r>
      <w:r>
        <w:rPr>
          <w:rFonts w:ascii="Century Gothic" w:hAnsi="Century Gothic"/>
          <w:sz w:val="18"/>
          <w:szCs w:val="18"/>
        </w:rPr>
        <w:tab/>
      </w:r>
      <w:r>
        <w:rPr>
          <w:rFonts w:ascii="Century Gothic" w:hAnsi="Century Gothic"/>
          <w:sz w:val="18"/>
          <w:szCs w:val="18"/>
        </w:rPr>
        <w:tab/>
      </w:r>
      <w:r>
        <w:rPr>
          <w:rFonts w:ascii="Century Gothic" w:hAnsi="Century Gothic"/>
          <w:sz w:val="18"/>
          <w:szCs w:val="18"/>
        </w:rPr>
        <w:t xml:space="preserve">Rp.     </w:t>
      </w:r>
      <w:r>
        <w:rPr>
          <w:rFonts w:ascii="Century Gothic" w:hAnsi="Century Gothic" w:eastAsia="Arial Unicode MS" w:cs="Calibri"/>
          <w:sz w:val="18"/>
          <w:szCs w:val="18"/>
        </w:rPr>
        <w:t>4.260.731.000,-</w:t>
      </w:r>
    </w:p>
    <w:p>
      <w:pPr>
        <w:numPr>
          <w:ilvl w:val="1"/>
          <w:numId w:val="38"/>
        </w:numPr>
        <w:spacing w:after="120" w:line="276" w:lineRule="auto"/>
        <w:ind w:left="1843" w:hanging="425"/>
        <w:jc w:val="both"/>
        <w:rPr>
          <w:rFonts w:ascii="Century Gothic" w:hAnsi="Century Gothic"/>
          <w:sz w:val="18"/>
          <w:szCs w:val="18"/>
        </w:rPr>
      </w:pPr>
      <w:r>
        <w:rPr>
          <w:rFonts w:ascii="Century Gothic" w:hAnsi="Century Gothic" w:cs="Calibri"/>
          <w:sz w:val="18"/>
          <w:szCs w:val="18"/>
          <w:lang w:eastAsia="id-ID"/>
        </w:rPr>
        <w:t>Harga Perolehan 2006 sd 201</w:t>
      </w:r>
      <w:r>
        <w:rPr>
          <w:rFonts w:ascii="Century Gothic" w:hAnsi="Century Gothic" w:cs="Calibri"/>
          <w:sz w:val="18"/>
          <w:szCs w:val="18"/>
          <w:lang w:val="id-ID" w:eastAsia="id-ID"/>
        </w:rPr>
        <w:t>7</w:t>
      </w:r>
      <w:r>
        <w:rPr>
          <w:rFonts w:ascii="Century Gothic" w:hAnsi="Century Gothic" w:cs="Calibri"/>
          <w:sz w:val="18"/>
          <w:szCs w:val="18"/>
          <w:lang w:eastAsia="id-ID"/>
        </w:rPr>
        <w:tab/>
      </w:r>
      <w:r>
        <w:rPr>
          <w:rFonts w:ascii="Century Gothic" w:hAnsi="Century Gothic" w:cs="Calibri"/>
          <w:sz w:val="18"/>
          <w:szCs w:val="18"/>
          <w:lang w:eastAsia="id-ID"/>
        </w:rPr>
        <w:tab/>
      </w:r>
      <w:r>
        <w:rPr>
          <w:rFonts w:ascii="Century Gothic" w:hAnsi="Century Gothic" w:cs="Calibri"/>
          <w:sz w:val="18"/>
          <w:szCs w:val="18"/>
          <w:lang w:eastAsia="id-ID"/>
        </w:rPr>
        <w:t xml:space="preserve">Rp.    </w:t>
      </w:r>
      <w:r>
        <w:rPr>
          <w:rFonts w:ascii="Century Gothic" w:hAnsi="Century Gothic" w:cs="Calibri"/>
          <w:sz w:val="18"/>
          <w:szCs w:val="18"/>
          <w:lang w:val="id-ID" w:eastAsia="id-ID"/>
        </w:rPr>
        <w:t xml:space="preserve"> </w:t>
      </w:r>
      <w:r>
        <w:rPr>
          <w:rFonts w:ascii="Century Gothic" w:hAnsi="Century Gothic" w:eastAsia="Arial Unicode MS" w:cs="Calibri"/>
          <w:sz w:val="18"/>
          <w:szCs w:val="18"/>
          <w:lang w:eastAsia="id-ID"/>
        </w:rPr>
        <w:t>6</w:t>
      </w:r>
      <w:r>
        <w:rPr>
          <w:rFonts w:ascii="Century Gothic" w:hAnsi="Century Gothic" w:eastAsia="Arial Unicode MS" w:cs="Calibri"/>
          <w:sz w:val="18"/>
          <w:szCs w:val="18"/>
          <w:lang w:val="id-ID" w:eastAsia="id-ID"/>
        </w:rPr>
        <w:t>.</w:t>
      </w:r>
      <w:r>
        <w:rPr>
          <w:rFonts w:ascii="Century Gothic" w:hAnsi="Century Gothic" w:eastAsia="Arial Unicode MS" w:cs="Calibri"/>
          <w:sz w:val="18"/>
          <w:szCs w:val="18"/>
          <w:lang w:eastAsia="id-ID"/>
        </w:rPr>
        <w:t>398</w:t>
      </w:r>
      <w:r>
        <w:rPr>
          <w:rFonts w:ascii="Century Gothic" w:hAnsi="Century Gothic" w:eastAsia="Arial Unicode MS" w:cs="Calibri"/>
          <w:sz w:val="18"/>
          <w:szCs w:val="18"/>
          <w:lang w:val="id-ID" w:eastAsia="id-ID"/>
        </w:rPr>
        <w:t>.</w:t>
      </w:r>
      <w:r>
        <w:rPr>
          <w:rFonts w:ascii="Century Gothic" w:hAnsi="Century Gothic" w:eastAsia="Arial Unicode MS" w:cs="Calibri"/>
          <w:sz w:val="18"/>
          <w:szCs w:val="18"/>
          <w:lang w:eastAsia="id-ID"/>
        </w:rPr>
        <w:t>011</w:t>
      </w:r>
      <w:r>
        <w:rPr>
          <w:rFonts w:ascii="Century Gothic" w:hAnsi="Century Gothic" w:eastAsia="Arial Unicode MS" w:cs="Calibri"/>
          <w:sz w:val="18"/>
          <w:szCs w:val="18"/>
          <w:lang w:val="id-ID" w:eastAsia="id-ID"/>
        </w:rPr>
        <w:t>.</w:t>
      </w:r>
      <w:r>
        <w:rPr>
          <w:rFonts w:ascii="Century Gothic" w:hAnsi="Century Gothic" w:eastAsia="Arial Unicode MS" w:cs="Calibri"/>
          <w:sz w:val="18"/>
          <w:szCs w:val="18"/>
          <w:lang w:eastAsia="id-ID"/>
        </w:rPr>
        <w:t>696,49</w:t>
      </w:r>
    </w:p>
    <w:p>
      <w:pPr>
        <w:numPr>
          <w:ilvl w:val="1"/>
          <w:numId w:val="38"/>
        </w:numPr>
        <w:spacing w:after="120" w:line="276" w:lineRule="auto"/>
        <w:ind w:left="1797" w:hanging="357"/>
        <w:jc w:val="both"/>
        <w:rPr>
          <w:rFonts w:ascii="Century Gothic" w:hAnsi="Century Gothic"/>
          <w:sz w:val="18"/>
          <w:szCs w:val="18"/>
        </w:rPr>
      </w:pPr>
      <w:r>
        <w:rPr>
          <w:rFonts w:ascii="Century Gothic" w:hAnsi="Century Gothic" w:cs="Calibri"/>
          <w:sz w:val="18"/>
          <w:szCs w:val="18"/>
          <w:lang w:eastAsia="id-ID"/>
        </w:rPr>
        <w:t>Appraisal 2011</w:t>
      </w:r>
      <w:r>
        <w:rPr>
          <w:rFonts w:ascii="Century Gothic" w:hAnsi="Century Gothic" w:cs="Calibri"/>
          <w:sz w:val="18"/>
          <w:szCs w:val="18"/>
          <w:lang w:eastAsia="id-ID"/>
        </w:rPr>
        <w:tab/>
      </w:r>
      <w:r>
        <w:rPr>
          <w:rFonts w:ascii="Century Gothic" w:hAnsi="Century Gothic" w:cs="Calibri"/>
          <w:sz w:val="18"/>
          <w:szCs w:val="18"/>
          <w:lang w:eastAsia="id-ID"/>
        </w:rPr>
        <w:tab/>
      </w:r>
      <w:r>
        <w:rPr>
          <w:rFonts w:ascii="Century Gothic" w:hAnsi="Century Gothic" w:cs="Calibri"/>
          <w:sz w:val="18"/>
          <w:szCs w:val="18"/>
          <w:lang w:eastAsia="id-ID"/>
        </w:rPr>
        <w:tab/>
      </w:r>
      <w:r>
        <w:rPr>
          <w:rFonts w:ascii="Century Gothic" w:hAnsi="Century Gothic" w:cs="Calibri"/>
          <w:sz w:val="18"/>
          <w:szCs w:val="18"/>
          <w:lang w:eastAsia="id-ID"/>
        </w:rPr>
        <w:tab/>
      </w:r>
      <w:r>
        <w:rPr>
          <w:rFonts w:ascii="Century Gothic" w:hAnsi="Century Gothic" w:cs="Calibri"/>
          <w:sz w:val="18"/>
          <w:szCs w:val="18"/>
          <w:lang w:eastAsia="id-ID"/>
        </w:rPr>
        <w:t xml:space="preserve">Rp.     </w:t>
      </w:r>
      <w:r>
        <w:rPr>
          <w:rFonts w:ascii="Century Gothic" w:hAnsi="Century Gothic" w:eastAsia="Arial Unicode MS" w:cs="Calibri"/>
          <w:sz w:val="18"/>
          <w:szCs w:val="18"/>
          <w:lang w:eastAsia="id-ID"/>
        </w:rPr>
        <w:t>1.618.254.120,-</w:t>
      </w:r>
    </w:p>
    <w:p>
      <w:pPr>
        <w:spacing w:after="120" w:line="276" w:lineRule="auto"/>
        <w:ind w:left="1134"/>
        <w:jc w:val="both"/>
        <w:rPr>
          <w:rFonts w:ascii="Century Gothic" w:hAnsi="Century Gothic"/>
          <w:sz w:val="18"/>
          <w:szCs w:val="18"/>
        </w:rPr>
      </w:pPr>
      <w:r>
        <w:rPr>
          <w:rFonts w:ascii="Century Gothic" w:hAnsi="Century Gothic"/>
          <w:sz w:val="18"/>
          <w:szCs w:val="18"/>
        </w:rPr>
        <w:t xml:space="preserve">Daftar Peralatan dan Mesin  </w:t>
      </w:r>
      <w:r>
        <w:rPr>
          <w:rFonts w:ascii="Century Gothic" w:hAnsi="Century Gothic" w:cs="Calibri"/>
          <w:sz w:val="18"/>
          <w:szCs w:val="18"/>
          <w:lang w:eastAsia="id-ID"/>
        </w:rPr>
        <w:t>Dinas Tenaga Kerja dan Transmigrasi</w:t>
      </w:r>
      <w:r>
        <w:rPr>
          <w:rFonts w:ascii="Century Gothic" w:hAnsi="Century Gothic"/>
          <w:sz w:val="18"/>
          <w:szCs w:val="18"/>
        </w:rPr>
        <w:t xml:space="preserve"> Provinsi Sumatera Barat per 31 Desember 201</w:t>
      </w:r>
      <w:r>
        <w:rPr>
          <w:rFonts w:ascii="Century Gothic" w:hAnsi="Century Gothic"/>
          <w:sz w:val="18"/>
          <w:szCs w:val="18"/>
          <w:lang w:val="id-ID"/>
        </w:rPr>
        <w:t>7</w:t>
      </w:r>
      <w:r>
        <w:rPr>
          <w:rFonts w:ascii="Century Gothic" w:hAnsi="Century Gothic"/>
          <w:sz w:val="18"/>
          <w:szCs w:val="18"/>
        </w:rPr>
        <w:t xml:space="preserve">  dalam bentuk KIB B, dapat dilihat pada Buku Inventaris </w:t>
      </w:r>
      <w:r>
        <w:rPr>
          <w:rFonts w:ascii="Century Gothic" w:hAnsi="Century Gothic" w:cs="Calibri"/>
          <w:sz w:val="18"/>
          <w:szCs w:val="18"/>
          <w:lang w:eastAsia="id-ID"/>
        </w:rPr>
        <w:t>Dinas Tenaga Kerja dan Transmigrasi</w:t>
      </w:r>
      <w:r>
        <w:rPr>
          <w:rFonts w:ascii="Century Gothic" w:hAnsi="Century Gothic"/>
          <w:sz w:val="18"/>
          <w:szCs w:val="18"/>
        </w:rPr>
        <w:t xml:space="preserve"> Provinsi  Sumatera Barat yang merupakan bagian yang tidak terpisahkan dari Catatan Atas Laporan Keuangan Pemerintah Provinsi Sumatera Barat Tahun 201</w:t>
      </w:r>
      <w:r>
        <w:rPr>
          <w:rFonts w:ascii="Century Gothic" w:hAnsi="Century Gothic"/>
          <w:sz w:val="18"/>
          <w:szCs w:val="18"/>
          <w:lang w:val="id-ID"/>
        </w:rPr>
        <w:t>7</w:t>
      </w:r>
      <w:r>
        <w:rPr>
          <w:rFonts w:ascii="Century Gothic" w:hAnsi="Century Gothic"/>
          <w:sz w:val="18"/>
          <w:szCs w:val="18"/>
        </w:rPr>
        <w:t>.</w:t>
      </w:r>
    </w:p>
    <w:p>
      <w:pPr>
        <w:numPr>
          <w:ilvl w:val="0"/>
          <w:numId w:val="38"/>
        </w:numPr>
        <w:spacing w:after="120" w:line="276" w:lineRule="auto"/>
        <w:ind w:left="1560" w:hanging="426"/>
        <w:jc w:val="both"/>
        <w:rPr>
          <w:rFonts w:ascii="Century Gothic" w:hAnsi="Century Gothic"/>
          <w:b/>
          <w:sz w:val="18"/>
          <w:szCs w:val="18"/>
        </w:rPr>
      </w:pPr>
      <w:r>
        <w:rPr>
          <w:rFonts w:ascii="Century Gothic" w:hAnsi="Century Gothic"/>
          <w:b/>
          <w:sz w:val="18"/>
          <w:szCs w:val="18"/>
        </w:rPr>
        <w:t xml:space="preserve">Mutasi Tambah Kurang </w:t>
      </w:r>
    </w:p>
    <w:tbl>
      <w:tblPr>
        <w:tblStyle w:val="30"/>
        <w:tblW w:w="8647"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701"/>
        <w:gridCol w:w="1560"/>
        <w:gridCol w:w="1842"/>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1" w:type="dxa"/>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Uraian</w:t>
            </w:r>
          </w:p>
        </w:tc>
        <w:tc>
          <w:tcPr>
            <w:tcW w:w="1701" w:type="dxa"/>
          </w:tcPr>
          <w:p>
            <w:pPr>
              <w:spacing w:after="120" w:line="276" w:lineRule="auto"/>
              <w:ind w:left="-108"/>
              <w:jc w:val="center"/>
              <w:rPr>
                <w:rFonts w:ascii="Century Gothic" w:hAnsi="Century Gothic" w:cs="Calibri"/>
                <w:b/>
                <w:sz w:val="18"/>
                <w:szCs w:val="18"/>
                <w:lang w:eastAsia="id-ID"/>
              </w:rPr>
            </w:pPr>
            <w:r>
              <w:rPr>
                <w:rFonts w:ascii="Century Gothic" w:hAnsi="Century Gothic" w:cs="Calibri"/>
                <w:b/>
                <w:sz w:val="18"/>
                <w:szCs w:val="18"/>
                <w:lang w:eastAsia="id-ID"/>
              </w:rPr>
              <w:t>Saldo Awal</w:t>
            </w:r>
          </w:p>
        </w:tc>
        <w:tc>
          <w:tcPr>
            <w:tcW w:w="1560" w:type="dxa"/>
          </w:tcPr>
          <w:p>
            <w:pPr>
              <w:spacing w:after="120" w:line="276" w:lineRule="auto"/>
              <w:ind w:left="-63"/>
              <w:jc w:val="center"/>
              <w:rPr>
                <w:rFonts w:ascii="Century Gothic" w:hAnsi="Century Gothic" w:cs="Calibri"/>
                <w:b/>
                <w:sz w:val="18"/>
                <w:szCs w:val="18"/>
                <w:lang w:eastAsia="id-ID"/>
              </w:rPr>
            </w:pPr>
            <w:r>
              <w:rPr>
                <w:rFonts w:ascii="Century Gothic" w:hAnsi="Century Gothic" w:cs="Calibri"/>
                <w:b/>
                <w:sz w:val="18"/>
                <w:szCs w:val="18"/>
                <w:lang w:eastAsia="id-ID"/>
              </w:rPr>
              <w:t>Penambahan</w:t>
            </w:r>
          </w:p>
        </w:tc>
        <w:tc>
          <w:tcPr>
            <w:tcW w:w="1842" w:type="dxa"/>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Pengurangan</w:t>
            </w:r>
          </w:p>
        </w:tc>
        <w:tc>
          <w:tcPr>
            <w:tcW w:w="1843" w:type="dxa"/>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Saldo Ak</w:t>
            </w:r>
            <w:r>
              <w:rPr>
                <w:rFonts w:ascii="Century Gothic" w:hAnsi="Century Gothic" w:cs="Calibri"/>
                <w:b/>
                <w:sz w:val="18"/>
                <w:szCs w:val="18"/>
                <w:lang w:val="id-ID" w:eastAsia="id-ID"/>
              </w:rPr>
              <w:t>h</w:t>
            </w:r>
            <w:r>
              <w:rPr>
                <w:rFonts w:ascii="Century Gothic" w:hAnsi="Century Gothic" w:cs="Calibri"/>
                <w:b/>
                <w:sz w:val="18"/>
                <w:szCs w:val="18"/>
                <w:lang w:eastAsia="id-ID"/>
              </w:rPr>
              <w:t>ir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1" w:type="dxa"/>
          </w:tcPr>
          <w:p>
            <w:pPr>
              <w:spacing w:after="120" w:line="276" w:lineRule="auto"/>
              <w:jc w:val="left"/>
              <w:rPr>
                <w:rFonts w:ascii="Century Gothic" w:hAnsi="Century Gothic" w:cs="Calibri"/>
                <w:sz w:val="18"/>
                <w:szCs w:val="18"/>
                <w:lang w:eastAsia="id-ID"/>
              </w:rPr>
            </w:pPr>
            <w:r>
              <w:rPr>
                <w:rFonts w:ascii="Century Gothic" w:hAnsi="Century Gothic" w:cs="Calibri"/>
                <w:sz w:val="18"/>
                <w:szCs w:val="18"/>
                <w:lang w:eastAsia="id-ID"/>
              </w:rPr>
              <w:t>Gedung &amp; Bangunan</w:t>
            </w:r>
          </w:p>
        </w:tc>
        <w:tc>
          <w:tcPr>
            <w:tcW w:w="1701" w:type="dxa"/>
            <w:vAlign w:val="center"/>
          </w:tcPr>
          <w:p>
            <w:pPr>
              <w:spacing w:after="120" w:line="276" w:lineRule="auto"/>
              <w:ind w:left="-108"/>
              <w:rPr>
                <w:rFonts w:ascii="Century Gothic" w:hAnsi="Century Gothic" w:cs="Calibri"/>
                <w:sz w:val="18"/>
                <w:szCs w:val="18"/>
                <w:lang w:eastAsia="id-ID"/>
              </w:rPr>
            </w:pPr>
            <w:r>
              <w:rPr>
                <w:rFonts w:ascii="Century Gothic" w:hAnsi="Century Gothic" w:cs="Calibri"/>
                <w:bCs/>
                <w:sz w:val="18"/>
                <w:szCs w:val="18"/>
                <w:lang w:eastAsia="id-ID"/>
              </w:rPr>
              <w:t>12.200.075.816,49</w:t>
            </w:r>
          </w:p>
        </w:tc>
        <w:tc>
          <w:tcPr>
            <w:tcW w:w="1560" w:type="dxa"/>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val="id-ID" w:eastAsia="id-ID"/>
              </w:rPr>
              <w:t>330</w:t>
            </w:r>
            <w:r>
              <w:rPr>
                <w:rFonts w:ascii="Century Gothic" w:hAnsi="Century Gothic" w:cs="Calibri"/>
                <w:sz w:val="18"/>
                <w:szCs w:val="18"/>
                <w:lang w:eastAsia="id-ID"/>
              </w:rPr>
              <w:t>.</w:t>
            </w:r>
            <w:r>
              <w:rPr>
                <w:rFonts w:ascii="Century Gothic" w:hAnsi="Century Gothic" w:cs="Calibri"/>
                <w:sz w:val="18"/>
                <w:szCs w:val="18"/>
                <w:lang w:val="id-ID" w:eastAsia="id-ID"/>
              </w:rPr>
              <w:t>621</w:t>
            </w:r>
            <w:r>
              <w:rPr>
                <w:rFonts w:ascii="Century Gothic" w:hAnsi="Century Gothic" w:cs="Calibri"/>
                <w:sz w:val="18"/>
                <w:szCs w:val="18"/>
                <w:lang w:eastAsia="id-ID"/>
              </w:rPr>
              <w:t>.</w:t>
            </w:r>
            <w:r>
              <w:rPr>
                <w:rFonts w:ascii="Century Gothic" w:hAnsi="Century Gothic" w:cs="Calibri"/>
                <w:sz w:val="18"/>
                <w:szCs w:val="18"/>
                <w:lang w:val="id-ID" w:eastAsia="id-ID"/>
              </w:rPr>
              <w:t>000</w:t>
            </w:r>
            <w:r>
              <w:rPr>
                <w:rFonts w:ascii="Century Gothic" w:hAnsi="Century Gothic" w:cs="Calibri"/>
                <w:sz w:val="18"/>
                <w:szCs w:val="18"/>
                <w:lang w:eastAsia="id-ID"/>
              </w:rPr>
              <w:t>,-</w:t>
            </w:r>
          </w:p>
        </w:tc>
        <w:tc>
          <w:tcPr>
            <w:tcW w:w="1842"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253.700.000,-</w:t>
            </w:r>
          </w:p>
        </w:tc>
        <w:tc>
          <w:tcPr>
            <w:tcW w:w="1843"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12</w:t>
            </w:r>
            <w:r>
              <w:rPr>
                <w:rFonts w:ascii="Century Gothic" w:hAnsi="Century Gothic" w:cs="Calibri"/>
                <w:sz w:val="18"/>
                <w:szCs w:val="18"/>
                <w:lang w:eastAsia="id-ID"/>
              </w:rPr>
              <w:t>.</w:t>
            </w:r>
            <w:r>
              <w:rPr>
                <w:rFonts w:ascii="Century Gothic" w:hAnsi="Century Gothic" w:cs="Calibri"/>
                <w:sz w:val="18"/>
                <w:szCs w:val="18"/>
                <w:lang w:val="id-ID" w:eastAsia="id-ID"/>
              </w:rPr>
              <w:t>276</w:t>
            </w:r>
            <w:r>
              <w:rPr>
                <w:rFonts w:ascii="Century Gothic" w:hAnsi="Century Gothic" w:cs="Calibri"/>
                <w:sz w:val="18"/>
                <w:szCs w:val="18"/>
                <w:lang w:eastAsia="id-ID"/>
              </w:rPr>
              <w:t>.</w:t>
            </w:r>
            <w:r>
              <w:rPr>
                <w:rFonts w:ascii="Century Gothic" w:hAnsi="Century Gothic" w:cs="Calibri"/>
                <w:sz w:val="18"/>
                <w:szCs w:val="18"/>
                <w:lang w:val="id-ID" w:eastAsia="id-ID"/>
              </w:rPr>
              <w:t>996</w:t>
            </w:r>
            <w:r>
              <w:rPr>
                <w:rFonts w:ascii="Century Gothic" w:hAnsi="Century Gothic" w:cs="Calibri"/>
                <w:sz w:val="18"/>
                <w:szCs w:val="18"/>
                <w:lang w:eastAsia="id-ID"/>
              </w:rPr>
              <w:t>.</w:t>
            </w:r>
            <w:r>
              <w:rPr>
                <w:rFonts w:ascii="Century Gothic" w:hAnsi="Century Gothic" w:cs="Calibri"/>
                <w:sz w:val="18"/>
                <w:szCs w:val="18"/>
                <w:lang w:val="id-ID" w:eastAsia="id-ID"/>
              </w:rPr>
              <w:t>816.49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1" w:type="dxa"/>
          </w:tcPr>
          <w:p>
            <w:pPr>
              <w:spacing w:after="120" w:line="276" w:lineRule="auto"/>
              <w:jc w:val="left"/>
              <w:rPr>
                <w:rFonts w:ascii="Century Gothic" w:hAnsi="Century Gothic" w:cs="Calibri"/>
                <w:sz w:val="18"/>
                <w:szCs w:val="18"/>
                <w:lang w:eastAsia="id-ID"/>
              </w:rPr>
            </w:pPr>
            <w:r>
              <w:rPr>
                <w:rFonts w:ascii="Century Gothic" w:hAnsi="Century Gothic" w:cs="Calibri"/>
                <w:sz w:val="18"/>
                <w:szCs w:val="18"/>
                <w:lang w:eastAsia="id-ID"/>
              </w:rPr>
              <w:t>Akm Peny Gedung &amp; Bangunan</w:t>
            </w:r>
          </w:p>
        </w:tc>
        <w:tc>
          <w:tcPr>
            <w:tcW w:w="1701"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3.801.573.032,30</w:t>
            </w:r>
          </w:p>
        </w:tc>
        <w:tc>
          <w:tcPr>
            <w:tcW w:w="1560"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247.034.420,03</w:t>
            </w:r>
          </w:p>
        </w:tc>
        <w:tc>
          <w:tcPr>
            <w:tcW w:w="1842"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187.738.000,-</w:t>
            </w:r>
          </w:p>
        </w:tc>
        <w:tc>
          <w:tcPr>
            <w:tcW w:w="1843"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3.860.869.452,33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1" w:type="dxa"/>
          </w:tcPr>
          <w:p>
            <w:pPr>
              <w:spacing w:after="120" w:line="276" w:lineRule="auto"/>
              <w:jc w:val="left"/>
              <w:rPr>
                <w:rFonts w:ascii="Century Gothic" w:hAnsi="Century Gothic" w:cs="Calibri"/>
                <w:sz w:val="18"/>
                <w:szCs w:val="18"/>
                <w:lang w:eastAsia="id-ID"/>
              </w:rPr>
            </w:pPr>
            <w:r>
              <w:rPr>
                <w:rFonts w:ascii="Century Gothic" w:hAnsi="Century Gothic" w:cs="Calibri"/>
                <w:sz w:val="18"/>
                <w:szCs w:val="18"/>
                <w:lang w:eastAsia="id-ID"/>
              </w:rPr>
              <w:t>Nilai Buku</w:t>
            </w:r>
          </w:p>
        </w:tc>
        <w:tc>
          <w:tcPr>
            <w:tcW w:w="1701"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8.398.502.784,19</w:t>
            </w:r>
          </w:p>
        </w:tc>
        <w:tc>
          <w:tcPr>
            <w:tcW w:w="1560"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330</w:t>
            </w:r>
            <w:r>
              <w:rPr>
                <w:rFonts w:ascii="Century Gothic" w:hAnsi="Century Gothic" w:cs="Calibri"/>
                <w:sz w:val="18"/>
                <w:szCs w:val="18"/>
                <w:lang w:eastAsia="id-ID"/>
              </w:rPr>
              <w:t>.</w:t>
            </w:r>
            <w:r>
              <w:rPr>
                <w:rFonts w:ascii="Century Gothic" w:hAnsi="Century Gothic" w:cs="Calibri"/>
                <w:sz w:val="18"/>
                <w:szCs w:val="18"/>
                <w:lang w:val="id-ID" w:eastAsia="id-ID"/>
              </w:rPr>
              <w:t>621</w:t>
            </w:r>
            <w:r>
              <w:rPr>
                <w:rFonts w:ascii="Century Gothic" w:hAnsi="Century Gothic" w:cs="Calibri"/>
                <w:sz w:val="18"/>
                <w:szCs w:val="18"/>
                <w:lang w:eastAsia="id-ID"/>
              </w:rPr>
              <w:t>.</w:t>
            </w:r>
            <w:r>
              <w:rPr>
                <w:rFonts w:ascii="Century Gothic" w:hAnsi="Century Gothic" w:cs="Calibri"/>
                <w:sz w:val="18"/>
                <w:szCs w:val="18"/>
                <w:lang w:val="id-ID" w:eastAsia="id-ID"/>
              </w:rPr>
              <w:t>000,-</w:t>
            </w:r>
          </w:p>
        </w:tc>
        <w:tc>
          <w:tcPr>
            <w:tcW w:w="1842"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312.996.420,03</w:t>
            </w:r>
          </w:p>
        </w:tc>
        <w:tc>
          <w:tcPr>
            <w:tcW w:w="1843"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8.416.127.364,16</w:t>
            </w:r>
          </w:p>
        </w:tc>
      </w:tr>
    </w:tbl>
    <w:p>
      <w:pPr>
        <w:spacing w:after="120" w:line="276" w:lineRule="auto"/>
        <w:jc w:val="both"/>
        <w:rPr>
          <w:rFonts w:ascii="Century Gothic" w:hAnsi="Century Gothic"/>
          <w:b/>
          <w:sz w:val="18"/>
          <w:szCs w:val="18"/>
        </w:rPr>
      </w:pPr>
    </w:p>
    <w:tbl>
      <w:tblPr>
        <w:tblStyle w:val="30"/>
        <w:tblW w:w="7641" w:type="dxa"/>
        <w:tblInd w:w="720" w:type="dxa"/>
        <w:tblLayout w:type="fixed"/>
        <w:tblCellMar>
          <w:top w:w="0" w:type="dxa"/>
          <w:left w:w="108" w:type="dxa"/>
          <w:bottom w:w="0" w:type="dxa"/>
          <w:right w:w="108" w:type="dxa"/>
        </w:tblCellMar>
      </w:tblPr>
      <w:tblGrid>
        <w:gridCol w:w="948"/>
        <w:gridCol w:w="3094"/>
        <w:gridCol w:w="1473"/>
        <w:gridCol w:w="2126"/>
      </w:tblGrid>
      <w:tr>
        <w:tblPrEx>
          <w:tblLayout w:type="fixed"/>
          <w:tblCellMar>
            <w:top w:w="0" w:type="dxa"/>
            <w:left w:w="108" w:type="dxa"/>
            <w:bottom w:w="0" w:type="dxa"/>
            <w:right w:w="108" w:type="dxa"/>
          </w:tblCellMar>
        </w:tblPrEx>
        <w:trPr>
          <w:trHeight w:val="300" w:hRule="atLeast"/>
        </w:trPr>
        <w:tc>
          <w:tcPr>
            <w:tcW w:w="948" w:type="dxa"/>
            <w:shd w:val="clear" w:color="auto" w:fill="auto"/>
            <w:vAlign w:val="bottom"/>
          </w:tcPr>
          <w:p>
            <w:pPr>
              <w:spacing w:after="120" w:line="276" w:lineRule="auto"/>
              <w:jc w:val="both"/>
              <w:rPr>
                <w:rFonts w:ascii="Century Gothic" w:hAnsi="Century Gothic" w:cs="Calibri"/>
                <w:sz w:val="18"/>
                <w:szCs w:val="18"/>
                <w:lang w:eastAsia="id-ID"/>
              </w:rPr>
            </w:pPr>
          </w:p>
        </w:tc>
        <w:tc>
          <w:tcPr>
            <w:tcW w:w="3094" w:type="dxa"/>
            <w:shd w:val="clear" w:color="auto" w:fill="auto"/>
            <w:vAlign w:val="bottom"/>
          </w:tcPr>
          <w:p>
            <w:pPr>
              <w:spacing w:after="120" w:line="276" w:lineRule="auto"/>
              <w:ind w:left="-108"/>
              <w:jc w:val="both"/>
              <w:rPr>
                <w:rFonts w:ascii="Century Gothic" w:hAnsi="Century Gothic" w:cs="Calibri"/>
                <w:b/>
                <w:bCs/>
                <w:sz w:val="18"/>
                <w:szCs w:val="18"/>
                <w:lang w:val="id-ID" w:eastAsia="id-ID"/>
              </w:rPr>
            </w:pPr>
            <w:r>
              <w:rPr>
                <w:rFonts w:ascii="Century Gothic" w:hAnsi="Century Gothic" w:cs="Calibri"/>
                <w:b/>
                <w:bCs/>
                <w:sz w:val="18"/>
                <w:szCs w:val="18"/>
                <w:lang w:eastAsia="id-ID"/>
              </w:rPr>
              <w:t>Saldo Audited 201</w:t>
            </w:r>
            <w:r>
              <w:rPr>
                <w:rFonts w:ascii="Century Gothic" w:hAnsi="Century Gothic" w:cs="Calibri"/>
                <w:b/>
                <w:bCs/>
                <w:sz w:val="18"/>
                <w:szCs w:val="18"/>
                <w:lang w:val="id-ID" w:eastAsia="id-ID"/>
              </w:rPr>
              <w:t>6</w:t>
            </w:r>
          </w:p>
        </w:tc>
        <w:tc>
          <w:tcPr>
            <w:tcW w:w="1473" w:type="dxa"/>
            <w:shd w:val="clear" w:color="auto" w:fill="auto"/>
            <w:vAlign w:val="bottom"/>
          </w:tcPr>
          <w:p>
            <w:pPr>
              <w:spacing w:after="120" w:line="276" w:lineRule="auto"/>
              <w:jc w:val="both"/>
              <w:rPr>
                <w:rFonts w:ascii="Century Gothic" w:hAnsi="Century Gothic" w:cs="Calibri"/>
                <w:b/>
                <w:bCs/>
                <w:sz w:val="18"/>
                <w:szCs w:val="18"/>
                <w:lang w:eastAsia="id-ID"/>
              </w:rPr>
            </w:pPr>
          </w:p>
        </w:tc>
        <w:tc>
          <w:tcPr>
            <w:tcW w:w="2126" w:type="dxa"/>
            <w:shd w:val="clear" w:color="auto" w:fill="auto"/>
            <w:vAlign w:val="center"/>
          </w:tcPr>
          <w:p>
            <w:pPr>
              <w:spacing w:after="120" w:line="276" w:lineRule="auto"/>
              <w:rPr>
                <w:rFonts w:ascii="Century Gothic" w:hAnsi="Century Gothic" w:cs="Calibri"/>
                <w:b/>
                <w:bCs/>
                <w:sz w:val="18"/>
                <w:szCs w:val="18"/>
                <w:lang w:eastAsia="id-ID"/>
              </w:rPr>
            </w:pPr>
            <w:r>
              <w:rPr>
                <w:rFonts w:ascii="Century Gothic" w:hAnsi="Century Gothic" w:cs="Calibri"/>
                <w:b/>
                <w:bCs/>
                <w:sz w:val="18"/>
                <w:szCs w:val="18"/>
                <w:lang w:eastAsia="id-ID"/>
              </w:rPr>
              <w:t>12.200.075.816,49</w:t>
            </w:r>
          </w:p>
        </w:tc>
      </w:tr>
      <w:tr>
        <w:tblPrEx>
          <w:tblLayout w:type="fixed"/>
          <w:tblCellMar>
            <w:top w:w="0" w:type="dxa"/>
            <w:left w:w="108" w:type="dxa"/>
            <w:bottom w:w="0" w:type="dxa"/>
            <w:right w:w="108" w:type="dxa"/>
          </w:tblCellMar>
        </w:tblPrEx>
        <w:trPr>
          <w:trHeight w:val="300" w:hRule="atLeast"/>
        </w:trPr>
        <w:tc>
          <w:tcPr>
            <w:tcW w:w="948" w:type="dxa"/>
            <w:shd w:val="clear" w:color="auto" w:fill="auto"/>
            <w:vAlign w:val="center"/>
          </w:tcPr>
          <w:p>
            <w:pPr>
              <w:spacing w:after="120" w:line="276" w:lineRule="auto"/>
              <w:jc w:val="both"/>
              <w:rPr>
                <w:rFonts w:ascii="Century Gothic" w:hAnsi="Century Gothic" w:cs="Calibri"/>
                <w:sz w:val="18"/>
                <w:szCs w:val="18"/>
                <w:lang w:eastAsia="id-ID"/>
              </w:rPr>
            </w:pPr>
          </w:p>
        </w:tc>
        <w:tc>
          <w:tcPr>
            <w:tcW w:w="3094" w:type="dxa"/>
            <w:shd w:val="clear" w:color="auto" w:fill="auto"/>
            <w:vAlign w:val="center"/>
          </w:tcPr>
          <w:p>
            <w:pPr>
              <w:spacing w:after="120" w:line="276" w:lineRule="auto"/>
              <w:ind w:left="-108"/>
              <w:jc w:val="both"/>
              <w:rPr>
                <w:rFonts w:ascii="Century Gothic" w:hAnsi="Century Gothic" w:cs="Calibri"/>
                <w:b/>
                <w:sz w:val="18"/>
                <w:szCs w:val="18"/>
                <w:u w:val="single"/>
                <w:lang w:eastAsia="id-ID"/>
              </w:rPr>
            </w:pPr>
            <w:r>
              <w:rPr>
                <w:rFonts w:ascii="Century Gothic" w:hAnsi="Century Gothic" w:cs="Calibri"/>
                <w:b/>
                <w:sz w:val="18"/>
                <w:szCs w:val="18"/>
                <w:u w:val="single"/>
                <w:lang w:eastAsia="id-ID"/>
              </w:rPr>
              <w:t>Mutasi Tambah</w:t>
            </w:r>
          </w:p>
        </w:tc>
        <w:tc>
          <w:tcPr>
            <w:tcW w:w="1473" w:type="dxa"/>
            <w:shd w:val="clear" w:color="auto" w:fill="auto"/>
            <w:vAlign w:val="center"/>
          </w:tcPr>
          <w:p>
            <w:pPr>
              <w:spacing w:after="120" w:line="276" w:lineRule="auto"/>
              <w:jc w:val="both"/>
              <w:rPr>
                <w:rFonts w:ascii="Century Gothic" w:hAnsi="Century Gothic" w:cs="Calibri"/>
                <w:sz w:val="18"/>
                <w:szCs w:val="18"/>
                <w:lang w:eastAsia="id-ID"/>
              </w:rPr>
            </w:pPr>
          </w:p>
        </w:tc>
        <w:tc>
          <w:tcPr>
            <w:tcW w:w="2126" w:type="dxa"/>
            <w:shd w:val="clear" w:color="auto" w:fill="auto"/>
            <w:vAlign w:val="center"/>
          </w:tcPr>
          <w:p>
            <w:pPr>
              <w:spacing w:after="120" w:line="276" w:lineRule="auto"/>
              <w:jc w:val="both"/>
              <w:rPr>
                <w:rFonts w:ascii="Century Gothic" w:hAnsi="Century Gothic" w:cs="Calibri"/>
                <w:sz w:val="18"/>
                <w:szCs w:val="18"/>
                <w:lang w:eastAsia="id-ID"/>
              </w:rPr>
            </w:pPr>
          </w:p>
        </w:tc>
      </w:tr>
      <w:tr>
        <w:tblPrEx>
          <w:tblLayout w:type="fixed"/>
          <w:tblCellMar>
            <w:top w:w="0" w:type="dxa"/>
            <w:left w:w="108" w:type="dxa"/>
            <w:bottom w:w="0" w:type="dxa"/>
            <w:right w:w="108" w:type="dxa"/>
          </w:tblCellMar>
        </w:tblPrEx>
        <w:trPr>
          <w:trHeight w:val="300" w:hRule="atLeast"/>
        </w:trPr>
        <w:tc>
          <w:tcPr>
            <w:tcW w:w="948" w:type="dxa"/>
            <w:shd w:val="clear" w:color="auto" w:fill="auto"/>
            <w:vAlign w:val="center"/>
          </w:tcPr>
          <w:p>
            <w:pPr>
              <w:spacing w:after="120" w:line="276" w:lineRule="auto"/>
              <w:jc w:val="both"/>
              <w:rPr>
                <w:rFonts w:ascii="Century Gothic" w:hAnsi="Century Gothic" w:cs="Calibri"/>
                <w:sz w:val="18"/>
                <w:szCs w:val="18"/>
                <w:lang w:eastAsia="id-ID"/>
              </w:rPr>
            </w:pPr>
          </w:p>
        </w:tc>
        <w:tc>
          <w:tcPr>
            <w:tcW w:w="3094" w:type="dxa"/>
            <w:shd w:val="clear" w:color="auto" w:fill="auto"/>
            <w:vAlign w:val="center"/>
          </w:tcPr>
          <w:p>
            <w:pPr>
              <w:spacing w:after="120" w:line="276" w:lineRule="auto"/>
              <w:ind w:left="-108"/>
              <w:jc w:val="both"/>
              <w:rPr>
                <w:rFonts w:ascii="Century Gothic" w:hAnsi="Century Gothic" w:cs="Calibri"/>
                <w:sz w:val="18"/>
                <w:szCs w:val="18"/>
                <w:lang w:val="id-ID" w:eastAsia="id-ID"/>
              </w:rPr>
            </w:pPr>
            <w:r>
              <w:rPr>
                <w:rFonts w:ascii="Century Gothic" w:hAnsi="Century Gothic" w:cs="Calibri"/>
                <w:sz w:val="18"/>
                <w:szCs w:val="18"/>
                <w:lang w:eastAsia="id-ID"/>
              </w:rPr>
              <w:t>Belanja Modal tahun 201</w:t>
            </w:r>
            <w:r>
              <w:rPr>
                <w:rFonts w:ascii="Century Gothic" w:hAnsi="Century Gothic" w:cs="Calibri"/>
                <w:sz w:val="18"/>
                <w:szCs w:val="18"/>
                <w:lang w:val="id-ID" w:eastAsia="id-ID"/>
              </w:rPr>
              <w:t>7</w:t>
            </w:r>
          </w:p>
        </w:tc>
        <w:tc>
          <w:tcPr>
            <w:tcW w:w="1473" w:type="dxa"/>
            <w:shd w:val="clear" w:color="auto" w:fill="auto"/>
            <w:vAlign w:val="center"/>
          </w:tcPr>
          <w:p>
            <w:pPr>
              <w:spacing w:after="120" w:line="276" w:lineRule="auto"/>
              <w:jc w:val="both"/>
              <w:rPr>
                <w:rFonts w:ascii="Century Gothic" w:hAnsi="Century Gothic" w:cs="Calibri"/>
                <w:sz w:val="18"/>
                <w:szCs w:val="18"/>
                <w:lang w:eastAsia="id-ID"/>
              </w:rPr>
            </w:pPr>
            <w:r>
              <w:rPr>
                <w:rFonts w:ascii="Century Gothic" w:hAnsi="Century Gothic" w:cs="Calibri"/>
                <w:sz w:val="18"/>
                <w:szCs w:val="18"/>
                <w:lang w:val="id-ID" w:eastAsia="id-ID"/>
              </w:rPr>
              <w:t>330</w:t>
            </w:r>
            <w:r>
              <w:rPr>
                <w:rFonts w:ascii="Century Gothic" w:hAnsi="Century Gothic" w:cs="Calibri"/>
                <w:sz w:val="18"/>
                <w:szCs w:val="18"/>
                <w:lang w:eastAsia="id-ID"/>
              </w:rPr>
              <w:t>.</w:t>
            </w:r>
            <w:r>
              <w:rPr>
                <w:rFonts w:ascii="Century Gothic" w:hAnsi="Century Gothic" w:cs="Calibri"/>
                <w:sz w:val="18"/>
                <w:szCs w:val="18"/>
                <w:lang w:val="id-ID" w:eastAsia="id-ID"/>
              </w:rPr>
              <w:t>621</w:t>
            </w:r>
            <w:r>
              <w:rPr>
                <w:rFonts w:ascii="Century Gothic" w:hAnsi="Century Gothic" w:cs="Calibri"/>
                <w:sz w:val="18"/>
                <w:szCs w:val="18"/>
                <w:lang w:eastAsia="id-ID"/>
              </w:rPr>
              <w:t>.</w:t>
            </w:r>
            <w:r>
              <w:rPr>
                <w:rFonts w:ascii="Century Gothic" w:hAnsi="Century Gothic" w:cs="Calibri"/>
                <w:sz w:val="18"/>
                <w:szCs w:val="18"/>
                <w:lang w:val="id-ID" w:eastAsia="id-ID"/>
              </w:rPr>
              <w:t>000</w:t>
            </w:r>
            <w:r>
              <w:rPr>
                <w:rFonts w:ascii="Century Gothic" w:hAnsi="Century Gothic" w:cs="Calibri"/>
                <w:sz w:val="18"/>
                <w:szCs w:val="18"/>
                <w:lang w:eastAsia="id-ID"/>
              </w:rPr>
              <w:t>,-</w:t>
            </w:r>
          </w:p>
        </w:tc>
        <w:tc>
          <w:tcPr>
            <w:tcW w:w="2126" w:type="dxa"/>
            <w:shd w:val="clear" w:color="auto" w:fill="auto"/>
            <w:vAlign w:val="center"/>
          </w:tcPr>
          <w:p>
            <w:pPr>
              <w:spacing w:after="120" w:line="276" w:lineRule="auto"/>
              <w:jc w:val="both"/>
              <w:rPr>
                <w:rFonts w:ascii="Century Gothic" w:hAnsi="Century Gothic" w:cs="Calibri"/>
                <w:sz w:val="18"/>
                <w:szCs w:val="18"/>
                <w:lang w:eastAsia="id-ID"/>
              </w:rPr>
            </w:pPr>
          </w:p>
        </w:tc>
      </w:tr>
      <w:tr>
        <w:tblPrEx>
          <w:tblLayout w:type="fixed"/>
          <w:tblCellMar>
            <w:top w:w="0" w:type="dxa"/>
            <w:left w:w="108" w:type="dxa"/>
            <w:bottom w:w="0" w:type="dxa"/>
            <w:right w:w="108" w:type="dxa"/>
          </w:tblCellMar>
        </w:tblPrEx>
        <w:trPr>
          <w:trHeight w:val="300" w:hRule="atLeast"/>
        </w:trPr>
        <w:tc>
          <w:tcPr>
            <w:tcW w:w="948" w:type="dxa"/>
            <w:shd w:val="clear" w:color="auto" w:fill="auto"/>
            <w:vAlign w:val="center"/>
          </w:tcPr>
          <w:p>
            <w:pPr>
              <w:spacing w:after="120" w:line="276" w:lineRule="auto"/>
              <w:jc w:val="both"/>
              <w:rPr>
                <w:rFonts w:ascii="Century Gothic" w:hAnsi="Century Gothic" w:cs="Calibri"/>
                <w:sz w:val="18"/>
                <w:szCs w:val="18"/>
                <w:lang w:eastAsia="id-ID"/>
              </w:rPr>
            </w:pPr>
          </w:p>
        </w:tc>
        <w:tc>
          <w:tcPr>
            <w:tcW w:w="3094" w:type="dxa"/>
            <w:shd w:val="clear" w:color="auto" w:fill="auto"/>
            <w:vAlign w:val="center"/>
          </w:tcPr>
          <w:p>
            <w:pPr>
              <w:spacing w:after="120" w:line="276" w:lineRule="auto"/>
              <w:ind w:left="-108"/>
              <w:jc w:val="both"/>
              <w:rPr>
                <w:rFonts w:ascii="Century Gothic" w:hAnsi="Century Gothic" w:cs="Calibri"/>
                <w:b/>
                <w:sz w:val="18"/>
                <w:szCs w:val="18"/>
                <w:lang w:eastAsia="id-ID"/>
              </w:rPr>
            </w:pPr>
            <w:r>
              <w:rPr>
                <w:rFonts w:ascii="Century Gothic" w:hAnsi="Century Gothic" w:cs="Calibri"/>
                <w:b/>
                <w:sz w:val="18"/>
                <w:szCs w:val="18"/>
                <w:lang w:eastAsia="id-ID"/>
              </w:rPr>
              <w:t>Total Mutasi Tambah</w:t>
            </w:r>
          </w:p>
        </w:tc>
        <w:tc>
          <w:tcPr>
            <w:tcW w:w="1473" w:type="dxa"/>
            <w:shd w:val="clear" w:color="auto" w:fill="auto"/>
            <w:vAlign w:val="center"/>
          </w:tcPr>
          <w:p>
            <w:pPr>
              <w:spacing w:after="120" w:line="276" w:lineRule="auto"/>
              <w:jc w:val="both"/>
              <w:rPr>
                <w:rFonts w:ascii="Century Gothic" w:hAnsi="Century Gothic" w:cs="Calibri"/>
                <w:b/>
                <w:sz w:val="18"/>
                <w:szCs w:val="18"/>
                <w:lang w:eastAsia="id-ID"/>
              </w:rPr>
            </w:pPr>
          </w:p>
        </w:tc>
        <w:tc>
          <w:tcPr>
            <w:tcW w:w="2126" w:type="dxa"/>
            <w:shd w:val="clear" w:color="auto" w:fill="auto"/>
            <w:vAlign w:val="center"/>
          </w:tcPr>
          <w:p>
            <w:pPr>
              <w:spacing w:after="120" w:line="276" w:lineRule="auto"/>
              <w:rPr>
                <w:rFonts w:ascii="Century Gothic" w:hAnsi="Century Gothic" w:cs="Calibri"/>
                <w:b/>
                <w:sz w:val="18"/>
                <w:szCs w:val="18"/>
                <w:lang w:eastAsia="id-ID"/>
              </w:rPr>
            </w:pPr>
            <w:r>
              <w:rPr>
                <w:rFonts w:ascii="Century Gothic" w:hAnsi="Century Gothic" w:cs="Calibri"/>
                <w:b/>
                <w:sz w:val="18"/>
                <w:szCs w:val="18"/>
                <w:lang w:val="id-ID" w:eastAsia="id-ID"/>
              </w:rPr>
              <w:t xml:space="preserve">      330</w:t>
            </w:r>
            <w:r>
              <w:rPr>
                <w:rFonts w:ascii="Century Gothic" w:hAnsi="Century Gothic" w:cs="Calibri"/>
                <w:b/>
                <w:sz w:val="18"/>
                <w:szCs w:val="18"/>
                <w:lang w:eastAsia="id-ID"/>
              </w:rPr>
              <w:t>.</w:t>
            </w:r>
            <w:r>
              <w:rPr>
                <w:rFonts w:ascii="Century Gothic" w:hAnsi="Century Gothic" w:cs="Calibri"/>
                <w:b/>
                <w:sz w:val="18"/>
                <w:szCs w:val="18"/>
                <w:lang w:val="id-ID" w:eastAsia="id-ID"/>
              </w:rPr>
              <w:t>621</w:t>
            </w:r>
            <w:r>
              <w:rPr>
                <w:rFonts w:ascii="Century Gothic" w:hAnsi="Century Gothic" w:cs="Calibri"/>
                <w:b/>
                <w:sz w:val="18"/>
                <w:szCs w:val="18"/>
                <w:lang w:eastAsia="id-ID"/>
              </w:rPr>
              <w:t>.</w:t>
            </w:r>
            <w:r>
              <w:rPr>
                <w:rFonts w:ascii="Century Gothic" w:hAnsi="Century Gothic" w:cs="Calibri"/>
                <w:b/>
                <w:sz w:val="18"/>
                <w:szCs w:val="18"/>
                <w:lang w:val="id-ID" w:eastAsia="id-ID"/>
              </w:rPr>
              <w:t>000</w:t>
            </w:r>
            <w:r>
              <w:rPr>
                <w:rFonts w:ascii="Century Gothic" w:hAnsi="Century Gothic" w:cs="Calibri"/>
                <w:b/>
                <w:sz w:val="18"/>
                <w:szCs w:val="18"/>
                <w:lang w:eastAsia="id-ID"/>
              </w:rPr>
              <w:t>,-</w:t>
            </w:r>
          </w:p>
        </w:tc>
      </w:tr>
      <w:tr>
        <w:tblPrEx>
          <w:tblLayout w:type="fixed"/>
          <w:tblCellMar>
            <w:top w:w="0" w:type="dxa"/>
            <w:left w:w="108" w:type="dxa"/>
            <w:bottom w:w="0" w:type="dxa"/>
            <w:right w:w="108" w:type="dxa"/>
          </w:tblCellMar>
        </w:tblPrEx>
        <w:trPr>
          <w:trHeight w:val="300" w:hRule="atLeast"/>
        </w:trPr>
        <w:tc>
          <w:tcPr>
            <w:tcW w:w="948" w:type="dxa"/>
            <w:shd w:val="clear" w:color="auto" w:fill="auto"/>
            <w:vAlign w:val="center"/>
          </w:tcPr>
          <w:p>
            <w:pPr>
              <w:spacing w:after="120" w:line="276" w:lineRule="auto"/>
              <w:jc w:val="both"/>
              <w:rPr>
                <w:rFonts w:ascii="Century Gothic" w:hAnsi="Century Gothic" w:cs="Calibri"/>
                <w:sz w:val="18"/>
                <w:szCs w:val="18"/>
                <w:lang w:eastAsia="id-ID"/>
              </w:rPr>
            </w:pPr>
          </w:p>
        </w:tc>
        <w:tc>
          <w:tcPr>
            <w:tcW w:w="3094" w:type="dxa"/>
            <w:shd w:val="clear" w:color="auto" w:fill="auto"/>
            <w:vAlign w:val="center"/>
          </w:tcPr>
          <w:p>
            <w:pPr>
              <w:spacing w:after="120" w:line="276" w:lineRule="auto"/>
              <w:ind w:left="-108"/>
              <w:jc w:val="both"/>
              <w:rPr>
                <w:rFonts w:ascii="Century Gothic" w:hAnsi="Century Gothic" w:cs="Calibri"/>
                <w:b/>
                <w:sz w:val="18"/>
                <w:szCs w:val="18"/>
                <w:lang w:val="id-ID" w:eastAsia="id-ID"/>
              </w:rPr>
            </w:pPr>
            <w:r>
              <w:rPr>
                <w:rFonts w:ascii="Century Gothic" w:hAnsi="Century Gothic" w:cs="Calibri"/>
                <w:b/>
                <w:sz w:val="18"/>
                <w:szCs w:val="18"/>
                <w:u w:val="single"/>
                <w:lang w:eastAsia="id-ID"/>
              </w:rPr>
              <w:t xml:space="preserve">Mutasi </w:t>
            </w:r>
            <w:r>
              <w:rPr>
                <w:rFonts w:ascii="Century Gothic" w:hAnsi="Century Gothic" w:cs="Calibri"/>
                <w:b/>
                <w:sz w:val="18"/>
                <w:szCs w:val="18"/>
                <w:u w:val="single"/>
                <w:lang w:val="id-ID" w:eastAsia="id-ID"/>
              </w:rPr>
              <w:t>Kurang</w:t>
            </w:r>
          </w:p>
        </w:tc>
        <w:tc>
          <w:tcPr>
            <w:tcW w:w="1473" w:type="dxa"/>
            <w:shd w:val="clear" w:color="auto" w:fill="auto"/>
            <w:vAlign w:val="center"/>
          </w:tcPr>
          <w:p>
            <w:pPr>
              <w:spacing w:after="120" w:line="276" w:lineRule="auto"/>
              <w:jc w:val="both"/>
              <w:rPr>
                <w:rFonts w:ascii="Century Gothic" w:hAnsi="Century Gothic" w:cs="Calibri"/>
                <w:b/>
                <w:sz w:val="18"/>
                <w:szCs w:val="18"/>
                <w:lang w:eastAsia="id-ID"/>
              </w:rPr>
            </w:pPr>
          </w:p>
        </w:tc>
        <w:tc>
          <w:tcPr>
            <w:tcW w:w="2126" w:type="dxa"/>
            <w:shd w:val="clear" w:color="auto" w:fill="auto"/>
            <w:vAlign w:val="center"/>
          </w:tcPr>
          <w:p>
            <w:pPr>
              <w:spacing w:after="120" w:line="276" w:lineRule="auto"/>
              <w:jc w:val="both"/>
              <w:rPr>
                <w:rFonts w:ascii="Century Gothic" w:hAnsi="Century Gothic" w:cs="Calibri"/>
                <w:b/>
                <w:sz w:val="18"/>
                <w:szCs w:val="18"/>
                <w:lang w:eastAsia="id-ID"/>
              </w:rPr>
            </w:pPr>
          </w:p>
        </w:tc>
      </w:tr>
      <w:tr>
        <w:tblPrEx>
          <w:tblLayout w:type="fixed"/>
          <w:tblCellMar>
            <w:top w:w="0" w:type="dxa"/>
            <w:left w:w="108" w:type="dxa"/>
            <w:bottom w:w="0" w:type="dxa"/>
            <w:right w:w="108" w:type="dxa"/>
          </w:tblCellMar>
        </w:tblPrEx>
        <w:trPr>
          <w:trHeight w:val="300" w:hRule="atLeast"/>
        </w:trPr>
        <w:tc>
          <w:tcPr>
            <w:tcW w:w="948" w:type="dxa"/>
            <w:shd w:val="clear" w:color="auto" w:fill="auto"/>
            <w:vAlign w:val="center"/>
          </w:tcPr>
          <w:p>
            <w:pPr>
              <w:spacing w:after="120" w:line="276" w:lineRule="auto"/>
              <w:jc w:val="both"/>
              <w:rPr>
                <w:rFonts w:ascii="Century Gothic" w:hAnsi="Century Gothic" w:cs="Calibri"/>
                <w:sz w:val="18"/>
                <w:szCs w:val="18"/>
                <w:lang w:eastAsia="id-ID"/>
              </w:rPr>
            </w:pPr>
          </w:p>
        </w:tc>
        <w:tc>
          <w:tcPr>
            <w:tcW w:w="3094" w:type="dxa"/>
            <w:shd w:val="clear" w:color="auto" w:fill="auto"/>
            <w:vAlign w:val="center"/>
          </w:tcPr>
          <w:p>
            <w:pPr>
              <w:spacing w:after="120" w:line="276" w:lineRule="auto"/>
              <w:ind w:left="-108"/>
              <w:jc w:val="both"/>
              <w:rPr>
                <w:rFonts w:ascii="Century Gothic" w:hAnsi="Century Gothic" w:cs="Calibri"/>
                <w:sz w:val="18"/>
                <w:szCs w:val="18"/>
                <w:lang w:val="id-ID" w:eastAsia="id-ID"/>
              </w:rPr>
            </w:pPr>
            <w:r>
              <w:rPr>
                <w:rFonts w:ascii="Century Gothic" w:hAnsi="Century Gothic" w:cs="Calibri"/>
                <w:sz w:val="18"/>
                <w:szCs w:val="18"/>
                <w:lang w:val="id-ID" w:eastAsia="id-ID"/>
              </w:rPr>
              <w:t>Mutasi Antar OPD</w:t>
            </w:r>
          </w:p>
        </w:tc>
        <w:tc>
          <w:tcPr>
            <w:tcW w:w="1473" w:type="dxa"/>
            <w:shd w:val="clear" w:color="auto" w:fill="auto"/>
            <w:vAlign w:val="center"/>
          </w:tcPr>
          <w:p>
            <w:pPr>
              <w:spacing w:after="120" w:line="276" w:lineRule="auto"/>
              <w:jc w:val="both"/>
              <w:rPr>
                <w:rFonts w:ascii="Century Gothic" w:hAnsi="Century Gothic" w:cs="Calibri"/>
                <w:sz w:val="18"/>
                <w:szCs w:val="18"/>
                <w:lang w:val="id-ID" w:eastAsia="id-ID"/>
              </w:rPr>
            </w:pPr>
            <w:r>
              <w:rPr>
                <w:rFonts w:ascii="Century Gothic" w:hAnsi="Century Gothic" w:cs="Calibri"/>
                <w:sz w:val="18"/>
                <w:szCs w:val="18"/>
                <w:lang w:val="id-ID" w:eastAsia="id-ID"/>
              </w:rPr>
              <w:t>253.700.000,-</w:t>
            </w:r>
          </w:p>
        </w:tc>
        <w:tc>
          <w:tcPr>
            <w:tcW w:w="2126" w:type="dxa"/>
            <w:shd w:val="clear" w:color="auto" w:fill="auto"/>
            <w:vAlign w:val="center"/>
          </w:tcPr>
          <w:p>
            <w:pPr>
              <w:spacing w:after="120" w:line="276" w:lineRule="auto"/>
              <w:jc w:val="both"/>
              <w:rPr>
                <w:rFonts w:ascii="Century Gothic" w:hAnsi="Century Gothic" w:cs="Calibri"/>
                <w:b/>
                <w:sz w:val="18"/>
                <w:szCs w:val="18"/>
                <w:lang w:eastAsia="id-ID"/>
              </w:rPr>
            </w:pPr>
          </w:p>
        </w:tc>
      </w:tr>
      <w:tr>
        <w:tblPrEx>
          <w:tblLayout w:type="fixed"/>
          <w:tblCellMar>
            <w:top w:w="0" w:type="dxa"/>
            <w:left w:w="108" w:type="dxa"/>
            <w:bottom w:w="0" w:type="dxa"/>
            <w:right w:w="108" w:type="dxa"/>
          </w:tblCellMar>
        </w:tblPrEx>
        <w:trPr>
          <w:trHeight w:val="300" w:hRule="atLeast"/>
        </w:trPr>
        <w:tc>
          <w:tcPr>
            <w:tcW w:w="948" w:type="dxa"/>
            <w:shd w:val="clear" w:color="auto" w:fill="auto"/>
            <w:vAlign w:val="center"/>
          </w:tcPr>
          <w:p>
            <w:pPr>
              <w:spacing w:after="120" w:line="276" w:lineRule="auto"/>
              <w:jc w:val="both"/>
              <w:rPr>
                <w:rFonts w:ascii="Century Gothic" w:hAnsi="Century Gothic" w:cs="Calibri"/>
                <w:sz w:val="18"/>
                <w:szCs w:val="18"/>
                <w:lang w:eastAsia="id-ID"/>
              </w:rPr>
            </w:pPr>
          </w:p>
        </w:tc>
        <w:tc>
          <w:tcPr>
            <w:tcW w:w="3094" w:type="dxa"/>
            <w:shd w:val="clear" w:color="auto" w:fill="auto"/>
            <w:vAlign w:val="center"/>
          </w:tcPr>
          <w:p>
            <w:pPr>
              <w:spacing w:after="120" w:line="276" w:lineRule="auto"/>
              <w:ind w:left="-108"/>
              <w:jc w:val="both"/>
              <w:rPr>
                <w:rFonts w:ascii="Century Gothic" w:hAnsi="Century Gothic" w:cs="Calibri"/>
                <w:sz w:val="18"/>
                <w:szCs w:val="18"/>
                <w:lang w:val="id-ID" w:eastAsia="id-ID"/>
              </w:rPr>
            </w:pPr>
            <w:r>
              <w:rPr>
                <w:rFonts w:ascii="Century Gothic" w:hAnsi="Century Gothic" w:cs="Calibri"/>
                <w:b/>
                <w:sz w:val="18"/>
                <w:szCs w:val="18"/>
                <w:lang w:eastAsia="id-ID"/>
              </w:rPr>
              <w:t xml:space="preserve">Total Mutasi </w:t>
            </w:r>
            <w:r>
              <w:rPr>
                <w:rFonts w:ascii="Century Gothic" w:hAnsi="Century Gothic" w:cs="Calibri"/>
                <w:b/>
                <w:sz w:val="18"/>
                <w:szCs w:val="18"/>
                <w:lang w:val="id-ID" w:eastAsia="id-ID"/>
              </w:rPr>
              <w:t>Kurang</w:t>
            </w:r>
          </w:p>
        </w:tc>
        <w:tc>
          <w:tcPr>
            <w:tcW w:w="1473" w:type="dxa"/>
            <w:shd w:val="clear" w:color="auto" w:fill="auto"/>
            <w:vAlign w:val="center"/>
          </w:tcPr>
          <w:p>
            <w:pPr>
              <w:spacing w:after="120" w:line="276" w:lineRule="auto"/>
              <w:jc w:val="both"/>
              <w:rPr>
                <w:rFonts w:ascii="Century Gothic" w:hAnsi="Century Gothic" w:cs="Calibri"/>
                <w:b/>
                <w:sz w:val="18"/>
                <w:szCs w:val="18"/>
                <w:lang w:val="id-ID" w:eastAsia="id-ID"/>
              </w:rPr>
            </w:pPr>
          </w:p>
        </w:tc>
        <w:tc>
          <w:tcPr>
            <w:tcW w:w="2126" w:type="dxa"/>
            <w:shd w:val="clear" w:color="auto" w:fill="auto"/>
            <w:vAlign w:val="center"/>
          </w:tcPr>
          <w:p>
            <w:pPr>
              <w:spacing w:after="120" w:line="276" w:lineRule="auto"/>
              <w:rPr>
                <w:rFonts w:ascii="Century Gothic" w:hAnsi="Century Gothic" w:cs="Calibri"/>
                <w:b/>
                <w:sz w:val="18"/>
                <w:szCs w:val="18"/>
                <w:lang w:val="id-ID" w:eastAsia="id-ID"/>
              </w:rPr>
            </w:pPr>
            <w:r>
              <w:rPr>
                <w:rFonts w:ascii="Century Gothic" w:hAnsi="Century Gothic" w:cs="Calibri"/>
                <w:b/>
                <w:sz w:val="18"/>
                <w:szCs w:val="18"/>
                <w:lang w:val="id-ID" w:eastAsia="id-ID"/>
              </w:rPr>
              <w:t xml:space="preserve">      253.700.000,-</w:t>
            </w:r>
          </w:p>
        </w:tc>
      </w:tr>
      <w:tr>
        <w:tblPrEx>
          <w:tblLayout w:type="fixed"/>
          <w:tblCellMar>
            <w:top w:w="0" w:type="dxa"/>
            <w:left w:w="108" w:type="dxa"/>
            <w:bottom w:w="0" w:type="dxa"/>
            <w:right w:w="108" w:type="dxa"/>
          </w:tblCellMar>
        </w:tblPrEx>
        <w:trPr>
          <w:trHeight w:val="300" w:hRule="atLeast"/>
        </w:trPr>
        <w:tc>
          <w:tcPr>
            <w:tcW w:w="948" w:type="dxa"/>
            <w:shd w:val="clear" w:color="auto" w:fill="auto"/>
            <w:vAlign w:val="center"/>
          </w:tcPr>
          <w:p>
            <w:pPr>
              <w:spacing w:after="120" w:line="276" w:lineRule="auto"/>
              <w:jc w:val="both"/>
              <w:rPr>
                <w:rFonts w:ascii="Century Gothic" w:hAnsi="Century Gothic" w:cs="Calibri"/>
                <w:sz w:val="18"/>
                <w:szCs w:val="18"/>
                <w:lang w:eastAsia="id-ID"/>
              </w:rPr>
            </w:pPr>
          </w:p>
        </w:tc>
        <w:tc>
          <w:tcPr>
            <w:tcW w:w="3094" w:type="dxa"/>
            <w:shd w:val="clear" w:color="auto" w:fill="auto"/>
            <w:vAlign w:val="center"/>
          </w:tcPr>
          <w:p>
            <w:pPr>
              <w:spacing w:after="120" w:line="276" w:lineRule="auto"/>
              <w:ind w:left="-108"/>
              <w:jc w:val="both"/>
              <w:rPr>
                <w:rFonts w:ascii="Century Gothic" w:hAnsi="Century Gothic" w:cs="Calibri"/>
                <w:b/>
                <w:sz w:val="18"/>
                <w:szCs w:val="18"/>
                <w:lang w:val="id-ID" w:eastAsia="id-ID"/>
              </w:rPr>
            </w:pPr>
            <w:r>
              <w:rPr>
                <w:rFonts w:ascii="Century Gothic" w:hAnsi="Century Gothic" w:cs="Calibri"/>
                <w:b/>
                <w:bCs/>
                <w:sz w:val="18"/>
                <w:szCs w:val="18"/>
                <w:lang w:eastAsia="id-ID"/>
              </w:rPr>
              <w:t>Saldo per 31 Des 201</w:t>
            </w:r>
            <w:r>
              <w:rPr>
                <w:rFonts w:ascii="Century Gothic" w:hAnsi="Century Gothic" w:cs="Calibri"/>
                <w:b/>
                <w:bCs/>
                <w:sz w:val="18"/>
                <w:szCs w:val="18"/>
                <w:lang w:val="id-ID" w:eastAsia="id-ID"/>
              </w:rPr>
              <w:t>7</w:t>
            </w:r>
          </w:p>
        </w:tc>
        <w:tc>
          <w:tcPr>
            <w:tcW w:w="1473" w:type="dxa"/>
            <w:shd w:val="clear" w:color="auto" w:fill="auto"/>
            <w:vAlign w:val="center"/>
          </w:tcPr>
          <w:p>
            <w:pPr>
              <w:spacing w:after="120" w:line="276" w:lineRule="auto"/>
              <w:jc w:val="both"/>
              <w:rPr>
                <w:rFonts w:ascii="Century Gothic" w:hAnsi="Century Gothic" w:cs="Calibri"/>
                <w:b/>
                <w:sz w:val="18"/>
                <w:szCs w:val="18"/>
                <w:lang w:eastAsia="id-ID"/>
              </w:rPr>
            </w:pPr>
          </w:p>
        </w:tc>
        <w:tc>
          <w:tcPr>
            <w:tcW w:w="2126" w:type="dxa"/>
            <w:shd w:val="clear" w:color="auto" w:fill="auto"/>
            <w:vAlign w:val="center"/>
          </w:tcPr>
          <w:p>
            <w:pPr>
              <w:spacing w:after="120" w:line="276" w:lineRule="auto"/>
              <w:rPr>
                <w:rFonts w:ascii="Century Gothic" w:hAnsi="Century Gothic" w:cs="Calibri"/>
                <w:b/>
                <w:sz w:val="18"/>
                <w:szCs w:val="18"/>
                <w:lang w:eastAsia="id-ID"/>
              </w:rPr>
            </w:pPr>
            <w:r>
              <w:rPr>
                <w:rFonts w:ascii="Century Gothic" w:hAnsi="Century Gothic" w:cs="Calibri"/>
                <w:b/>
                <w:sz w:val="18"/>
                <w:szCs w:val="18"/>
                <w:lang w:val="id-ID" w:eastAsia="id-ID"/>
              </w:rPr>
              <w:t>12</w:t>
            </w:r>
            <w:r>
              <w:rPr>
                <w:rFonts w:ascii="Century Gothic" w:hAnsi="Century Gothic" w:cs="Calibri"/>
                <w:b/>
                <w:sz w:val="18"/>
                <w:szCs w:val="18"/>
                <w:lang w:eastAsia="id-ID"/>
              </w:rPr>
              <w:t>.</w:t>
            </w:r>
            <w:r>
              <w:rPr>
                <w:rFonts w:ascii="Century Gothic" w:hAnsi="Century Gothic" w:cs="Calibri"/>
                <w:b/>
                <w:sz w:val="18"/>
                <w:szCs w:val="18"/>
                <w:lang w:val="id-ID" w:eastAsia="id-ID"/>
              </w:rPr>
              <w:t>276</w:t>
            </w:r>
            <w:r>
              <w:rPr>
                <w:rFonts w:ascii="Century Gothic" w:hAnsi="Century Gothic" w:cs="Calibri"/>
                <w:b/>
                <w:sz w:val="18"/>
                <w:szCs w:val="18"/>
                <w:lang w:eastAsia="id-ID"/>
              </w:rPr>
              <w:t>.</w:t>
            </w:r>
            <w:r>
              <w:rPr>
                <w:rFonts w:ascii="Century Gothic" w:hAnsi="Century Gothic" w:cs="Calibri"/>
                <w:b/>
                <w:sz w:val="18"/>
                <w:szCs w:val="18"/>
                <w:lang w:val="id-ID" w:eastAsia="id-ID"/>
              </w:rPr>
              <w:t>996</w:t>
            </w:r>
            <w:r>
              <w:rPr>
                <w:rFonts w:ascii="Century Gothic" w:hAnsi="Century Gothic" w:cs="Calibri"/>
                <w:b/>
                <w:sz w:val="18"/>
                <w:szCs w:val="18"/>
                <w:lang w:eastAsia="id-ID"/>
              </w:rPr>
              <w:t>.</w:t>
            </w:r>
            <w:r>
              <w:rPr>
                <w:rFonts w:ascii="Century Gothic" w:hAnsi="Century Gothic" w:cs="Calibri"/>
                <w:b/>
                <w:sz w:val="18"/>
                <w:szCs w:val="18"/>
                <w:lang w:val="id-ID" w:eastAsia="id-ID"/>
              </w:rPr>
              <w:t>816.49</w:t>
            </w:r>
          </w:p>
        </w:tc>
      </w:tr>
    </w:tbl>
    <w:p>
      <w:pPr>
        <w:spacing w:after="120" w:line="276" w:lineRule="auto"/>
        <w:ind w:left="720"/>
        <w:jc w:val="both"/>
        <w:rPr>
          <w:rFonts w:ascii="Century Gothic" w:hAnsi="Century Gothic"/>
          <w:b/>
          <w:sz w:val="18"/>
          <w:szCs w:val="18"/>
        </w:rPr>
      </w:pPr>
    </w:p>
    <w:p>
      <w:pPr>
        <w:spacing w:after="120" w:line="276" w:lineRule="auto"/>
        <w:ind w:left="1134"/>
        <w:jc w:val="both"/>
        <w:rPr>
          <w:rFonts w:ascii="Century Gothic" w:hAnsi="Century Gothic"/>
          <w:b/>
          <w:sz w:val="18"/>
          <w:szCs w:val="18"/>
        </w:rPr>
      </w:pPr>
      <w:r>
        <w:rPr>
          <w:rFonts w:ascii="Century Gothic" w:hAnsi="Century Gothic"/>
          <w:b/>
          <w:sz w:val="18"/>
          <w:szCs w:val="18"/>
        </w:rPr>
        <w:t>Penjelasan Mutasi Tambah</w:t>
      </w:r>
    </w:p>
    <w:p>
      <w:pPr>
        <w:numPr>
          <w:ilvl w:val="0"/>
          <w:numId w:val="39"/>
        </w:numPr>
        <w:tabs>
          <w:tab w:val="left" w:pos="1134"/>
        </w:tabs>
        <w:spacing w:after="120" w:line="276" w:lineRule="auto"/>
        <w:ind w:left="1418" w:hanging="284"/>
        <w:jc w:val="both"/>
        <w:rPr>
          <w:rFonts w:ascii="Century Gothic" w:hAnsi="Century Gothic" w:cs="Calibri"/>
          <w:sz w:val="18"/>
          <w:szCs w:val="18"/>
          <w:lang w:eastAsia="id-ID"/>
        </w:rPr>
      </w:pPr>
      <w:r>
        <w:rPr>
          <w:rFonts w:ascii="Century Gothic" w:hAnsi="Century Gothic" w:cs="Calibri"/>
          <w:sz w:val="18"/>
          <w:szCs w:val="18"/>
          <w:lang w:eastAsia="id-ID"/>
        </w:rPr>
        <w:t xml:space="preserve">Belanja Modal Gedung dan Bangunan  sebesar Rp. </w:t>
      </w:r>
      <w:r>
        <w:rPr>
          <w:rFonts w:ascii="Century Gothic" w:hAnsi="Century Gothic" w:cs="Calibri"/>
          <w:sz w:val="18"/>
          <w:szCs w:val="18"/>
          <w:lang w:val="id-ID" w:eastAsia="id-ID"/>
        </w:rPr>
        <w:t>330</w:t>
      </w:r>
      <w:r>
        <w:rPr>
          <w:rFonts w:ascii="Century Gothic" w:hAnsi="Century Gothic" w:cs="Calibri"/>
          <w:sz w:val="18"/>
          <w:szCs w:val="18"/>
          <w:lang w:eastAsia="id-ID"/>
        </w:rPr>
        <w:t>.</w:t>
      </w:r>
      <w:r>
        <w:rPr>
          <w:rFonts w:ascii="Century Gothic" w:hAnsi="Century Gothic" w:cs="Calibri"/>
          <w:sz w:val="18"/>
          <w:szCs w:val="18"/>
          <w:lang w:val="id-ID" w:eastAsia="id-ID"/>
        </w:rPr>
        <w:t>621</w:t>
      </w:r>
      <w:r>
        <w:rPr>
          <w:rFonts w:ascii="Century Gothic" w:hAnsi="Century Gothic" w:cs="Calibri"/>
          <w:sz w:val="18"/>
          <w:szCs w:val="18"/>
          <w:lang w:eastAsia="id-ID"/>
        </w:rPr>
        <w:t>.</w:t>
      </w:r>
      <w:r>
        <w:rPr>
          <w:rFonts w:ascii="Century Gothic" w:hAnsi="Century Gothic" w:cs="Calibri"/>
          <w:sz w:val="18"/>
          <w:szCs w:val="18"/>
          <w:lang w:val="id-ID" w:eastAsia="id-ID"/>
        </w:rPr>
        <w:t>000</w:t>
      </w:r>
      <w:r>
        <w:rPr>
          <w:rFonts w:ascii="Century Gothic" w:hAnsi="Century Gothic" w:cs="Calibri"/>
          <w:sz w:val="18"/>
          <w:szCs w:val="18"/>
          <w:lang w:eastAsia="id-ID"/>
        </w:rPr>
        <w:t>,-  telah diuraikan dalam penjelasan Pos-Pos LRA -  Belanja Modal Gedung dan Bangunan.</w:t>
      </w:r>
    </w:p>
    <w:p>
      <w:pPr>
        <w:tabs>
          <w:tab w:val="left" w:pos="1134"/>
        </w:tabs>
        <w:spacing w:after="120" w:line="276" w:lineRule="auto"/>
        <w:ind w:left="1134"/>
        <w:jc w:val="both"/>
        <w:rPr>
          <w:rFonts w:ascii="Century Gothic" w:hAnsi="Century Gothic"/>
          <w:b/>
          <w:sz w:val="18"/>
          <w:szCs w:val="18"/>
        </w:rPr>
      </w:pPr>
      <w:r>
        <w:rPr>
          <w:rFonts w:ascii="Century Gothic" w:hAnsi="Century Gothic"/>
          <w:b/>
          <w:sz w:val="18"/>
          <w:szCs w:val="18"/>
        </w:rPr>
        <w:t>Penjelasan Mutasi Kurang</w:t>
      </w:r>
    </w:p>
    <w:p>
      <w:pPr>
        <w:numPr>
          <w:ilvl w:val="0"/>
          <w:numId w:val="40"/>
        </w:numPr>
        <w:tabs>
          <w:tab w:val="left" w:pos="1134"/>
        </w:tabs>
        <w:spacing w:after="120" w:line="276" w:lineRule="auto"/>
        <w:ind w:left="1418" w:hanging="284"/>
        <w:jc w:val="both"/>
        <w:rPr>
          <w:rFonts w:ascii="Century Gothic" w:hAnsi="Century Gothic" w:cs="Calibri"/>
          <w:sz w:val="18"/>
          <w:szCs w:val="18"/>
          <w:lang w:eastAsia="id-ID"/>
        </w:rPr>
      </w:pPr>
      <w:r>
        <w:rPr>
          <w:rFonts w:ascii="Century Gothic" w:hAnsi="Century Gothic" w:cs="Calibri"/>
          <w:sz w:val="18"/>
          <w:szCs w:val="18"/>
          <w:lang w:eastAsia="id-ID"/>
        </w:rPr>
        <w:t>Mutasi kurang Aset Tetap bangunan kantor UPTD BPPD dan Gedung pertemuan senilai Rp.253.700.000,- dengan BAST No.030/1/BAST/BAP2BMD-III/2017 tanggal 2 Januari 2017</w:t>
      </w:r>
    </w:p>
    <w:p>
      <w:pPr>
        <w:spacing w:after="120" w:line="276" w:lineRule="auto"/>
        <w:ind w:left="1134"/>
        <w:jc w:val="both"/>
        <w:rPr>
          <w:rFonts w:ascii="Century Gothic" w:hAnsi="Century Gothic"/>
          <w:sz w:val="18"/>
          <w:szCs w:val="18"/>
        </w:rPr>
      </w:pPr>
      <w:r>
        <w:rPr>
          <w:rFonts w:ascii="Century Gothic" w:hAnsi="Century Gothic"/>
          <w:sz w:val="18"/>
          <w:szCs w:val="18"/>
        </w:rPr>
        <w:t>Rekapitulasi</w:t>
      </w:r>
      <w:r>
        <w:rPr>
          <w:rFonts w:ascii="Century Gothic" w:hAnsi="Century Gothic"/>
          <w:sz w:val="18"/>
          <w:szCs w:val="18"/>
          <w:lang w:val="id-ID"/>
        </w:rPr>
        <w:t xml:space="preserve"> </w:t>
      </w:r>
      <w:r>
        <w:rPr>
          <w:rFonts w:ascii="Century Gothic" w:hAnsi="Century Gothic"/>
          <w:sz w:val="18"/>
          <w:szCs w:val="18"/>
        </w:rPr>
        <w:t>/ daftar mutasi tambah  dan kurang aktiva tetap Gedung dan Bangunan per 31 Desember 201</w:t>
      </w:r>
      <w:r>
        <w:rPr>
          <w:rFonts w:ascii="Century Gothic" w:hAnsi="Century Gothic"/>
          <w:sz w:val="18"/>
          <w:szCs w:val="18"/>
          <w:lang w:val="id-ID"/>
        </w:rPr>
        <w:t>7</w:t>
      </w:r>
      <w:r>
        <w:rPr>
          <w:rFonts w:ascii="Century Gothic" w:hAnsi="Century Gothic"/>
          <w:sz w:val="18"/>
          <w:szCs w:val="18"/>
        </w:rPr>
        <w:t xml:space="preserve"> dapat dilihat pada Lampiran 17.</w:t>
      </w:r>
    </w:p>
    <w:p>
      <w:pPr>
        <w:spacing w:after="120" w:line="276" w:lineRule="auto"/>
        <w:ind w:left="1418" w:firstLine="22"/>
        <w:jc w:val="both"/>
        <w:rPr>
          <w:rFonts w:ascii="Century Gothic" w:hAnsi="Century Gothic"/>
          <w:sz w:val="18"/>
          <w:szCs w:val="18"/>
        </w:rPr>
      </w:pPr>
    </w:p>
    <w:tbl>
      <w:tblPr>
        <w:tblStyle w:val="30"/>
        <w:tblW w:w="8080" w:type="dxa"/>
        <w:tblInd w:w="817" w:type="dxa"/>
        <w:tblBorders>
          <w:top w:val="single" w:color="auto" w:sz="18" w:space="0"/>
          <w:left w:val="single" w:color="auto" w:sz="18" w:space="0"/>
          <w:bottom w:val="single" w:color="auto" w:sz="18" w:space="0"/>
          <w:right w:val="single" w:color="auto" w:sz="18" w:space="0"/>
          <w:insideH w:val="single" w:color="auto" w:sz="4" w:space="0"/>
          <w:insideV w:val="single" w:color="auto" w:sz="18" w:space="0"/>
        </w:tblBorders>
        <w:tblLayout w:type="fixed"/>
        <w:tblCellMar>
          <w:top w:w="0" w:type="dxa"/>
          <w:left w:w="108" w:type="dxa"/>
          <w:bottom w:w="0" w:type="dxa"/>
          <w:right w:w="108" w:type="dxa"/>
        </w:tblCellMar>
      </w:tblPr>
      <w:tblGrid>
        <w:gridCol w:w="3544"/>
        <w:gridCol w:w="2268"/>
        <w:gridCol w:w="2268"/>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18" w:space="0"/>
          </w:tblBorders>
          <w:tblLayout w:type="fixed"/>
          <w:tblCellMar>
            <w:top w:w="0" w:type="dxa"/>
            <w:left w:w="108" w:type="dxa"/>
            <w:bottom w:w="0" w:type="dxa"/>
            <w:right w:w="108" w:type="dxa"/>
          </w:tblCellMar>
        </w:tblPrEx>
        <w:trPr>
          <w:trHeight w:val="330" w:hRule="atLeast"/>
        </w:trPr>
        <w:tc>
          <w:tcPr>
            <w:tcW w:w="3544" w:type="dxa"/>
            <w:shd w:val="clear" w:color="auto" w:fill="auto"/>
            <w:vAlign w:val="bottom"/>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Perkiraan</w:t>
            </w:r>
          </w:p>
        </w:tc>
        <w:tc>
          <w:tcPr>
            <w:tcW w:w="2268" w:type="dxa"/>
            <w:shd w:val="clear" w:color="auto" w:fill="auto"/>
            <w:vAlign w:val="bottom"/>
          </w:tcPr>
          <w:p>
            <w:pPr>
              <w:spacing w:after="120" w:line="276" w:lineRule="auto"/>
              <w:jc w:val="center"/>
              <w:rPr>
                <w:rFonts w:ascii="Century Gothic" w:hAnsi="Century Gothic" w:cs="Calibri"/>
                <w:b/>
                <w:bCs/>
                <w:sz w:val="18"/>
                <w:szCs w:val="18"/>
                <w:lang w:val="id-ID" w:eastAsia="id-ID"/>
              </w:rPr>
            </w:pPr>
            <w:r>
              <w:rPr>
                <w:rFonts w:ascii="Century Gothic" w:hAnsi="Century Gothic" w:cs="Calibri"/>
                <w:b/>
                <w:bCs/>
                <w:sz w:val="18"/>
                <w:szCs w:val="18"/>
                <w:lang w:eastAsia="id-ID"/>
              </w:rPr>
              <w:t>201</w:t>
            </w:r>
            <w:r>
              <w:rPr>
                <w:rFonts w:ascii="Century Gothic" w:hAnsi="Century Gothic" w:cs="Calibri"/>
                <w:b/>
                <w:bCs/>
                <w:sz w:val="18"/>
                <w:szCs w:val="18"/>
                <w:lang w:val="id-ID" w:eastAsia="id-ID"/>
              </w:rPr>
              <w:t>7</w:t>
            </w:r>
          </w:p>
        </w:tc>
        <w:tc>
          <w:tcPr>
            <w:tcW w:w="2268" w:type="dxa"/>
            <w:shd w:val="clear" w:color="auto" w:fill="auto"/>
            <w:vAlign w:val="bottom"/>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2016</w:t>
            </w:r>
          </w:p>
        </w:tc>
      </w:tr>
    </w:tbl>
    <w:p>
      <w:pPr>
        <w:spacing w:after="120" w:line="276" w:lineRule="auto"/>
        <w:jc w:val="both"/>
        <w:rPr>
          <w:rFonts w:ascii="Century Gothic" w:hAnsi="Century Gothic"/>
          <w:sz w:val="18"/>
          <w:szCs w:val="18"/>
        </w:rPr>
      </w:pPr>
    </w:p>
    <w:tbl>
      <w:tblPr>
        <w:tblStyle w:val="30"/>
        <w:tblW w:w="8080" w:type="dxa"/>
        <w:tblInd w:w="817" w:type="dxa"/>
        <w:tblLayout w:type="fixed"/>
        <w:tblCellMar>
          <w:top w:w="0" w:type="dxa"/>
          <w:left w:w="108" w:type="dxa"/>
          <w:bottom w:w="0" w:type="dxa"/>
          <w:right w:w="108" w:type="dxa"/>
        </w:tblCellMar>
      </w:tblPr>
      <w:tblGrid>
        <w:gridCol w:w="3544"/>
        <w:gridCol w:w="2410"/>
        <w:gridCol w:w="2126"/>
      </w:tblGrid>
      <w:tr>
        <w:tblPrEx>
          <w:tblLayout w:type="fixed"/>
          <w:tblCellMar>
            <w:top w:w="0" w:type="dxa"/>
            <w:left w:w="108" w:type="dxa"/>
            <w:bottom w:w="0" w:type="dxa"/>
            <w:right w:w="108" w:type="dxa"/>
          </w:tblCellMar>
        </w:tblPrEx>
        <w:trPr>
          <w:trHeight w:val="330" w:hRule="atLeast"/>
        </w:trPr>
        <w:tc>
          <w:tcPr>
            <w:tcW w:w="3544" w:type="dxa"/>
            <w:shd w:val="clear" w:color="auto" w:fill="auto"/>
            <w:vAlign w:val="bottom"/>
          </w:tcPr>
          <w:p>
            <w:pPr>
              <w:numPr>
                <w:ilvl w:val="0"/>
                <w:numId w:val="33"/>
              </w:numPr>
              <w:spacing w:after="120" w:line="276" w:lineRule="auto"/>
              <w:ind w:left="317"/>
              <w:jc w:val="both"/>
              <w:rPr>
                <w:rFonts w:ascii="Century Gothic" w:hAnsi="Century Gothic" w:cs="Calibri"/>
                <w:b/>
                <w:bCs/>
                <w:sz w:val="18"/>
                <w:szCs w:val="18"/>
                <w:lang w:eastAsia="id-ID"/>
              </w:rPr>
            </w:pPr>
            <w:r>
              <w:rPr>
                <w:rFonts w:ascii="Century Gothic" w:hAnsi="Century Gothic" w:cs="Calibri"/>
                <w:b/>
                <w:bCs/>
                <w:sz w:val="18"/>
                <w:szCs w:val="18"/>
                <w:lang w:eastAsia="id-ID"/>
              </w:rPr>
              <w:t>Akumulasi Penyusutan</w:t>
            </w:r>
          </w:p>
        </w:tc>
        <w:tc>
          <w:tcPr>
            <w:tcW w:w="2410" w:type="dxa"/>
            <w:shd w:val="clear" w:color="auto" w:fill="auto"/>
            <w:vAlign w:val="bottom"/>
          </w:tcPr>
          <w:p>
            <w:pPr>
              <w:spacing w:after="120" w:line="276" w:lineRule="auto"/>
              <w:ind w:left="-958" w:firstLine="958"/>
              <w:jc w:val="center"/>
              <w:rPr>
                <w:rFonts w:ascii="Century Gothic" w:hAnsi="Century Gothic" w:cs="Calibri"/>
                <w:b/>
                <w:bCs/>
                <w:sz w:val="18"/>
                <w:szCs w:val="18"/>
                <w:lang w:val="id-ID" w:eastAsia="id-ID"/>
              </w:rPr>
            </w:pPr>
            <w:r>
              <w:rPr>
                <w:rFonts w:ascii="Century Gothic" w:hAnsi="Century Gothic" w:cs="Calibri"/>
                <w:b/>
                <w:bCs/>
                <w:sz w:val="18"/>
                <w:szCs w:val="18"/>
                <w:lang w:val="id-ID" w:eastAsia="id-ID"/>
              </w:rPr>
              <w:t>12.652.475.843,84</w:t>
            </w:r>
          </w:p>
        </w:tc>
        <w:tc>
          <w:tcPr>
            <w:tcW w:w="2126" w:type="dxa"/>
            <w:shd w:val="clear" w:color="auto" w:fill="auto"/>
            <w:vAlign w:val="bottom"/>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9.941.750.451,78</w:t>
            </w:r>
          </w:p>
        </w:tc>
      </w:tr>
    </w:tbl>
    <w:p>
      <w:pPr>
        <w:spacing w:after="120" w:line="276" w:lineRule="auto"/>
        <w:jc w:val="both"/>
        <w:rPr>
          <w:rFonts w:ascii="Century Gothic" w:hAnsi="Century Gothic"/>
          <w:sz w:val="18"/>
          <w:szCs w:val="18"/>
        </w:rPr>
      </w:pPr>
    </w:p>
    <w:p>
      <w:pPr>
        <w:tabs>
          <w:tab w:val="left" w:pos="1134"/>
        </w:tabs>
        <w:spacing w:after="120" w:line="276" w:lineRule="auto"/>
        <w:ind w:left="1134"/>
        <w:jc w:val="both"/>
        <w:rPr>
          <w:rFonts w:ascii="Century Gothic" w:hAnsi="Century Gothic"/>
          <w:sz w:val="18"/>
          <w:szCs w:val="18"/>
        </w:rPr>
      </w:pPr>
      <w:r>
        <w:rPr>
          <w:rFonts w:ascii="Century Gothic" w:hAnsi="Century Gothic"/>
          <w:sz w:val="18"/>
          <w:szCs w:val="18"/>
        </w:rPr>
        <w:t>Terdiri dari :</w:t>
      </w:r>
    </w:p>
    <w:tbl>
      <w:tblPr>
        <w:tblStyle w:val="30"/>
        <w:tblW w:w="7655" w:type="dxa"/>
        <w:tblInd w:w="1242" w:type="dxa"/>
        <w:tblLayout w:type="fixed"/>
        <w:tblCellMar>
          <w:top w:w="0" w:type="dxa"/>
          <w:left w:w="108" w:type="dxa"/>
          <w:bottom w:w="0" w:type="dxa"/>
          <w:right w:w="108" w:type="dxa"/>
        </w:tblCellMar>
      </w:tblPr>
      <w:tblGrid>
        <w:gridCol w:w="3119"/>
        <w:gridCol w:w="2268"/>
        <w:gridCol w:w="2268"/>
      </w:tblGrid>
      <w:tr>
        <w:tblPrEx>
          <w:tblLayout w:type="fixed"/>
          <w:tblCellMar>
            <w:top w:w="0" w:type="dxa"/>
            <w:left w:w="108" w:type="dxa"/>
            <w:bottom w:w="0" w:type="dxa"/>
            <w:right w:w="108" w:type="dxa"/>
          </w:tblCellMar>
        </w:tblPrEx>
        <w:trPr>
          <w:trHeight w:val="279" w:hRule="atLeast"/>
        </w:trPr>
        <w:tc>
          <w:tcPr>
            <w:tcW w:w="3119" w:type="dxa"/>
          </w:tcPr>
          <w:p>
            <w:pPr>
              <w:numPr>
                <w:ilvl w:val="0"/>
                <w:numId w:val="41"/>
              </w:numPr>
              <w:spacing w:after="120" w:line="276" w:lineRule="auto"/>
              <w:ind w:left="318"/>
              <w:jc w:val="left"/>
              <w:rPr>
                <w:rFonts w:ascii="Century Gothic" w:hAnsi="Century Gothic" w:eastAsia="Arial Unicode MS" w:cs="Calibri"/>
                <w:b/>
                <w:sz w:val="18"/>
                <w:szCs w:val="18"/>
              </w:rPr>
            </w:pPr>
            <w:r>
              <w:rPr>
                <w:rFonts w:ascii="Century Gothic" w:hAnsi="Century Gothic" w:eastAsia="Arial Unicode MS" w:cs="Calibri"/>
                <w:sz w:val="18"/>
                <w:szCs w:val="18"/>
              </w:rPr>
              <w:t>Akumulasi Penyusutan Peralatan &amp; Mesin</w:t>
            </w:r>
          </w:p>
        </w:tc>
        <w:tc>
          <w:tcPr>
            <w:tcW w:w="2268" w:type="dxa"/>
            <w:vAlign w:val="center"/>
          </w:tcPr>
          <w:p>
            <w:pPr>
              <w:spacing w:after="120" w:line="276" w:lineRule="auto"/>
              <w:jc w:val="center"/>
              <w:rPr>
                <w:rFonts w:ascii="Century Gothic" w:hAnsi="Century Gothic" w:eastAsia="Arial Unicode MS" w:cs="Calibri"/>
                <w:b/>
                <w:sz w:val="18"/>
                <w:szCs w:val="18"/>
                <w:lang w:val="id-ID"/>
              </w:rPr>
            </w:pPr>
            <w:r>
              <w:rPr>
                <w:rFonts w:ascii="Century Gothic" w:hAnsi="Century Gothic" w:eastAsia="Arial Unicode MS" w:cs="Calibri"/>
                <w:b/>
                <w:sz w:val="18"/>
                <w:szCs w:val="18"/>
                <w:lang w:val="id-ID"/>
              </w:rPr>
              <w:t>8.791.606.391,51</w:t>
            </w:r>
          </w:p>
        </w:tc>
        <w:tc>
          <w:tcPr>
            <w:tcW w:w="2268" w:type="dxa"/>
            <w:vAlign w:val="center"/>
          </w:tcPr>
          <w:p>
            <w:pPr>
              <w:spacing w:after="120" w:line="276" w:lineRule="auto"/>
              <w:jc w:val="center"/>
              <w:rPr>
                <w:rFonts w:ascii="Century Gothic" w:hAnsi="Century Gothic" w:eastAsia="Arial Unicode MS" w:cs="Calibri"/>
                <w:b/>
                <w:sz w:val="18"/>
                <w:szCs w:val="18"/>
              </w:rPr>
            </w:pPr>
            <w:r>
              <w:rPr>
                <w:rFonts w:ascii="Century Gothic" w:hAnsi="Century Gothic" w:eastAsia="Arial Unicode MS" w:cs="Calibri"/>
                <w:b/>
                <w:sz w:val="18"/>
                <w:szCs w:val="18"/>
              </w:rPr>
              <w:t>6.140.177.419,48</w:t>
            </w:r>
          </w:p>
        </w:tc>
      </w:tr>
      <w:tr>
        <w:tblPrEx>
          <w:tblLayout w:type="fixed"/>
          <w:tblCellMar>
            <w:top w:w="0" w:type="dxa"/>
            <w:left w:w="108" w:type="dxa"/>
            <w:bottom w:w="0" w:type="dxa"/>
            <w:right w:w="108" w:type="dxa"/>
          </w:tblCellMar>
        </w:tblPrEx>
        <w:tc>
          <w:tcPr>
            <w:tcW w:w="3119" w:type="dxa"/>
          </w:tcPr>
          <w:p>
            <w:pPr>
              <w:numPr>
                <w:ilvl w:val="0"/>
                <w:numId w:val="41"/>
              </w:numPr>
              <w:spacing w:after="120" w:line="276" w:lineRule="auto"/>
              <w:ind w:left="318"/>
              <w:jc w:val="left"/>
              <w:rPr>
                <w:rFonts w:ascii="Century Gothic" w:hAnsi="Century Gothic" w:eastAsia="Arial Unicode MS" w:cs="Calibri"/>
                <w:b/>
                <w:sz w:val="18"/>
                <w:szCs w:val="18"/>
              </w:rPr>
            </w:pPr>
            <w:r>
              <w:rPr>
                <w:rFonts w:ascii="Century Gothic" w:hAnsi="Century Gothic" w:eastAsia="Arial Unicode MS" w:cs="Calibri"/>
                <w:sz w:val="18"/>
                <w:szCs w:val="18"/>
              </w:rPr>
              <w:t>Akumulasi Penyusutan Gdg dan Bangunan</w:t>
            </w:r>
          </w:p>
        </w:tc>
        <w:tc>
          <w:tcPr>
            <w:tcW w:w="2268" w:type="dxa"/>
            <w:vAlign w:val="center"/>
          </w:tcPr>
          <w:p>
            <w:pPr>
              <w:spacing w:after="120" w:line="276" w:lineRule="auto"/>
              <w:jc w:val="center"/>
              <w:rPr>
                <w:rFonts w:ascii="Century Gothic" w:hAnsi="Century Gothic" w:eastAsia="Arial Unicode MS" w:cs="Calibri"/>
                <w:b/>
                <w:sz w:val="18"/>
                <w:szCs w:val="18"/>
                <w:lang w:val="id-ID"/>
              </w:rPr>
            </w:pPr>
            <w:r>
              <w:rPr>
                <w:rFonts w:ascii="Century Gothic" w:hAnsi="Century Gothic" w:eastAsia="Arial Unicode MS" w:cs="Calibri"/>
                <w:b/>
                <w:sz w:val="18"/>
                <w:szCs w:val="18"/>
                <w:lang w:val="id-ID"/>
              </w:rPr>
              <w:t>3.860.869.452,33</w:t>
            </w:r>
          </w:p>
        </w:tc>
        <w:tc>
          <w:tcPr>
            <w:tcW w:w="2268" w:type="dxa"/>
            <w:vAlign w:val="center"/>
          </w:tcPr>
          <w:p>
            <w:pPr>
              <w:spacing w:after="120" w:line="276" w:lineRule="auto"/>
              <w:jc w:val="center"/>
              <w:rPr>
                <w:rFonts w:ascii="Century Gothic" w:hAnsi="Century Gothic" w:eastAsia="Arial Unicode MS" w:cs="Calibri"/>
                <w:b/>
                <w:sz w:val="18"/>
                <w:szCs w:val="18"/>
              </w:rPr>
            </w:pPr>
            <w:r>
              <w:rPr>
                <w:rFonts w:ascii="Century Gothic" w:hAnsi="Century Gothic" w:eastAsia="Arial Unicode MS" w:cs="Calibri"/>
                <w:b/>
                <w:sz w:val="18"/>
                <w:szCs w:val="18"/>
              </w:rPr>
              <w:t>3.801.573.032,30</w:t>
            </w:r>
          </w:p>
        </w:tc>
      </w:tr>
    </w:tbl>
    <w:p>
      <w:pPr>
        <w:spacing w:after="120" w:line="276" w:lineRule="auto"/>
        <w:ind w:left="1134"/>
        <w:jc w:val="both"/>
        <w:rPr>
          <w:rFonts w:ascii="Century Gothic" w:hAnsi="Century Gothic" w:cs="Calibri"/>
          <w:sz w:val="18"/>
          <w:szCs w:val="18"/>
          <w:lang w:eastAsia="id-ID"/>
        </w:rPr>
      </w:pPr>
    </w:p>
    <w:p>
      <w:pPr>
        <w:spacing w:after="120" w:line="276" w:lineRule="auto"/>
        <w:ind w:left="1134"/>
        <w:jc w:val="both"/>
        <w:rPr>
          <w:rFonts w:ascii="Century Gothic" w:hAnsi="Century Gothic" w:cs="Calibri"/>
          <w:sz w:val="18"/>
          <w:szCs w:val="18"/>
          <w:lang w:eastAsia="id-ID"/>
        </w:rPr>
      </w:pPr>
      <w:r>
        <w:rPr>
          <w:rFonts w:ascii="Century Gothic" w:hAnsi="Century Gothic" w:cs="Calibri"/>
          <w:sz w:val="18"/>
          <w:szCs w:val="18"/>
          <w:lang w:eastAsia="id-ID"/>
        </w:rPr>
        <w:t>Jumlah tersebut merupakan saldo Akumulasi Penyusutan Aset Tetap  posisi 31 Desember 201</w:t>
      </w:r>
      <w:r>
        <w:rPr>
          <w:rFonts w:ascii="Century Gothic" w:hAnsi="Century Gothic" w:cs="Calibri"/>
          <w:sz w:val="18"/>
          <w:szCs w:val="18"/>
          <w:lang w:val="id-ID" w:eastAsia="id-ID"/>
        </w:rPr>
        <w:t>7</w:t>
      </w:r>
      <w:r>
        <w:rPr>
          <w:rFonts w:ascii="Century Gothic" w:hAnsi="Century Gothic" w:cs="Calibri"/>
          <w:sz w:val="18"/>
          <w:szCs w:val="18"/>
          <w:lang w:eastAsia="id-ID"/>
        </w:rPr>
        <w:t xml:space="preserve"> dan 201</w:t>
      </w:r>
      <w:r>
        <w:rPr>
          <w:rFonts w:ascii="Century Gothic" w:hAnsi="Century Gothic" w:cs="Calibri"/>
          <w:sz w:val="18"/>
          <w:szCs w:val="18"/>
          <w:lang w:val="id-ID" w:eastAsia="id-ID"/>
        </w:rPr>
        <w:t>6</w:t>
      </w:r>
      <w:r>
        <w:rPr>
          <w:rFonts w:ascii="Century Gothic" w:hAnsi="Century Gothic" w:cs="Calibri"/>
          <w:sz w:val="18"/>
          <w:szCs w:val="18"/>
          <w:lang w:eastAsia="id-ID"/>
        </w:rPr>
        <w:t>.</w:t>
      </w:r>
      <w:r>
        <w:rPr>
          <w:rFonts w:ascii="Century Gothic" w:hAnsi="Century Gothic" w:cs="Calibri"/>
          <w:sz w:val="18"/>
          <w:szCs w:val="18"/>
          <w:lang w:val="id-ID" w:eastAsia="id-ID"/>
        </w:rPr>
        <w:t xml:space="preserve"> </w:t>
      </w:r>
      <w:r>
        <w:rPr>
          <w:rFonts w:ascii="Century Gothic" w:hAnsi="Century Gothic" w:cs="Calibri"/>
          <w:sz w:val="18"/>
          <w:szCs w:val="18"/>
          <w:lang w:eastAsia="id-ID"/>
        </w:rPr>
        <w:t>Akumulasi Penyusutan ini terdiri dari Akumulasi Penyusutan Peralatan dan Mesin dan Akumulasi Penyusutan Gedung dan Bangunan. Berikut dijelaskan mutasi tambah dan kurang akumulasi penyusutan tersebut :</w:t>
      </w:r>
    </w:p>
    <w:p>
      <w:pPr>
        <w:spacing w:after="120" w:line="276" w:lineRule="auto"/>
        <w:ind w:left="1134"/>
        <w:jc w:val="both"/>
        <w:rPr>
          <w:rFonts w:ascii="Century Gothic" w:hAnsi="Century Gothic" w:cs="Calibri"/>
          <w:sz w:val="18"/>
          <w:szCs w:val="18"/>
          <w:lang w:eastAsia="id-ID"/>
        </w:rPr>
      </w:pPr>
    </w:p>
    <w:tbl>
      <w:tblPr>
        <w:tblStyle w:val="30"/>
        <w:tblW w:w="8647"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701"/>
        <w:gridCol w:w="1701"/>
        <w:gridCol w:w="1701"/>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1" w:type="dxa"/>
          </w:tcPr>
          <w:p>
            <w:pPr>
              <w:spacing w:after="120" w:line="276" w:lineRule="auto"/>
              <w:ind w:left="-11" w:firstLine="11"/>
              <w:jc w:val="center"/>
              <w:rPr>
                <w:rFonts w:ascii="Century Gothic" w:hAnsi="Century Gothic" w:cs="Calibri"/>
                <w:b/>
                <w:sz w:val="18"/>
                <w:szCs w:val="18"/>
                <w:lang w:eastAsia="id-ID"/>
              </w:rPr>
            </w:pPr>
            <w:r>
              <w:rPr>
                <w:rFonts w:ascii="Century Gothic" w:hAnsi="Century Gothic" w:cs="Calibri"/>
                <w:b/>
                <w:sz w:val="18"/>
                <w:szCs w:val="18"/>
                <w:lang w:eastAsia="id-ID"/>
              </w:rPr>
              <w:t>Uraian</w:t>
            </w:r>
          </w:p>
        </w:tc>
        <w:tc>
          <w:tcPr>
            <w:tcW w:w="1701" w:type="dxa"/>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Saldo Awal</w:t>
            </w:r>
          </w:p>
        </w:tc>
        <w:tc>
          <w:tcPr>
            <w:tcW w:w="1701" w:type="dxa"/>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Penambahan</w:t>
            </w:r>
          </w:p>
        </w:tc>
        <w:tc>
          <w:tcPr>
            <w:tcW w:w="1701" w:type="dxa"/>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Pengurangan</w:t>
            </w:r>
          </w:p>
        </w:tc>
        <w:tc>
          <w:tcPr>
            <w:tcW w:w="1843" w:type="dxa"/>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Saldo Ak</w:t>
            </w:r>
            <w:r>
              <w:rPr>
                <w:rFonts w:ascii="Century Gothic" w:hAnsi="Century Gothic" w:cs="Calibri"/>
                <w:b/>
                <w:sz w:val="18"/>
                <w:szCs w:val="18"/>
                <w:lang w:val="id-ID" w:eastAsia="id-ID"/>
              </w:rPr>
              <w:t>h</w:t>
            </w:r>
            <w:r>
              <w:rPr>
                <w:rFonts w:ascii="Century Gothic" w:hAnsi="Century Gothic" w:cs="Calibri"/>
                <w:b/>
                <w:sz w:val="18"/>
                <w:szCs w:val="18"/>
                <w:lang w:eastAsia="id-ID"/>
              </w:rPr>
              <w:t>ir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1" w:type="dxa"/>
            <w:tcBorders>
              <w:bottom w:val="single" w:color="auto" w:sz="4" w:space="0"/>
            </w:tcBorders>
          </w:tcPr>
          <w:p>
            <w:pPr>
              <w:spacing w:after="120" w:line="276" w:lineRule="auto"/>
              <w:jc w:val="left"/>
              <w:rPr>
                <w:rFonts w:ascii="Century Gothic" w:hAnsi="Century Gothic" w:cs="Calibri"/>
                <w:sz w:val="18"/>
                <w:szCs w:val="18"/>
                <w:lang w:eastAsia="id-ID"/>
              </w:rPr>
            </w:pPr>
            <w:r>
              <w:rPr>
                <w:rFonts w:ascii="Century Gothic" w:hAnsi="Century Gothic" w:cs="Calibri"/>
                <w:sz w:val="18"/>
                <w:szCs w:val="18"/>
                <w:lang w:eastAsia="id-ID"/>
              </w:rPr>
              <w:t>Akm.Peralatan dan Mesin</w:t>
            </w:r>
          </w:p>
        </w:tc>
        <w:tc>
          <w:tcPr>
            <w:tcW w:w="1701" w:type="dxa"/>
            <w:tcBorders>
              <w:bottom w:val="single" w:color="auto" w:sz="4" w:space="0"/>
            </w:tcBorders>
            <w:vAlign w:val="center"/>
          </w:tcPr>
          <w:p>
            <w:pPr>
              <w:spacing w:after="120" w:line="276" w:lineRule="auto"/>
              <w:rPr>
                <w:rFonts w:ascii="Century Gothic" w:hAnsi="Century Gothic" w:cs="Calibri"/>
                <w:sz w:val="18"/>
                <w:szCs w:val="18"/>
                <w:lang w:val="id-ID" w:eastAsia="id-ID"/>
              </w:rPr>
            </w:pPr>
            <w:r>
              <w:rPr>
                <w:rFonts w:ascii="Century Gothic" w:hAnsi="Century Gothic" w:eastAsia="Arial Unicode MS" w:cs="Calibri"/>
                <w:sz w:val="18"/>
                <w:szCs w:val="18"/>
                <w:lang w:val="id-ID"/>
              </w:rPr>
              <w:t>6.140.177.419,48</w:t>
            </w:r>
          </w:p>
        </w:tc>
        <w:tc>
          <w:tcPr>
            <w:tcW w:w="1701" w:type="dxa"/>
            <w:tcBorders>
              <w:bottom w:val="single" w:color="auto" w:sz="4" w:space="0"/>
            </w:tcBorders>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2.651.428.972,04</w:t>
            </w:r>
          </w:p>
        </w:tc>
        <w:tc>
          <w:tcPr>
            <w:tcW w:w="1701" w:type="dxa"/>
            <w:tcBorders>
              <w:bottom w:val="single" w:color="auto" w:sz="4" w:space="0"/>
            </w:tcBorders>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0.01</w:t>
            </w:r>
          </w:p>
        </w:tc>
        <w:tc>
          <w:tcPr>
            <w:tcW w:w="1843" w:type="dxa"/>
            <w:tcBorders>
              <w:bottom w:val="single" w:color="auto" w:sz="4" w:space="0"/>
            </w:tcBorders>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8.791.606.391,51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1" w:type="dxa"/>
            <w:tcBorders>
              <w:bottom w:val="single" w:color="auto" w:sz="4" w:space="0"/>
            </w:tcBorders>
          </w:tcPr>
          <w:p>
            <w:pPr>
              <w:spacing w:after="120" w:line="276" w:lineRule="auto"/>
              <w:jc w:val="left"/>
              <w:rPr>
                <w:rFonts w:ascii="Century Gothic" w:hAnsi="Century Gothic" w:cs="Calibri"/>
                <w:sz w:val="18"/>
                <w:szCs w:val="18"/>
                <w:lang w:eastAsia="id-ID"/>
              </w:rPr>
            </w:pPr>
            <w:r>
              <w:rPr>
                <w:rFonts w:ascii="Century Gothic" w:hAnsi="Century Gothic" w:cs="Calibri"/>
                <w:sz w:val="18"/>
                <w:szCs w:val="18"/>
                <w:lang w:eastAsia="id-ID"/>
              </w:rPr>
              <w:t>Akm.Gedung dan Bangunan</w:t>
            </w:r>
          </w:p>
        </w:tc>
        <w:tc>
          <w:tcPr>
            <w:tcW w:w="1701" w:type="dxa"/>
            <w:tcBorders>
              <w:bottom w:val="single" w:color="auto" w:sz="4" w:space="0"/>
            </w:tcBorders>
            <w:vAlign w:val="center"/>
          </w:tcPr>
          <w:p>
            <w:pPr>
              <w:spacing w:after="120" w:line="276" w:lineRule="auto"/>
              <w:rPr>
                <w:rFonts w:ascii="Century Gothic" w:hAnsi="Century Gothic" w:cs="Calibri"/>
                <w:sz w:val="18"/>
                <w:szCs w:val="18"/>
                <w:lang w:val="id-ID" w:eastAsia="id-ID"/>
              </w:rPr>
            </w:pPr>
            <w:r>
              <w:rPr>
                <w:rFonts w:ascii="Century Gothic" w:hAnsi="Century Gothic" w:eastAsia="Arial Unicode MS" w:cs="Calibri"/>
                <w:sz w:val="18"/>
                <w:szCs w:val="18"/>
                <w:lang w:val="id-ID"/>
              </w:rPr>
              <w:t>3.801.573.032,30</w:t>
            </w:r>
          </w:p>
        </w:tc>
        <w:tc>
          <w:tcPr>
            <w:tcW w:w="1701" w:type="dxa"/>
            <w:tcBorders>
              <w:bottom w:val="single" w:color="auto" w:sz="4" w:space="0"/>
            </w:tcBorders>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247.034.420,03</w:t>
            </w:r>
          </w:p>
        </w:tc>
        <w:tc>
          <w:tcPr>
            <w:tcW w:w="1701" w:type="dxa"/>
            <w:tcBorders>
              <w:bottom w:val="single" w:color="auto" w:sz="4" w:space="0"/>
            </w:tcBorders>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187.738.000,-</w:t>
            </w:r>
          </w:p>
        </w:tc>
        <w:tc>
          <w:tcPr>
            <w:tcW w:w="1843" w:type="dxa"/>
            <w:tcBorders>
              <w:bottom w:val="single" w:color="auto" w:sz="4" w:space="0"/>
            </w:tcBorders>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3.860.869.452,33,-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trPr>
        <w:tc>
          <w:tcPr>
            <w:tcW w:w="1701" w:type="dxa"/>
            <w:tcBorders>
              <w:top w:val="single" w:color="auto" w:sz="4" w:space="0"/>
            </w:tcBorders>
          </w:tcPr>
          <w:p>
            <w:pPr>
              <w:spacing w:after="120" w:line="276" w:lineRule="auto"/>
              <w:jc w:val="left"/>
              <w:rPr>
                <w:rFonts w:ascii="Century Gothic" w:hAnsi="Century Gothic" w:cs="Calibri"/>
                <w:sz w:val="18"/>
                <w:szCs w:val="18"/>
                <w:lang w:eastAsia="id-ID"/>
              </w:rPr>
            </w:pPr>
            <w:r>
              <w:rPr>
                <w:rFonts w:ascii="Century Gothic" w:hAnsi="Century Gothic" w:cs="Calibri"/>
                <w:sz w:val="18"/>
                <w:szCs w:val="18"/>
                <w:lang w:eastAsia="id-ID"/>
              </w:rPr>
              <w:t>Jumlah Akm Penyusutan</w:t>
            </w:r>
          </w:p>
        </w:tc>
        <w:tc>
          <w:tcPr>
            <w:tcW w:w="1701" w:type="dxa"/>
            <w:tcBorders>
              <w:top w:val="single" w:color="auto" w:sz="4" w:space="0"/>
            </w:tcBorders>
            <w:vAlign w:val="center"/>
          </w:tcPr>
          <w:p>
            <w:pPr>
              <w:spacing w:after="120" w:line="276" w:lineRule="auto"/>
              <w:rPr>
                <w:rFonts w:ascii="Century Gothic" w:hAnsi="Century Gothic" w:cs="Calibri"/>
                <w:b/>
                <w:sz w:val="18"/>
                <w:szCs w:val="18"/>
                <w:lang w:val="id-ID" w:eastAsia="id-ID"/>
              </w:rPr>
            </w:pPr>
            <w:r>
              <w:rPr>
                <w:rFonts w:ascii="Century Gothic" w:hAnsi="Century Gothic" w:eastAsia="Arial Unicode MS" w:cs="Calibri"/>
                <w:b/>
                <w:sz w:val="18"/>
                <w:szCs w:val="18"/>
                <w:lang w:val="id-ID"/>
              </w:rPr>
              <w:t>9.941.750.451,78</w:t>
            </w:r>
          </w:p>
        </w:tc>
        <w:tc>
          <w:tcPr>
            <w:tcW w:w="1701" w:type="dxa"/>
            <w:tcBorders>
              <w:top w:val="single" w:color="auto" w:sz="4" w:space="0"/>
            </w:tcBorders>
            <w:vAlign w:val="center"/>
          </w:tcPr>
          <w:p>
            <w:pPr>
              <w:spacing w:after="120" w:line="276" w:lineRule="auto"/>
              <w:rPr>
                <w:rFonts w:ascii="Century Gothic" w:hAnsi="Century Gothic" w:cs="Calibri"/>
                <w:b/>
                <w:sz w:val="18"/>
                <w:szCs w:val="18"/>
                <w:lang w:val="id-ID" w:eastAsia="id-ID"/>
              </w:rPr>
            </w:pPr>
            <w:r>
              <w:rPr>
                <w:rFonts w:ascii="Century Gothic" w:hAnsi="Century Gothic" w:cs="Calibri"/>
                <w:b/>
                <w:sz w:val="18"/>
                <w:szCs w:val="18"/>
                <w:lang w:val="id-ID" w:eastAsia="id-ID"/>
              </w:rPr>
              <w:t>2.898.463.392,07</w:t>
            </w:r>
          </w:p>
        </w:tc>
        <w:tc>
          <w:tcPr>
            <w:tcW w:w="1701" w:type="dxa"/>
            <w:tcBorders>
              <w:top w:val="single" w:color="auto" w:sz="4" w:space="0"/>
            </w:tcBorders>
            <w:vAlign w:val="center"/>
          </w:tcPr>
          <w:p>
            <w:pPr>
              <w:spacing w:after="120" w:line="276" w:lineRule="auto"/>
              <w:rPr>
                <w:rFonts w:ascii="Century Gothic" w:hAnsi="Century Gothic" w:cs="Calibri"/>
                <w:b/>
                <w:sz w:val="18"/>
                <w:szCs w:val="18"/>
                <w:lang w:val="id-ID" w:eastAsia="id-ID"/>
              </w:rPr>
            </w:pPr>
            <w:r>
              <w:rPr>
                <w:rFonts w:ascii="Century Gothic" w:hAnsi="Century Gothic" w:cs="Calibri"/>
                <w:b/>
                <w:sz w:val="18"/>
                <w:szCs w:val="18"/>
                <w:lang w:val="id-ID" w:eastAsia="id-ID"/>
              </w:rPr>
              <w:t>187.738.000,01</w:t>
            </w:r>
          </w:p>
        </w:tc>
        <w:tc>
          <w:tcPr>
            <w:tcW w:w="1843" w:type="dxa"/>
            <w:tcBorders>
              <w:top w:val="single" w:color="auto" w:sz="4" w:space="0"/>
            </w:tcBorders>
            <w:vAlign w:val="center"/>
          </w:tcPr>
          <w:p>
            <w:pPr>
              <w:spacing w:after="120" w:line="276" w:lineRule="auto"/>
              <w:rPr>
                <w:rFonts w:ascii="Century Gothic" w:hAnsi="Century Gothic" w:cs="Calibri"/>
                <w:b/>
                <w:bCs/>
                <w:sz w:val="18"/>
                <w:szCs w:val="18"/>
                <w:lang w:val="id-ID" w:eastAsia="id-ID"/>
              </w:rPr>
            </w:pPr>
            <w:r>
              <w:rPr>
                <w:rFonts w:ascii="Century Gothic" w:hAnsi="Century Gothic" w:cs="Calibri"/>
                <w:b/>
                <w:bCs/>
                <w:sz w:val="18"/>
                <w:szCs w:val="18"/>
                <w:lang w:val="id-ID" w:eastAsia="id-ID"/>
              </w:rPr>
              <w:t>12.652.475.843,84</w:t>
            </w:r>
          </w:p>
        </w:tc>
      </w:tr>
    </w:tbl>
    <w:p>
      <w:pPr>
        <w:spacing w:after="120" w:line="276" w:lineRule="auto"/>
        <w:ind w:left="720"/>
        <w:jc w:val="both"/>
        <w:rPr>
          <w:rFonts w:ascii="Century Gothic" w:hAnsi="Century Gothic" w:cs="Calibri"/>
          <w:sz w:val="18"/>
          <w:szCs w:val="18"/>
          <w:lang w:eastAsia="id-ID"/>
        </w:rPr>
      </w:pPr>
    </w:p>
    <w:p>
      <w:pPr>
        <w:spacing w:after="120" w:line="276" w:lineRule="auto"/>
        <w:ind w:left="720"/>
        <w:jc w:val="both"/>
        <w:rPr>
          <w:rFonts w:ascii="Century Gothic" w:hAnsi="Century Gothic" w:cs="Calibri"/>
          <w:sz w:val="18"/>
          <w:szCs w:val="18"/>
          <w:lang w:eastAsia="id-ID"/>
        </w:rPr>
      </w:pPr>
    </w:p>
    <w:tbl>
      <w:tblPr>
        <w:tblStyle w:val="30"/>
        <w:tblW w:w="9203"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93"/>
        <w:gridCol w:w="1669"/>
        <w:gridCol w:w="1680"/>
        <w:gridCol w:w="1652"/>
        <w:gridCol w:w="15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93" w:type="dxa"/>
            <w:vAlign w:val="center"/>
          </w:tcPr>
          <w:p>
            <w:pPr>
              <w:pStyle w:val="33"/>
              <w:spacing w:after="120" w:line="276" w:lineRule="auto"/>
              <w:ind w:left="0"/>
              <w:jc w:val="center"/>
              <w:rPr>
                <w:rFonts w:ascii="Century Gothic" w:hAnsi="Century Gothic" w:cs="Arial"/>
                <w:b/>
                <w:sz w:val="18"/>
                <w:szCs w:val="18"/>
              </w:rPr>
            </w:pPr>
            <w:r>
              <w:rPr>
                <w:rFonts w:ascii="Century Gothic" w:hAnsi="Century Gothic" w:cs="Arial"/>
                <w:b/>
                <w:sz w:val="18"/>
                <w:szCs w:val="18"/>
              </w:rPr>
              <w:t>Uraian</w:t>
            </w:r>
          </w:p>
        </w:tc>
        <w:tc>
          <w:tcPr>
            <w:tcW w:w="1669" w:type="dxa"/>
            <w:vAlign w:val="center"/>
          </w:tcPr>
          <w:p>
            <w:pPr>
              <w:spacing w:after="120" w:line="276" w:lineRule="auto"/>
              <w:jc w:val="center"/>
              <w:rPr>
                <w:rFonts w:ascii="Century Gothic" w:hAnsi="Century Gothic" w:cs="Arial"/>
                <w:b/>
                <w:sz w:val="18"/>
                <w:szCs w:val="18"/>
              </w:rPr>
            </w:pPr>
            <w:r>
              <w:rPr>
                <w:rFonts w:ascii="Century Gothic" w:hAnsi="Century Gothic" w:cs="Arial"/>
                <w:b/>
                <w:sz w:val="18"/>
                <w:szCs w:val="18"/>
              </w:rPr>
              <w:t>Peralatan &amp; Mesin</w:t>
            </w:r>
          </w:p>
        </w:tc>
        <w:tc>
          <w:tcPr>
            <w:tcW w:w="1680" w:type="dxa"/>
            <w:vAlign w:val="center"/>
          </w:tcPr>
          <w:p>
            <w:pPr>
              <w:spacing w:after="120" w:line="276" w:lineRule="auto"/>
              <w:jc w:val="center"/>
              <w:rPr>
                <w:rFonts w:ascii="Century Gothic" w:hAnsi="Century Gothic" w:cs="Arial"/>
                <w:b/>
                <w:sz w:val="18"/>
                <w:szCs w:val="18"/>
              </w:rPr>
            </w:pPr>
            <w:r>
              <w:rPr>
                <w:rFonts w:ascii="Century Gothic" w:hAnsi="Century Gothic" w:cs="Arial"/>
                <w:b/>
                <w:sz w:val="18"/>
                <w:szCs w:val="18"/>
              </w:rPr>
              <w:t>Gedung &amp; Bangunan</w:t>
            </w:r>
          </w:p>
        </w:tc>
        <w:tc>
          <w:tcPr>
            <w:tcW w:w="1652" w:type="dxa"/>
            <w:vAlign w:val="center"/>
          </w:tcPr>
          <w:p>
            <w:pPr>
              <w:spacing w:after="120" w:line="276" w:lineRule="auto"/>
              <w:jc w:val="center"/>
              <w:rPr>
                <w:rFonts w:ascii="Century Gothic" w:hAnsi="Century Gothic" w:cs="Arial"/>
                <w:b/>
                <w:sz w:val="18"/>
                <w:szCs w:val="18"/>
              </w:rPr>
            </w:pPr>
            <w:r>
              <w:rPr>
                <w:rFonts w:ascii="Century Gothic" w:hAnsi="Century Gothic" w:cs="Arial"/>
                <w:b/>
                <w:sz w:val="18"/>
                <w:szCs w:val="18"/>
              </w:rPr>
              <w:t>Jln Irigasi &amp; Jaringan</w:t>
            </w:r>
          </w:p>
        </w:tc>
        <w:tc>
          <w:tcPr>
            <w:tcW w:w="1509" w:type="dxa"/>
            <w:vAlign w:val="center"/>
          </w:tcPr>
          <w:p>
            <w:pPr>
              <w:spacing w:after="120" w:line="276" w:lineRule="auto"/>
              <w:jc w:val="center"/>
              <w:rPr>
                <w:rFonts w:ascii="Century Gothic" w:hAnsi="Century Gothic" w:cs="Arial"/>
                <w:b/>
                <w:sz w:val="18"/>
                <w:szCs w:val="18"/>
              </w:rPr>
            </w:pPr>
            <w:r>
              <w:rPr>
                <w:rFonts w:ascii="Century Gothic" w:hAnsi="Century Gothic" w:cs="Arial"/>
                <w:b/>
                <w:sz w:val="18"/>
                <w:szCs w:val="18"/>
              </w:rPr>
              <w:t>Aset Tetap Lainnya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93" w:type="dxa"/>
          </w:tcPr>
          <w:p>
            <w:pPr>
              <w:pStyle w:val="33"/>
              <w:spacing w:after="120" w:line="276" w:lineRule="auto"/>
              <w:ind w:left="0"/>
              <w:rPr>
                <w:rFonts w:ascii="Century Gothic" w:hAnsi="Century Gothic" w:cs="Arial"/>
                <w:sz w:val="18"/>
                <w:szCs w:val="18"/>
              </w:rPr>
            </w:pPr>
            <w:r>
              <w:rPr>
                <w:rFonts w:ascii="Century Gothic" w:hAnsi="Century Gothic" w:cs="Arial"/>
                <w:sz w:val="18"/>
                <w:szCs w:val="18"/>
              </w:rPr>
              <w:t>SALDO AKM PENYUSUTAN PER 31 DES 2016 (NERACA )</w:t>
            </w:r>
          </w:p>
        </w:tc>
        <w:tc>
          <w:tcPr>
            <w:tcW w:w="1669" w:type="dxa"/>
            <w:vAlign w:val="center"/>
          </w:tcPr>
          <w:p>
            <w:pPr>
              <w:spacing w:after="120" w:line="276" w:lineRule="auto"/>
              <w:rPr>
                <w:rFonts w:ascii="Century Gothic" w:hAnsi="Century Gothic" w:cs="Arial"/>
                <w:b/>
                <w:sz w:val="18"/>
                <w:szCs w:val="18"/>
              </w:rPr>
            </w:pPr>
            <w:r>
              <w:rPr>
                <w:rFonts w:ascii="Century Gothic" w:hAnsi="Century Gothic" w:eastAsia="Arial Unicode MS" w:cs="Calibri"/>
                <w:b/>
                <w:sz w:val="18"/>
                <w:szCs w:val="18"/>
                <w:lang w:val="id-ID"/>
              </w:rPr>
              <w:t>6.140.177.419,48</w:t>
            </w:r>
          </w:p>
        </w:tc>
        <w:tc>
          <w:tcPr>
            <w:tcW w:w="1680" w:type="dxa"/>
            <w:vAlign w:val="center"/>
          </w:tcPr>
          <w:p>
            <w:pPr>
              <w:spacing w:after="120" w:line="276" w:lineRule="auto"/>
              <w:rPr>
                <w:rFonts w:ascii="Century Gothic" w:hAnsi="Century Gothic" w:cs="Arial"/>
                <w:b/>
                <w:sz w:val="18"/>
                <w:szCs w:val="18"/>
              </w:rPr>
            </w:pPr>
            <w:r>
              <w:rPr>
                <w:rFonts w:ascii="Century Gothic" w:hAnsi="Century Gothic" w:eastAsia="Arial Unicode MS" w:cs="Calibri"/>
                <w:b/>
                <w:sz w:val="18"/>
                <w:szCs w:val="18"/>
                <w:lang w:val="id-ID"/>
              </w:rPr>
              <w:t>3.801.573.032,30</w:t>
            </w:r>
          </w:p>
        </w:tc>
        <w:tc>
          <w:tcPr>
            <w:tcW w:w="1652" w:type="dxa"/>
            <w:vAlign w:val="center"/>
          </w:tcPr>
          <w:p>
            <w:pPr>
              <w:spacing w:after="120" w:line="276" w:lineRule="auto"/>
              <w:rPr>
                <w:rFonts w:ascii="Century Gothic" w:hAnsi="Century Gothic" w:cs="Arial"/>
                <w:b/>
                <w:sz w:val="18"/>
                <w:szCs w:val="18"/>
              </w:rPr>
            </w:pPr>
            <w:r>
              <w:rPr>
                <w:rFonts w:ascii="Century Gothic" w:hAnsi="Century Gothic" w:cs="Arial"/>
                <w:b/>
                <w:sz w:val="18"/>
                <w:szCs w:val="18"/>
              </w:rPr>
              <w:t>0,-</w:t>
            </w:r>
          </w:p>
        </w:tc>
        <w:tc>
          <w:tcPr>
            <w:tcW w:w="1509" w:type="dxa"/>
            <w:vAlign w:val="center"/>
          </w:tcPr>
          <w:p>
            <w:pPr>
              <w:spacing w:after="120" w:line="276" w:lineRule="auto"/>
              <w:rPr>
                <w:rFonts w:ascii="Century Gothic" w:hAnsi="Century Gothic" w:cs="Arial"/>
                <w:b/>
                <w:sz w:val="18"/>
                <w:szCs w:val="18"/>
              </w:rPr>
            </w:pPr>
            <w:r>
              <w:rPr>
                <w:rFonts w:ascii="Century Gothic" w:hAnsi="Century Gothic" w:cs="Arial"/>
                <w:b/>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93" w:type="dxa"/>
          </w:tcPr>
          <w:p>
            <w:pPr>
              <w:numPr>
                <w:ilvl w:val="0"/>
                <w:numId w:val="42"/>
              </w:numPr>
              <w:overflowPunct w:val="0"/>
              <w:autoSpaceDE w:val="0"/>
              <w:autoSpaceDN w:val="0"/>
              <w:adjustRightInd w:val="0"/>
              <w:spacing w:after="120" w:line="276" w:lineRule="auto"/>
              <w:jc w:val="left"/>
              <w:textAlignment w:val="baseline"/>
              <w:rPr>
                <w:rFonts w:ascii="Century Gothic" w:hAnsi="Century Gothic" w:cs="Arial"/>
                <w:sz w:val="18"/>
                <w:szCs w:val="18"/>
              </w:rPr>
            </w:pPr>
            <w:r>
              <w:rPr>
                <w:rFonts w:ascii="Century Gothic" w:hAnsi="Century Gothic" w:cs="Arial"/>
                <w:sz w:val="18"/>
                <w:szCs w:val="18"/>
              </w:rPr>
              <w:t>JUMLAH KOREKSI TAMBAH:</w:t>
            </w:r>
          </w:p>
        </w:tc>
        <w:tc>
          <w:tcPr>
            <w:tcW w:w="1669" w:type="dxa"/>
            <w:vAlign w:val="center"/>
          </w:tcPr>
          <w:p>
            <w:pPr>
              <w:spacing w:after="120" w:line="276" w:lineRule="auto"/>
              <w:rPr>
                <w:rFonts w:ascii="Century Gothic" w:hAnsi="Century Gothic" w:cs="Arial"/>
                <w:b/>
                <w:sz w:val="18"/>
                <w:szCs w:val="18"/>
                <w:lang w:val="id-ID"/>
              </w:rPr>
            </w:pPr>
            <w:r>
              <w:rPr>
                <w:rFonts w:ascii="Century Gothic" w:hAnsi="Century Gothic" w:cs="Arial"/>
                <w:b/>
                <w:sz w:val="18"/>
                <w:szCs w:val="18"/>
                <w:lang w:val="id-ID"/>
              </w:rPr>
              <w:t>2.651.428.972,04</w:t>
            </w:r>
          </w:p>
        </w:tc>
        <w:tc>
          <w:tcPr>
            <w:tcW w:w="1680" w:type="dxa"/>
            <w:vAlign w:val="center"/>
          </w:tcPr>
          <w:p>
            <w:pPr>
              <w:spacing w:after="120" w:line="276" w:lineRule="auto"/>
              <w:rPr>
                <w:rFonts w:ascii="Century Gothic" w:hAnsi="Century Gothic" w:cs="Arial"/>
                <w:b/>
                <w:sz w:val="18"/>
                <w:szCs w:val="18"/>
                <w:lang w:val="id-ID"/>
              </w:rPr>
            </w:pPr>
            <w:r>
              <w:rPr>
                <w:rFonts w:ascii="Century Gothic" w:hAnsi="Century Gothic" w:cs="Arial"/>
                <w:b/>
                <w:sz w:val="18"/>
                <w:szCs w:val="18"/>
                <w:lang w:val="id-ID"/>
              </w:rPr>
              <w:t>247.034.420,03</w:t>
            </w:r>
          </w:p>
        </w:tc>
        <w:tc>
          <w:tcPr>
            <w:tcW w:w="1652" w:type="dxa"/>
            <w:vAlign w:val="center"/>
          </w:tcPr>
          <w:p>
            <w:pPr>
              <w:spacing w:after="120" w:line="276" w:lineRule="auto"/>
              <w:rPr>
                <w:rFonts w:ascii="Century Gothic" w:hAnsi="Century Gothic" w:cs="Arial"/>
                <w:b/>
                <w:sz w:val="18"/>
                <w:szCs w:val="18"/>
              </w:rPr>
            </w:pPr>
            <w:r>
              <w:rPr>
                <w:rFonts w:ascii="Century Gothic" w:hAnsi="Century Gothic" w:cs="Arial"/>
                <w:b/>
                <w:sz w:val="18"/>
                <w:szCs w:val="18"/>
              </w:rPr>
              <w:t>0,-</w:t>
            </w:r>
          </w:p>
        </w:tc>
        <w:tc>
          <w:tcPr>
            <w:tcW w:w="1509" w:type="dxa"/>
            <w:vAlign w:val="center"/>
          </w:tcPr>
          <w:p>
            <w:pPr>
              <w:spacing w:after="120" w:line="276" w:lineRule="auto"/>
              <w:rPr>
                <w:rFonts w:ascii="Century Gothic" w:hAnsi="Century Gothic" w:cs="Arial"/>
                <w:b/>
                <w:sz w:val="18"/>
                <w:szCs w:val="18"/>
              </w:rPr>
            </w:pPr>
            <w:r>
              <w:rPr>
                <w:rFonts w:ascii="Century Gothic" w:hAnsi="Century Gothic" w:cs="Arial"/>
                <w:b/>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93" w:type="dxa"/>
            <w:vAlign w:val="bottom"/>
          </w:tcPr>
          <w:p>
            <w:pPr>
              <w:numPr>
                <w:ilvl w:val="1"/>
                <w:numId w:val="42"/>
              </w:numPr>
              <w:spacing w:after="120" w:line="276" w:lineRule="auto"/>
              <w:jc w:val="left"/>
              <w:rPr>
                <w:rFonts w:ascii="Century Gothic" w:hAnsi="Century Gothic" w:cs="Arial"/>
                <w:sz w:val="18"/>
                <w:szCs w:val="18"/>
                <w:lang w:eastAsia="id-ID"/>
              </w:rPr>
            </w:pPr>
            <w:r>
              <w:rPr>
                <w:rFonts w:ascii="Century Gothic" w:hAnsi="Century Gothic" w:cs="Arial"/>
                <w:sz w:val="18"/>
                <w:szCs w:val="18"/>
                <w:lang w:eastAsia="id-ID"/>
              </w:rPr>
              <w:t>Kurang Catat/tdk tercatat</w:t>
            </w:r>
          </w:p>
        </w:tc>
        <w:tc>
          <w:tcPr>
            <w:tcW w:w="1669" w:type="dxa"/>
            <w:vAlign w:val="center"/>
          </w:tcPr>
          <w:p>
            <w:pPr>
              <w:spacing w:after="120" w:line="276" w:lineRule="auto"/>
              <w:rPr>
                <w:rFonts w:ascii="Century Gothic" w:hAnsi="Century Gothic" w:cs="Arial"/>
                <w:sz w:val="18"/>
                <w:szCs w:val="18"/>
              </w:rPr>
            </w:pPr>
          </w:p>
        </w:tc>
        <w:tc>
          <w:tcPr>
            <w:tcW w:w="1680" w:type="dxa"/>
            <w:vAlign w:val="center"/>
          </w:tcPr>
          <w:p>
            <w:pPr>
              <w:spacing w:after="120" w:line="276" w:lineRule="auto"/>
              <w:rPr>
                <w:rFonts w:ascii="Century Gothic" w:hAnsi="Century Gothic" w:cs="Arial"/>
                <w:sz w:val="18"/>
                <w:szCs w:val="18"/>
              </w:rPr>
            </w:pPr>
          </w:p>
        </w:tc>
        <w:tc>
          <w:tcPr>
            <w:tcW w:w="1652" w:type="dxa"/>
            <w:vAlign w:val="center"/>
          </w:tcPr>
          <w:p>
            <w:pPr>
              <w:spacing w:after="120" w:line="276" w:lineRule="auto"/>
              <w:rPr>
                <w:rFonts w:ascii="Century Gothic" w:hAnsi="Century Gothic" w:cs="Arial"/>
                <w:sz w:val="18"/>
                <w:szCs w:val="18"/>
              </w:rPr>
            </w:pPr>
          </w:p>
        </w:tc>
        <w:tc>
          <w:tcPr>
            <w:tcW w:w="1509" w:type="dxa"/>
            <w:vAlign w:val="center"/>
          </w:tcPr>
          <w:p>
            <w:pPr>
              <w:spacing w:after="120" w:line="276" w:lineRule="auto"/>
              <w:rPr>
                <w:rFonts w:ascii="Century Gothic" w:hAnsi="Century Gothic"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93" w:type="dxa"/>
            <w:vAlign w:val="bottom"/>
          </w:tcPr>
          <w:p>
            <w:pPr>
              <w:numPr>
                <w:ilvl w:val="1"/>
                <w:numId w:val="42"/>
              </w:numPr>
              <w:spacing w:after="120" w:line="276" w:lineRule="auto"/>
              <w:jc w:val="left"/>
              <w:rPr>
                <w:rFonts w:ascii="Century Gothic" w:hAnsi="Century Gothic" w:cs="Arial"/>
                <w:sz w:val="18"/>
                <w:szCs w:val="18"/>
                <w:lang w:eastAsia="id-ID"/>
              </w:rPr>
            </w:pPr>
            <w:r>
              <w:rPr>
                <w:rFonts w:ascii="Century Gothic" w:hAnsi="Century Gothic" w:cs="Arial"/>
                <w:sz w:val="18"/>
                <w:szCs w:val="18"/>
                <w:lang w:val="id-ID" w:eastAsia="id-ID"/>
              </w:rPr>
              <w:t>Pindah ke Pusat/Kab akibat UU 23 Tahun 2014</w:t>
            </w:r>
          </w:p>
        </w:tc>
        <w:tc>
          <w:tcPr>
            <w:tcW w:w="1669" w:type="dxa"/>
            <w:vAlign w:val="center"/>
          </w:tcPr>
          <w:p>
            <w:pPr>
              <w:spacing w:after="120" w:line="276" w:lineRule="auto"/>
              <w:rPr>
                <w:rFonts w:ascii="Century Gothic" w:hAnsi="Century Gothic" w:cs="Arial"/>
                <w:sz w:val="18"/>
                <w:szCs w:val="18"/>
                <w:lang w:val="id-ID"/>
              </w:rPr>
            </w:pPr>
            <w:r>
              <w:rPr>
                <w:rFonts w:ascii="Century Gothic" w:hAnsi="Century Gothic" w:cs="Arial"/>
                <w:sz w:val="18"/>
                <w:szCs w:val="18"/>
                <w:lang w:val="id-ID"/>
              </w:rPr>
              <w:t>982.591.091,67</w:t>
            </w:r>
          </w:p>
        </w:tc>
        <w:tc>
          <w:tcPr>
            <w:tcW w:w="1680" w:type="dxa"/>
            <w:vAlign w:val="center"/>
          </w:tcPr>
          <w:p>
            <w:pPr>
              <w:spacing w:after="120" w:line="276" w:lineRule="auto"/>
              <w:rPr>
                <w:rFonts w:ascii="Century Gothic" w:hAnsi="Century Gothic" w:cs="Arial"/>
                <w:sz w:val="18"/>
                <w:szCs w:val="18"/>
              </w:rPr>
            </w:pPr>
          </w:p>
        </w:tc>
        <w:tc>
          <w:tcPr>
            <w:tcW w:w="1652" w:type="dxa"/>
            <w:vAlign w:val="center"/>
          </w:tcPr>
          <w:p>
            <w:pPr>
              <w:spacing w:after="120" w:line="276" w:lineRule="auto"/>
              <w:rPr>
                <w:rFonts w:ascii="Century Gothic" w:hAnsi="Century Gothic" w:cs="Arial"/>
                <w:sz w:val="18"/>
                <w:szCs w:val="18"/>
              </w:rPr>
            </w:pPr>
          </w:p>
        </w:tc>
        <w:tc>
          <w:tcPr>
            <w:tcW w:w="1509" w:type="dxa"/>
            <w:vAlign w:val="center"/>
          </w:tcPr>
          <w:p>
            <w:pPr>
              <w:spacing w:after="120" w:line="276" w:lineRule="auto"/>
              <w:rPr>
                <w:rFonts w:ascii="Century Gothic" w:hAnsi="Century Gothic"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93" w:type="dxa"/>
            <w:vAlign w:val="bottom"/>
          </w:tcPr>
          <w:p>
            <w:pPr>
              <w:numPr>
                <w:ilvl w:val="1"/>
                <w:numId w:val="42"/>
              </w:numPr>
              <w:spacing w:after="120" w:line="276" w:lineRule="auto"/>
              <w:jc w:val="left"/>
              <w:rPr>
                <w:rFonts w:ascii="Century Gothic" w:hAnsi="Century Gothic" w:cs="Arial"/>
                <w:sz w:val="18"/>
                <w:szCs w:val="18"/>
                <w:lang w:eastAsia="id-ID"/>
              </w:rPr>
            </w:pPr>
            <w:r>
              <w:rPr>
                <w:rFonts w:ascii="Century Gothic" w:hAnsi="Century Gothic" w:cs="Arial"/>
                <w:sz w:val="18"/>
                <w:szCs w:val="18"/>
                <w:lang w:eastAsia="id-ID"/>
              </w:rPr>
              <w:t>Koreksi + nilai sesuai aplikasi</w:t>
            </w:r>
          </w:p>
        </w:tc>
        <w:tc>
          <w:tcPr>
            <w:tcW w:w="1669" w:type="dxa"/>
            <w:vAlign w:val="center"/>
          </w:tcPr>
          <w:p>
            <w:pPr>
              <w:spacing w:after="120" w:line="276" w:lineRule="auto"/>
              <w:rPr>
                <w:rFonts w:ascii="Century Gothic" w:hAnsi="Century Gothic" w:cs="Arial"/>
                <w:sz w:val="18"/>
                <w:szCs w:val="18"/>
              </w:rPr>
            </w:pPr>
          </w:p>
        </w:tc>
        <w:tc>
          <w:tcPr>
            <w:tcW w:w="1680" w:type="dxa"/>
            <w:vAlign w:val="center"/>
          </w:tcPr>
          <w:p>
            <w:pPr>
              <w:spacing w:after="120" w:line="276" w:lineRule="auto"/>
              <w:rPr>
                <w:rFonts w:ascii="Century Gothic" w:hAnsi="Century Gothic" w:cs="Arial"/>
                <w:sz w:val="18"/>
                <w:szCs w:val="18"/>
              </w:rPr>
            </w:pPr>
          </w:p>
        </w:tc>
        <w:tc>
          <w:tcPr>
            <w:tcW w:w="1652" w:type="dxa"/>
            <w:vAlign w:val="center"/>
          </w:tcPr>
          <w:p>
            <w:pPr>
              <w:spacing w:after="120" w:line="276" w:lineRule="auto"/>
              <w:rPr>
                <w:rFonts w:ascii="Century Gothic" w:hAnsi="Century Gothic" w:cs="Arial"/>
                <w:sz w:val="18"/>
                <w:szCs w:val="18"/>
              </w:rPr>
            </w:pPr>
          </w:p>
        </w:tc>
        <w:tc>
          <w:tcPr>
            <w:tcW w:w="1509" w:type="dxa"/>
            <w:vAlign w:val="center"/>
          </w:tcPr>
          <w:p>
            <w:pPr>
              <w:spacing w:after="120" w:line="276" w:lineRule="auto"/>
              <w:rPr>
                <w:rFonts w:ascii="Century Gothic" w:hAnsi="Century Gothic"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93" w:type="dxa"/>
            <w:vAlign w:val="bottom"/>
          </w:tcPr>
          <w:p>
            <w:pPr>
              <w:numPr>
                <w:ilvl w:val="1"/>
                <w:numId w:val="42"/>
              </w:numPr>
              <w:spacing w:after="120" w:line="276" w:lineRule="auto"/>
              <w:jc w:val="left"/>
              <w:rPr>
                <w:rFonts w:ascii="Century Gothic" w:hAnsi="Century Gothic" w:cs="Arial"/>
                <w:sz w:val="18"/>
                <w:szCs w:val="18"/>
                <w:lang w:eastAsia="id-ID"/>
              </w:rPr>
            </w:pPr>
            <w:r>
              <w:rPr>
                <w:rFonts w:ascii="Century Gothic" w:hAnsi="Century Gothic" w:cs="Arial"/>
                <w:sz w:val="18"/>
                <w:szCs w:val="18"/>
                <w:lang w:eastAsia="id-ID"/>
              </w:rPr>
              <w:t>Hibah dr Pihak Ketiga</w:t>
            </w:r>
          </w:p>
        </w:tc>
        <w:tc>
          <w:tcPr>
            <w:tcW w:w="1669" w:type="dxa"/>
            <w:vAlign w:val="center"/>
          </w:tcPr>
          <w:p>
            <w:pPr>
              <w:spacing w:after="120" w:line="276" w:lineRule="auto"/>
              <w:rPr>
                <w:rFonts w:ascii="Century Gothic" w:hAnsi="Century Gothic" w:cs="Arial"/>
                <w:sz w:val="18"/>
                <w:szCs w:val="18"/>
              </w:rPr>
            </w:pPr>
            <w:r>
              <w:rPr>
                <w:rFonts w:ascii="Century Gothic" w:hAnsi="Century Gothic" w:cs="Arial"/>
                <w:sz w:val="18"/>
                <w:szCs w:val="18"/>
                <w:lang w:val="id-ID"/>
              </w:rPr>
              <w:t>600.337.446,29</w:t>
            </w:r>
            <w:r>
              <w:rPr>
                <w:rFonts w:ascii="Century Gothic" w:hAnsi="Century Gothic" w:cs="Arial"/>
                <w:sz w:val="18"/>
                <w:szCs w:val="18"/>
              </w:rPr>
              <w:t>,-</w:t>
            </w:r>
          </w:p>
        </w:tc>
        <w:tc>
          <w:tcPr>
            <w:tcW w:w="1680" w:type="dxa"/>
            <w:vAlign w:val="center"/>
          </w:tcPr>
          <w:p>
            <w:pPr>
              <w:spacing w:after="120" w:line="276" w:lineRule="auto"/>
              <w:rPr>
                <w:rFonts w:ascii="Century Gothic" w:hAnsi="Century Gothic" w:cs="Arial"/>
                <w:sz w:val="18"/>
                <w:szCs w:val="18"/>
              </w:rPr>
            </w:pPr>
          </w:p>
        </w:tc>
        <w:tc>
          <w:tcPr>
            <w:tcW w:w="1652" w:type="dxa"/>
            <w:vAlign w:val="center"/>
          </w:tcPr>
          <w:p>
            <w:pPr>
              <w:spacing w:after="120" w:line="276" w:lineRule="auto"/>
              <w:rPr>
                <w:rFonts w:ascii="Century Gothic" w:hAnsi="Century Gothic" w:cs="Arial"/>
                <w:sz w:val="18"/>
                <w:szCs w:val="18"/>
              </w:rPr>
            </w:pPr>
          </w:p>
        </w:tc>
        <w:tc>
          <w:tcPr>
            <w:tcW w:w="1509" w:type="dxa"/>
            <w:vAlign w:val="center"/>
          </w:tcPr>
          <w:p>
            <w:pPr>
              <w:spacing w:after="120" w:line="276" w:lineRule="auto"/>
              <w:rPr>
                <w:rFonts w:ascii="Century Gothic" w:hAnsi="Century Gothic"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93" w:type="dxa"/>
            <w:vAlign w:val="bottom"/>
          </w:tcPr>
          <w:p>
            <w:pPr>
              <w:numPr>
                <w:ilvl w:val="1"/>
                <w:numId w:val="42"/>
              </w:numPr>
              <w:spacing w:after="120" w:line="276" w:lineRule="auto"/>
              <w:jc w:val="left"/>
              <w:rPr>
                <w:rFonts w:ascii="Century Gothic" w:hAnsi="Century Gothic" w:cs="Arial"/>
                <w:sz w:val="18"/>
                <w:szCs w:val="18"/>
                <w:lang w:eastAsia="id-ID"/>
              </w:rPr>
            </w:pPr>
            <w:r>
              <w:rPr>
                <w:rFonts w:ascii="Century Gothic" w:hAnsi="Century Gothic" w:cs="Arial"/>
                <w:sz w:val="18"/>
                <w:szCs w:val="18"/>
                <w:lang w:eastAsia="id-ID"/>
              </w:rPr>
              <w:t>Mutasi antar SKPD</w:t>
            </w:r>
          </w:p>
        </w:tc>
        <w:tc>
          <w:tcPr>
            <w:tcW w:w="1669" w:type="dxa"/>
            <w:vAlign w:val="center"/>
          </w:tcPr>
          <w:p>
            <w:pPr>
              <w:spacing w:after="120" w:line="276" w:lineRule="auto"/>
              <w:rPr>
                <w:rFonts w:ascii="Century Gothic" w:hAnsi="Century Gothic" w:cs="Arial"/>
                <w:sz w:val="18"/>
                <w:szCs w:val="18"/>
              </w:rPr>
            </w:pPr>
          </w:p>
        </w:tc>
        <w:tc>
          <w:tcPr>
            <w:tcW w:w="1680" w:type="dxa"/>
            <w:vAlign w:val="center"/>
          </w:tcPr>
          <w:p>
            <w:pPr>
              <w:spacing w:after="120" w:line="276" w:lineRule="auto"/>
              <w:rPr>
                <w:rFonts w:ascii="Century Gothic" w:hAnsi="Century Gothic" w:cs="Arial"/>
                <w:sz w:val="18"/>
                <w:szCs w:val="18"/>
              </w:rPr>
            </w:pPr>
          </w:p>
        </w:tc>
        <w:tc>
          <w:tcPr>
            <w:tcW w:w="1652" w:type="dxa"/>
            <w:vAlign w:val="center"/>
          </w:tcPr>
          <w:p>
            <w:pPr>
              <w:spacing w:after="120" w:line="276" w:lineRule="auto"/>
              <w:rPr>
                <w:rFonts w:ascii="Century Gothic" w:hAnsi="Century Gothic" w:cs="Arial"/>
                <w:sz w:val="18"/>
                <w:szCs w:val="18"/>
              </w:rPr>
            </w:pPr>
          </w:p>
        </w:tc>
        <w:tc>
          <w:tcPr>
            <w:tcW w:w="1509" w:type="dxa"/>
            <w:vAlign w:val="center"/>
          </w:tcPr>
          <w:p>
            <w:pPr>
              <w:spacing w:after="120" w:line="276" w:lineRule="auto"/>
              <w:rPr>
                <w:rFonts w:ascii="Century Gothic" w:hAnsi="Century Gothic"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93" w:type="dxa"/>
          </w:tcPr>
          <w:p>
            <w:pPr>
              <w:numPr>
                <w:ilvl w:val="1"/>
                <w:numId w:val="42"/>
              </w:numPr>
              <w:spacing w:after="120" w:line="276" w:lineRule="auto"/>
              <w:jc w:val="left"/>
              <w:rPr>
                <w:rFonts w:ascii="Century Gothic" w:hAnsi="Century Gothic" w:cs="Arial"/>
                <w:sz w:val="18"/>
                <w:szCs w:val="18"/>
              </w:rPr>
            </w:pPr>
            <w:r>
              <w:rPr>
                <w:rFonts w:ascii="Century Gothic" w:hAnsi="Century Gothic" w:cs="Arial"/>
                <w:sz w:val="18"/>
                <w:szCs w:val="18"/>
              </w:rPr>
              <w:t>Reklasifikasi</w:t>
            </w:r>
          </w:p>
        </w:tc>
        <w:tc>
          <w:tcPr>
            <w:tcW w:w="1669" w:type="dxa"/>
            <w:vAlign w:val="center"/>
          </w:tcPr>
          <w:p>
            <w:pPr>
              <w:spacing w:after="120" w:line="276" w:lineRule="auto"/>
              <w:rPr>
                <w:rFonts w:ascii="Century Gothic" w:hAnsi="Century Gothic" w:cs="Arial"/>
                <w:sz w:val="18"/>
                <w:szCs w:val="18"/>
              </w:rPr>
            </w:pPr>
          </w:p>
        </w:tc>
        <w:tc>
          <w:tcPr>
            <w:tcW w:w="1680" w:type="dxa"/>
            <w:vAlign w:val="center"/>
          </w:tcPr>
          <w:p>
            <w:pPr>
              <w:spacing w:after="120" w:line="276" w:lineRule="auto"/>
              <w:rPr>
                <w:rFonts w:ascii="Century Gothic" w:hAnsi="Century Gothic" w:cs="Arial"/>
                <w:sz w:val="18"/>
                <w:szCs w:val="18"/>
              </w:rPr>
            </w:pPr>
          </w:p>
        </w:tc>
        <w:tc>
          <w:tcPr>
            <w:tcW w:w="1652" w:type="dxa"/>
            <w:vAlign w:val="center"/>
          </w:tcPr>
          <w:p>
            <w:pPr>
              <w:spacing w:after="120" w:line="276" w:lineRule="auto"/>
              <w:rPr>
                <w:rFonts w:ascii="Century Gothic" w:hAnsi="Century Gothic" w:cs="Arial"/>
                <w:sz w:val="18"/>
                <w:szCs w:val="18"/>
              </w:rPr>
            </w:pPr>
          </w:p>
        </w:tc>
        <w:tc>
          <w:tcPr>
            <w:tcW w:w="1509" w:type="dxa"/>
            <w:vAlign w:val="center"/>
          </w:tcPr>
          <w:p>
            <w:pPr>
              <w:spacing w:after="120" w:line="276" w:lineRule="auto"/>
              <w:rPr>
                <w:rFonts w:ascii="Century Gothic" w:hAnsi="Century Gothic"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93" w:type="dxa"/>
          </w:tcPr>
          <w:p>
            <w:pPr>
              <w:numPr>
                <w:ilvl w:val="1"/>
                <w:numId w:val="42"/>
              </w:numPr>
              <w:spacing w:after="120" w:line="276" w:lineRule="auto"/>
              <w:jc w:val="left"/>
              <w:rPr>
                <w:rFonts w:ascii="Century Gothic" w:hAnsi="Century Gothic" w:cs="Arial"/>
                <w:sz w:val="18"/>
                <w:szCs w:val="18"/>
              </w:rPr>
            </w:pPr>
            <w:r>
              <w:rPr>
                <w:rFonts w:ascii="Century Gothic" w:hAnsi="Century Gothic" w:cs="Arial"/>
                <w:sz w:val="18"/>
                <w:szCs w:val="18"/>
              </w:rPr>
              <w:t>Koreksi + Saldo Awal</w:t>
            </w:r>
          </w:p>
        </w:tc>
        <w:tc>
          <w:tcPr>
            <w:tcW w:w="1669" w:type="dxa"/>
            <w:vAlign w:val="center"/>
          </w:tcPr>
          <w:p>
            <w:pPr>
              <w:spacing w:after="120" w:line="276" w:lineRule="auto"/>
              <w:rPr>
                <w:rFonts w:ascii="Century Gothic" w:hAnsi="Century Gothic" w:cs="Arial"/>
                <w:sz w:val="18"/>
                <w:szCs w:val="18"/>
              </w:rPr>
            </w:pPr>
          </w:p>
        </w:tc>
        <w:tc>
          <w:tcPr>
            <w:tcW w:w="1680" w:type="dxa"/>
            <w:vAlign w:val="center"/>
          </w:tcPr>
          <w:p>
            <w:pPr>
              <w:spacing w:after="120" w:line="276" w:lineRule="auto"/>
              <w:rPr>
                <w:rFonts w:ascii="Century Gothic" w:hAnsi="Century Gothic" w:cs="Arial"/>
                <w:sz w:val="18"/>
                <w:szCs w:val="18"/>
              </w:rPr>
            </w:pPr>
          </w:p>
        </w:tc>
        <w:tc>
          <w:tcPr>
            <w:tcW w:w="1652" w:type="dxa"/>
            <w:vAlign w:val="center"/>
          </w:tcPr>
          <w:p>
            <w:pPr>
              <w:spacing w:after="120" w:line="276" w:lineRule="auto"/>
              <w:rPr>
                <w:rFonts w:ascii="Century Gothic" w:hAnsi="Century Gothic" w:cs="Arial"/>
                <w:sz w:val="18"/>
                <w:szCs w:val="18"/>
              </w:rPr>
            </w:pPr>
          </w:p>
        </w:tc>
        <w:tc>
          <w:tcPr>
            <w:tcW w:w="1509" w:type="dxa"/>
            <w:vAlign w:val="center"/>
          </w:tcPr>
          <w:p>
            <w:pPr>
              <w:spacing w:after="120" w:line="276" w:lineRule="auto"/>
              <w:rPr>
                <w:rFonts w:ascii="Century Gothic" w:hAnsi="Century Gothic"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93" w:type="dxa"/>
          </w:tcPr>
          <w:p>
            <w:pPr>
              <w:numPr>
                <w:ilvl w:val="1"/>
                <w:numId w:val="42"/>
              </w:numPr>
              <w:spacing w:after="120" w:line="276" w:lineRule="auto"/>
              <w:jc w:val="left"/>
              <w:rPr>
                <w:rFonts w:ascii="Century Gothic" w:hAnsi="Century Gothic" w:cs="Arial"/>
                <w:sz w:val="18"/>
                <w:szCs w:val="18"/>
              </w:rPr>
            </w:pPr>
            <w:r>
              <w:rPr>
                <w:rFonts w:ascii="Century Gothic" w:hAnsi="Century Gothic" w:cs="Arial"/>
                <w:sz w:val="18"/>
                <w:szCs w:val="18"/>
              </w:rPr>
              <w:t>Beban Penyusutan</w:t>
            </w:r>
          </w:p>
        </w:tc>
        <w:tc>
          <w:tcPr>
            <w:tcW w:w="1669" w:type="dxa"/>
            <w:vAlign w:val="center"/>
          </w:tcPr>
          <w:p>
            <w:pPr>
              <w:spacing w:after="120" w:line="276" w:lineRule="auto"/>
              <w:rPr>
                <w:rFonts w:ascii="Century Gothic" w:hAnsi="Century Gothic" w:cs="Arial"/>
                <w:sz w:val="18"/>
                <w:szCs w:val="18"/>
                <w:lang w:val="id-ID"/>
              </w:rPr>
            </w:pPr>
            <w:r>
              <w:rPr>
                <w:rFonts w:ascii="Century Gothic" w:hAnsi="Century Gothic" w:cs="Arial"/>
                <w:sz w:val="18"/>
                <w:szCs w:val="18"/>
                <w:lang w:val="id-ID"/>
              </w:rPr>
              <w:t>1.068.500.434,08</w:t>
            </w:r>
          </w:p>
        </w:tc>
        <w:tc>
          <w:tcPr>
            <w:tcW w:w="1680" w:type="dxa"/>
            <w:vAlign w:val="center"/>
          </w:tcPr>
          <w:p>
            <w:pPr>
              <w:spacing w:after="120" w:line="276" w:lineRule="auto"/>
              <w:rPr>
                <w:rFonts w:ascii="Century Gothic" w:hAnsi="Century Gothic" w:cs="Arial"/>
                <w:sz w:val="18"/>
                <w:szCs w:val="18"/>
                <w:lang w:val="id-ID"/>
              </w:rPr>
            </w:pPr>
            <w:r>
              <w:rPr>
                <w:rFonts w:ascii="Century Gothic" w:hAnsi="Century Gothic" w:cs="Arial"/>
                <w:sz w:val="18"/>
                <w:szCs w:val="18"/>
                <w:lang w:val="id-ID"/>
              </w:rPr>
              <w:t>247.034.420,03</w:t>
            </w:r>
          </w:p>
        </w:tc>
        <w:tc>
          <w:tcPr>
            <w:tcW w:w="1652" w:type="dxa"/>
            <w:vAlign w:val="center"/>
          </w:tcPr>
          <w:p>
            <w:pPr>
              <w:spacing w:after="120" w:line="276" w:lineRule="auto"/>
              <w:rPr>
                <w:rFonts w:ascii="Century Gothic" w:hAnsi="Century Gothic" w:cs="Arial"/>
                <w:sz w:val="18"/>
                <w:szCs w:val="18"/>
              </w:rPr>
            </w:pPr>
          </w:p>
        </w:tc>
        <w:tc>
          <w:tcPr>
            <w:tcW w:w="1509" w:type="dxa"/>
            <w:vAlign w:val="center"/>
          </w:tcPr>
          <w:p>
            <w:pPr>
              <w:spacing w:after="120" w:line="276" w:lineRule="auto"/>
              <w:rPr>
                <w:rFonts w:ascii="Century Gothic" w:hAnsi="Century Gothic"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93" w:type="dxa"/>
          </w:tcPr>
          <w:p>
            <w:pPr>
              <w:numPr>
                <w:ilvl w:val="0"/>
                <w:numId w:val="42"/>
              </w:numPr>
              <w:overflowPunct w:val="0"/>
              <w:autoSpaceDE w:val="0"/>
              <w:autoSpaceDN w:val="0"/>
              <w:adjustRightInd w:val="0"/>
              <w:spacing w:after="120" w:line="276" w:lineRule="auto"/>
              <w:jc w:val="left"/>
              <w:textAlignment w:val="baseline"/>
              <w:rPr>
                <w:rFonts w:ascii="Century Gothic" w:hAnsi="Century Gothic" w:cs="Arial"/>
                <w:sz w:val="18"/>
                <w:szCs w:val="18"/>
              </w:rPr>
            </w:pPr>
            <w:r>
              <w:rPr>
                <w:rFonts w:ascii="Century Gothic" w:hAnsi="Century Gothic" w:cs="Arial"/>
                <w:sz w:val="18"/>
                <w:szCs w:val="18"/>
              </w:rPr>
              <w:t>JUMLAH KOREKSI KURANG:</w:t>
            </w:r>
          </w:p>
        </w:tc>
        <w:tc>
          <w:tcPr>
            <w:tcW w:w="1669" w:type="dxa"/>
            <w:vAlign w:val="center"/>
          </w:tcPr>
          <w:p>
            <w:pPr>
              <w:spacing w:after="120" w:line="276" w:lineRule="auto"/>
              <w:rPr>
                <w:rFonts w:ascii="Century Gothic" w:hAnsi="Century Gothic" w:cs="Arial"/>
                <w:b/>
                <w:sz w:val="18"/>
                <w:szCs w:val="18"/>
                <w:lang w:val="id-ID"/>
              </w:rPr>
            </w:pPr>
            <w:r>
              <w:rPr>
                <w:rFonts w:ascii="Century Gothic" w:hAnsi="Century Gothic" w:cs="Arial"/>
                <w:b/>
                <w:sz w:val="18"/>
                <w:szCs w:val="18"/>
                <w:lang w:val="id-ID"/>
              </w:rPr>
              <w:t>0.01</w:t>
            </w:r>
          </w:p>
        </w:tc>
        <w:tc>
          <w:tcPr>
            <w:tcW w:w="1680" w:type="dxa"/>
            <w:vAlign w:val="center"/>
          </w:tcPr>
          <w:p>
            <w:pPr>
              <w:spacing w:after="120" w:line="276" w:lineRule="auto"/>
              <w:rPr>
                <w:rFonts w:ascii="Century Gothic" w:hAnsi="Century Gothic" w:cs="Arial"/>
                <w:b/>
                <w:sz w:val="18"/>
                <w:szCs w:val="18"/>
                <w:lang w:val="id-ID"/>
              </w:rPr>
            </w:pPr>
            <w:r>
              <w:rPr>
                <w:rFonts w:ascii="Century Gothic" w:hAnsi="Century Gothic" w:cs="Arial"/>
                <w:b/>
                <w:sz w:val="18"/>
                <w:szCs w:val="18"/>
                <w:lang w:val="id-ID"/>
              </w:rPr>
              <w:t>187.738.000,-</w:t>
            </w:r>
          </w:p>
        </w:tc>
        <w:tc>
          <w:tcPr>
            <w:tcW w:w="1652" w:type="dxa"/>
            <w:vAlign w:val="center"/>
          </w:tcPr>
          <w:p>
            <w:pPr>
              <w:spacing w:after="120" w:line="276" w:lineRule="auto"/>
              <w:rPr>
                <w:rFonts w:ascii="Century Gothic" w:hAnsi="Century Gothic" w:cs="Arial"/>
                <w:b/>
                <w:sz w:val="18"/>
                <w:szCs w:val="18"/>
              </w:rPr>
            </w:pPr>
            <w:r>
              <w:rPr>
                <w:rFonts w:ascii="Century Gothic" w:hAnsi="Century Gothic" w:cs="Arial"/>
                <w:b/>
                <w:sz w:val="18"/>
                <w:szCs w:val="18"/>
              </w:rPr>
              <w:t>0,-</w:t>
            </w:r>
          </w:p>
        </w:tc>
        <w:tc>
          <w:tcPr>
            <w:tcW w:w="1509" w:type="dxa"/>
            <w:vAlign w:val="center"/>
          </w:tcPr>
          <w:p>
            <w:pPr>
              <w:spacing w:after="120" w:line="276" w:lineRule="auto"/>
              <w:rPr>
                <w:rFonts w:ascii="Century Gothic" w:hAnsi="Century Gothic" w:cs="Arial"/>
                <w:b/>
                <w:sz w:val="18"/>
                <w:szCs w:val="18"/>
              </w:rPr>
            </w:pPr>
            <w:r>
              <w:rPr>
                <w:rFonts w:ascii="Century Gothic" w:hAnsi="Century Gothic" w:cs="Arial"/>
                <w:b/>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93" w:type="dxa"/>
          </w:tcPr>
          <w:p>
            <w:pPr>
              <w:numPr>
                <w:ilvl w:val="1"/>
                <w:numId w:val="42"/>
              </w:numPr>
              <w:spacing w:after="120" w:line="276" w:lineRule="auto"/>
              <w:jc w:val="left"/>
              <w:rPr>
                <w:rFonts w:ascii="Century Gothic" w:hAnsi="Century Gothic" w:cs="Arial"/>
                <w:sz w:val="18"/>
                <w:szCs w:val="18"/>
              </w:rPr>
            </w:pPr>
            <w:r>
              <w:rPr>
                <w:rFonts w:ascii="Century Gothic" w:hAnsi="Century Gothic" w:cs="Arial"/>
                <w:sz w:val="18"/>
                <w:szCs w:val="18"/>
              </w:rPr>
              <w:t>Koreksi – nilai sesuai appraisal</w:t>
            </w:r>
          </w:p>
        </w:tc>
        <w:tc>
          <w:tcPr>
            <w:tcW w:w="1669" w:type="dxa"/>
            <w:vAlign w:val="center"/>
          </w:tcPr>
          <w:p>
            <w:pPr>
              <w:spacing w:after="120" w:line="276" w:lineRule="auto"/>
              <w:rPr>
                <w:rFonts w:ascii="Century Gothic" w:hAnsi="Century Gothic" w:cs="Arial"/>
                <w:sz w:val="18"/>
                <w:szCs w:val="18"/>
                <w:lang w:val="id-ID"/>
              </w:rPr>
            </w:pPr>
            <w:r>
              <w:rPr>
                <w:rFonts w:ascii="Century Gothic" w:hAnsi="Century Gothic" w:cs="Arial"/>
                <w:sz w:val="18"/>
                <w:szCs w:val="18"/>
                <w:lang w:val="id-ID"/>
              </w:rPr>
              <w:t>0.01</w:t>
            </w:r>
          </w:p>
        </w:tc>
        <w:tc>
          <w:tcPr>
            <w:tcW w:w="1680" w:type="dxa"/>
            <w:vAlign w:val="center"/>
          </w:tcPr>
          <w:p>
            <w:pPr>
              <w:spacing w:after="120" w:line="276" w:lineRule="auto"/>
              <w:rPr>
                <w:rFonts w:ascii="Century Gothic" w:hAnsi="Century Gothic" w:cs="Arial"/>
                <w:sz w:val="18"/>
                <w:szCs w:val="18"/>
              </w:rPr>
            </w:pPr>
          </w:p>
        </w:tc>
        <w:tc>
          <w:tcPr>
            <w:tcW w:w="1652" w:type="dxa"/>
            <w:vAlign w:val="center"/>
          </w:tcPr>
          <w:p>
            <w:pPr>
              <w:spacing w:after="120" w:line="276" w:lineRule="auto"/>
              <w:rPr>
                <w:rFonts w:ascii="Century Gothic" w:hAnsi="Century Gothic" w:cs="Arial"/>
                <w:sz w:val="18"/>
                <w:szCs w:val="18"/>
              </w:rPr>
            </w:pPr>
          </w:p>
        </w:tc>
        <w:tc>
          <w:tcPr>
            <w:tcW w:w="1509" w:type="dxa"/>
            <w:vAlign w:val="center"/>
          </w:tcPr>
          <w:p>
            <w:pPr>
              <w:spacing w:after="120" w:line="276" w:lineRule="auto"/>
              <w:rPr>
                <w:rFonts w:ascii="Century Gothic" w:hAnsi="Century Gothic"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93" w:type="dxa"/>
          </w:tcPr>
          <w:p>
            <w:pPr>
              <w:numPr>
                <w:ilvl w:val="1"/>
                <w:numId w:val="42"/>
              </w:numPr>
              <w:spacing w:after="120" w:line="276" w:lineRule="auto"/>
              <w:jc w:val="left"/>
              <w:rPr>
                <w:rFonts w:ascii="Century Gothic" w:hAnsi="Century Gothic" w:cs="Arial"/>
                <w:sz w:val="18"/>
                <w:szCs w:val="18"/>
              </w:rPr>
            </w:pPr>
            <w:r>
              <w:rPr>
                <w:rFonts w:ascii="Century Gothic" w:hAnsi="Century Gothic" w:cs="Arial"/>
                <w:sz w:val="18"/>
                <w:szCs w:val="18"/>
              </w:rPr>
              <w:t>Double Record</w:t>
            </w:r>
          </w:p>
        </w:tc>
        <w:tc>
          <w:tcPr>
            <w:tcW w:w="1669" w:type="dxa"/>
            <w:vAlign w:val="center"/>
          </w:tcPr>
          <w:p>
            <w:pPr>
              <w:spacing w:after="120" w:line="276" w:lineRule="auto"/>
              <w:rPr>
                <w:rFonts w:ascii="Century Gothic" w:hAnsi="Century Gothic" w:cs="Arial"/>
                <w:sz w:val="18"/>
                <w:szCs w:val="18"/>
              </w:rPr>
            </w:pPr>
          </w:p>
        </w:tc>
        <w:tc>
          <w:tcPr>
            <w:tcW w:w="1680" w:type="dxa"/>
            <w:vAlign w:val="center"/>
          </w:tcPr>
          <w:p>
            <w:pPr>
              <w:spacing w:after="120" w:line="276" w:lineRule="auto"/>
              <w:rPr>
                <w:rFonts w:ascii="Century Gothic" w:hAnsi="Century Gothic" w:cs="Arial"/>
                <w:sz w:val="18"/>
                <w:szCs w:val="18"/>
              </w:rPr>
            </w:pPr>
          </w:p>
        </w:tc>
        <w:tc>
          <w:tcPr>
            <w:tcW w:w="1652" w:type="dxa"/>
            <w:vAlign w:val="center"/>
          </w:tcPr>
          <w:p>
            <w:pPr>
              <w:spacing w:after="120" w:line="276" w:lineRule="auto"/>
              <w:rPr>
                <w:rFonts w:ascii="Century Gothic" w:hAnsi="Century Gothic" w:cs="Arial"/>
                <w:sz w:val="18"/>
                <w:szCs w:val="18"/>
              </w:rPr>
            </w:pPr>
          </w:p>
        </w:tc>
        <w:tc>
          <w:tcPr>
            <w:tcW w:w="1509" w:type="dxa"/>
            <w:vAlign w:val="center"/>
          </w:tcPr>
          <w:p>
            <w:pPr>
              <w:spacing w:after="120" w:line="276" w:lineRule="auto"/>
              <w:rPr>
                <w:rFonts w:ascii="Century Gothic" w:hAnsi="Century Gothic"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93" w:type="dxa"/>
          </w:tcPr>
          <w:p>
            <w:pPr>
              <w:numPr>
                <w:ilvl w:val="1"/>
                <w:numId w:val="42"/>
              </w:numPr>
              <w:spacing w:after="120" w:line="276" w:lineRule="auto"/>
              <w:jc w:val="left"/>
              <w:rPr>
                <w:rFonts w:ascii="Century Gothic" w:hAnsi="Century Gothic" w:cs="Arial"/>
                <w:sz w:val="18"/>
                <w:szCs w:val="18"/>
              </w:rPr>
            </w:pPr>
            <w:r>
              <w:rPr>
                <w:rFonts w:ascii="Century Gothic" w:hAnsi="Century Gothic" w:cs="Arial"/>
                <w:sz w:val="18"/>
                <w:szCs w:val="18"/>
              </w:rPr>
              <w:t>Hibah</w:t>
            </w:r>
          </w:p>
        </w:tc>
        <w:tc>
          <w:tcPr>
            <w:tcW w:w="1669" w:type="dxa"/>
            <w:vAlign w:val="center"/>
          </w:tcPr>
          <w:p>
            <w:pPr>
              <w:spacing w:after="120" w:line="276" w:lineRule="auto"/>
              <w:rPr>
                <w:rFonts w:ascii="Century Gothic" w:hAnsi="Century Gothic" w:cs="Arial"/>
                <w:sz w:val="18"/>
                <w:szCs w:val="18"/>
              </w:rPr>
            </w:pPr>
          </w:p>
        </w:tc>
        <w:tc>
          <w:tcPr>
            <w:tcW w:w="1680" w:type="dxa"/>
            <w:vAlign w:val="center"/>
          </w:tcPr>
          <w:p>
            <w:pPr>
              <w:spacing w:after="120" w:line="276" w:lineRule="auto"/>
              <w:rPr>
                <w:rFonts w:ascii="Century Gothic" w:hAnsi="Century Gothic" w:cs="Arial"/>
                <w:sz w:val="18"/>
                <w:szCs w:val="18"/>
              </w:rPr>
            </w:pPr>
          </w:p>
        </w:tc>
        <w:tc>
          <w:tcPr>
            <w:tcW w:w="1652" w:type="dxa"/>
            <w:vAlign w:val="center"/>
          </w:tcPr>
          <w:p>
            <w:pPr>
              <w:spacing w:after="120" w:line="276" w:lineRule="auto"/>
              <w:rPr>
                <w:rFonts w:ascii="Century Gothic" w:hAnsi="Century Gothic" w:cs="Arial"/>
                <w:sz w:val="18"/>
                <w:szCs w:val="18"/>
              </w:rPr>
            </w:pPr>
          </w:p>
        </w:tc>
        <w:tc>
          <w:tcPr>
            <w:tcW w:w="1509" w:type="dxa"/>
            <w:vAlign w:val="center"/>
          </w:tcPr>
          <w:p>
            <w:pPr>
              <w:spacing w:after="120" w:line="276" w:lineRule="auto"/>
              <w:rPr>
                <w:rFonts w:ascii="Century Gothic" w:hAnsi="Century Gothic"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93" w:type="dxa"/>
          </w:tcPr>
          <w:p>
            <w:pPr>
              <w:numPr>
                <w:ilvl w:val="1"/>
                <w:numId w:val="42"/>
              </w:numPr>
              <w:spacing w:after="120" w:line="276" w:lineRule="auto"/>
              <w:jc w:val="left"/>
              <w:rPr>
                <w:rFonts w:ascii="Century Gothic" w:hAnsi="Century Gothic" w:cs="Arial"/>
                <w:sz w:val="18"/>
                <w:szCs w:val="18"/>
              </w:rPr>
            </w:pPr>
            <w:r>
              <w:rPr>
                <w:rFonts w:ascii="Century Gothic" w:hAnsi="Century Gothic" w:cs="Arial"/>
                <w:sz w:val="18"/>
                <w:szCs w:val="18"/>
              </w:rPr>
              <w:t>Penghapusan</w:t>
            </w:r>
          </w:p>
        </w:tc>
        <w:tc>
          <w:tcPr>
            <w:tcW w:w="1669" w:type="dxa"/>
            <w:vAlign w:val="center"/>
          </w:tcPr>
          <w:p>
            <w:pPr>
              <w:spacing w:after="120" w:line="276" w:lineRule="auto"/>
              <w:rPr>
                <w:rFonts w:ascii="Century Gothic" w:hAnsi="Century Gothic" w:cs="Arial"/>
                <w:sz w:val="18"/>
                <w:szCs w:val="18"/>
              </w:rPr>
            </w:pPr>
          </w:p>
        </w:tc>
        <w:tc>
          <w:tcPr>
            <w:tcW w:w="1680" w:type="dxa"/>
            <w:vAlign w:val="center"/>
          </w:tcPr>
          <w:p>
            <w:pPr>
              <w:spacing w:after="120" w:line="276" w:lineRule="auto"/>
              <w:rPr>
                <w:rFonts w:ascii="Century Gothic" w:hAnsi="Century Gothic" w:cs="Arial"/>
                <w:sz w:val="18"/>
                <w:szCs w:val="18"/>
              </w:rPr>
            </w:pPr>
          </w:p>
        </w:tc>
        <w:tc>
          <w:tcPr>
            <w:tcW w:w="1652" w:type="dxa"/>
            <w:vAlign w:val="center"/>
          </w:tcPr>
          <w:p>
            <w:pPr>
              <w:spacing w:after="120" w:line="276" w:lineRule="auto"/>
              <w:rPr>
                <w:rFonts w:ascii="Century Gothic" w:hAnsi="Century Gothic" w:cs="Arial"/>
                <w:sz w:val="18"/>
                <w:szCs w:val="18"/>
              </w:rPr>
            </w:pPr>
          </w:p>
        </w:tc>
        <w:tc>
          <w:tcPr>
            <w:tcW w:w="1509" w:type="dxa"/>
            <w:vAlign w:val="center"/>
          </w:tcPr>
          <w:p>
            <w:pPr>
              <w:spacing w:after="120" w:line="276" w:lineRule="auto"/>
              <w:rPr>
                <w:rFonts w:ascii="Century Gothic" w:hAnsi="Century Gothic"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93" w:type="dxa"/>
          </w:tcPr>
          <w:p>
            <w:pPr>
              <w:numPr>
                <w:ilvl w:val="1"/>
                <w:numId w:val="42"/>
              </w:numPr>
              <w:spacing w:after="120" w:line="276" w:lineRule="auto"/>
              <w:jc w:val="left"/>
              <w:rPr>
                <w:rFonts w:ascii="Century Gothic" w:hAnsi="Century Gothic" w:cs="Arial"/>
                <w:sz w:val="18"/>
                <w:szCs w:val="18"/>
              </w:rPr>
            </w:pPr>
            <w:r>
              <w:rPr>
                <w:rFonts w:ascii="Century Gothic" w:hAnsi="Century Gothic" w:cs="Arial"/>
                <w:sz w:val="18"/>
                <w:szCs w:val="18"/>
              </w:rPr>
              <w:t>Mutasi antar SKPD</w:t>
            </w:r>
          </w:p>
        </w:tc>
        <w:tc>
          <w:tcPr>
            <w:tcW w:w="1669" w:type="dxa"/>
            <w:vAlign w:val="center"/>
          </w:tcPr>
          <w:p>
            <w:pPr>
              <w:spacing w:after="120" w:line="276" w:lineRule="auto"/>
              <w:rPr>
                <w:rFonts w:ascii="Century Gothic" w:hAnsi="Century Gothic" w:cs="Arial"/>
                <w:sz w:val="18"/>
                <w:szCs w:val="18"/>
              </w:rPr>
            </w:pPr>
          </w:p>
        </w:tc>
        <w:tc>
          <w:tcPr>
            <w:tcW w:w="1680" w:type="dxa"/>
            <w:vAlign w:val="center"/>
          </w:tcPr>
          <w:p>
            <w:pPr>
              <w:spacing w:after="120" w:line="276" w:lineRule="auto"/>
              <w:rPr>
                <w:rFonts w:ascii="Century Gothic" w:hAnsi="Century Gothic" w:cs="Arial"/>
                <w:sz w:val="18"/>
                <w:szCs w:val="18"/>
                <w:lang w:val="id-ID"/>
              </w:rPr>
            </w:pPr>
            <w:r>
              <w:rPr>
                <w:rFonts w:ascii="Century Gothic" w:hAnsi="Century Gothic" w:cs="Arial"/>
                <w:sz w:val="18"/>
                <w:szCs w:val="18"/>
                <w:lang w:val="id-ID"/>
              </w:rPr>
              <w:t>187.738.000,-</w:t>
            </w:r>
          </w:p>
        </w:tc>
        <w:tc>
          <w:tcPr>
            <w:tcW w:w="1652" w:type="dxa"/>
            <w:vAlign w:val="center"/>
          </w:tcPr>
          <w:p>
            <w:pPr>
              <w:spacing w:after="120" w:line="276" w:lineRule="auto"/>
              <w:rPr>
                <w:rFonts w:ascii="Century Gothic" w:hAnsi="Century Gothic" w:cs="Arial"/>
                <w:sz w:val="18"/>
                <w:szCs w:val="18"/>
              </w:rPr>
            </w:pPr>
          </w:p>
        </w:tc>
        <w:tc>
          <w:tcPr>
            <w:tcW w:w="1509" w:type="dxa"/>
            <w:vAlign w:val="center"/>
          </w:tcPr>
          <w:p>
            <w:pPr>
              <w:spacing w:after="120" w:line="276" w:lineRule="auto"/>
              <w:rPr>
                <w:rFonts w:ascii="Century Gothic" w:hAnsi="Century Gothic"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93" w:type="dxa"/>
          </w:tcPr>
          <w:p>
            <w:pPr>
              <w:numPr>
                <w:ilvl w:val="1"/>
                <w:numId w:val="42"/>
              </w:numPr>
              <w:spacing w:after="120" w:line="276" w:lineRule="auto"/>
              <w:jc w:val="left"/>
              <w:rPr>
                <w:rFonts w:ascii="Century Gothic" w:hAnsi="Century Gothic" w:cs="Arial"/>
                <w:sz w:val="18"/>
                <w:szCs w:val="18"/>
              </w:rPr>
            </w:pPr>
            <w:r>
              <w:rPr>
                <w:rFonts w:ascii="Century Gothic" w:hAnsi="Century Gothic" w:cs="Arial"/>
                <w:sz w:val="18"/>
                <w:szCs w:val="18"/>
              </w:rPr>
              <w:t>Reklasifikasi</w:t>
            </w:r>
          </w:p>
        </w:tc>
        <w:tc>
          <w:tcPr>
            <w:tcW w:w="1669" w:type="dxa"/>
            <w:vAlign w:val="center"/>
          </w:tcPr>
          <w:p>
            <w:pPr>
              <w:spacing w:after="120" w:line="276" w:lineRule="auto"/>
              <w:rPr>
                <w:rFonts w:ascii="Century Gothic" w:hAnsi="Century Gothic" w:cs="Arial"/>
                <w:sz w:val="18"/>
                <w:szCs w:val="18"/>
              </w:rPr>
            </w:pPr>
          </w:p>
        </w:tc>
        <w:tc>
          <w:tcPr>
            <w:tcW w:w="1680" w:type="dxa"/>
            <w:vAlign w:val="center"/>
          </w:tcPr>
          <w:p>
            <w:pPr>
              <w:spacing w:after="120" w:line="276" w:lineRule="auto"/>
              <w:rPr>
                <w:rFonts w:ascii="Century Gothic" w:hAnsi="Century Gothic" w:cs="Arial"/>
                <w:sz w:val="18"/>
                <w:szCs w:val="18"/>
              </w:rPr>
            </w:pPr>
          </w:p>
        </w:tc>
        <w:tc>
          <w:tcPr>
            <w:tcW w:w="1652" w:type="dxa"/>
            <w:vAlign w:val="center"/>
          </w:tcPr>
          <w:p>
            <w:pPr>
              <w:spacing w:after="120" w:line="276" w:lineRule="auto"/>
              <w:rPr>
                <w:rFonts w:ascii="Century Gothic" w:hAnsi="Century Gothic" w:cs="Arial"/>
                <w:sz w:val="18"/>
                <w:szCs w:val="18"/>
              </w:rPr>
            </w:pPr>
          </w:p>
        </w:tc>
        <w:tc>
          <w:tcPr>
            <w:tcW w:w="1509" w:type="dxa"/>
            <w:vAlign w:val="center"/>
          </w:tcPr>
          <w:p>
            <w:pPr>
              <w:spacing w:after="120" w:line="276" w:lineRule="auto"/>
              <w:rPr>
                <w:rFonts w:ascii="Century Gothic" w:hAnsi="Century Gothic"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93" w:type="dxa"/>
          </w:tcPr>
          <w:p>
            <w:pPr>
              <w:numPr>
                <w:ilvl w:val="1"/>
                <w:numId w:val="42"/>
              </w:numPr>
              <w:spacing w:after="120" w:line="276" w:lineRule="auto"/>
              <w:jc w:val="left"/>
              <w:rPr>
                <w:rFonts w:ascii="Century Gothic" w:hAnsi="Century Gothic" w:cs="Arial"/>
                <w:sz w:val="18"/>
                <w:szCs w:val="18"/>
              </w:rPr>
            </w:pPr>
            <w:r>
              <w:rPr>
                <w:rFonts w:ascii="Century Gothic" w:hAnsi="Century Gothic" w:cs="Arial"/>
                <w:sz w:val="18"/>
                <w:szCs w:val="18"/>
              </w:rPr>
              <w:t>Koreksi - Saldo Awal</w:t>
            </w:r>
          </w:p>
        </w:tc>
        <w:tc>
          <w:tcPr>
            <w:tcW w:w="1669" w:type="dxa"/>
            <w:vAlign w:val="center"/>
          </w:tcPr>
          <w:p>
            <w:pPr>
              <w:spacing w:after="120" w:line="276" w:lineRule="auto"/>
              <w:rPr>
                <w:rFonts w:ascii="Century Gothic" w:hAnsi="Century Gothic" w:cs="Arial"/>
                <w:sz w:val="18"/>
                <w:szCs w:val="18"/>
              </w:rPr>
            </w:pPr>
          </w:p>
        </w:tc>
        <w:tc>
          <w:tcPr>
            <w:tcW w:w="1680" w:type="dxa"/>
            <w:vAlign w:val="center"/>
          </w:tcPr>
          <w:p>
            <w:pPr>
              <w:spacing w:after="120" w:line="276" w:lineRule="auto"/>
              <w:rPr>
                <w:rFonts w:ascii="Century Gothic" w:hAnsi="Century Gothic" w:cs="Arial"/>
                <w:sz w:val="18"/>
                <w:szCs w:val="18"/>
              </w:rPr>
            </w:pPr>
          </w:p>
        </w:tc>
        <w:tc>
          <w:tcPr>
            <w:tcW w:w="1652" w:type="dxa"/>
            <w:vAlign w:val="center"/>
          </w:tcPr>
          <w:p>
            <w:pPr>
              <w:spacing w:after="120" w:line="276" w:lineRule="auto"/>
              <w:rPr>
                <w:rFonts w:ascii="Century Gothic" w:hAnsi="Century Gothic" w:cs="Arial"/>
                <w:sz w:val="18"/>
                <w:szCs w:val="18"/>
              </w:rPr>
            </w:pPr>
          </w:p>
        </w:tc>
        <w:tc>
          <w:tcPr>
            <w:tcW w:w="1509" w:type="dxa"/>
            <w:vAlign w:val="center"/>
          </w:tcPr>
          <w:p>
            <w:pPr>
              <w:spacing w:after="120" w:line="276" w:lineRule="auto"/>
              <w:rPr>
                <w:rFonts w:ascii="Century Gothic" w:hAnsi="Century Gothic"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trPr>
        <w:tc>
          <w:tcPr>
            <w:tcW w:w="2693" w:type="dxa"/>
          </w:tcPr>
          <w:p>
            <w:pPr>
              <w:numPr>
                <w:ilvl w:val="0"/>
                <w:numId w:val="43"/>
              </w:numPr>
              <w:overflowPunct w:val="0"/>
              <w:autoSpaceDE w:val="0"/>
              <w:autoSpaceDN w:val="0"/>
              <w:adjustRightInd w:val="0"/>
              <w:spacing w:after="120" w:line="276" w:lineRule="auto"/>
              <w:jc w:val="left"/>
              <w:textAlignment w:val="baseline"/>
              <w:rPr>
                <w:rFonts w:ascii="Century Gothic" w:hAnsi="Century Gothic" w:cs="Arial"/>
                <w:sz w:val="18"/>
                <w:szCs w:val="18"/>
              </w:rPr>
            </w:pPr>
            <w:r>
              <w:rPr>
                <w:rFonts w:ascii="Century Gothic" w:hAnsi="Century Gothic" w:cs="Arial"/>
                <w:sz w:val="18"/>
                <w:szCs w:val="18"/>
              </w:rPr>
              <w:t>BEBAN PENYUSUTAN TAHUN 201</w:t>
            </w:r>
            <w:r>
              <w:rPr>
                <w:rFonts w:ascii="Century Gothic" w:hAnsi="Century Gothic" w:cs="Arial"/>
                <w:sz w:val="18"/>
                <w:szCs w:val="18"/>
                <w:lang w:val="id-ID"/>
              </w:rPr>
              <w:t>7</w:t>
            </w:r>
          </w:p>
        </w:tc>
        <w:tc>
          <w:tcPr>
            <w:tcW w:w="1669" w:type="dxa"/>
            <w:vAlign w:val="center"/>
          </w:tcPr>
          <w:p>
            <w:pPr>
              <w:spacing w:after="120" w:line="276" w:lineRule="auto"/>
              <w:rPr>
                <w:rFonts w:ascii="Century Gothic" w:hAnsi="Century Gothic" w:cs="Arial"/>
                <w:b/>
                <w:sz w:val="18"/>
                <w:szCs w:val="18"/>
                <w:lang w:val="id-ID"/>
              </w:rPr>
            </w:pPr>
            <w:r>
              <w:rPr>
                <w:rFonts w:ascii="Century Gothic" w:hAnsi="Century Gothic" w:cs="Arial"/>
                <w:b/>
                <w:sz w:val="18"/>
                <w:szCs w:val="18"/>
                <w:lang w:val="id-ID"/>
              </w:rPr>
              <w:t>1.068.500.434,08</w:t>
            </w:r>
          </w:p>
        </w:tc>
        <w:tc>
          <w:tcPr>
            <w:tcW w:w="1680" w:type="dxa"/>
            <w:vAlign w:val="center"/>
          </w:tcPr>
          <w:p>
            <w:pPr>
              <w:spacing w:after="120" w:line="276" w:lineRule="auto"/>
              <w:rPr>
                <w:rFonts w:ascii="Century Gothic" w:hAnsi="Century Gothic" w:cs="Arial"/>
                <w:b/>
                <w:sz w:val="18"/>
                <w:szCs w:val="18"/>
                <w:lang w:val="id-ID"/>
              </w:rPr>
            </w:pPr>
            <w:r>
              <w:rPr>
                <w:rFonts w:ascii="Century Gothic" w:hAnsi="Century Gothic" w:cs="Arial"/>
                <w:b/>
                <w:sz w:val="18"/>
                <w:szCs w:val="18"/>
                <w:lang w:val="id-ID"/>
              </w:rPr>
              <w:t>247.034.420,03</w:t>
            </w:r>
          </w:p>
        </w:tc>
        <w:tc>
          <w:tcPr>
            <w:tcW w:w="1652" w:type="dxa"/>
            <w:vAlign w:val="center"/>
          </w:tcPr>
          <w:p>
            <w:pPr>
              <w:spacing w:after="120" w:line="276" w:lineRule="auto"/>
              <w:rPr>
                <w:rFonts w:ascii="Century Gothic" w:hAnsi="Century Gothic" w:cs="Arial"/>
                <w:b/>
                <w:sz w:val="18"/>
                <w:szCs w:val="18"/>
              </w:rPr>
            </w:pPr>
          </w:p>
        </w:tc>
        <w:tc>
          <w:tcPr>
            <w:tcW w:w="1509" w:type="dxa"/>
            <w:vAlign w:val="center"/>
          </w:tcPr>
          <w:p>
            <w:pPr>
              <w:spacing w:after="120" w:line="276" w:lineRule="auto"/>
              <w:rPr>
                <w:rFonts w:ascii="Century Gothic" w:hAnsi="Century Gothic" w:cs="Arial"/>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trPr>
        <w:tc>
          <w:tcPr>
            <w:tcW w:w="2693" w:type="dxa"/>
          </w:tcPr>
          <w:p>
            <w:pPr>
              <w:numPr>
                <w:ilvl w:val="0"/>
                <w:numId w:val="43"/>
              </w:numPr>
              <w:overflowPunct w:val="0"/>
              <w:autoSpaceDE w:val="0"/>
              <w:autoSpaceDN w:val="0"/>
              <w:adjustRightInd w:val="0"/>
              <w:spacing w:after="120" w:line="276" w:lineRule="auto"/>
              <w:jc w:val="left"/>
              <w:textAlignment w:val="baseline"/>
              <w:rPr>
                <w:rFonts w:ascii="Century Gothic" w:hAnsi="Century Gothic" w:cs="Arial"/>
                <w:sz w:val="18"/>
                <w:szCs w:val="18"/>
              </w:rPr>
            </w:pPr>
            <w:r>
              <w:rPr>
                <w:rFonts w:ascii="Century Gothic" w:hAnsi="Century Gothic" w:cs="Arial"/>
                <w:sz w:val="18"/>
                <w:szCs w:val="18"/>
              </w:rPr>
              <w:t>SALDO AKHIR AKM PENYUSUTAN PER 31 DES 1</w:t>
            </w:r>
            <w:r>
              <w:rPr>
                <w:rFonts w:ascii="Century Gothic" w:hAnsi="Century Gothic" w:cs="Arial"/>
                <w:sz w:val="18"/>
                <w:szCs w:val="18"/>
                <w:lang w:val="id-ID"/>
              </w:rPr>
              <w:t>7</w:t>
            </w:r>
          </w:p>
        </w:tc>
        <w:tc>
          <w:tcPr>
            <w:tcW w:w="1669" w:type="dxa"/>
            <w:vAlign w:val="center"/>
          </w:tcPr>
          <w:p>
            <w:pPr>
              <w:spacing w:after="120" w:line="276" w:lineRule="auto"/>
              <w:rPr>
                <w:rFonts w:ascii="Century Gothic" w:hAnsi="Century Gothic" w:cs="Arial"/>
                <w:b/>
                <w:sz w:val="18"/>
                <w:szCs w:val="18"/>
                <w:lang w:val="id-ID"/>
              </w:rPr>
            </w:pPr>
            <w:r>
              <w:rPr>
                <w:rFonts w:ascii="Century Gothic" w:hAnsi="Century Gothic" w:cs="Arial"/>
                <w:b/>
                <w:sz w:val="18"/>
                <w:szCs w:val="18"/>
                <w:lang w:val="id-ID"/>
              </w:rPr>
              <w:t>8.791.606.391,51</w:t>
            </w:r>
          </w:p>
        </w:tc>
        <w:tc>
          <w:tcPr>
            <w:tcW w:w="1680" w:type="dxa"/>
            <w:vAlign w:val="center"/>
          </w:tcPr>
          <w:p>
            <w:pPr>
              <w:spacing w:after="120" w:line="276" w:lineRule="auto"/>
              <w:rPr>
                <w:rFonts w:ascii="Century Gothic" w:hAnsi="Century Gothic" w:cs="Arial"/>
                <w:b/>
                <w:sz w:val="18"/>
                <w:szCs w:val="18"/>
                <w:lang w:val="id-ID"/>
              </w:rPr>
            </w:pPr>
            <w:r>
              <w:rPr>
                <w:rFonts w:ascii="Century Gothic" w:hAnsi="Century Gothic" w:cs="Arial"/>
                <w:b/>
                <w:sz w:val="18"/>
                <w:szCs w:val="18"/>
                <w:lang w:val="id-ID"/>
              </w:rPr>
              <w:t>3.860.869.452,33</w:t>
            </w:r>
          </w:p>
        </w:tc>
        <w:tc>
          <w:tcPr>
            <w:tcW w:w="1652" w:type="dxa"/>
            <w:vAlign w:val="center"/>
          </w:tcPr>
          <w:p>
            <w:pPr>
              <w:spacing w:after="120" w:line="276" w:lineRule="auto"/>
              <w:rPr>
                <w:rFonts w:ascii="Century Gothic" w:hAnsi="Century Gothic" w:cs="Arial"/>
                <w:b/>
                <w:sz w:val="18"/>
                <w:szCs w:val="18"/>
              </w:rPr>
            </w:pPr>
            <w:r>
              <w:rPr>
                <w:rFonts w:ascii="Century Gothic" w:hAnsi="Century Gothic" w:cs="Arial"/>
                <w:b/>
                <w:sz w:val="18"/>
                <w:szCs w:val="18"/>
              </w:rPr>
              <w:t>0,-</w:t>
            </w:r>
          </w:p>
        </w:tc>
        <w:tc>
          <w:tcPr>
            <w:tcW w:w="1509" w:type="dxa"/>
            <w:vAlign w:val="center"/>
          </w:tcPr>
          <w:p>
            <w:pPr>
              <w:spacing w:after="120" w:line="276" w:lineRule="auto"/>
              <w:rPr>
                <w:rFonts w:ascii="Century Gothic" w:hAnsi="Century Gothic" w:cs="Arial"/>
                <w:b/>
                <w:sz w:val="18"/>
                <w:szCs w:val="18"/>
              </w:rPr>
            </w:pPr>
            <w:r>
              <w:rPr>
                <w:rFonts w:ascii="Century Gothic" w:hAnsi="Century Gothic" w:cs="Arial"/>
                <w:b/>
                <w:sz w:val="18"/>
                <w:szCs w:val="18"/>
              </w:rPr>
              <w:t>0,-</w:t>
            </w:r>
          </w:p>
        </w:tc>
      </w:tr>
    </w:tbl>
    <w:p>
      <w:pPr>
        <w:spacing w:after="120" w:line="276" w:lineRule="auto"/>
        <w:ind w:left="720"/>
        <w:jc w:val="both"/>
        <w:rPr>
          <w:rFonts w:ascii="Century Gothic" w:hAnsi="Century Gothic" w:cs="Calibri"/>
          <w:sz w:val="18"/>
          <w:szCs w:val="18"/>
          <w:lang w:eastAsia="id-ID"/>
        </w:rPr>
      </w:pPr>
    </w:p>
    <w:p>
      <w:pPr>
        <w:spacing w:after="120" w:line="276" w:lineRule="auto"/>
        <w:ind w:left="1134"/>
        <w:jc w:val="both"/>
        <w:rPr>
          <w:rFonts w:ascii="Century Gothic" w:hAnsi="Century Gothic"/>
          <w:sz w:val="18"/>
          <w:szCs w:val="18"/>
        </w:rPr>
      </w:pPr>
      <w:r>
        <w:rPr>
          <w:rFonts w:ascii="Century Gothic" w:hAnsi="Century Gothic"/>
          <w:b/>
          <w:sz w:val="18"/>
          <w:szCs w:val="18"/>
        </w:rPr>
        <w:t>Penjelasan Mutasi tambah dan mutasi kurang Akumulasi Penyusutan</w:t>
      </w:r>
      <w:r>
        <w:rPr>
          <w:rFonts w:ascii="Century Gothic" w:hAnsi="Century Gothic"/>
          <w:sz w:val="18"/>
          <w:szCs w:val="18"/>
        </w:rPr>
        <w:t xml:space="preserve"> </w:t>
      </w:r>
      <w:r>
        <w:rPr>
          <w:rFonts w:ascii="Century Gothic" w:hAnsi="Century Gothic"/>
          <w:b/>
          <w:sz w:val="18"/>
          <w:szCs w:val="18"/>
        </w:rPr>
        <w:t>Peralatan dan Mesin</w:t>
      </w:r>
    </w:p>
    <w:p>
      <w:pPr>
        <w:spacing w:after="120" w:line="276" w:lineRule="auto"/>
        <w:ind w:left="1134"/>
        <w:jc w:val="both"/>
        <w:rPr>
          <w:rFonts w:ascii="Century Gothic" w:hAnsi="Century Gothic"/>
          <w:b/>
          <w:sz w:val="18"/>
          <w:szCs w:val="18"/>
        </w:rPr>
      </w:pPr>
      <w:r>
        <w:rPr>
          <w:rFonts w:ascii="Century Gothic" w:hAnsi="Century Gothic"/>
          <w:b/>
          <w:sz w:val="18"/>
          <w:szCs w:val="18"/>
        </w:rPr>
        <w:t>Penjelasan Mutasi Tambah</w:t>
      </w:r>
    </w:p>
    <w:p>
      <w:pPr>
        <w:pStyle w:val="33"/>
        <w:numPr>
          <w:ilvl w:val="0"/>
          <w:numId w:val="44"/>
        </w:numPr>
        <w:spacing w:after="120" w:line="276" w:lineRule="auto"/>
        <w:ind w:left="1418" w:hanging="284"/>
        <w:contextualSpacing w:val="0"/>
        <w:jc w:val="both"/>
        <w:rPr>
          <w:rFonts w:ascii="Century Gothic" w:hAnsi="Century Gothic" w:cs="Calibri"/>
          <w:sz w:val="18"/>
          <w:szCs w:val="18"/>
        </w:rPr>
      </w:pPr>
      <w:r>
        <w:rPr>
          <w:rFonts w:ascii="Century Gothic" w:hAnsi="Century Gothic" w:cs="Calibri"/>
          <w:sz w:val="18"/>
          <w:szCs w:val="18"/>
        </w:rPr>
        <w:t>Penambahan nilai aset KIB B disebabkan UU 23 Tahun 2014 dan adendeum BAST P2D sebesar Rp. 1.468.926.300,- dari kota Padang sebesar Rp. 1.408.981.600,- dan dari Bukittinggi sebesar Rp. 62.495.600,- (Intra senilai Rp. 59.944.700 dan extra senilai Rp. 2.550.900,-)</w:t>
      </w:r>
    </w:p>
    <w:p>
      <w:pPr>
        <w:pStyle w:val="33"/>
        <w:numPr>
          <w:ilvl w:val="0"/>
          <w:numId w:val="44"/>
        </w:numPr>
        <w:spacing w:after="120" w:line="276" w:lineRule="auto"/>
        <w:ind w:left="1418" w:hanging="284"/>
        <w:contextualSpacing w:val="0"/>
        <w:jc w:val="both"/>
        <w:rPr>
          <w:rFonts w:ascii="Century Gothic" w:hAnsi="Century Gothic" w:cs="Calibri"/>
          <w:sz w:val="18"/>
          <w:szCs w:val="18"/>
        </w:rPr>
      </w:pPr>
      <w:r>
        <w:rPr>
          <w:rFonts w:ascii="Century Gothic" w:hAnsi="Century Gothic" w:cs="Calibri"/>
          <w:sz w:val="18"/>
          <w:szCs w:val="18"/>
        </w:rPr>
        <w:t>Hibah dari Kementerian senlai Rp. 585.515.464,- berupa alat ukur, multimeter,dll dengan BAST No. 1976/NAKER-SJ/X/2017 tanggal 27 Oktober 2017 dengan nilai akumulasi penyusutan Rp. 73.147.546,29 dan Hibah dari kementerian Ketenagakerjaan senilai Rp. 728.557.000,- berupa laptop meja kerja, drying oven dll dengan BAST No.021/183/BLK-PYK / Nakertrans /2016 tanggal 16 Desember 2016 dengan nilai akumulasi penyusutan Rp. 527.189.900,-</w:t>
      </w:r>
    </w:p>
    <w:p>
      <w:pPr>
        <w:pStyle w:val="33"/>
        <w:numPr>
          <w:ilvl w:val="0"/>
          <w:numId w:val="44"/>
        </w:numPr>
        <w:spacing w:after="120" w:line="276" w:lineRule="auto"/>
        <w:ind w:left="1418" w:hanging="284"/>
        <w:contextualSpacing w:val="0"/>
        <w:jc w:val="both"/>
        <w:rPr>
          <w:rFonts w:ascii="Century Gothic" w:hAnsi="Century Gothic" w:cs="Calibri"/>
          <w:sz w:val="18"/>
          <w:szCs w:val="18"/>
        </w:rPr>
      </w:pPr>
      <w:r>
        <w:rPr>
          <w:rFonts w:ascii="Century Gothic" w:hAnsi="Century Gothic" w:cs="Calibri"/>
          <w:sz w:val="18"/>
          <w:szCs w:val="18"/>
          <w:lang w:val="en-US"/>
        </w:rPr>
        <w:t>Beban Penyusutan Tahun 201</w:t>
      </w:r>
      <w:r>
        <w:rPr>
          <w:rFonts w:ascii="Century Gothic" w:hAnsi="Century Gothic" w:cs="Calibri"/>
          <w:sz w:val="18"/>
          <w:szCs w:val="18"/>
        </w:rPr>
        <w:t>7 senilai Rp. 915.157.709,68</w:t>
      </w:r>
    </w:p>
    <w:p>
      <w:pPr>
        <w:pStyle w:val="33"/>
        <w:spacing w:after="120" w:line="360" w:lineRule="auto"/>
        <w:ind w:left="1134"/>
        <w:jc w:val="both"/>
        <w:rPr>
          <w:rFonts w:ascii="Century Gothic" w:hAnsi="Century Gothic"/>
          <w:b/>
          <w:sz w:val="18"/>
          <w:szCs w:val="18"/>
        </w:rPr>
      </w:pPr>
      <w:r>
        <w:rPr>
          <w:rFonts w:ascii="Century Gothic" w:hAnsi="Century Gothic"/>
          <w:b/>
          <w:sz w:val="18"/>
          <w:szCs w:val="18"/>
        </w:rPr>
        <w:t>Penjelasan Mutasi Kurang</w:t>
      </w:r>
    </w:p>
    <w:p>
      <w:pPr>
        <w:pStyle w:val="33"/>
        <w:spacing w:after="120" w:line="360" w:lineRule="auto"/>
        <w:ind w:left="1418" w:hanging="284"/>
        <w:jc w:val="both"/>
        <w:rPr>
          <w:rFonts w:ascii="Century Gothic" w:hAnsi="Century Gothic" w:cs="Calibri"/>
          <w:sz w:val="18"/>
          <w:szCs w:val="18"/>
        </w:rPr>
      </w:pPr>
      <w:r>
        <w:rPr>
          <w:rFonts w:ascii="Century Gothic" w:hAnsi="Century Gothic"/>
          <w:sz w:val="18"/>
          <w:szCs w:val="18"/>
        </w:rPr>
        <w:t>a.</w:t>
      </w:r>
      <w:r>
        <w:rPr>
          <w:rFonts w:ascii="Century Gothic" w:hAnsi="Century Gothic"/>
          <w:b/>
          <w:sz w:val="18"/>
          <w:szCs w:val="18"/>
        </w:rPr>
        <w:t xml:space="preserve">  </w:t>
      </w:r>
      <w:r>
        <w:rPr>
          <w:rFonts w:ascii="Century Gothic" w:hAnsi="Century Gothic" w:cs="Calibri"/>
          <w:sz w:val="18"/>
          <w:szCs w:val="18"/>
        </w:rPr>
        <w:t>Koreksi kurang nilai sesuai aplikasi senilai Rp. 0.01,- berdasarkan hasil aplikasi yang disesuaikan</w:t>
      </w:r>
    </w:p>
    <w:p>
      <w:pPr>
        <w:spacing w:after="120" w:line="276" w:lineRule="auto"/>
        <w:ind w:left="1134"/>
        <w:jc w:val="both"/>
        <w:rPr>
          <w:rFonts w:ascii="Century Gothic" w:hAnsi="Century Gothic"/>
          <w:sz w:val="18"/>
          <w:szCs w:val="18"/>
        </w:rPr>
      </w:pPr>
      <w:r>
        <w:rPr>
          <w:rFonts w:ascii="Century Gothic" w:hAnsi="Century Gothic"/>
          <w:b/>
          <w:sz w:val="18"/>
          <w:szCs w:val="18"/>
        </w:rPr>
        <w:t>Penjelasan Mutasi tambah dan mutasi kurang Akumulasi Penyusutan</w:t>
      </w:r>
      <w:r>
        <w:rPr>
          <w:rFonts w:ascii="Century Gothic" w:hAnsi="Century Gothic"/>
          <w:sz w:val="18"/>
          <w:szCs w:val="18"/>
        </w:rPr>
        <w:t xml:space="preserve"> </w:t>
      </w:r>
      <w:r>
        <w:rPr>
          <w:rFonts w:ascii="Century Gothic" w:hAnsi="Century Gothic"/>
          <w:b/>
          <w:sz w:val="18"/>
          <w:szCs w:val="18"/>
        </w:rPr>
        <w:t>Gedung dan Bangunan</w:t>
      </w:r>
    </w:p>
    <w:p>
      <w:pPr>
        <w:spacing w:after="120" w:line="276" w:lineRule="auto"/>
        <w:ind w:left="1134"/>
        <w:jc w:val="both"/>
        <w:rPr>
          <w:rFonts w:ascii="Century Gothic" w:hAnsi="Century Gothic"/>
          <w:b/>
          <w:sz w:val="18"/>
          <w:szCs w:val="18"/>
        </w:rPr>
      </w:pPr>
      <w:r>
        <w:rPr>
          <w:rFonts w:ascii="Century Gothic" w:hAnsi="Century Gothic"/>
          <w:b/>
          <w:sz w:val="18"/>
          <w:szCs w:val="18"/>
        </w:rPr>
        <w:t>Penjelasan Mutasi Tambah</w:t>
      </w:r>
    </w:p>
    <w:p>
      <w:pPr>
        <w:pStyle w:val="33"/>
        <w:numPr>
          <w:ilvl w:val="0"/>
          <w:numId w:val="45"/>
        </w:numPr>
        <w:spacing w:after="120" w:line="276" w:lineRule="auto"/>
        <w:ind w:left="1418" w:hanging="284"/>
        <w:contextualSpacing w:val="0"/>
        <w:jc w:val="both"/>
        <w:rPr>
          <w:rFonts w:ascii="Century Gothic" w:hAnsi="Century Gothic" w:cs="Calibri"/>
          <w:sz w:val="18"/>
          <w:szCs w:val="18"/>
        </w:rPr>
      </w:pPr>
      <w:r>
        <w:rPr>
          <w:rFonts w:ascii="Century Gothic" w:hAnsi="Century Gothic" w:cs="Calibri"/>
          <w:sz w:val="18"/>
          <w:szCs w:val="18"/>
          <w:lang w:val="en-US"/>
        </w:rPr>
        <w:t>Beban Penyusutan Tahun 201</w:t>
      </w:r>
      <w:r>
        <w:rPr>
          <w:rFonts w:ascii="Century Gothic" w:hAnsi="Century Gothic" w:cs="Calibri"/>
          <w:sz w:val="18"/>
          <w:szCs w:val="18"/>
        </w:rPr>
        <w:t>7 senilai Rp. 247.034.420,03</w:t>
      </w:r>
    </w:p>
    <w:p>
      <w:pPr>
        <w:spacing w:after="120" w:line="276" w:lineRule="auto"/>
        <w:ind w:left="1134"/>
        <w:jc w:val="both"/>
        <w:rPr>
          <w:rFonts w:ascii="Century Gothic" w:hAnsi="Century Gothic"/>
          <w:b/>
          <w:sz w:val="18"/>
          <w:szCs w:val="18"/>
        </w:rPr>
      </w:pPr>
      <w:r>
        <w:rPr>
          <w:rFonts w:ascii="Century Gothic" w:hAnsi="Century Gothic"/>
          <w:b/>
          <w:sz w:val="18"/>
          <w:szCs w:val="18"/>
        </w:rPr>
        <w:t>Penjelasan Mutasi Kurang</w:t>
      </w:r>
    </w:p>
    <w:p>
      <w:pPr>
        <w:pStyle w:val="33"/>
        <w:numPr>
          <w:ilvl w:val="0"/>
          <w:numId w:val="46"/>
        </w:numPr>
        <w:spacing w:after="120" w:line="276" w:lineRule="auto"/>
        <w:ind w:left="1418" w:hanging="284"/>
        <w:contextualSpacing w:val="0"/>
        <w:jc w:val="both"/>
        <w:rPr>
          <w:rFonts w:ascii="Century Gothic" w:hAnsi="Century Gothic" w:cs="Calibri"/>
          <w:b/>
          <w:bCs/>
          <w:sz w:val="18"/>
          <w:szCs w:val="18"/>
        </w:rPr>
      </w:pPr>
      <w:r>
        <w:rPr>
          <w:rFonts w:ascii="Century Gothic" w:hAnsi="Century Gothic" w:cs="Calibri"/>
          <w:sz w:val="18"/>
          <w:szCs w:val="18"/>
        </w:rPr>
        <w:t>Mutasi kurang Aset Tetap bangunan kantor UPTD BPPD dan Gedung pertemuan senilai Rp.253.700.000,- dengan BAST No.030/1/BAST/BAP2BMD-III/2017 tanggal 2 Januari 2017 dengan nilai akumulasi penyusutan Rp. 187.738.000,-</w:t>
      </w:r>
    </w:p>
    <w:p>
      <w:pPr>
        <w:pStyle w:val="33"/>
        <w:spacing w:after="120" w:line="276" w:lineRule="auto"/>
        <w:ind w:left="1418"/>
        <w:contextualSpacing w:val="0"/>
        <w:jc w:val="both"/>
        <w:rPr>
          <w:rFonts w:ascii="Century Gothic" w:hAnsi="Century Gothic" w:cs="Calibri"/>
          <w:b/>
          <w:bCs/>
          <w:sz w:val="18"/>
          <w:szCs w:val="18"/>
        </w:rPr>
      </w:pPr>
    </w:p>
    <w:p>
      <w:pPr>
        <w:spacing w:after="120" w:line="276" w:lineRule="auto"/>
        <w:jc w:val="both"/>
        <w:rPr>
          <w:rFonts w:ascii="Century Gothic" w:hAnsi="Century Gothic"/>
          <w:sz w:val="18"/>
          <w:szCs w:val="18"/>
        </w:rPr>
      </w:pPr>
      <w:r>
        <w:rPr>
          <w:rFonts w:ascii="Century Gothic" w:hAnsi="Century Gothic"/>
          <w:b/>
          <w:sz w:val="18"/>
          <w:szCs w:val="18"/>
        </w:rPr>
        <w:t>ASET LAINNYA</w:t>
      </w:r>
    </w:p>
    <w:tbl>
      <w:tblPr>
        <w:tblStyle w:val="30"/>
        <w:tblW w:w="8080" w:type="dxa"/>
        <w:tblInd w:w="817" w:type="dxa"/>
        <w:tblBorders>
          <w:top w:val="single" w:color="auto" w:sz="18" w:space="0"/>
          <w:left w:val="single" w:color="auto" w:sz="18" w:space="0"/>
          <w:bottom w:val="single" w:color="auto" w:sz="18" w:space="0"/>
          <w:right w:val="single" w:color="auto" w:sz="18" w:space="0"/>
          <w:insideH w:val="single" w:color="auto" w:sz="4" w:space="0"/>
          <w:insideV w:val="single" w:color="auto" w:sz="18" w:space="0"/>
        </w:tblBorders>
        <w:tblLayout w:type="fixed"/>
        <w:tblCellMar>
          <w:top w:w="0" w:type="dxa"/>
          <w:left w:w="108" w:type="dxa"/>
          <w:bottom w:w="0" w:type="dxa"/>
          <w:right w:w="108" w:type="dxa"/>
        </w:tblCellMar>
      </w:tblPr>
      <w:tblGrid>
        <w:gridCol w:w="3544"/>
        <w:gridCol w:w="2268"/>
        <w:gridCol w:w="2268"/>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18" w:space="0"/>
          </w:tblBorders>
          <w:tblLayout w:type="fixed"/>
          <w:tblCellMar>
            <w:top w:w="0" w:type="dxa"/>
            <w:left w:w="108" w:type="dxa"/>
            <w:bottom w:w="0" w:type="dxa"/>
            <w:right w:w="108" w:type="dxa"/>
          </w:tblCellMar>
        </w:tblPrEx>
        <w:trPr>
          <w:trHeight w:val="330" w:hRule="atLeast"/>
        </w:trPr>
        <w:tc>
          <w:tcPr>
            <w:tcW w:w="3544" w:type="dxa"/>
            <w:tcBorders>
              <w:top w:val="single" w:color="auto" w:sz="18" w:space="0"/>
              <w:bottom w:val="single" w:color="auto" w:sz="18" w:space="0"/>
            </w:tcBorders>
            <w:shd w:val="clear" w:color="auto" w:fill="auto"/>
            <w:vAlign w:val="bottom"/>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Perkiraan</w:t>
            </w:r>
          </w:p>
        </w:tc>
        <w:tc>
          <w:tcPr>
            <w:tcW w:w="2268" w:type="dxa"/>
            <w:tcBorders>
              <w:top w:val="single" w:color="auto" w:sz="18" w:space="0"/>
              <w:bottom w:val="single" w:color="auto" w:sz="18" w:space="0"/>
            </w:tcBorders>
            <w:shd w:val="clear" w:color="auto" w:fill="auto"/>
            <w:vAlign w:val="bottom"/>
          </w:tcPr>
          <w:p>
            <w:pPr>
              <w:spacing w:after="120" w:line="276" w:lineRule="auto"/>
              <w:jc w:val="center"/>
              <w:rPr>
                <w:rFonts w:ascii="Century Gothic" w:hAnsi="Century Gothic" w:cs="Calibri"/>
                <w:b/>
                <w:bCs/>
                <w:sz w:val="18"/>
                <w:szCs w:val="18"/>
                <w:lang w:val="id-ID" w:eastAsia="id-ID"/>
              </w:rPr>
            </w:pPr>
            <w:r>
              <w:rPr>
                <w:rFonts w:ascii="Century Gothic" w:hAnsi="Century Gothic" w:cs="Calibri"/>
                <w:b/>
                <w:bCs/>
                <w:sz w:val="18"/>
                <w:szCs w:val="18"/>
                <w:lang w:eastAsia="id-ID"/>
              </w:rPr>
              <w:t>201</w:t>
            </w:r>
            <w:r>
              <w:rPr>
                <w:rFonts w:ascii="Century Gothic" w:hAnsi="Century Gothic" w:cs="Calibri"/>
                <w:b/>
                <w:bCs/>
                <w:sz w:val="18"/>
                <w:szCs w:val="18"/>
                <w:lang w:val="id-ID" w:eastAsia="id-ID"/>
              </w:rPr>
              <w:t>7</w:t>
            </w:r>
          </w:p>
        </w:tc>
        <w:tc>
          <w:tcPr>
            <w:tcW w:w="2268" w:type="dxa"/>
            <w:tcBorders>
              <w:top w:val="single" w:color="auto" w:sz="18" w:space="0"/>
              <w:bottom w:val="single" w:color="auto" w:sz="18" w:space="0"/>
            </w:tcBorders>
            <w:shd w:val="clear" w:color="auto" w:fill="auto"/>
            <w:vAlign w:val="bottom"/>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2016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0" w:hRule="atLeast"/>
        </w:trPr>
        <w:tc>
          <w:tcPr>
            <w:tcW w:w="3544" w:type="dxa"/>
            <w:shd w:val="clear" w:color="auto" w:fill="auto"/>
            <w:vAlign w:val="bottom"/>
          </w:tcPr>
          <w:p>
            <w:pPr>
              <w:spacing w:after="120" w:line="276" w:lineRule="auto"/>
              <w:ind w:left="317"/>
              <w:jc w:val="both"/>
              <w:rPr>
                <w:rFonts w:ascii="Century Gothic" w:hAnsi="Century Gothic" w:cs="Calibri"/>
                <w:b/>
                <w:bCs/>
                <w:sz w:val="18"/>
                <w:szCs w:val="18"/>
                <w:lang w:eastAsia="id-ID"/>
              </w:rPr>
            </w:pPr>
          </w:p>
          <w:p>
            <w:pPr>
              <w:numPr>
                <w:ilvl w:val="0"/>
                <w:numId w:val="33"/>
              </w:numPr>
              <w:spacing w:after="120" w:line="276" w:lineRule="auto"/>
              <w:ind w:left="317"/>
              <w:jc w:val="both"/>
              <w:rPr>
                <w:rFonts w:ascii="Century Gothic" w:hAnsi="Century Gothic" w:cs="Calibri"/>
                <w:b/>
                <w:bCs/>
                <w:sz w:val="18"/>
                <w:szCs w:val="18"/>
                <w:lang w:eastAsia="id-ID"/>
              </w:rPr>
            </w:pPr>
            <w:r>
              <w:rPr>
                <w:rFonts w:ascii="Century Gothic" w:hAnsi="Century Gothic" w:cs="Calibri"/>
                <w:b/>
                <w:bCs/>
                <w:sz w:val="18"/>
                <w:szCs w:val="18"/>
                <w:lang w:eastAsia="id-ID"/>
              </w:rPr>
              <w:t xml:space="preserve">Aset Lain-Lain                                                                    </w:t>
            </w:r>
          </w:p>
        </w:tc>
        <w:tc>
          <w:tcPr>
            <w:tcW w:w="2268" w:type="dxa"/>
            <w:shd w:val="clear" w:color="auto" w:fill="auto"/>
            <w:vAlign w:val="bottom"/>
          </w:tcPr>
          <w:p>
            <w:pPr>
              <w:spacing w:after="120" w:line="276" w:lineRule="auto"/>
              <w:jc w:val="center"/>
              <w:rPr>
                <w:rFonts w:ascii="Century Gothic" w:hAnsi="Century Gothic" w:cs="Calibri"/>
                <w:b/>
                <w:bCs/>
                <w:sz w:val="18"/>
                <w:szCs w:val="18"/>
                <w:lang w:val="id-ID" w:eastAsia="id-ID"/>
              </w:rPr>
            </w:pPr>
            <w:r>
              <w:rPr>
                <w:rFonts w:ascii="Century Gothic" w:hAnsi="Century Gothic" w:cs="Calibri"/>
                <w:b/>
                <w:bCs/>
                <w:sz w:val="18"/>
                <w:szCs w:val="18"/>
                <w:lang w:val="id-ID" w:eastAsia="id-ID"/>
              </w:rPr>
              <w:t>3.583.110,-</w:t>
            </w:r>
          </w:p>
        </w:tc>
        <w:tc>
          <w:tcPr>
            <w:tcW w:w="2268" w:type="dxa"/>
            <w:shd w:val="clear" w:color="auto" w:fill="auto"/>
            <w:vAlign w:val="bottom"/>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3.583.110,-</w:t>
            </w:r>
          </w:p>
        </w:tc>
      </w:tr>
    </w:tbl>
    <w:p>
      <w:pPr>
        <w:spacing w:after="120" w:line="276" w:lineRule="auto"/>
        <w:ind w:left="1134"/>
        <w:jc w:val="both"/>
        <w:rPr>
          <w:rFonts w:ascii="Century Gothic" w:hAnsi="Century Gothic" w:cs="Calibri"/>
          <w:sz w:val="18"/>
          <w:szCs w:val="18"/>
          <w:lang w:val="id-ID" w:eastAsia="id-ID"/>
        </w:rPr>
      </w:pPr>
      <w:r>
        <w:rPr>
          <w:rFonts w:ascii="Century Gothic" w:hAnsi="Century Gothic" w:cs="Calibri"/>
          <w:sz w:val="18"/>
          <w:szCs w:val="18"/>
          <w:lang w:eastAsia="id-ID"/>
        </w:rPr>
        <w:t>Jumlah tersebut merupakan saldo Aset Lain-Lain yang sampai dengan posisi 31 Desember 201</w:t>
      </w:r>
      <w:r>
        <w:rPr>
          <w:rFonts w:ascii="Century Gothic" w:hAnsi="Century Gothic" w:cs="Calibri"/>
          <w:sz w:val="18"/>
          <w:szCs w:val="18"/>
          <w:lang w:val="id-ID" w:eastAsia="id-ID"/>
        </w:rPr>
        <w:t>7</w:t>
      </w:r>
      <w:r>
        <w:rPr>
          <w:rFonts w:ascii="Century Gothic" w:hAnsi="Century Gothic" w:cs="Calibri"/>
          <w:sz w:val="18"/>
          <w:szCs w:val="18"/>
          <w:lang w:eastAsia="id-ID"/>
        </w:rPr>
        <w:t xml:space="preserve"> dan  201</w:t>
      </w:r>
      <w:r>
        <w:rPr>
          <w:rFonts w:ascii="Century Gothic" w:hAnsi="Century Gothic" w:cs="Calibri"/>
          <w:sz w:val="18"/>
          <w:szCs w:val="18"/>
          <w:lang w:val="id-ID" w:eastAsia="id-ID"/>
        </w:rPr>
        <w:t>6.</w:t>
      </w:r>
    </w:p>
    <w:tbl>
      <w:tblPr>
        <w:tblStyle w:val="30"/>
        <w:tblW w:w="8222"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701"/>
        <w:gridCol w:w="1559"/>
        <w:gridCol w:w="1843"/>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1" w:type="dxa"/>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Uraian</w:t>
            </w:r>
          </w:p>
        </w:tc>
        <w:tc>
          <w:tcPr>
            <w:tcW w:w="1701" w:type="dxa"/>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Saldo Awal</w:t>
            </w:r>
          </w:p>
        </w:tc>
        <w:tc>
          <w:tcPr>
            <w:tcW w:w="1559" w:type="dxa"/>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Penambahan</w:t>
            </w:r>
          </w:p>
        </w:tc>
        <w:tc>
          <w:tcPr>
            <w:tcW w:w="1843" w:type="dxa"/>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Pengurangan</w:t>
            </w:r>
          </w:p>
        </w:tc>
        <w:tc>
          <w:tcPr>
            <w:tcW w:w="1418" w:type="dxa"/>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Saldo Akhir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1" w:type="dxa"/>
          </w:tcPr>
          <w:p>
            <w:pPr>
              <w:spacing w:after="120" w:line="276" w:lineRule="auto"/>
              <w:jc w:val="left"/>
              <w:rPr>
                <w:rFonts w:ascii="Century Gothic" w:hAnsi="Century Gothic" w:cs="Calibri"/>
                <w:sz w:val="18"/>
                <w:szCs w:val="18"/>
                <w:lang w:eastAsia="id-ID"/>
              </w:rPr>
            </w:pPr>
            <w:r>
              <w:rPr>
                <w:rFonts w:ascii="Century Gothic" w:hAnsi="Century Gothic" w:cs="Calibri"/>
                <w:bCs/>
                <w:sz w:val="18"/>
                <w:szCs w:val="18"/>
                <w:lang w:eastAsia="id-ID"/>
              </w:rPr>
              <w:t>Aset Tidak Bermanfaat</w:t>
            </w:r>
          </w:p>
        </w:tc>
        <w:tc>
          <w:tcPr>
            <w:tcW w:w="1701" w:type="dxa"/>
            <w:vAlign w:val="center"/>
          </w:tcPr>
          <w:p>
            <w:pPr>
              <w:spacing w:after="120" w:line="276" w:lineRule="auto"/>
              <w:rPr>
                <w:rFonts w:ascii="Century Gothic" w:hAnsi="Century Gothic" w:cs="Calibri"/>
                <w:sz w:val="18"/>
                <w:szCs w:val="18"/>
                <w:lang w:eastAsia="id-ID"/>
              </w:rPr>
            </w:pPr>
            <w:r>
              <w:rPr>
                <w:rFonts w:ascii="Century Gothic" w:hAnsi="Century Gothic" w:cs="Calibri"/>
                <w:bCs/>
                <w:sz w:val="18"/>
                <w:szCs w:val="18"/>
                <w:lang w:eastAsia="id-ID"/>
              </w:rPr>
              <w:t>3.583.110,-</w:t>
            </w:r>
          </w:p>
        </w:tc>
        <w:tc>
          <w:tcPr>
            <w:tcW w:w="1559"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0,-</w:t>
            </w:r>
          </w:p>
        </w:tc>
        <w:tc>
          <w:tcPr>
            <w:tcW w:w="1843"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0,-</w:t>
            </w:r>
          </w:p>
        </w:tc>
        <w:tc>
          <w:tcPr>
            <w:tcW w:w="1418"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bCs/>
                <w:sz w:val="18"/>
                <w:szCs w:val="18"/>
                <w:lang w:eastAsia="id-ID"/>
              </w:rPr>
              <w:t>3.583.110,-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1" w:type="dxa"/>
          </w:tcPr>
          <w:p>
            <w:pPr>
              <w:spacing w:after="120" w:line="276" w:lineRule="auto"/>
              <w:jc w:val="left"/>
              <w:rPr>
                <w:rFonts w:ascii="Century Gothic" w:hAnsi="Century Gothic" w:cs="Calibri"/>
                <w:sz w:val="18"/>
                <w:szCs w:val="18"/>
                <w:lang w:eastAsia="id-ID"/>
              </w:rPr>
            </w:pPr>
            <w:r>
              <w:rPr>
                <w:rFonts w:ascii="Century Gothic" w:hAnsi="Century Gothic" w:cs="Calibri"/>
                <w:bCs/>
                <w:sz w:val="18"/>
                <w:szCs w:val="18"/>
                <w:lang w:eastAsia="id-ID"/>
              </w:rPr>
              <w:t>Aset Dimanfaatkan Pihak Lain</w:t>
            </w:r>
          </w:p>
        </w:tc>
        <w:tc>
          <w:tcPr>
            <w:tcW w:w="1701" w:type="dxa"/>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0,-</w:t>
            </w:r>
          </w:p>
        </w:tc>
        <w:tc>
          <w:tcPr>
            <w:tcW w:w="1559"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0,-</w:t>
            </w:r>
          </w:p>
        </w:tc>
        <w:tc>
          <w:tcPr>
            <w:tcW w:w="1843" w:type="dxa"/>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0,-</w:t>
            </w:r>
          </w:p>
        </w:tc>
        <w:tc>
          <w:tcPr>
            <w:tcW w:w="1418" w:type="dxa"/>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1" w:type="dxa"/>
          </w:tcPr>
          <w:p>
            <w:pPr>
              <w:spacing w:after="120" w:line="276" w:lineRule="auto"/>
              <w:jc w:val="left"/>
              <w:rPr>
                <w:rFonts w:ascii="Century Gothic" w:hAnsi="Century Gothic" w:cs="Calibri"/>
                <w:sz w:val="18"/>
                <w:szCs w:val="18"/>
                <w:lang w:eastAsia="id-ID"/>
              </w:rPr>
            </w:pPr>
            <w:r>
              <w:rPr>
                <w:rFonts w:ascii="Century Gothic" w:hAnsi="Century Gothic" w:cs="Calibri"/>
                <w:bCs/>
                <w:sz w:val="18"/>
                <w:szCs w:val="18"/>
                <w:lang w:eastAsia="id-ID"/>
              </w:rPr>
              <w:t>Aset Dalam Penelusuran</w:t>
            </w:r>
          </w:p>
        </w:tc>
        <w:tc>
          <w:tcPr>
            <w:tcW w:w="1701" w:type="dxa"/>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0,-</w:t>
            </w:r>
          </w:p>
        </w:tc>
        <w:tc>
          <w:tcPr>
            <w:tcW w:w="1559"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0,-</w:t>
            </w:r>
          </w:p>
        </w:tc>
        <w:tc>
          <w:tcPr>
            <w:tcW w:w="1843" w:type="dxa"/>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0,-</w:t>
            </w:r>
          </w:p>
        </w:tc>
        <w:tc>
          <w:tcPr>
            <w:tcW w:w="1418" w:type="dxa"/>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0,-</w:t>
            </w:r>
          </w:p>
        </w:tc>
      </w:tr>
    </w:tbl>
    <w:p>
      <w:pPr>
        <w:spacing w:after="120" w:line="276" w:lineRule="auto"/>
        <w:ind w:left="720"/>
        <w:jc w:val="both"/>
        <w:rPr>
          <w:rFonts w:ascii="Century Gothic" w:hAnsi="Century Gothic"/>
          <w:sz w:val="18"/>
          <w:szCs w:val="18"/>
        </w:rPr>
      </w:pPr>
      <w:r>
        <w:rPr>
          <w:rFonts w:ascii="Century Gothic" w:hAnsi="Century Gothic" w:cs="Calibri"/>
          <w:sz w:val="18"/>
          <w:szCs w:val="18"/>
          <w:lang w:eastAsia="id-ID"/>
        </w:rPr>
        <w:t xml:space="preserve"> .</w:t>
      </w:r>
    </w:p>
    <w:p>
      <w:pPr>
        <w:spacing w:after="120" w:line="276" w:lineRule="auto"/>
        <w:ind w:left="1134"/>
        <w:jc w:val="both"/>
        <w:rPr>
          <w:rFonts w:ascii="Century Gothic" w:hAnsi="Century Gothic" w:cs="Calibri"/>
          <w:b/>
          <w:bCs/>
          <w:sz w:val="18"/>
          <w:szCs w:val="18"/>
          <w:lang w:eastAsia="id-ID"/>
        </w:rPr>
      </w:pPr>
      <w:r>
        <w:rPr>
          <w:rFonts w:ascii="Century Gothic" w:hAnsi="Century Gothic" w:cs="Calibri"/>
          <w:b/>
          <w:bCs/>
          <w:sz w:val="18"/>
          <w:szCs w:val="18"/>
          <w:lang w:eastAsia="id-ID"/>
        </w:rPr>
        <w:t xml:space="preserve">Aset Lain-lain terdiri dari Aset Tidak Bermanfaat senilai Rp. 3.583.110,- </w:t>
      </w:r>
    </w:p>
    <w:p>
      <w:pPr>
        <w:spacing w:after="120" w:line="276" w:lineRule="auto"/>
        <w:ind w:left="1134"/>
        <w:jc w:val="both"/>
        <w:rPr>
          <w:rFonts w:ascii="Century Gothic" w:hAnsi="Century Gothic" w:cs="Calibri"/>
          <w:b/>
          <w:bCs/>
          <w:sz w:val="18"/>
          <w:szCs w:val="18"/>
          <w:lang w:eastAsia="id-ID"/>
        </w:rPr>
      </w:pPr>
    </w:p>
    <w:p>
      <w:pPr>
        <w:spacing w:after="120" w:line="276" w:lineRule="auto"/>
        <w:ind w:left="1134"/>
        <w:jc w:val="both"/>
        <w:rPr>
          <w:rFonts w:ascii="Century Gothic" w:hAnsi="Century Gothic"/>
          <w:sz w:val="18"/>
          <w:szCs w:val="18"/>
        </w:rPr>
      </w:pPr>
      <w:r>
        <w:rPr>
          <w:rFonts w:ascii="Century Gothic" w:hAnsi="Century Gothic"/>
          <w:sz w:val="18"/>
          <w:szCs w:val="18"/>
        </w:rPr>
        <w:t>Selanjutnya dapat dijelaskan untuk masing-masing Aset Lain-lain sebagai berikut:</w:t>
      </w:r>
    </w:p>
    <w:p>
      <w:pPr>
        <w:numPr>
          <w:ilvl w:val="0"/>
          <w:numId w:val="47"/>
        </w:numPr>
        <w:spacing w:after="120" w:line="276" w:lineRule="auto"/>
        <w:ind w:left="1418" w:hanging="284"/>
        <w:jc w:val="both"/>
        <w:rPr>
          <w:rFonts w:ascii="Century Gothic" w:hAnsi="Century Gothic"/>
          <w:b/>
          <w:sz w:val="18"/>
          <w:szCs w:val="18"/>
        </w:rPr>
      </w:pPr>
      <w:r>
        <w:rPr>
          <w:rFonts w:ascii="Century Gothic" w:hAnsi="Century Gothic"/>
          <w:b/>
          <w:sz w:val="18"/>
          <w:szCs w:val="18"/>
        </w:rPr>
        <w:t>Aset Tidak Bermanfaat</w:t>
      </w:r>
    </w:p>
    <w:p>
      <w:pPr>
        <w:spacing w:after="120" w:line="276" w:lineRule="auto"/>
        <w:ind w:left="1418"/>
        <w:jc w:val="both"/>
        <w:rPr>
          <w:rFonts w:ascii="Century Gothic" w:hAnsi="Century Gothic" w:cs="Calibri"/>
          <w:b/>
          <w:sz w:val="18"/>
          <w:szCs w:val="18"/>
          <w:lang w:eastAsia="id-ID"/>
        </w:rPr>
      </w:pPr>
      <w:r>
        <w:rPr>
          <w:rFonts w:ascii="Century Gothic" w:hAnsi="Century Gothic"/>
          <w:sz w:val="18"/>
          <w:szCs w:val="18"/>
        </w:rPr>
        <w:t>Aset Tidak Bermanfaat senilai Rp.</w:t>
      </w:r>
      <w:r>
        <w:rPr>
          <w:rFonts w:ascii="Century Gothic" w:hAnsi="Century Gothic" w:cs="Calibri"/>
          <w:b/>
          <w:bCs/>
          <w:sz w:val="18"/>
          <w:szCs w:val="18"/>
          <w:lang w:eastAsia="id-ID"/>
        </w:rPr>
        <w:t xml:space="preserve"> </w:t>
      </w:r>
      <w:r>
        <w:rPr>
          <w:rFonts w:ascii="Century Gothic" w:hAnsi="Century Gothic" w:cs="Calibri"/>
          <w:sz w:val="18"/>
          <w:szCs w:val="18"/>
          <w:lang w:eastAsia="id-ID"/>
        </w:rPr>
        <w:t>3.583.110,-</w:t>
      </w:r>
      <w:r>
        <w:rPr>
          <w:rFonts w:ascii="Century Gothic" w:hAnsi="Century Gothic" w:cs="Calibri"/>
          <w:b/>
          <w:bCs/>
          <w:sz w:val="18"/>
          <w:szCs w:val="18"/>
          <w:lang w:eastAsia="id-ID"/>
        </w:rPr>
        <w:t xml:space="preserve"> </w:t>
      </w:r>
      <w:r>
        <w:rPr>
          <w:rFonts w:ascii="Century Gothic" w:hAnsi="Century Gothic" w:cs="Calibri"/>
          <w:bCs/>
          <w:sz w:val="18"/>
          <w:szCs w:val="18"/>
          <w:lang w:eastAsia="id-ID"/>
        </w:rPr>
        <w:t>tersebut dicatat berdasarkan nilai buku per 31 Des 201</w:t>
      </w:r>
      <w:r>
        <w:rPr>
          <w:rFonts w:ascii="Century Gothic" w:hAnsi="Century Gothic" w:cs="Calibri"/>
          <w:bCs/>
          <w:sz w:val="18"/>
          <w:szCs w:val="18"/>
          <w:lang w:val="id-ID" w:eastAsia="id-ID"/>
        </w:rPr>
        <w:t>7</w:t>
      </w:r>
      <w:r>
        <w:rPr>
          <w:rFonts w:ascii="Century Gothic" w:hAnsi="Century Gothic" w:cs="Calibri"/>
          <w:bCs/>
          <w:sz w:val="18"/>
          <w:szCs w:val="18"/>
          <w:lang w:eastAsia="id-ID"/>
        </w:rPr>
        <w:t xml:space="preserve"> </w:t>
      </w:r>
      <w:r>
        <w:rPr>
          <w:rFonts w:ascii="Century Gothic" w:hAnsi="Century Gothic" w:cs="Calibri"/>
          <w:sz w:val="18"/>
          <w:szCs w:val="18"/>
          <w:lang w:eastAsia="id-ID"/>
        </w:rPr>
        <w:t>.</w:t>
      </w:r>
    </w:p>
    <w:tbl>
      <w:tblPr>
        <w:tblStyle w:val="30"/>
        <w:tblW w:w="8222"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701"/>
        <w:gridCol w:w="1559"/>
        <w:gridCol w:w="1843"/>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1" w:type="dxa"/>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Uraian</w:t>
            </w:r>
          </w:p>
        </w:tc>
        <w:tc>
          <w:tcPr>
            <w:tcW w:w="1701" w:type="dxa"/>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Saldo Awal</w:t>
            </w:r>
          </w:p>
        </w:tc>
        <w:tc>
          <w:tcPr>
            <w:tcW w:w="1559" w:type="dxa"/>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Penambahan</w:t>
            </w:r>
          </w:p>
        </w:tc>
        <w:tc>
          <w:tcPr>
            <w:tcW w:w="1843" w:type="dxa"/>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Pengurangan</w:t>
            </w:r>
          </w:p>
        </w:tc>
        <w:tc>
          <w:tcPr>
            <w:tcW w:w="1418" w:type="dxa"/>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Saldo Akhir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1" w:type="dxa"/>
          </w:tcPr>
          <w:p>
            <w:pPr>
              <w:spacing w:after="120" w:line="276" w:lineRule="auto"/>
              <w:jc w:val="left"/>
              <w:rPr>
                <w:rFonts w:ascii="Century Gothic" w:hAnsi="Century Gothic" w:cs="Calibri"/>
                <w:sz w:val="18"/>
                <w:szCs w:val="18"/>
                <w:lang w:eastAsia="id-ID"/>
              </w:rPr>
            </w:pPr>
            <w:r>
              <w:rPr>
                <w:rFonts w:ascii="Century Gothic" w:hAnsi="Century Gothic" w:cs="Calibri"/>
                <w:bCs/>
                <w:sz w:val="18"/>
                <w:szCs w:val="18"/>
                <w:lang w:eastAsia="id-ID"/>
              </w:rPr>
              <w:t>Aset Tidak Bermanfaat</w:t>
            </w:r>
          </w:p>
        </w:tc>
        <w:tc>
          <w:tcPr>
            <w:tcW w:w="1701" w:type="dxa"/>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515.126.765,-</w:t>
            </w:r>
          </w:p>
        </w:tc>
        <w:tc>
          <w:tcPr>
            <w:tcW w:w="1559"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0,-</w:t>
            </w:r>
          </w:p>
        </w:tc>
        <w:tc>
          <w:tcPr>
            <w:tcW w:w="1843"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265.956.655,-</w:t>
            </w:r>
          </w:p>
        </w:tc>
        <w:tc>
          <w:tcPr>
            <w:tcW w:w="1418"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249.170.110,-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1" w:type="dxa"/>
          </w:tcPr>
          <w:p>
            <w:pPr>
              <w:spacing w:after="120" w:line="276" w:lineRule="auto"/>
              <w:jc w:val="left"/>
              <w:rPr>
                <w:rFonts w:ascii="Century Gothic" w:hAnsi="Century Gothic" w:cs="Calibri"/>
                <w:sz w:val="18"/>
                <w:szCs w:val="18"/>
                <w:lang w:eastAsia="id-ID"/>
              </w:rPr>
            </w:pPr>
            <w:r>
              <w:rPr>
                <w:rFonts w:ascii="Century Gothic" w:hAnsi="Century Gothic" w:cs="Calibri"/>
                <w:bCs/>
                <w:sz w:val="18"/>
                <w:szCs w:val="18"/>
                <w:lang w:eastAsia="id-ID"/>
              </w:rPr>
              <w:t>Akm Penyusutan</w:t>
            </w:r>
          </w:p>
        </w:tc>
        <w:tc>
          <w:tcPr>
            <w:tcW w:w="1701" w:type="dxa"/>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511.543.655,-</w:t>
            </w:r>
          </w:p>
        </w:tc>
        <w:tc>
          <w:tcPr>
            <w:tcW w:w="1559"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0,-</w:t>
            </w:r>
          </w:p>
        </w:tc>
        <w:tc>
          <w:tcPr>
            <w:tcW w:w="1843"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265.956.655,-</w:t>
            </w:r>
          </w:p>
        </w:tc>
        <w:tc>
          <w:tcPr>
            <w:tcW w:w="1418"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245.587.000,-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1" w:type="dxa"/>
          </w:tcPr>
          <w:p>
            <w:pPr>
              <w:spacing w:after="120" w:line="276" w:lineRule="auto"/>
              <w:jc w:val="left"/>
              <w:rPr>
                <w:rFonts w:ascii="Century Gothic" w:hAnsi="Century Gothic" w:cs="Calibri"/>
                <w:sz w:val="18"/>
                <w:szCs w:val="18"/>
                <w:lang w:eastAsia="id-ID"/>
              </w:rPr>
            </w:pPr>
            <w:r>
              <w:rPr>
                <w:rFonts w:ascii="Century Gothic" w:hAnsi="Century Gothic" w:cs="Calibri"/>
                <w:bCs/>
                <w:sz w:val="18"/>
                <w:szCs w:val="18"/>
                <w:lang w:eastAsia="id-ID"/>
              </w:rPr>
              <w:t>Nilai Buku</w:t>
            </w:r>
          </w:p>
        </w:tc>
        <w:tc>
          <w:tcPr>
            <w:tcW w:w="1701" w:type="dxa"/>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3.583.110,-</w:t>
            </w:r>
          </w:p>
        </w:tc>
        <w:tc>
          <w:tcPr>
            <w:tcW w:w="1559"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0,-</w:t>
            </w:r>
          </w:p>
        </w:tc>
        <w:tc>
          <w:tcPr>
            <w:tcW w:w="1843"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0,-</w:t>
            </w:r>
          </w:p>
        </w:tc>
        <w:tc>
          <w:tcPr>
            <w:tcW w:w="1418"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3.583.110,-</w:t>
            </w:r>
          </w:p>
        </w:tc>
      </w:tr>
    </w:tbl>
    <w:p>
      <w:pPr>
        <w:spacing w:after="120" w:line="276" w:lineRule="auto"/>
        <w:ind w:left="1134"/>
        <w:jc w:val="both"/>
        <w:rPr>
          <w:rFonts w:ascii="Century Gothic" w:hAnsi="Century Gothic" w:cs="Calibri"/>
          <w:b/>
          <w:sz w:val="18"/>
          <w:szCs w:val="18"/>
          <w:lang w:eastAsia="id-ID"/>
        </w:rPr>
      </w:pPr>
    </w:p>
    <w:p>
      <w:pPr>
        <w:spacing w:after="120" w:line="276" w:lineRule="auto"/>
        <w:ind w:left="1134"/>
        <w:jc w:val="both"/>
        <w:rPr>
          <w:rFonts w:ascii="Century Gothic" w:hAnsi="Century Gothic" w:cs="Calibri"/>
          <w:b/>
          <w:sz w:val="18"/>
          <w:szCs w:val="18"/>
          <w:lang w:eastAsia="id-ID"/>
        </w:rPr>
      </w:pPr>
      <w:r>
        <w:rPr>
          <w:rFonts w:ascii="Century Gothic" w:hAnsi="Century Gothic" w:cs="Calibri"/>
          <w:b/>
          <w:sz w:val="18"/>
          <w:szCs w:val="18"/>
          <w:lang w:eastAsia="id-ID"/>
        </w:rPr>
        <w:t>Penjelasan Mutasi Tambah &amp; Mutasi Kurang Aset Tidak Bermanfaat</w:t>
      </w:r>
    </w:p>
    <w:p>
      <w:pPr>
        <w:pStyle w:val="33"/>
        <w:spacing w:after="120" w:line="276" w:lineRule="auto"/>
        <w:ind w:left="1800"/>
        <w:jc w:val="both"/>
        <w:rPr>
          <w:rFonts w:ascii="Century Gothic" w:hAnsi="Century Gothic" w:cs="Calibri"/>
          <w:sz w:val="18"/>
          <w:szCs w:val="18"/>
          <w:lang w:val="en-US"/>
        </w:rPr>
      </w:pPr>
    </w:p>
    <w:p>
      <w:pPr>
        <w:pStyle w:val="33"/>
        <w:spacing w:after="120" w:line="276" w:lineRule="auto"/>
        <w:ind w:left="1134"/>
        <w:jc w:val="both"/>
        <w:rPr>
          <w:rFonts w:ascii="Century Gothic" w:hAnsi="Century Gothic" w:cs="Calibri"/>
          <w:b/>
          <w:sz w:val="18"/>
          <w:szCs w:val="18"/>
        </w:rPr>
      </w:pPr>
      <w:r>
        <w:rPr>
          <w:rFonts w:ascii="Century Gothic" w:hAnsi="Century Gothic" w:cs="Calibri"/>
          <w:b/>
          <w:sz w:val="18"/>
          <w:szCs w:val="18"/>
        </w:rPr>
        <w:t>Penjelasan Mutasi kurang</w:t>
      </w:r>
    </w:p>
    <w:p>
      <w:pPr>
        <w:pStyle w:val="33"/>
        <w:numPr>
          <w:ilvl w:val="0"/>
          <w:numId w:val="48"/>
        </w:numPr>
        <w:tabs>
          <w:tab w:val="left" w:pos="1418"/>
        </w:tabs>
        <w:spacing w:after="120" w:line="276" w:lineRule="auto"/>
        <w:contextualSpacing w:val="0"/>
        <w:jc w:val="both"/>
        <w:rPr>
          <w:rFonts w:ascii="Century Gothic" w:hAnsi="Century Gothic"/>
          <w:sz w:val="18"/>
          <w:szCs w:val="18"/>
          <w:lang w:val="en-US"/>
        </w:rPr>
      </w:pPr>
      <w:r>
        <w:rPr>
          <w:rFonts w:ascii="Century Gothic" w:hAnsi="Century Gothic" w:cs="Calibri"/>
          <w:sz w:val="18"/>
          <w:szCs w:val="18"/>
        </w:rPr>
        <w:t xml:space="preserve">Penghapusan senilai Rp. 265.956.655,- dan nilai akumulasi penyusutan sebesar Rp. 265.956.655,- berdasarkan SK nomor : 030-1137-2017 Tanggal 29 Desember 2017 yaitu berupa lemari, mesin tik, filling,dll nomor : 030-1137-2017 tanggal 29 Desember 2017 Pada Dinas Tenaga Kerja dan Transmigrasi dari Daftar Barang Milik Pemerintah Provinsi Sumatera Barat Tahun 2017.   </w:t>
      </w:r>
    </w:p>
    <w:p>
      <w:pPr>
        <w:spacing w:after="120" w:line="276" w:lineRule="auto"/>
        <w:ind w:left="1134"/>
        <w:jc w:val="both"/>
        <w:rPr>
          <w:rFonts w:ascii="Century Gothic" w:hAnsi="Century Gothic"/>
          <w:sz w:val="18"/>
          <w:szCs w:val="18"/>
        </w:rPr>
      </w:pPr>
      <w:r>
        <w:rPr>
          <w:rFonts w:ascii="Century Gothic" w:hAnsi="Century Gothic"/>
          <w:sz w:val="18"/>
          <w:szCs w:val="18"/>
        </w:rPr>
        <w:t>Rekap</w:t>
      </w:r>
      <w:r>
        <w:rPr>
          <w:rFonts w:ascii="Century Gothic" w:hAnsi="Century Gothic"/>
          <w:sz w:val="18"/>
          <w:szCs w:val="18"/>
          <w:lang w:val="id-ID"/>
        </w:rPr>
        <w:t>i</w:t>
      </w:r>
      <w:r>
        <w:rPr>
          <w:rFonts w:ascii="Century Gothic" w:hAnsi="Century Gothic"/>
          <w:sz w:val="18"/>
          <w:szCs w:val="18"/>
        </w:rPr>
        <w:t>tulasi  Mutasi Tambah  dan kurang Aset Tidak Bermanfaat dapat dilihat pada Lampiran 18.</w:t>
      </w:r>
    </w:p>
    <w:p>
      <w:pPr>
        <w:spacing w:after="120" w:line="276" w:lineRule="auto"/>
        <w:ind w:left="720"/>
        <w:jc w:val="both"/>
        <w:rPr>
          <w:rFonts w:ascii="Century Gothic" w:hAnsi="Century Gothic" w:cs="Calibri"/>
          <w:b/>
          <w:bCs/>
          <w:sz w:val="18"/>
          <w:szCs w:val="18"/>
          <w:lang w:eastAsia="id-ID"/>
        </w:rPr>
      </w:pPr>
    </w:p>
    <w:p>
      <w:pPr>
        <w:spacing w:after="120" w:line="276" w:lineRule="auto"/>
        <w:ind w:left="720"/>
        <w:jc w:val="both"/>
        <w:rPr>
          <w:rFonts w:ascii="Century Gothic" w:hAnsi="Century Gothic" w:cs="Calibri"/>
          <w:b/>
          <w:bCs/>
          <w:sz w:val="18"/>
          <w:szCs w:val="18"/>
          <w:lang w:eastAsia="id-ID"/>
        </w:rPr>
      </w:pPr>
    </w:p>
    <w:p>
      <w:pPr>
        <w:spacing w:after="120" w:line="276" w:lineRule="auto"/>
        <w:ind w:left="720"/>
        <w:jc w:val="both"/>
        <w:rPr>
          <w:rFonts w:ascii="Century Gothic" w:hAnsi="Century Gothic" w:cs="Calibri"/>
          <w:b/>
          <w:bCs/>
          <w:sz w:val="18"/>
          <w:szCs w:val="18"/>
          <w:lang w:eastAsia="id-ID"/>
        </w:rPr>
      </w:pPr>
    </w:p>
    <w:p>
      <w:pPr>
        <w:spacing w:after="120" w:line="276" w:lineRule="auto"/>
        <w:ind w:left="720"/>
        <w:jc w:val="both"/>
        <w:rPr>
          <w:rFonts w:ascii="Century Gothic" w:hAnsi="Century Gothic" w:cs="Calibri"/>
          <w:b/>
          <w:bCs/>
          <w:sz w:val="18"/>
          <w:szCs w:val="18"/>
          <w:lang w:eastAsia="id-ID"/>
        </w:rPr>
      </w:pPr>
    </w:p>
    <w:p>
      <w:pPr>
        <w:spacing w:after="120" w:line="276" w:lineRule="auto"/>
        <w:ind w:left="720"/>
        <w:jc w:val="both"/>
        <w:rPr>
          <w:rFonts w:ascii="Century Gothic" w:hAnsi="Century Gothic" w:cs="Calibri"/>
          <w:b/>
          <w:bCs/>
          <w:sz w:val="18"/>
          <w:szCs w:val="18"/>
          <w:lang w:eastAsia="id-ID"/>
        </w:rPr>
      </w:pPr>
    </w:p>
    <w:p>
      <w:pPr>
        <w:spacing w:after="120" w:line="276" w:lineRule="auto"/>
        <w:ind w:left="720"/>
        <w:jc w:val="both"/>
        <w:rPr>
          <w:rFonts w:ascii="Century Gothic" w:hAnsi="Century Gothic" w:cs="Calibri"/>
          <w:b/>
          <w:bCs/>
          <w:sz w:val="18"/>
          <w:szCs w:val="18"/>
          <w:lang w:eastAsia="id-ID"/>
        </w:rPr>
      </w:pPr>
    </w:p>
    <w:p>
      <w:pPr>
        <w:spacing w:after="120" w:line="276" w:lineRule="auto"/>
        <w:ind w:left="720"/>
        <w:jc w:val="both"/>
        <w:rPr>
          <w:rFonts w:ascii="Century Gothic" w:hAnsi="Century Gothic" w:cs="Calibri"/>
          <w:b/>
          <w:bCs/>
          <w:sz w:val="18"/>
          <w:szCs w:val="18"/>
          <w:lang w:eastAsia="id-ID"/>
        </w:rPr>
      </w:pPr>
    </w:p>
    <w:p>
      <w:pPr>
        <w:spacing w:after="120" w:line="276" w:lineRule="auto"/>
        <w:ind w:left="720"/>
        <w:jc w:val="both"/>
        <w:rPr>
          <w:rFonts w:ascii="Century Gothic" w:hAnsi="Century Gothic" w:cs="Calibri"/>
          <w:b/>
          <w:bCs/>
          <w:sz w:val="18"/>
          <w:szCs w:val="18"/>
          <w:lang w:eastAsia="id-ID"/>
        </w:rPr>
      </w:pPr>
    </w:p>
    <w:p>
      <w:pPr>
        <w:spacing w:after="120" w:line="276" w:lineRule="auto"/>
        <w:ind w:left="720"/>
        <w:jc w:val="both"/>
        <w:rPr>
          <w:rFonts w:ascii="Century Gothic" w:hAnsi="Century Gothic" w:cs="Calibri"/>
          <w:b/>
          <w:bCs/>
          <w:sz w:val="18"/>
          <w:szCs w:val="18"/>
          <w:lang w:eastAsia="id-ID"/>
        </w:rPr>
      </w:pPr>
    </w:p>
    <w:p>
      <w:pPr>
        <w:spacing w:after="120" w:line="276" w:lineRule="auto"/>
        <w:ind w:left="720"/>
        <w:jc w:val="both"/>
        <w:rPr>
          <w:rFonts w:ascii="Century Gothic" w:hAnsi="Century Gothic" w:cs="Calibri"/>
          <w:b/>
          <w:bCs/>
          <w:sz w:val="18"/>
          <w:szCs w:val="18"/>
          <w:lang w:eastAsia="id-ID"/>
        </w:rPr>
      </w:pPr>
    </w:p>
    <w:p>
      <w:pPr>
        <w:spacing w:after="120" w:line="276" w:lineRule="auto"/>
        <w:ind w:left="720"/>
        <w:jc w:val="both"/>
        <w:rPr>
          <w:rFonts w:ascii="Century Gothic" w:hAnsi="Century Gothic" w:cs="Calibri"/>
          <w:b/>
          <w:bCs/>
          <w:sz w:val="18"/>
          <w:szCs w:val="18"/>
          <w:lang w:eastAsia="id-ID"/>
        </w:rPr>
      </w:pPr>
    </w:p>
    <w:p>
      <w:pPr>
        <w:spacing w:after="120" w:line="276" w:lineRule="auto"/>
        <w:ind w:left="720"/>
        <w:jc w:val="both"/>
        <w:rPr>
          <w:rFonts w:ascii="Century Gothic" w:hAnsi="Century Gothic" w:cs="Calibri"/>
          <w:b/>
          <w:bCs/>
          <w:sz w:val="18"/>
          <w:szCs w:val="18"/>
          <w:lang w:eastAsia="id-ID"/>
        </w:rPr>
      </w:pPr>
    </w:p>
    <w:p>
      <w:pPr>
        <w:spacing w:after="120" w:line="276" w:lineRule="auto"/>
        <w:ind w:left="720"/>
        <w:jc w:val="both"/>
        <w:rPr>
          <w:rFonts w:ascii="Century Gothic" w:hAnsi="Century Gothic" w:cs="Calibri"/>
          <w:b/>
          <w:bCs/>
          <w:sz w:val="18"/>
          <w:szCs w:val="18"/>
          <w:lang w:eastAsia="id-ID"/>
        </w:rPr>
      </w:pPr>
    </w:p>
    <w:p>
      <w:pPr>
        <w:spacing w:after="120" w:line="276" w:lineRule="auto"/>
        <w:ind w:left="720"/>
        <w:jc w:val="both"/>
        <w:rPr>
          <w:rFonts w:ascii="Century Gothic" w:hAnsi="Century Gothic" w:cs="Calibri"/>
          <w:b/>
          <w:bCs/>
          <w:sz w:val="18"/>
          <w:szCs w:val="18"/>
          <w:lang w:eastAsia="id-ID"/>
        </w:rPr>
      </w:pPr>
    </w:p>
    <w:p>
      <w:pPr>
        <w:spacing w:after="120" w:line="276" w:lineRule="auto"/>
        <w:ind w:left="720"/>
        <w:jc w:val="both"/>
        <w:rPr>
          <w:rFonts w:ascii="Century Gothic" w:hAnsi="Century Gothic" w:cs="Calibri"/>
          <w:b/>
          <w:bCs/>
          <w:sz w:val="18"/>
          <w:szCs w:val="18"/>
          <w:lang w:eastAsia="id-ID"/>
        </w:rPr>
      </w:pPr>
    </w:p>
    <w:p>
      <w:pPr>
        <w:spacing w:after="120" w:line="276" w:lineRule="auto"/>
        <w:ind w:left="720"/>
        <w:jc w:val="both"/>
        <w:rPr>
          <w:rFonts w:ascii="Century Gothic" w:hAnsi="Century Gothic" w:cs="Calibri"/>
          <w:b/>
          <w:bCs/>
          <w:sz w:val="18"/>
          <w:szCs w:val="18"/>
          <w:lang w:eastAsia="id-ID"/>
        </w:rPr>
      </w:pPr>
    </w:p>
    <w:p>
      <w:pPr>
        <w:spacing w:after="120" w:line="276" w:lineRule="auto"/>
        <w:ind w:left="720"/>
        <w:jc w:val="both"/>
        <w:rPr>
          <w:rFonts w:ascii="Century Gothic" w:hAnsi="Century Gothic" w:cs="Calibri"/>
          <w:b/>
          <w:bCs/>
          <w:sz w:val="18"/>
          <w:szCs w:val="18"/>
          <w:lang w:eastAsia="id-ID"/>
        </w:rPr>
      </w:pPr>
    </w:p>
    <w:p>
      <w:pPr>
        <w:spacing w:after="120" w:line="276" w:lineRule="auto"/>
        <w:ind w:left="720"/>
        <w:jc w:val="both"/>
        <w:rPr>
          <w:rFonts w:ascii="Century Gothic" w:hAnsi="Century Gothic" w:cs="Calibri"/>
          <w:b/>
          <w:bCs/>
          <w:sz w:val="18"/>
          <w:szCs w:val="18"/>
          <w:lang w:eastAsia="id-ID"/>
        </w:rPr>
      </w:pPr>
    </w:p>
    <w:p>
      <w:pPr>
        <w:spacing w:after="120" w:line="276" w:lineRule="auto"/>
        <w:ind w:left="720"/>
        <w:jc w:val="both"/>
        <w:rPr>
          <w:rFonts w:ascii="Century Gothic" w:hAnsi="Century Gothic" w:cs="Calibri"/>
          <w:b/>
          <w:bCs/>
          <w:sz w:val="18"/>
          <w:szCs w:val="18"/>
          <w:lang w:eastAsia="id-ID"/>
        </w:rPr>
      </w:pPr>
      <w:r>
        <w:rPr>
          <w:rFonts w:ascii="Century Gothic" w:hAnsi="Century Gothic" w:cs="Calibri"/>
          <w:b/>
          <w:bCs/>
          <w:sz w:val="18"/>
          <w:szCs w:val="18"/>
          <w:lang w:eastAsia="id-ID"/>
        </w:rPr>
        <w:t>KEWAJIBAN</w:t>
      </w:r>
    </w:p>
    <w:p>
      <w:pPr>
        <w:spacing w:after="120" w:line="276" w:lineRule="auto"/>
        <w:ind w:left="720"/>
        <w:jc w:val="both"/>
        <w:rPr>
          <w:rFonts w:ascii="Century Gothic" w:hAnsi="Century Gothic" w:cs="Calibri"/>
          <w:b/>
          <w:bCs/>
          <w:sz w:val="18"/>
          <w:szCs w:val="18"/>
          <w:lang w:eastAsia="id-ID"/>
        </w:rPr>
      </w:pPr>
      <w:r>
        <w:rPr>
          <w:rFonts w:ascii="Century Gothic" w:hAnsi="Century Gothic" w:cs="Calibri"/>
          <w:b/>
          <w:bCs/>
          <w:sz w:val="18"/>
          <w:szCs w:val="18"/>
          <w:lang w:eastAsia="id-ID"/>
        </w:rPr>
        <w:t>KEWAJIBAN JANGKA PENDEK</w:t>
      </w:r>
    </w:p>
    <w:tbl>
      <w:tblPr>
        <w:tblStyle w:val="30"/>
        <w:tblW w:w="8080" w:type="dxa"/>
        <w:tblInd w:w="817" w:type="dxa"/>
        <w:tblBorders>
          <w:top w:val="single" w:color="auto" w:sz="18" w:space="0"/>
          <w:left w:val="single" w:color="auto" w:sz="18" w:space="0"/>
          <w:bottom w:val="single" w:color="auto" w:sz="18" w:space="0"/>
          <w:right w:val="single" w:color="auto" w:sz="18" w:space="0"/>
          <w:insideH w:val="single" w:color="auto" w:sz="4" w:space="0"/>
          <w:insideV w:val="single" w:color="auto" w:sz="18" w:space="0"/>
        </w:tblBorders>
        <w:tblLayout w:type="fixed"/>
        <w:tblCellMar>
          <w:top w:w="0" w:type="dxa"/>
          <w:left w:w="108" w:type="dxa"/>
          <w:bottom w:w="0" w:type="dxa"/>
          <w:right w:w="108" w:type="dxa"/>
        </w:tblCellMar>
      </w:tblPr>
      <w:tblGrid>
        <w:gridCol w:w="3544"/>
        <w:gridCol w:w="2268"/>
        <w:gridCol w:w="2268"/>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18" w:space="0"/>
          </w:tblBorders>
          <w:tblLayout w:type="fixed"/>
          <w:tblCellMar>
            <w:top w:w="0" w:type="dxa"/>
            <w:left w:w="108" w:type="dxa"/>
            <w:bottom w:w="0" w:type="dxa"/>
            <w:right w:w="108" w:type="dxa"/>
          </w:tblCellMar>
        </w:tblPrEx>
        <w:trPr>
          <w:trHeight w:val="330" w:hRule="atLeast"/>
        </w:trPr>
        <w:tc>
          <w:tcPr>
            <w:tcW w:w="3544" w:type="dxa"/>
            <w:shd w:val="clear" w:color="auto" w:fill="auto"/>
            <w:vAlign w:val="bottom"/>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Perkiraan</w:t>
            </w:r>
          </w:p>
        </w:tc>
        <w:tc>
          <w:tcPr>
            <w:tcW w:w="2268" w:type="dxa"/>
            <w:shd w:val="clear" w:color="auto" w:fill="auto"/>
            <w:vAlign w:val="bottom"/>
          </w:tcPr>
          <w:p>
            <w:pPr>
              <w:spacing w:after="120" w:line="276" w:lineRule="auto"/>
              <w:jc w:val="center"/>
              <w:rPr>
                <w:rFonts w:ascii="Century Gothic" w:hAnsi="Century Gothic" w:cs="Calibri"/>
                <w:b/>
                <w:bCs/>
                <w:sz w:val="18"/>
                <w:szCs w:val="18"/>
                <w:lang w:val="id-ID" w:eastAsia="id-ID"/>
              </w:rPr>
            </w:pPr>
            <w:r>
              <w:rPr>
                <w:rFonts w:ascii="Century Gothic" w:hAnsi="Century Gothic" w:cs="Calibri"/>
                <w:b/>
                <w:bCs/>
                <w:sz w:val="18"/>
                <w:szCs w:val="18"/>
                <w:lang w:eastAsia="id-ID"/>
              </w:rPr>
              <w:t>201</w:t>
            </w:r>
            <w:r>
              <w:rPr>
                <w:rFonts w:ascii="Century Gothic" w:hAnsi="Century Gothic" w:cs="Calibri"/>
                <w:b/>
                <w:bCs/>
                <w:sz w:val="18"/>
                <w:szCs w:val="18"/>
                <w:lang w:val="id-ID" w:eastAsia="id-ID"/>
              </w:rPr>
              <w:t>7</w:t>
            </w:r>
          </w:p>
        </w:tc>
        <w:tc>
          <w:tcPr>
            <w:tcW w:w="2268" w:type="dxa"/>
            <w:shd w:val="clear" w:color="auto" w:fill="auto"/>
            <w:vAlign w:val="bottom"/>
          </w:tcPr>
          <w:p>
            <w:pPr>
              <w:spacing w:after="120" w:line="276" w:lineRule="auto"/>
              <w:ind w:left="360"/>
              <w:jc w:val="center"/>
              <w:rPr>
                <w:rFonts w:ascii="Century Gothic" w:hAnsi="Century Gothic" w:cs="Calibri"/>
                <w:b/>
                <w:bCs/>
                <w:sz w:val="18"/>
                <w:szCs w:val="18"/>
                <w:lang w:eastAsia="id-ID"/>
              </w:rPr>
            </w:pPr>
            <w:r>
              <w:rPr>
                <w:rFonts w:ascii="Century Gothic" w:hAnsi="Century Gothic" w:cs="Calibri"/>
                <w:b/>
                <w:bCs/>
                <w:sz w:val="18"/>
                <w:szCs w:val="18"/>
                <w:lang w:eastAsia="id-ID"/>
              </w:rPr>
              <w:t>2016</w:t>
            </w:r>
          </w:p>
        </w:tc>
      </w:tr>
    </w:tbl>
    <w:p>
      <w:pPr>
        <w:spacing w:after="120" w:line="276" w:lineRule="auto"/>
        <w:ind w:left="720"/>
        <w:jc w:val="both"/>
        <w:rPr>
          <w:rFonts w:ascii="Century Gothic" w:hAnsi="Century Gothic"/>
          <w:sz w:val="18"/>
          <w:szCs w:val="18"/>
        </w:rPr>
      </w:pPr>
    </w:p>
    <w:tbl>
      <w:tblPr>
        <w:tblStyle w:val="30"/>
        <w:tblW w:w="8080" w:type="dxa"/>
        <w:tblInd w:w="817" w:type="dxa"/>
        <w:tblLayout w:type="fixed"/>
        <w:tblCellMar>
          <w:top w:w="0" w:type="dxa"/>
          <w:left w:w="108" w:type="dxa"/>
          <w:bottom w:w="0" w:type="dxa"/>
          <w:right w:w="108" w:type="dxa"/>
        </w:tblCellMar>
      </w:tblPr>
      <w:tblGrid>
        <w:gridCol w:w="3544"/>
        <w:gridCol w:w="2268"/>
        <w:gridCol w:w="2268"/>
      </w:tblGrid>
      <w:tr>
        <w:tblPrEx>
          <w:tblLayout w:type="fixed"/>
          <w:tblCellMar>
            <w:top w:w="0" w:type="dxa"/>
            <w:left w:w="108" w:type="dxa"/>
            <w:bottom w:w="0" w:type="dxa"/>
            <w:right w:w="108" w:type="dxa"/>
          </w:tblCellMar>
        </w:tblPrEx>
        <w:trPr>
          <w:trHeight w:val="330" w:hRule="atLeast"/>
        </w:trPr>
        <w:tc>
          <w:tcPr>
            <w:tcW w:w="3544" w:type="dxa"/>
            <w:shd w:val="clear" w:color="auto" w:fill="auto"/>
            <w:vAlign w:val="bottom"/>
          </w:tcPr>
          <w:p>
            <w:pPr>
              <w:spacing w:after="120" w:line="276" w:lineRule="auto"/>
              <w:ind w:left="317" w:hanging="317"/>
              <w:jc w:val="both"/>
              <w:rPr>
                <w:rFonts w:ascii="Century Gothic" w:hAnsi="Century Gothic" w:cs="Calibri"/>
                <w:b/>
                <w:bCs/>
                <w:sz w:val="18"/>
                <w:szCs w:val="18"/>
                <w:lang w:eastAsia="id-ID"/>
              </w:rPr>
            </w:pPr>
            <w:r>
              <w:rPr>
                <w:rFonts w:ascii="Century Gothic" w:hAnsi="Century Gothic" w:cs="Calibri"/>
                <w:b/>
                <w:bCs/>
                <w:sz w:val="18"/>
                <w:szCs w:val="18"/>
                <w:lang w:eastAsia="id-ID"/>
              </w:rPr>
              <w:t>1.   Pendapatan Diterima Dimuka</w:t>
            </w:r>
          </w:p>
        </w:tc>
        <w:tc>
          <w:tcPr>
            <w:tcW w:w="2268" w:type="dxa"/>
            <w:shd w:val="clear" w:color="auto" w:fill="auto"/>
            <w:vAlign w:val="bottom"/>
          </w:tcPr>
          <w:p>
            <w:pPr>
              <w:spacing w:after="120" w:line="276" w:lineRule="auto"/>
              <w:ind w:left="-108" w:firstLine="108"/>
              <w:jc w:val="center"/>
              <w:rPr>
                <w:rFonts w:ascii="Century Gothic" w:hAnsi="Century Gothic" w:cs="Calibri"/>
                <w:b/>
                <w:bCs/>
                <w:sz w:val="18"/>
                <w:szCs w:val="18"/>
                <w:lang w:eastAsia="id-ID"/>
              </w:rPr>
            </w:pPr>
            <w:r>
              <w:rPr>
                <w:rFonts w:ascii="Century Gothic" w:hAnsi="Century Gothic" w:cs="Calibri"/>
                <w:b/>
                <w:bCs/>
                <w:sz w:val="18"/>
                <w:szCs w:val="18"/>
                <w:lang w:eastAsia="id-ID"/>
              </w:rPr>
              <w:t>0,-</w:t>
            </w:r>
          </w:p>
        </w:tc>
        <w:tc>
          <w:tcPr>
            <w:tcW w:w="2268" w:type="dxa"/>
            <w:shd w:val="clear" w:color="auto" w:fill="auto"/>
            <w:vAlign w:val="bottom"/>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3.560.605,68</w:t>
            </w:r>
          </w:p>
        </w:tc>
      </w:tr>
    </w:tbl>
    <w:p>
      <w:pPr>
        <w:spacing w:after="120" w:line="276" w:lineRule="auto"/>
        <w:ind w:left="1134"/>
        <w:jc w:val="both"/>
        <w:rPr>
          <w:rFonts w:ascii="Century Gothic" w:hAnsi="Century Gothic" w:cs="Calibri"/>
          <w:sz w:val="18"/>
          <w:szCs w:val="18"/>
          <w:lang w:eastAsia="id-ID"/>
        </w:rPr>
      </w:pPr>
      <w:r>
        <w:rPr>
          <w:rFonts w:ascii="Century Gothic" w:hAnsi="Century Gothic" w:cs="Calibri"/>
          <w:sz w:val="18"/>
          <w:szCs w:val="18"/>
          <w:lang w:eastAsia="id-ID"/>
        </w:rPr>
        <w:t>Jumlah tersebut merupakan saldo Pendapatan Diterima Dimuka per 31 Desember 201</w:t>
      </w:r>
      <w:r>
        <w:rPr>
          <w:rFonts w:ascii="Century Gothic" w:hAnsi="Century Gothic" w:cs="Calibri"/>
          <w:sz w:val="18"/>
          <w:szCs w:val="18"/>
          <w:lang w:val="id-ID" w:eastAsia="id-ID"/>
        </w:rPr>
        <w:t>7</w:t>
      </w:r>
      <w:r>
        <w:rPr>
          <w:rFonts w:ascii="Century Gothic" w:hAnsi="Century Gothic" w:cs="Calibri"/>
          <w:sz w:val="18"/>
          <w:szCs w:val="18"/>
          <w:lang w:eastAsia="id-ID"/>
        </w:rPr>
        <w:t xml:space="preserve"> dan  201</w:t>
      </w:r>
      <w:r>
        <w:rPr>
          <w:rFonts w:ascii="Century Gothic" w:hAnsi="Century Gothic" w:cs="Calibri"/>
          <w:sz w:val="18"/>
          <w:szCs w:val="18"/>
          <w:lang w:val="id-ID" w:eastAsia="id-ID"/>
        </w:rPr>
        <w:t>6</w:t>
      </w:r>
      <w:r>
        <w:rPr>
          <w:rFonts w:ascii="Century Gothic" w:hAnsi="Century Gothic" w:cs="Calibri"/>
          <w:sz w:val="18"/>
          <w:szCs w:val="18"/>
          <w:lang w:eastAsia="id-ID"/>
        </w:rPr>
        <w:t>. Sampai dengan 31 Desember 201</w:t>
      </w:r>
      <w:r>
        <w:rPr>
          <w:rFonts w:ascii="Century Gothic" w:hAnsi="Century Gothic" w:cs="Calibri"/>
          <w:sz w:val="18"/>
          <w:szCs w:val="18"/>
          <w:lang w:val="id-ID" w:eastAsia="id-ID"/>
        </w:rPr>
        <w:t>7</w:t>
      </w:r>
      <w:r>
        <w:rPr>
          <w:rFonts w:ascii="Century Gothic" w:hAnsi="Century Gothic" w:cs="Calibri"/>
          <w:sz w:val="18"/>
          <w:szCs w:val="18"/>
          <w:lang w:eastAsia="id-ID"/>
        </w:rPr>
        <w:t xml:space="preserve"> pendapatan diterima dimuka sebesar Rp.0,- Karena semua pendapatan sudah diakui sebagai pendapatan tahun 2017.</w:t>
      </w:r>
    </w:p>
    <w:p>
      <w:pPr>
        <w:tabs>
          <w:tab w:val="left" w:pos="1560"/>
          <w:tab w:val="left" w:pos="6315"/>
        </w:tabs>
        <w:spacing w:after="120" w:line="276" w:lineRule="auto"/>
        <w:ind w:left="720"/>
        <w:jc w:val="both"/>
        <w:rPr>
          <w:rFonts w:ascii="Century Gothic" w:hAnsi="Century Gothic" w:cs="Calibri"/>
          <w:sz w:val="18"/>
          <w:szCs w:val="18"/>
          <w:lang w:eastAsia="id-ID"/>
        </w:rPr>
      </w:pPr>
    </w:p>
    <w:tbl>
      <w:tblPr>
        <w:tblStyle w:val="30"/>
        <w:tblW w:w="8080"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701"/>
        <w:gridCol w:w="1559"/>
        <w:gridCol w:w="1843"/>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1" w:type="dxa"/>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Uraian</w:t>
            </w:r>
          </w:p>
        </w:tc>
        <w:tc>
          <w:tcPr>
            <w:tcW w:w="1701" w:type="dxa"/>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Saldo Awal</w:t>
            </w:r>
          </w:p>
        </w:tc>
        <w:tc>
          <w:tcPr>
            <w:tcW w:w="1559" w:type="dxa"/>
          </w:tcPr>
          <w:p>
            <w:pPr>
              <w:spacing w:after="120" w:line="276" w:lineRule="auto"/>
              <w:ind w:firstLine="34"/>
              <w:jc w:val="center"/>
              <w:rPr>
                <w:rFonts w:ascii="Century Gothic" w:hAnsi="Century Gothic" w:cs="Calibri"/>
                <w:b/>
                <w:sz w:val="18"/>
                <w:szCs w:val="18"/>
                <w:lang w:eastAsia="id-ID"/>
              </w:rPr>
            </w:pPr>
            <w:r>
              <w:rPr>
                <w:rFonts w:ascii="Century Gothic" w:hAnsi="Century Gothic" w:cs="Calibri"/>
                <w:b/>
                <w:sz w:val="18"/>
                <w:szCs w:val="18"/>
                <w:lang w:eastAsia="id-ID"/>
              </w:rPr>
              <w:t>Penambahan</w:t>
            </w:r>
          </w:p>
        </w:tc>
        <w:tc>
          <w:tcPr>
            <w:tcW w:w="1843" w:type="dxa"/>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Pengurangan</w:t>
            </w:r>
          </w:p>
        </w:tc>
        <w:tc>
          <w:tcPr>
            <w:tcW w:w="1276" w:type="dxa"/>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Saldo Akhir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1" w:type="dxa"/>
          </w:tcPr>
          <w:p>
            <w:pPr>
              <w:spacing w:after="120" w:line="276" w:lineRule="auto"/>
              <w:jc w:val="both"/>
              <w:rPr>
                <w:rFonts w:ascii="Century Gothic" w:hAnsi="Century Gothic" w:cs="Calibri"/>
                <w:sz w:val="18"/>
                <w:szCs w:val="18"/>
                <w:lang w:eastAsia="id-ID"/>
              </w:rPr>
            </w:pPr>
            <w:r>
              <w:rPr>
                <w:rFonts w:ascii="Century Gothic" w:hAnsi="Century Gothic" w:cs="Calibri"/>
                <w:sz w:val="18"/>
                <w:szCs w:val="18"/>
                <w:lang w:eastAsia="id-ID"/>
              </w:rPr>
              <w:t>Pendapatan Diterima Dimuka</w:t>
            </w:r>
          </w:p>
        </w:tc>
        <w:tc>
          <w:tcPr>
            <w:tcW w:w="1701" w:type="dxa"/>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3.560.605,68</w:t>
            </w:r>
          </w:p>
        </w:tc>
        <w:tc>
          <w:tcPr>
            <w:tcW w:w="1559"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0,-</w:t>
            </w:r>
          </w:p>
        </w:tc>
        <w:tc>
          <w:tcPr>
            <w:tcW w:w="1843"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3.560.605,68</w:t>
            </w:r>
          </w:p>
        </w:tc>
        <w:tc>
          <w:tcPr>
            <w:tcW w:w="1276" w:type="dxa"/>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0,-</w:t>
            </w:r>
          </w:p>
        </w:tc>
      </w:tr>
    </w:tbl>
    <w:p>
      <w:pPr>
        <w:spacing w:after="120" w:line="276" w:lineRule="auto"/>
        <w:ind w:left="720"/>
        <w:jc w:val="both"/>
        <w:rPr>
          <w:rFonts w:ascii="Century Gothic" w:hAnsi="Century Gothic" w:cs="Calibri"/>
          <w:sz w:val="18"/>
          <w:szCs w:val="18"/>
          <w:lang w:eastAsia="id-ID"/>
        </w:rPr>
      </w:pPr>
    </w:p>
    <w:p>
      <w:pPr>
        <w:spacing w:after="120" w:line="276" w:lineRule="auto"/>
        <w:ind w:left="1134"/>
        <w:jc w:val="both"/>
        <w:rPr>
          <w:rFonts w:ascii="Century Gothic" w:hAnsi="Century Gothic" w:cs="Calibri"/>
          <w:sz w:val="18"/>
          <w:szCs w:val="18"/>
          <w:lang w:eastAsia="id-ID"/>
        </w:rPr>
      </w:pPr>
      <w:r>
        <w:rPr>
          <w:rFonts w:ascii="Century Gothic" w:hAnsi="Century Gothic"/>
          <w:sz w:val="18"/>
          <w:szCs w:val="18"/>
        </w:rPr>
        <w:t xml:space="preserve">Pengurangan sebesar Rp. </w:t>
      </w:r>
      <w:r>
        <w:rPr>
          <w:rFonts w:ascii="Century Gothic" w:hAnsi="Century Gothic" w:cs="Calibri"/>
          <w:sz w:val="18"/>
          <w:szCs w:val="18"/>
          <w:lang w:val="id-ID" w:eastAsia="id-ID"/>
        </w:rPr>
        <w:t>3.560.605,68</w:t>
      </w:r>
      <w:r>
        <w:rPr>
          <w:rFonts w:ascii="Century Gothic" w:hAnsi="Century Gothic" w:cs="Calibri"/>
          <w:sz w:val="18"/>
          <w:szCs w:val="18"/>
          <w:lang w:eastAsia="id-ID"/>
        </w:rPr>
        <w:t xml:space="preserve"> </w:t>
      </w:r>
      <w:r>
        <w:rPr>
          <w:rFonts w:ascii="Century Gothic" w:hAnsi="Century Gothic"/>
          <w:sz w:val="18"/>
          <w:szCs w:val="18"/>
        </w:rPr>
        <w:t>adalah karena sudah diakui sebagai pendapatan seiring dengan periode sewa.</w:t>
      </w:r>
    </w:p>
    <w:p>
      <w:pPr>
        <w:spacing w:after="120" w:line="276" w:lineRule="auto"/>
        <w:ind w:left="1134"/>
        <w:jc w:val="both"/>
        <w:rPr>
          <w:rFonts w:ascii="Century Gothic" w:hAnsi="Century Gothic" w:cs="Calibri"/>
          <w:sz w:val="18"/>
          <w:szCs w:val="18"/>
          <w:lang w:eastAsia="id-ID"/>
        </w:rPr>
      </w:pPr>
      <w:r>
        <w:rPr>
          <w:rFonts w:ascii="Century Gothic" w:hAnsi="Century Gothic" w:cs="Calibri"/>
          <w:sz w:val="18"/>
          <w:szCs w:val="18"/>
          <w:lang w:eastAsia="id-ID"/>
        </w:rPr>
        <w:t>Daftar pendapatan diterima dimuka dapat dillihat pada Lampiran 10</w:t>
      </w:r>
    </w:p>
    <w:p>
      <w:pPr>
        <w:spacing w:after="120" w:line="276" w:lineRule="auto"/>
        <w:ind w:left="720"/>
        <w:jc w:val="both"/>
        <w:rPr>
          <w:rFonts w:ascii="Century Gothic" w:hAnsi="Century Gothic"/>
          <w:sz w:val="18"/>
          <w:szCs w:val="18"/>
        </w:rPr>
      </w:pPr>
    </w:p>
    <w:tbl>
      <w:tblPr>
        <w:tblStyle w:val="30"/>
        <w:tblW w:w="8080" w:type="dxa"/>
        <w:tblInd w:w="817" w:type="dxa"/>
        <w:tblBorders>
          <w:top w:val="single" w:color="auto" w:sz="18" w:space="0"/>
          <w:left w:val="single" w:color="auto" w:sz="18" w:space="0"/>
          <w:bottom w:val="single" w:color="auto" w:sz="18" w:space="0"/>
          <w:right w:val="single" w:color="auto" w:sz="18" w:space="0"/>
          <w:insideH w:val="single" w:color="auto" w:sz="4" w:space="0"/>
          <w:insideV w:val="single" w:color="auto" w:sz="18" w:space="0"/>
        </w:tblBorders>
        <w:tblLayout w:type="fixed"/>
        <w:tblCellMar>
          <w:top w:w="0" w:type="dxa"/>
          <w:left w:w="108" w:type="dxa"/>
          <w:bottom w:w="0" w:type="dxa"/>
          <w:right w:w="108" w:type="dxa"/>
        </w:tblCellMar>
      </w:tblPr>
      <w:tblGrid>
        <w:gridCol w:w="3544"/>
        <w:gridCol w:w="2268"/>
        <w:gridCol w:w="2268"/>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18" w:space="0"/>
          </w:tblBorders>
          <w:tblLayout w:type="fixed"/>
          <w:tblCellMar>
            <w:top w:w="0" w:type="dxa"/>
            <w:left w:w="108" w:type="dxa"/>
            <w:bottom w:w="0" w:type="dxa"/>
            <w:right w:w="108" w:type="dxa"/>
          </w:tblCellMar>
        </w:tblPrEx>
        <w:trPr>
          <w:trHeight w:val="330" w:hRule="atLeast"/>
        </w:trPr>
        <w:tc>
          <w:tcPr>
            <w:tcW w:w="3544" w:type="dxa"/>
            <w:tcBorders>
              <w:top w:val="single" w:color="auto" w:sz="18" w:space="0"/>
              <w:bottom w:val="single" w:color="auto" w:sz="18" w:space="0"/>
            </w:tcBorders>
            <w:shd w:val="clear" w:color="auto" w:fill="auto"/>
            <w:vAlign w:val="bottom"/>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Perkiraan</w:t>
            </w:r>
          </w:p>
        </w:tc>
        <w:tc>
          <w:tcPr>
            <w:tcW w:w="2268" w:type="dxa"/>
            <w:tcBorders>
              <w:top w:val="single" w:color="auto" w:sz="18" w:space="0"/>
              <w:bottom w:val="single" w:color="auto" w:sz="18" w:space="0"/>
            </w:tcBorders>
            <w:shd w:val="clear" w:color="auto" w:fill="auto"/>
            <w:vAlign w:val="bottom"/>
          </w:tcPr>
          <w:p>
            <w:pPr>
              <w:spacing w:after="120" w:line="276" w:lineRule="auto"/>
              <w:jc w:val="center"/>
              <w:rPr>
                <w:rFonts w:ascii="Century Gothic" w:hAnsi="Century Gothic" w:cs="Calibri"/>
                <w:b/>
                <w:bCs/>
                <w:sz w:val="18"/>
                <w:szCs w:val="18"/>
                <w:lang w:val="id-ID" w:eastAsia="id-ID"/>
              </w:rPr>
            </w:pPr>
            <w:r>
              <w:rPr>
                <w:rFonts w:ascii="Century Gothic" w:hAnsi="Century Gothic" w:cs="Calibri"/>
                <w:b/>
                <w:bCs/>
                <w:sz w:val="18"/>
                <w:szCs w:val="18"/>
                <w:lang w:eastAsia="id-ID"/>
              </w:rPr>
              <w:t>201</w:t>
            </w:r>
            <w:r>
              <w:rPr>
                <w:rFonts w:ascii="Century Gothic" w:hAnsi="Century Gothic" w:cs="Calibri"/>
                <w:b/>
                <w:bCs/>
                <w:sz w:val="18"/>
                <w:szCs w:val="18"/>
                <w:lang w:val="id-ID" w:eastAsia="id-ID"/>
              </w:rPr>
              <w:t>7</w:t>
            </w:r>
          </w:p>
        </w:tc>
        <w:tc>
          <w:tcPr>
            <w:tcW w:w="2268" w:type="dxa"/>
            <w:tcBorders>
              <w:top w:val="single" w:color="auto" w:sz="18" w:space="0"/>
              <w:bottom w:val="single" w:color="auto" w:sz="18" w:space="0"/>
            </w:tcBorders>
            <w:shd w:val="clear" w:color="auto" w:fill="auto"/>
            <w:vAlign w:val="bottom"/>
          </w:tcPr>
          <w:p>
            <w:pPr>
              <w:spacing w:after="120" w:line="276" w:lineRule="auto"/>
              <w:ind w:left="360"/>
              <w:jc w:val="center"/>
              <w:rPr>
                <w:rFonts w:ascii="Century Gothic" w:hAnsi="Century Gothic" w:cs="Calibri"/>
                <w:b/>
                <w:bCs/>
                <w:sz w:val="18"/>
                <w:szCs w:val="18"/>
                <w:lang w:eastAsia="id-ID"/>
              </w:rPr>
            </w:pPr>
            <w:r>
              <w:rPr>
                <w:rFonts w:ascii="Century Gothic" w:hAnsi="Century Gothic" w:cs="Calibri"/>
                <w:b/>
                <w:bCs/>
                <w:sz w:val="18"/>
                <w:szCs w:val="18"/>
                <w:lang w:eastAsia="id-ID"/>
              </w:rPr>
              <w:t>2016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0" w:hRule="atLeast"/>
        </w:trPr>
        <w:tc>
          <w:tcPr>
            <w:tcW w:w="3544" w:type="dxa"/>
            <w:shd w:val="clear" w:color="auto" w:fill="auto"/>
            <w:vAlign w:val="bottom"/>
          </w:tcPr>
          <w:p>
            <w:pPr>
              <w:spacing w:after="120" w:line="276" w:lineRule="auto"/>
              <w:ind w:left="317" w:hanging="317"/>
              <w:jc w:val="both"/>
              <w:rPr>
                <w:rFonts w:ascii="Century Gothic" w:hAnsi="Century Gothic" w:cs="Calibri"/>
                <w:b/>
                <w:bCs/>
                <w:sz w:val="18"/>
                <w:szCs w:val="18"/>
                <w:lang w:eastAsia="id-ID"/>
              </w:rPr>
            </w:pPr>
            <w:r>
              <w:rPr>
                <w:rFonts w:ascii="Century Gothic" w:hAnsi="Century Gothic" w:cs="Calibri"/>
                <w:b/>
                <w:bCs/>
                <w:sz w:val="18"/>
                <w:szCs w:val="18"/>
                <w:lang w:eastAsia="id-ID"/>
              </w:rPr>
              <w:t>2.   Utang Belanja</w:t>
            </w:r>
          </w:p>
        </w:tc>
        <w:tc>
          <w:tcPr>
            <w:tcW w:w="2268" w:type="dxa"/>
            <w:shd w:val="clear" w:color="auto" w:fill="auto"/>
            <w:vAlign w:val="bottom"/>
          </w:tcPr>
          <w:p>
            <w:pPr>
              <w:spacing w:after="120" w:line="276" w:lineRule="auto"/>
              <w:jc w:val="center"/>
              <w:rPr>
                <w:rFonts w:ascii="Century Gothic" w:hAnsi="Century Gothic" w:cs="Calibri"/>
                <w:b/>
                <w:bCs/>
                <w:sz w:val="18"/>
                <w:szCs w:val="18"/>
                <w:lang w:eastAsia="id-ID"/>
              </w:rPr>
            </w:pPr>
          </w:p>
          <w:p>
            <w:pPr>
              <w:spacing w:after="120" w:line="276" w:lineRule="auto"/>
              <w:jc w:val="center"/>
              <w:rPr>
                <w:rFonts w:ascii="Century Gothic" w:hAnsi="Century Gothic" w:cs="Calibri"/>
                <w:b/>
                <w:bCs/>
                <w:sz w:val="18"/>
                <w:szCs w:val="18"/>
                <w:lang w:val="id-ID" w:eastAsia="id-ID"/>
              </w:rPr>
            </w:pPr>
            <w:r>
              <w:rPr>
                <w:rFonts w:ascii="Century Gothic" w:hAnsi="Century Gothic" w:cs="Calibri"/>
                <w:b/>
                <w:bCs/>
                <w:sz w:val="18"/>
                <w:szCs w:val="18"/>
                <w:lang w:val="id-ID" w:eastAsia="id-ID"/>
              </w:rPr>
              <w:t>803.642.371,-</w:t>
            </w:r>
          </w:p>
        </w:tc>
        <w:tc>
          <w:tcPr>
            <w:tcW w:w="2268" w:type="dxa"/>
            <w:shd w:val="clear" w:color="auto" w:fill="auto"/>
            <w:vAlign w:val="bottom"/>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799.311.619,-</w:t>
            </w:r>
          </w:p>
        </w:tc>
      </w:tr>
    </w:tbl>
    <w:p>
      <w:pPr>
        <w:spacing w:after="120" w:line="276" w:lineRule="auto"/>
        <w:ind w:left="1134"/>
        <w:jc w:val="both"/>
        <w:rPr>
          <w:rFonts w:ascii="Century Gothic" w:hAnsi="Century Gothic" w:cs="Calibri"/>
          <w:sz w:val="18"/>
          <w:szCs w:val="18"/>
          <w:lang w:eastAsia="id-ID"/>
        </w:rPr>
      </w:pPr>
      <w:r>
        <w:rPr>
          <w:rFonts w:ascii="Century Gothic" w:hAnsi="Century Gothic" w:cs="Calibri"/>
          <w:sz w:val="18"/>
          <w:szCs w:val="18"/>
          <w:lang w:eastAsia="id-ID"/>
        </w:rPr>
        <w:t>Jumlah tersebut merupakan saldo Utang Belanja yang harus dibayar oleh Pemerintah Daerah kepada  pemberi jasa dan PNS  per 31 Desember 201</w:t>
      </w:r>
      <w:r>
        <w:rPr>
          <w:rFonts w:ascii="Century Gothic" w:hAnsi="Century Gothic" w:cs="Calibri"/>
          <w:sz w:val="18"/>
          <w:szCs w:val="18"/>
          <w:lang w:val="id-ID" w:eastAsia="id-ID"/>
        </w:rPr>
        <w:t>7</w:t>
      </w:r>
      <w:r>
        <w:rPr>
          <w:rFonts w:ascii="Century Gothic" w:hAnsi="Century Gothic" w:cs="Calibri"/>
          <w:sz w:val="18"/>
          <w:szCs w:val="18"/>
          <w:lang w:eastAsia="id-ID"/>
        </w:rPr>
        <w:t xml:space="preserve"> dan  201</w:t>
      </w:r>
      <w:r>
        <w:rPr>
          <w:rFonts w:ascii="Century Gothic" w:hAnsi="Century Gothic" w:cs="Calibri"/>
          <w:sz w:val="18"/>
          <w:szCs w:val="18"/>
          <w:lang w:val="id-ID" w:eastAsia="id-ID"/>
        </w:rPr>
        <w:t>6.</w:t>
      </w:r>
      <w:r>
        <w:rPr>
          <w:rFonts w:ascii="Century Gothic" w:hAnsi="Century Gothic" w:cs="Calibri"/>
          <w:sz w:val="18"/>
          <w:szCs w:val="18"/>
          <w:lang w:eastAsia="id-ID"/>
        </w:rPr>
        <w:t xml:space="preserve"> Utang belanja ini terdiri dari Utang belanja pegawai dan utang belanja barang dan jasa dengan rincian :</w:t>
      </w:r>
    </w:p>
    <w:p>
      <w:pPr>
        <w:numPr>
          <w:ilvl w:val="0"/>
          <w:numId w:val="49"/>
        </w:numPr>
        <w:spacing w:after="120" w:line="276" w:lineRule="auto"/>
        <w:ind w:left="1560" w:hanging="426"/>
        <w:jc w:val="both"/>
        <w:rPr>
          <w:rFonts w:ascii="Century Gothic" w:hAnsi="Century Gothic" w:cs="Calibri"/>
          <w:sz w:val="18"/>
          <w:szCs w:val="18"/>
          <w:lang w:eastAsia="id-ID"/>
        </w:rPr>
      </w:pPr>
      <w:r>
        <w:rPr>
          <w:rFonts w:ascii="Century Gothic" w:hAnsi="Century Gothic" w:cs="Calibri"/>
          <w:sz w:val="18"/>
          <w:szCs w:val="18"/>
          <w:lang w:eastAsia="id-ID"/>
        </w:rPr>
        <w:t>Utang belanja pegawai</w:t>
      </w:r>
      <w:r>
        <w:rPr>
          <w:rFonts w:ascii="Century Gothic" w:hAnsi="Century Gothic" w:cs="Calibri"/>
          <w:sz w:val="18"/>
          <w:szCs w:val="18"/>
          <w:lang w:eastAsia="id-ID"/>
        </w:rPr>
        <w:tab/>
      </w:r>
      <w:r>
        <w:rPr>
          <w:rFonts w:ascii="Century Gothic" w:hAnsi="Century Gothic" w:cs="Calibri"/>
          <w:sz w:val="18"/>
          <w:szCs w:val="18"/>
          <w:lang w:eastAsia="id-ID"/>
        </w:rPr>
        <w:t xml:space="preserve">  </w:t>
      </w:r>
      <w:r>
        <w:rPr>
          <w:rFonts w:ascii="Century Gothic" w:hAnsi="Century Gothic" w:cs="Calibri"/>
          <w:sz w:val="18"/>
          <w:szCs w:val="18"/>
          <w:lang w:eastAsia="id-ID"/>
        </w:rPr>
        <w:tab/>
      </w:r>
      <w:r>
        <w:rPr>
          <w:rFonts w:ascii="Century Gothic" w:hAnsi="Century Gothic" w:cs="Calibri"/>
          <w:sz w:val="18"/>
          <w:szCs w:val="18"/>
          <w:lang w:eastAsia="id-ID"/>
        </w:rPr>
        <w:tab/>
      </w:r>
      <w:r>
        <w:rPr>
          <w:rFonts w:ascii="Century Gothic" w:hAnsi="Century Gothic" w:cs="Calibri"/>
          <w:sz w:val="18"/>
          <w:szCs w:val="18"/>
          <w:lang w:eastAsia="id-ID"/>
        </w:rPr>
        <w:t xml:space="preserve">Rp.  </w:t>
      </w:r>
      <w:r>
        <w:rPr>
          <w:rFonts w:ascii="Century Gothic" w:hAnsi="Century Gothic" w:cs="Calibri"/>
          <w:sz w:val="18"/>
          <w:szCs w:val="18"/>
          <w:lang w:val="id-ID" w:eastAsia="id-ID"/>
        </w:rPr>
        <w:t>765.211.996</w:t>
      </w:r>
      <w:r>
        <w:rPr>
          <w:rFonts w:ascii="Century Gothic" w:hAnsi="Century Gothic" w:cs="Calibri"/>
          <w:sz w:val="18"/>
          <w:szCs w:val="18"/>
          <w:lang w:eastAsia="id-ID"/>
        </w:rPr>
        <w:t>,-</w:t>
      </w:r>
      <w:r>
        <w:rPr>
          <w:rFonts w:ascii="Century Gothic" w:hAnsi="Century Gothic" w:cs="Calibri"/>
          <w:sz w:val="18"/>
          <w:szCs w:val="18"/>
          <w:lang w:eastAsia="id-ID"/>
        </w:rPr>
        <w:tab/>
      </w:r>
      <w:r>
        <w:rPr>
          <w:rFonts w:ascii="Century Gothic" w:hAnsi="Century Gothic" w:cs="Calibri"/>
          <w:sz w:val="18"/>
          <w:szCs w:val="18"/>
          <w:lang w:eastAsia="id-ID"/>
        </w:rPr>
        <w:tab/>
      </w:r>
      <w:r>
        <w:rPr>
          <w:rFonts w:ascii="Century Gothic" w:hAnsi="Century Gothic" w:cs="Calibri"/>
          <w:sz w:val="18"/>
          <w:szCs w:val="18"/>
          <w:lang w:eastAsia="id-ID"/>
        </w:rPr>
        <w:t xml:space="preserve"> </w:t>
      </w:r>
    </w:p>
    <w:p>
      <w:pPr>
        <w:spacing w:after="120" w:line="276" w:lineRule="auto"/>
        <w:ind w:left="1418"/>
        <w:jc w:val="both"/>
        <w:rPr>
          <w:rFonts w:ascii="Century Gothic" w:hAnsi="Century Gothic" w:cs="Calibri"/>
          <w:sz w:val="18"/>
          <w:szCs w:val="18"/>
          <w:lang w:eastAsia="id-ID"/>
        </w:rPr>
      </w:pPr>
      <w:r>
        <w:rPr>
          <w:rFonts w:ascii="Century Gothic" w:hAnsi="Century Gothic" w:cs="Calibri"/>
          <w:sz w:val="18"/>
          <w:szCs w:val="18"/>
          <w:lang w:eastAsia="id-ID"/>
        </w:rPr>
        <w:t>Yaitu utang belanja tambahan penghasilan kepada PNS atas kinerjanya yang telah dilaporkan untuk bulan November sebes</w:t>
      </w:r>
      <w:r>
        <w:rPr>
          <w:rFonts w:ascii="Century Gothic" w:hAnsi="Century Gothic" w:cs="Calibri"/>
          <w:sz w:val="18"/>
          <w:szCs w:val="18"/>
          <w:lang w:val="id-ID" w:eastAsia="id-ID"/>
        </w:rPr>
        <w:t>a</w:t>
      </w:r>
      <w:r>
        <w:rPr>
          <w:rFonts w:ascii="Century Gothic" w:hAnsi="Century Gothic" w:cs="Calibri"/>
          <w:sz w:val="18"/>
          <w:szCs w:val="18"/>
          <w:lang w:eastAsia="id-ID"/>
        </w:rPr>
        <w:t xml:space="preserve">r Rp. </w:t>
      </w:r>
      <w:r>
        <w:rPr>
          <w:rFonts w:ascii="Century Gothic" w:hAnsi="Century Gothic" w:cs="Calibri"/>
          <w:sz w:val="18"/>
          <w:szCs w:val="18"/>
          <w:lang w:val="id-ID" w:eastAsia="id-ID"/>
        </w:rPr>
        <w:t>375.655.095</w:t>
      </w:r>
      <w:r>
        <w:rPr>
          <w:rFonts w:ascii="Century Gothic" w:hAnsi="Century Gothic" w:cs="Calibri"/>
          <w:sz w:val="18"/>
          <w:szCs w:val="18"/>
          <w:lang w:eastAsia="id-ID"/>
        </w:rPr>
        <w:t xml:space="preserve">,- dan bulan Desember sebesar Rp. </w:t>
      </w:r>
      <w:r>
        <w:rPr>
          <w:rFonts w:ascii="Century Gothic" w:hAnsi="Century Gothic" w:cs="Calibri"/>
          <w:sz w:val="18"/>
          <w:szCs w:val="18"/>
          <w:lang w:val="id-ID" w:eastAsia="id-ID"/>
        </w:rPr>
        <w:t>389.556.901</w:t>
      </w:r>
      <w:r>
        <w:rPr>
          <w:rFonts w:ascii="Century Gothic" w:hAnsi="Century Gothic" w:cs="Calibri"/>
          <w:sz w:val="18"/>
          <w:szCs w:val="18"/>
          <w:lang w:eastAsia="id-ID"/>
        </w:rPr>
        <w:t>,-. Pengakuan utang ini sesuai dengan Peraturan Gubernur Nomor 12 tahun 2015 tgl 24 Februari 2015 tentang Tambahan Penghasilan Bagi Pegawai di Lingkungan Pemerintah Daerah Provinsi Sumatera Barat pasal 9  yang menyatakan bahwa tambahan penghasilan  pegawai dibayarkan berdasarkan laporan harian PNS pada 2 bulan sebelumnya.</w:t>
      </w:r>
    </w:p>
    <w:p>
      <w:pPr>
        <w:spacing w:after="120" w:line="276" w:lineRule="auto"/>
        <w:ind w:left="1440"/>
        <w:jc w:val="both"/>
        <w:rPr>
          <w:rFonts w:ascii="Century Gothic" w:hAnsi="Century Gothic" w:cs="Calibri"/>
          <w:sz w:val="18"/>
          <w:szCs w:val="18"/>
          <w:lang w:eastAsia="id-ID"/>
        </w:rPr>
      </w:pPr>
    </w:p>
    <w:tbl>
      <w:tblPr>
        <w:tblStyle w:val="30"/>
        <w:tblW w:w="8080"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1"/>
        <w:gridCol w:w="1690"/>
        <w:gridCol w:w="1555"/>
        <w:gridCol w:w="1830"/>
        <w:gridCol w:w="13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81" w:type="dxa"/>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Uraian</w:t>
            </w:r>
          </w:p>
        </w:tc>
        <w:tc>
          <w:tcPr>
            <w:tcW w:w="1690" w:type="dxa"/>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Saldo Awal</w:t>
            </w:r>
          </w:p>
        </w:tc>
        <w:tc>
          <w:tcPr>
            <w:tcW w:w="1555" w:type="dxa"/>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Penambahan</w:t>
            </w:r>
          </w:p>
        </w:tc>
        <w:tc>
          <w:tcPr>
            <w:tcW w:w="1830" w:type="dxa"/>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Pengurangan</w:t>
            </w:r>
          </w:p>
        </w:tc>
        <w:tc>
          <w:tcPr>
            <w:tcW w:w="1324" w:type="dxa"/>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Saldo Akhir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81" w:type="dxa"/>
          </w:tcPr>
          <w:p>
            <w:pPr>
              <w:spacing w:after="120" w:line="276" w:lineRule="auto"/>
              <w:jc w:val="both"/>
              <w:rPr>
                <w:rFonts w:ascii="Century Gothic" w:hAnsi="Century Gothic" w:cs="Calibri"/>
                <w:sz w:val="18"/>
                <w:szCs w:val="18"/>
                <w:lang w:eastAsia="id-ID"/>
              </w:rPr>
            </w:pPr>
            <w:r>
              <w:rPr>
                <w:rFonts w:ascii="Century Gothic" w:hAnsi="Century Gothic" w:cs="Calibri"/>
                <w:sz w:val="18"/>
                <w:szCs w:val="18"/>
                <w:lang w:eastAsia="id-ID"/>
              </w:rPr>
              <w:t>Utang Belanja Pegawai</w:t>
            </w:r>
          </w:p>
        </w:tc>
        <w:tc>
          <w:tcPr>
            <w:tcW w:w="1690" w:type="dxa"/>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763.015.130,-</w:t>
            </w:r>
          </w:p>
        </w:tc>
        <w:tc>
          <w:tcPr>
            <w:tcW w:w="1555"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765.211.996,-</w:t>
            </w:r>
          </w:p>
        </w:tc>
        <w:tc>
          <w:tcPr>
            <w:tcW w:w="1830"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eastAsia="id-ID"/>
              </w:rPr>
              <w:t>763</w:t>
            </w:r>
            <w:r>
              <w:rPr>
                <w:rFonts w:ascii="Century Gothic" w:hAnsi="Century Gothic" w:cs="Calibri"/>
                <w:sz w:val="18"/>
                <w:szCs w:val="18"/>
                <w:lang w:val="id-ID" w:eastAsia="id-ID"/>
              </w:rPr>
              <w:t>.</w:t>
            </w:r>
            <w:r>
              <w:rPr>
                <w:rFonts w:ascii="Century Gothic" w:hAnsi="Century Gothic" w:cs="Calibri"/>
                <w:sz w:val="18"/>
                <w:szCs w:val="18"/>
                <w:lang w:eastAsia="id-ID"/>
              </w:rPr>
              <w:t>015</w:t>
            </w:r>
            <w:r>
              <w:rPr>
                <w:rFonts w:ascii="Century Gothic" w:hAnsi="Century Gothic" w:cs="Calibri"/>
                <w:sz w:val="18"/>
                <w:szCs w:val="18"/>
                <w:lang w:val="id-ID" w:eastAsia="id-ID"/>
              </w:rPr>
              <w:t>.</w:t>
            </w:r>
            <w:r>
              <w:rPr>
                <w:rFonts w:ascii="Century Gothic" w:hAnsi="Century Gothic" w:cs="Calibri"/>
                <w:sz w:val="18"/>
                <w:szCs w:val="18"/>
                <w:lang w:eastAsia="id-ID"/>
              </w:rPr>
              <w:t>130</w:t>
            </w:r>
            <w:r>
              <w:rPr>
                <w:rFonts w:ascii="Century Gothic" w:hAnsi="Century Gothic" w:cs="Calibri"/>
                <w:sz w:val="18"/>
                <w:szCs w:val="18"/>
                <w:lang w:val="id-ID" w:eastAsia="id-ID"/>
              </w:rPr>
              <w:t>,-</w:t>
            </w:r>
          </w:p>
        </w:tc>
        <w:tc>
          <w:tcPr>
            <w:tcW w:w="1324"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765.211.996,-</w:t>
            </w:r>
          </w:p>
        </w:tc>
      </w:tr>
    </w:tbl>
    <w:p>
      <w:pPr>
        <w:spacing w:after="120" w:line="276" w:lineRule="auto"/>
        <w:ind w:left="720"/>
        <w:jc w:val="both"/>
        <w:rPr>
          <w:rFonts w:ascii="Century Gothic" w:hAnsi="Century Gothic"/>
          <w:sz w:val="18"/>
          <w:szCs w:val="18"/>
        </w:rPr>
      </w:pPr>
    </w:p>
    <w:p>
      <w:pPr>
        <w:spacing w:after="120" w:line="276" w:lineRule="auto"/>
        <w:ind w:left="1134"/>
        <w:jc w:val="both"/>
        <w:rPr>
          <w:rFonts w:ascii="Century Gothic" w:hAnsi="Century Gothic"/>
          <w:sz w:val="18"/>
          <w:szCs w:val="18"/>
        </w:rPr>
      </w:pPr>
      <w:r>
        <w:rPr>
          <w:rFonts w:ascii="Century Gothic" w:hAnsi="Century Gothic"/>
          <w:sz w:val="18"/>
          <w:szCs w:val="18"/>
        </w:rPr>
        <w:t xml:space="preserve">Penambahan sebesar Rp. </w:t>
      </w:r>
      <w:r>
        <w:rPr>
          <w:rFonts w:ascii="Century Gothic" w:hAnsi="Century Gothic"/>
          <w:sz w:val="18"/>
          <w:szCs w:val="18"/>
          <w:lang w:val="id-ID"/>
        </w:rPr>
        <w:t>765.211.996</w:t>
      </w:r>
      <w:r>
        <w:rPr>
          <w:rFonts w:ascii="Century Gothic" w:hAnsi="Century Gothic"/>
          <w:sz w:val="18"/>
          <w:szCs w:val="18"/>
        </w:rPr>
        <w:t>,- adalah penyesuaian utang pegawai 201</w:t>
      </w:r>
      <w:r>
        <w:rPr>
          <w:rFonts w:ascii="Century Gothic" w:hAnsi="Century Gothic"/>
          <w:sz w:val="18"/>
          <w:szCs w:val="18"/>
          <w:lang w:val="id-ID"/>
        </w:rPr>
        <w:t>7</w:t>
      </w:r>
      <w:r>
        <w:rPr>
          <w:rFonts w:ascii="Century Gothic" w:hAnsi="Century Gothic"/>
          <w:sz w:val="18"/>
          <w:szCs w:val="18"/>
        </w:rPr>
        <w:t xml:space="preserve"> berupa Tunda November dan Desember 201</w:t>
      </w:r>
      <w:r>
        <w:rPr>
          <w:rFonts w:ascii="Century Gothic" w:hAnsi="Century Gothic"/>
          <w:sz w:val="18"/>
          <w:szCs w:val="18"/>
          <w:lang w:val="id-ID"/>
        </w:rPr>
        <w:t>7</w:t>
      </w:r>
      <w:r>
        <w:rPr>
          <w:rFonts w:ascii="Century Gothic" w:hAnsi="Century Gothic"/>
          <w:sz w:val="18"/>
          <w:szCs w:val="18"/>
        </w:rPr>
        <w:t xml:space="preserve"> yang akan dibayarkan pada tahun 201</w:t>
      </w:r>
      <w:r>
        <w:rPr>
          <w:rFonts w:ascii="Century Gothic" w:hAnsi="Century Gothic"/>
          <w:sz w:val="18"/>
          <w:szCs w:val="18"/>
          <w:lang w:val="id-ID"/>
        </w:rPr>
        <w:t>8</w:t>
      </w:r>
      <w:r>
        <w:rPr>
          <w:rFonts w:ascii="Century Gothic" w:hAnsi="Century Gothic"/>
          <w:sz w:val="18"/>
          <w:szCs w:val="18"/>
        </w:rPr>
        <w:t>.</w:t>
      </w:r>
    </w:p>
    <w:p>
      <w:pPr>
        <w:spacing w:after="120" w:line="276" w:lineRule="auto"/>
        <w:ind w:left="1134"/>
        <w:jc w:val="both"/>
        <w:rPr>
          <w:rFonts w:ascii="Century Gothic" w:hAnsi="Century Gothic" w:cs="Calibri"/>
          <w:sz w:val="18"/>
          <w:szCs w:val="18"/>
          <w:lang w:val="id-ID" w:eastAsia="id-ID"/>
        </w:rPr>
      </w:pPr>
      <w:r>
        <w:rPr>
          <w:rFonts w:ascii="Century Gothic" w:hAnsi="Century Gothic"/>
          <w:sz w:val="18"/>
          <w:szCs w:val="18"/>
        </w:rPr>
        <w:t xml:space="preserve">Pengurangan sebesar Rp. </w:t>
      </w:r>
      <w:r>
        <w:rPr>
          <w:rFonts w:ascii="Century Gothic" w:hAnsi="Century Gothic"/>
          <w:sz w:val="18"/>
          <w:szCs w:val="18"/>
          <w:lang w:val="id-ID"/>
        </w:rPr>
        <w:t>763.015.130,-</w:t>
      </w:r>
      <w:r>
        <w:rPr>
          <w:rFonts w:ascii="Century Gothic" w:hAnsi="Century Gothic"/>
          <w:sz w:val="18"/>
          <w:szCs w:val="18"/>
        </w:rPr>
        <w:t xml:space="preserve"> adalah berupa utang tahun lalu yang sudah dibayarkan pada tahun 201</w:t>
      </w:r>
      <w:r>
        <w:rPr>
          <w:rFonts w:ascii="Century Gothic" w:hAnsi="Century Gothic"/>
          <w:sz w:val="18"/>
          <w:szCs w:val="18"/>
          <w:lang w:val="id-ID"/>
        </w:rPr>
        <w:t>7</w:t>
      </w:r>
      <w:r>
        <w:rPr>
          <w:rFonts w:ascii="Century Gothic" w:hAnsi="Century Gothic"/>
          <w:sz w:val="18"/>
          <w:szCs w:val="18"/>
        </w:rPr>
        <w:t xml:space="preserve"> sebesar Rp. 761</w:t>
      </w:r>
      <w:r>
        <w:rPr>
          <w:rFonts w:ascii="Century Gothic" w:hAnsi="Century Gothic"/>
          <w:sz w:val="18"/>
          <w:szCs w:val="18"/>
          <w:lang w:val="id-ID"/>
        </w:rPr>
        <w:t>.</w:t>
      </w:r>
      <w:r>
        <w:rPr>
          <w:rFonts w:ascii="Century Gothic" w:hAnsi="Century Gothic"/>
          <w:sz w:val="18"/>
          <w:szCs w:val="18"/>
        </w:rPr>
        <w:t>750</w:t>
      </w:r>
      <w:r>
        <w:rPr>
          <w:rFonts w:ascii="Century Gothic" w:hAnsi="Century Gothic"/>
          <w:sz w:val="18"/>
          <w:szCs w:val="18"/>
          <w:lang w:val="id-ID"/>
        </w:rPr>
        <w:t>.</w:t>
      </w:r>
      <w:r>
        <w:rPr>
          <w:rFonts w:ascii="Century Gothic" w:hAnsi="Century Gothic"/>
          <w:sz w:val="18"/>
          <w:szCs w:val="18"/>
        </w:rPr>
        <w:t>809</w:t>
      </w:r>
      <w:r>
        <w:rPr>
          <w:rFonts w:ascii="Century Gothic" w:hAnsi="Century Gothic"/>
          <w:sz w:val="18"/>
          <w:szCs w:val="18"/>
          <w:lang w:val="id-ID"/>
        </w:rPr>
        <w:t xml:space="preserve">,- </w:t>
      </w:r>
      <w:r>
        <w:rPr>
          <w:rFonts w:ascii="Century Gothic" w:hAnsi="Century Gothic"/>
          <w:sz w:val="18"/>
          <w:szCs w:val="18"/>
        </w:rPr>
        <w:t>dan ekuitas Rp. 1</w:t>
      </w:r>
      <w:r>
        <w:rPr>
          <w:rFonts w:ascii="Century Gothic" w:hAnsi="Century Gothic"/>
          <w:sz w:val="18"/>
          <w:szCs w:val="18"/>
          <w:lang w:val="id-ID"/>
        </w:rPr>
        <w:t>.</w:t>
      </w:r>
      <w:r>
        <w:rPr>
          <w:rFonts w:ascii="Century Gothic" w:hAnsi="Century Gothic"/>
          <w:sz w:val="18"/>
          <w:szCs w:val="18"/>
        </w:rPr>
        <w:t>264</w:t>
      </w:r>
      <w:r>
        <w:rPr>
          <w:rFonts w:ascii="Century Gothic" w:hAnsi="Century Gothic"/>
          <w:sz w:val="18"/>
          <w:szCs w:val="18"/>
          <w:lang w:val="id-ID"/>
        </w:rPr>
        <w:t>.</w:t>
      </w:r>
      <w:r>
        <w:rPr>
          <w:rFonts w:ascii="Century Gothic" w:hAnsi="Century Gothic"/>
          <w:sz w:val="18"/>
          <w:szCs w:val="18"/>
        </w:rPr>
        <w:t>321</w:t>
      </w:r>
      <w:r>
        <w:rPr>
          <w:rFonts w:ascii="Century Gothic" w:hAnsi="Century Gothic"/>
          <w:sz w:val="18"/>
          <w:szCs w:val="18"/>
          <w:lang w:val="id-ID"/>
        </w:rPr>
        <w:t>,-.</w:t>
      </w:r>
    </w:p>
    <w:p>
      <w:pPr>
        <w:numPr>
          <w:ilvl w:val="0"/>
          <w:numId w:val="49"/>
        </w:numPr>
        <w:spacing w:after="120" w:line="276" w:lineRule="auto"/>
        <w:jc w:val="both"/>
        <w:rPr>
          <w:rFonts w:ascii="Century Gothic" w:hAnsi="Century Gothic" w:cs="Calibri"/>
          <w:sz w:val="18"/>
          <w:szCs w:val="18"/>
          <w:lang w:eastAsia="id-ID"/>
        </w:rPr>
      </w:pPr>
      <w:r>
        <w:rPr>
          <w:rFonts w:ascii="Century Gothic" w:hAnsi="Century Gothic" w:cs="Calibri"/>
          <w:sz w:val="18"/>
          <w:szCs w:val="18"/>
          <w:lang w:eastAsia="id-ID"/>
        </w:rPr>
        <w:t xml:space="preserve">Utang belanja barang dan Jasa </w:t>
      </w:r>
      <w:r>
        <w:rPr>
          <w:rFonts w:ascii="Century Gothic" w:hAnsi="Century Gothic" w:cs="Calibri"/>
          <w:sz w:val="18"/>
          <w:szCs w:val="18"/>
          <w:lang w:eastAsia="id-ID"/>
        </w:rPr>
        <w:tab/>
      </w:r>
      <w:r>
        <w:rPr>
          <w:rFonts w:ascii="Century Gothic" w:hAnsi="Century Gothic" w:cs="Calibri"/>
          <w:sz w:val="18"/>
          <w:szCs w:val="18"/>
          <w:lang w:eastAsia="id-ID"/>
        </w:rPr>
        <w:tab/>
      </w:r>
      <w:r>
        <w:rPr>
          <w:rFonts w:ascii="Century Gothic" w:hAnsi="Century Gothic" w:cs="Calibri"/>
          <w:sz w:val="18"/>
          <w:szCs w:val="18"/>
          <w:lang w:eastAsia="id-ID"/>
        </w:rPr>
        <w:t>Rp. 38</w:t>
      </w:r>
      <w:r>
        <w:rPr>
          <w:rFonts w:ascii="Century Gothic" w:hAnsi="Century Gothic" w:cs="Calibri"/>
          <w:sz w:val="18"/>
          <w:szCs w:val="18"/>
          <w:lang w:val="id-ID" w:eastAsia="id-ID"/>
        </w:rPr>
        <w:t>.</w:t>
      </w:r>
      <w:r>
        <w:rPr>
          <w:rFonts w:ascii="Century Gothic" w:hAnsi="Century Gothic" w:cs="Calibri"/>
          <w:sz w:val="18"/>
          <w:szCs w:val="18"/>
          <w:lang w:eastAsia="id-ID"/>
        </w:rPr>
        <w:t>430</w:t>
      </w:r>
      <w:r>
        <w:rPr>
          <w:rFonts w:ascii="Century Gothic" w:hAnsi="Century Gothic" w:cs="Calibri"/>
          <w:sz w:val="18"/>
          <w:szCs w:val="18"/>
          <w:lang w:val="id-ID" w:eastAsia="id-ID"/>
        </w:rPr>
        <w:t>.</w:t>
      </w:r>
      <w:r>
        <w:rPr>
          <w:rFonts w:ascii="Century Gothic" w:hAnsi="Century Gothic" w:cs="Calibri"/>
          <w:sz w:val="18"/>
          <w:szCs w:val="18"/>
          <w:lang w:eastAsia="id-ID"/>
        </w:rPr>
        <w:t>375,-</w:t>
      </w:r>
    </w:p>
    <w:p>
      <w:pPr>
        <w:spacing w:after="120" w:line="276" w:lineRule="auto"/>
        <w:ind w:left="1418"/>
        <w:jc w:val="both"/>
        <w:rPr>
          <w:rFonts w:ascii="Century Gothic" w:hAnsi="Century Gothic"/>
          <w:sz w:val="18"/>
          <w:szCs w:val="18"/>
        </w:rPr>
      </w:pPr>
      <w:r>
        <w:rPr>
          <w:rFonts w:ascii="Century Gothic" w:hAnsi="Century Gothic"/>
          <w:sz w:val="18"/>
          <w:szCs w:val="18"/>
        </w:rPr>
        <w:t>Yaitu utang belanja telp, listrik, air, internet yang merupakan pemakaian bulan Desember 201</w:t>
      </w:r>
      <w:r>
        <w:rPr>
          <w:rFonts w:ascii="Century Gothic" w:hAnsi="Century Gothic"/>
          <w:sz w:val="18"/>
          <w:szCs w:val="18"/>
          <w:lang w:val="id-ID"/>
        </w:rPr>
        <w:t>7</w:t>
      </w:r>
      <w:r>
        <w:rPr>
          <w:rFonts w:ascii="Century Gothic" w:hAnsi="Century Gothic"/>
          <w:sz w:val="18"/>
          <w:szCs w:val="18"/>
        </w:rPr>
        <w:t xml:space="preserve"> yang dibayarkan bulan Januari .</w:t>
      </w:r>
    </w:p>
    <w:tbl>
      <w:tblPr>
        <w:tblStyle w:val="30"/>
        <w:tblW w:w="8080"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701"/>
        <w:gridCol w:w="1559"/>
        <w:gridCol w:w="1843"/>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1" w:type="dxa"/>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Uraian</w:t>
            </w:r>
          </w:p>
        </w:tc>
        <w:tc>
          <w:tcPr>
            <w:tcW w:w="1701" w:type="dxa"/>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Saldo Awal</w:t>
            </w:r>
          </w:p>
        </w:tc>
        <w:tc>
          <w:tcPr>
            <w:tcW w:w="1559" w:type="dxa"/>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Penambahan</w:t>
            </w:r>
          </w:p>
        </w:tc>
        <w:tc>
          <w:tcPr>
            <w:tcW w:w="1843" w:type="dxa"/>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Pengurangan</w:t>
            </w:r>
          </w:p>
        </w:tc>
        <w:tc>
          <w:tcPr>
            <w:tcW w:w="1276" w:type="dxa"/>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Saldo Akhir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1" w:type="dxa"/>
          </w:tcPr>
          <w:p>
            <w:pPr>
              <w:spacing w:after="120" w:line="276" w:lineRule="auto"/>
              <w:jc w:val="left"/>
              <w:rPr>
                <w:rFonts w:ascii="Century Gothic" w:hAnsi="Century Gothic" w:cs="Calibri"/>
                <w:sz w:val="18"/>
                <w:szCs w:val="18"/>
                <w:lang w:eastAsia="id-ID"/>
              </w:rPr>
            </w:pPr>
            <w:r>
              <w:rPr>
                <w:rFonts w:ascii="Century Gothic" w:hAnsi="Century Gothic" w:cs="Calibri"/>
                <w:sz w:val="18"/>
                <w:szCs w:val="18"/>
                <w:lang w:eastAsia="id-ID"/>
              </w:rPr>
              <w:t>Utang Belanja Barang dan Jasa</w:t>
            </w:r>
          </w:p>
        </w:tc>
        <w:tc>
          <w:tcPr>
            <w:tcW w:w="1701" w:type="dxa"/>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36.296.489,-</w:t>
            </w:r>
          </w:p>
        </w:tc>
        <w:tc>
          <w:tcPr>
            <w:tcW w:w="1559"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38.430.375,-</w:t>
            </w:r>
          </w:p>
        </w:tc>
        <w:tc>
          <w:tcPr>
            <w:tcW w:w="1843"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eastAsia="id-ID"/>
              </w:rPr>
              <w:t>36</w:t>
            </w:r>
            <w:r>
              <w:rPr>
                <w:rFonts w:ascii="Century Gothic" w:hAnsi="Century Gothic" w:cs="Calibri"/>
                <w:sz w:val="18"/>
                <w:szCs w:val="18"/>
                <w:lang w:val="id-ID" w:eastAsia="id-ID"/>
              </w:rPr>
              <w:t>.</w:t>
            </w:r>
            <w:r>
              <w:rPr>
                <w:rFonts w:ascii="Century Gothic" w:hAnsi="Century Gothic" w:cs="Calibri"/>
                <w:sz w:val="18"/>
                <w:szCs w:val="18"/>
                <w:lang w:eastAsia="id-ID"/>
              </w:rPr>
              <w:t>296</w:t>
            </w:r>
            <w:r>
              <w:rPr>
                <w:rFonts w:ascii="Century Gothic" w:hAnsi="Century Gothic" w:cs="Calibri"/>
                <w:sz w:val="18"/>
                <w:szCs w:val="18"/>
                <w:lang w:val="id-ID" w:eastAsia="id-ID"/>
              </w:rPr>
              <w:t>.</w:t>
            </w:r>
            <w:r>
              <w:rPr>
                <w:rFonts w:ascii="Century Gothic" w:hAnsi="Century Gothic" w:cs="Calibri"/>
                <w:sz w:val="18"/>
                <w:szCs w:val="18"/>
                <w:lang w:eastAsia="id-ID"/>
              </w:rPr>
              <w:t>489</w:t>
            </w:r>
            <w:r>
              <w:rPr>
                <w:rFonts w:ascii="Century Gothic" w:hAnsi="Century Gothic" w:cs="Calibri"/>
                <w:sz w:val="18"/>
                <w:szCs w:val="18"/>
                <w:lang w:val="id-ID" w:eastAsia="id-ID"/>
              </w:rPr>
              <w:t>,-</w:t>
            </w:r>
          </w:p>
        </w:tc>
        <w:tc>
          <w:tcPr>
            <w:tcW w:w="1276"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38.430.375,-</w:t>
            </w:r>
          </w:p>
        </w:tc>
      </w:tr>
    </w:tbl>
    <w:p>
      <w:pPr>
        <w:spacing w:after="120" w:line="276" w:lineRule="auto"/>
        <w:ind w:left="1440"/>
        <w:jc w:val="both"/>
        <w:rPr>
          <w:rFonts w:ascii="Century Gothic" w:hAnsi="Century Gothic"/>
          <w:sz w:val="18"/>
          <w:szCs w:val="18"/>
        </w:rPr>
      </w:pPr>
    </w:p>
    <w:p>
      <w:pPr>
        <w:spacing w:after="120" w:line="276" w:lineRule="auto"/>
        <w:ind w:left="1134"/>
        <w:jc w:val="both"/>
        <w:rPr>
          <w:rFonts w:ascii="Century Gothic" w:hAnsi="Century Gothic"/>
          <w:sz w:val="18"/>
          <w:szCs w:val="18"/>
        </w:rPr>
      </w:pPr>
      <w:r>
        <w:rPr>
          <w:rFonts w:ascii="Century Gothic" w:hAnsi="Century Gothic"/>
          <w:sz w:val="18"/>
          <w:szCs w:val="18"/>
        </w:rPr>
        <w:t xml:space="preserve">Penambahan sebesar Rp. </w:t>
      </w:r>
      <w:r>
        <w:rPr>
          <w:rFonts w:ascii="Century Gothic" w:hAnsi="Century Gothic"/>
          <w:sz w:val="18"/>
          <w:szCs w:val="18"/>
          <w:lang w:val="id-ID"/>
        </w:rPr>
        <w:t>38.430.375</w:t>
      </w:r>
      <w:r>
        <w:rPr>
          <w:rFonts w:ascii="Century Gothic" w:hAnsi="Century Gothic"/>
          <w:sz w:val="18"/>
          <w:szCs w:val="18"/>
        </w:rPr>
        <w:t xml:space="preserve">,- adalah penyesuaian utang </w:t>
      </w:r>
      <w:r>
        <w:rPr>
          <w:rFonts w:ascii="Century Gothic" w:hAnsi="Century Gothic"/>
          <w:sz w:val="18"/>
          <w:szCs w:val="18"/>
          <w:lang w:val="id-ID"/>
        </w:rPr>
        <w:t>belanja barang dan jasa</w:t>
      </w:r>
      <w:r>
        <w:rPr>
          <w:rFonts w:ascii="Century Gothic" w:hAnsi="Century Gothic"/>
          <w:sz w:val="18"/>
          <w:szCs w:val="18"/>
        </w:rPr>
        <w:t xml:space="preserve"> 201</w:t>
      </w:r>
      <w:r>
        <w:rPr>
          <w:rFonts w:ascii="Century Gothic" w:hAnsi="Century Gothic"/>
          <w:sz w:val="18"/>
          <w:szCs w:val="18"/>
          <w:lang w:val="id-ID"/>
        </w:rPr>
        <w:t>7</w:t>
      </w:r>
      <w:r>
        <w:rPr>
          <w:rFonts w:ascii="Century Gothic" w:hAnsi="Century Gothic"/>
          <w:sz w:val="18"/>
          <w:szCs w:val="18"/>
        </w:rPr>
        <w:t xml:space="preserve"> berupa utang jasa telepon, listrik, air dan internet yang akan dibayarkan pada tahun 201</w:t>
      </w:r>
      <w:r>
        <w:rPr>
          <w:rFonts w:ascii="Century Gothic" w:hAnsi="Century Gothic"/>
          <w:sz w:val="18"/>
          <w:szCs w:val="18"/>
          <w:lang w:val="id-ID"/>
        </w:rPr>
        <w:t>8</w:t>
      </w:r>
      <w:r>
        <w:rPr>
          <w:rFonts w:ascii="Century Gothic" w:hAnsi="Century Gothic"/>
          <w:sz w:val="18"/>
          <w:szCs w:val="18"/>
        </w:rPr>
        <w:t>.</w:t>
      </w:r>
    </w:p>
    <w:p>
      <w:pPr>
        <w:spacing w:after="120" w:line="276" w:lineRule="auto"/>
        <w:ind w:left="1134"/>
        <w:jc w:val="both"/>
        <w:rPr>
          <w:rFonts w:ascii="Century Gothic" w:hAnsi="Century Gothic"/>
          <w:sz w:val="18"/>
          <w:szCs w:val="18"/>
        </w:rPr>
      </w:pPr>
      <w:r>
        <w:rPr>
          <w:rFonts w:ascii="Century Gothic" w:hAnsi="Century Gothic"/>
          <w:sz w:val="18"/>
          <w:szCs w:val="18"/>
        </w:rPr>
        <w:t xml:space="preserve">Pengurangan sebesar Rp. </w:t>
      </w:r>
      <w:r>
        <w:rPr>
          <w:rFonts w:ascii="Century Gothic" w:hAnsi="Century Gothic"/>
          <w:sz w:val="18"/>
          <w:szCs w:val="18"/>
          <w:lang w:val="id-ID"/>
        </w:rPr>
        <w:t>36.296.489</w:t>
      </w:r>
      <w:r>
        <w:rPr>
          <w:rFonts w:ascii="Century Gothic" w:hAnsi="Century Gothic"/>
          <w:sz w:val="18"/>
          <w:szCs w:val="18"/>
        </w:rPr>
        <w:t>,- adalah berupa utang tahun lalu yang sudah dibayarkan pada tahun 201</w:t>
      </w:r>
      <w:r>
        <w:rPr>
          <w:rFonts w:ascii="Century Gothic" w:hAnsi="Century Gothic"/>
          <w:sz w:val="18"/>
          <w:szCs w:val="18"/>
          <w:lang w:val="id-ID"/>
        </w:rPr>
        <w:t>7</w:t>
      </w:r>
      <w:r>
        <w:rPr>
          <w:rFonts w:ascii="Century Gothic" w:hAnsi="Century Gothic"/>
          <w:sz w:val="18"/>
          <w:szCs w:val="18"/>
        </w:rPr>
        <w:t>.</w:t>
      </w:r>
    </w:p>
    <w:p>
      <w:pPr>
        <w:spacing w:after="120" w:line="276" w:lineRule="auto"/>
        <w:ind w:left="1134"/>
        <w:jc w:val="both"/>
        <w:rPr>
          <w:rFonts w:ascii="Century Gothic" w:hAnsi="Century Gothic" w:cs="Calibri"/>
          <w:sz w:val="18"/>
          <w:szCs w:val="18"/>
          <w:lang w:eastAsia="id-ID"/>
        </w:rPr>
      </w:pPr>
      <w:r>
        <w:rPr>
          <w:rFonts w:ascii="Century Gothic" w:hAnsi="Century Gothic" w:cs="Calibri"/>
          <w:sz w:val="18"/>
          <w:szCs w:val="18"/>
          <w:lang w:eastAsia="id-ID"/>
        </w:rPr>
        <w:t>Selengkapnya rincian utang belanja ini dapat lihat pada Lampiran 13.</w:t>
      </w:r>
    </w:p>
    <w:p>
      <w:pPr>
        <w:spacing w:after="120" w:line="276" w:lineRule="auto"/>
        <w:ind w:left="1134"/>
        <w:jc w:val="both"/>
        <w:rPr>
          <w:rFonts w:ascii="Century Gothic" w:hAnsi="Century Gothic"/>
          <w:sz w:val="18"/>
          <w:szCs w:val="18"/>
        </w:rPr>
      </w:pPr>
    </w:p>
    <w:p>
      <w:pPr>
        <w:spacing w:after="120" w:line="276" w:lineRule="auto"/>
        <w:ind w:left="720"/>
        <w:jc w:val="both"/>
        <w:rPr>
          <w:rFonts w:ascii="Century Gothic" w:hAnsi="Century Gothic"/>
          <w:sz w:val="18"/>
          <w:szCs w:val="18"/>
        </w:rPr>
      </w:pPr>
    </w:p>
    <w:p>
      <w:pPr>
        <w:spacing w:after="120" w:line="276" w:lineRule="auto"/>
        <w:ind w:left="720"/>
        <w:jc w:val="both"/>
        <w:rPr>
          <w:rFonts w:ascii="Century Gothic" w:hAnsi="Century Gothic"/>
          <w:sz w:val="18"/>
          <w:szCs w:val="18"/>
        </w:rPr>
      </w:pPr>
    </w:p>
    <w:p>
      <w:pPr>
        <w:spacing w:after="120" w:line="276" w:lineRule="auto"/>
        <w:ind w:left="720"/>
        <w:jc w:val="both"/>
        <w:rPr>
          <w:rFonts w:ascii="Century Gothic" w:hAnsi="Century Gothic"/>
          <w:sz w:val="18"/>
          <w:szCs w:val="18"/>
        </w:rPr>
      </w:pPr>
    </w:p>
    <w:p>
      <w:pPr>
        <w:spacing w:after="120" w:line="276" w:lineRule="auto"/>
        <w:ind w:left="720"/>
        <w:jc w:val="both"/>
        <w:rPr>
          <w:rFonts w:ascii="Century Gothic" w:hAnsi="Century Gothic"/>
          <w:sz w:val="18"/>
          <w:szCs w:val="18"/>
        </w:rPr>
      </w:pPr>
    </w:p>
    <w:p>
      <w:pPr>
        <w:spacing w:after="120" w:line="276" w:lineRule="auto"/>
        <w:ind w:left="720"/>
        <w:jc w:val="both"/>
        <w:rPr>
          <w:rFonts w:ascii="Century Gothic" w:hAnsi="Century Gothic"/>
          <w:sz w:val="18"/>
          <w:szCs w:val="18"/>
        </w:rPr>
      </w:pPr>
    </w:p>
    <w:p>
      <w:pPr>
        <w:spacing w:after="120" w:line="276" w:lineRule="auto"/>
        <w:ind w:left="720"/>
        <w:jc w:val="both"/>
        <w:rPr>
          <w:rFonts w:ascii="Century Gothic" w:hAnsi="Century Gothic"/>
          <w:sz w:val="18"/>
          <w:szCs w:val="18"/>
        </w:rPr>
      </w:pPr>
    </w:p>
    <w:p>
      <w:pPr>
        <w:spacing w:after="120" w:line="276" w:lineRule="auto"/>
        <w:ind w:left="720"/>
        <w:jc w:val="both"/>
        <w:rPr>
          <w:rFonts w:ascii="Century Gothic" w:hAnsi="Century Gothic"/>
          <w:sz w:val="18"/>
          <w:szCs w:val="18"/>
        </w:rPr>
      </w:pPr>
    </w:p>
    <w:p>
      <w:pPr>
        <w:spacing w:after="120" w:line="276" w:lineRule="auto"/>
        <w:ind w:left="720"/>
        <w:jc w:val="both"/>
        <w:rPr>
          <w:rFonts w:ascii="Century Gothic" w:hAnsi="Century Gothic"/>
          <w:sz w:val="18"/>
          <w:szCs w:val="18"/>
        </w:rPr>
      </w:pPr>
    </w:p>
    <w:p>
      <w:pPr>
        <w:spacing w:after="120" w:line="276" w:lineRule="auto"/>
        <w:ind w:left="720"/>
        <w:jc w:val="both"/>
        <w:rPr>
          <w:rFonts w:ascii="Century Gothic" w:hAnsi="Century Gothic"/>
          <w:sz w:val="18"/>
          <w:szCs w:val="18"/>
        </w:rPr>
      </w:pPr>
    </w:p>
    <w:p>
      <w:pPr>
        <w:spacing w:after="120" w:line="276" w:lineRule="auto"/>
        <w:ind w:left="720"/>
        <w:jc w:val="both"/>
        <w:rPr>
          <w:rFonts w:ascii="Century Gothic" w:hAnsi="Century Gothic"/>
          <w:sz w:val="18"/>
          <w:szCs w:val="18"/>
        </w:rPr>
      </w:pPr>
    </w:p>
    <w:p>
      <w:pPr>
        <w:spacing w:after="120" w:line="276" w:lineRule="auto"/>
        <w:ind w:left="720"/>
        <w:jc w:val="both"/>
        <w:rPr>
          <w:rFonts w:ascii="Century Gothic" w:hAnsi="Century Gothic"/>
          <w:sz w:val="18"/>
          <w:szCs w:val="18"/>
        </w:rPr>
      </w:pPr>
    </w:p>
    <w:p>
      <w:pPr>
        <w:spacing w:after="120" w:line="276" w:lineRule="auto"/>
        <w:ind w:left="720"/>
        <w:jc w:val="both"/>
        <w:rPr>
          <w:rFonts w:ascii="Century Gothic" w:hAnsi="Century Gothic"/>
          <w:sz w:val="18"/>
          <w:szCs w:val="18"/>
        </w:rPr>
      </w:pPr>
    </w:p>
    <w:p>
      <w:pPr>
        <w:spacing w:after="120" w:line="276" w:lineRule="auto"/>
        <w:ind w:left="720"/>
        <w:jc w:val="both"/>
        <w:rPr>
          <w:rFonts w:ascii="Century Gothic" w:hAnsi="Century Gothic"/>
          <w:sz w:val="18"/>
          <w:szCs w:val="18"/>
        </w:rPr>
      </w:pPr>
    </w:p>
    <w:p>
      <w:pPr>
        <w:spacing w:after="120" w:line="276" w:lineRule="auto"/>
        <w:ind w:left="720"/>
        <w:jc w:val="both"/>
        <w:rPr>
          <w:rFonts w:ascii="Century Gothic" w:hAnsi="Century Gothic"/>
          <w:sz w:val="18"/>
          <w:szCs w:val="18"/>
        </w:rPr>
      </w:pPr>
    </w:p>
    <w:p>
      <w:pPr>
        <w:spacing w:after="120" w:line="276" w:lineRule="auto"/>
        <w:ind w:left="720"/>
        <w:jc w:val="both"/>
        <w:rPr>
          <w:rFonts w:ascii="Century Gothic" w:hAnsi="Century Gothic"/>
          <w:sz w:val="18"/>
          <w:szCs w:val="18"/>
        </w:rPr>
      </w:pPr>
    </w:p>
    <w:p>
      <w:pPr>
        <w:spacing w:after="120" w:line="276" w:lineRule="auto"/>
        <w:ind w:left="720"/>
        <w:jc w:val="both"/>
        <w:rPr>
          <w:rFonts w:ascii="Century Gothic" w:hAnsi="Century Gothic"/>
          <w:sz w:val="18"/>
          <w:szCs w:val="18"/>
        </w:rPr>
      </w:pPr>
    </w:p>
    <w:p>
      <w:pPr>
        <w:spacing w:after="120" w:line="276" w:lineRule="auto"/>
        <w:ind w:left="720"/>
        <w:jc w:val="both"/>
        <w:rPr>
          <w:rFonts w:ascii="Century Gothic" w:hAnsi="Century Gothic"/>
          <w:sz w:val="18"/>
          <w:szCs w:val="18"/>
        </w:rPr>
      </w:pPr>
    </w:p>
    <w:p>
      <w:pPr>
        <w:spacing w:after="120" w:line="276" w:lineRule="auto"/>
        <w:ind w:left="720"/>
        <w:jc w:val="both"/>
        <w:rPr>
          <w:rFonts w:ascii="Century Gothic" w:hAnsi="Century Gothic"/>
          <w:sz w:val="18"/>
          <w:szCs w:val="18"/>
        </w:rPr>
      </w:pPr>
    </w:p>
    <w:p>
      <w:pPr>
        <w:spacing w:after="120" w:line="276" w:lineRule="auto"/>
        <w:ind w:left="720"/>
        <w:jc w:val="both"/>
        <w:rPr>
          <w:rFonts w:ascii="Century Gothic" w:hAnsi="Century Gothic"/>
          <w:sz w:val="18"/>
          <w:szCs w:val="18"/>
        </w:rPr>
      </w:pPr>
    </w:p>
    <w:p>
      <w:pPr>
        <w:spacing w:after="120" w:line="276" w:lineRule="auto"/>
        <w:ind w:left="720"/>
        <w:jc w:val="both"/>
        <w:rPr>
          <w:rFonts w:ascii="Century Gothic" w:hAnsi="Century Gothic"/>
          <w:sz w:val="18"/>
          <w:szCs w:val="18"/>
        </w:rPr>
      </w:pPr>
    </w:p>
    <w:p>
      <w:pPr>
        <w:spacing w:after="120" w:line="276" w:lineRule="auto"/>
        <w:ind w:left="720"/>
        <w:jc w:val="both"/>
        <w:rPr>
          <w:rFonts w:ascii="Century Gothic" w:hAnsi="Century Gothic"/>
          <w:sz w:val="18"/>
          <w:szCs w:val="18"/>
        </w:rPr>
      </w:pPr>
    </w:p>
    <w:p>
      <w:pPr>
        <w:spacing w:after="120" w:line="276" w:lineRule="auto"/>
        <w:ind w:left="720"/>
        <w:jc w:val="both"/>
        <w:rPr>
          <w:rFonts w:ascii="Century Gothic" w:hAnsi="Century Gothic" w:cs="Calibri"/>
          <w:b/>
          <w:bCs/>
          <w:sz w:val="18"/>
          <w:szCs w:val="18"/>
          <w:lang w:eastAsia="id-ID"/>
        </w:rPr>
      </w:pPr>
      <w:r>
        <w:rPr>
          <w:rFonts w:ascii="Century Gothic" w:hAnsi="Century Gothic" w:cs="Calibri"/>
          <w:b/>
          <w:bCs/>
          <w:sz w:val="18"/>
          <w:szCs w:val="18"/>
          <w:lang w:eastAsia="id-ID"/>
        </w:rPr>
        <w:t xml:space="preserve">EKUITAS </w:t>
      </w:r>
    </w:p>
    <w:tbl>
      <w:tblPr>
        <w:tblStyle w:val="30"/>
        <w:tblW w:w="8080" w:type="dxa"/>
        <w:tblInd w:w="817" w:type="dxa"/>
        <w:tblBorders>
          <w:top w:val="single" w:color="auto" w:sz="18" w:space="0"/>
          <w:left w:val="single" w:color="auto" w:sz="18" w:space="0"/>
          <w:bottom w:val="single" w:color="auto" w:sz="18" w:space="0"/>
          <w:right w:val="single" w:color="auto" w:sz="18" w:space="0"/>
          <w:insideH w:val="single" w:color="auto" w:sz="4" w:space="0"/>
          <w:insideV w:val="single" w:color="auto" w:sz="18" w:space="0"/>
        </w:tblBorders>
        <w:tblLayout w:type="fixed"/>
        <w:tblCellMar>
          <w:top w:w="0" w:type="dxa"/>
          <w:left w:w="108" w:type="dxa"/>
          <w:bottom w:w="0" w:type="dxa"/>
          <w:right w:w="108" w:type="dxa"/>
        </w:tblCellMar>
      </w:tblPr>
      <w:tblGrid>
        <w:gridCol w:w="3544"/>
        <w:gridCol w:w="2268"/>
        <w:gridCol w:w="2268"/>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18" w:space="0"/>
          </w:tblBorders>
          <w:tblLayout w:type="fixed"/>
          <w:tblCellMar>
            <w:top w:w="0" w:type="dxa"/>
            <w:left w:w="108" w:type="dxa"/>
            <w:bottom w:w="0" w:type="dxa"/>
            <w:right w:w="108" w:type="dxa"/>
          </w:tblCellMar>
        </w:tblPrEx>
        <w:trPr>
          <w:trHeight w:val="330" w:hRule="atLeast"/>
        </w:trPr>
        <w:tc>
          <w:tcPr>
            <w:tcW w:w="3544" w:type="dxa"/>
            <w:shd w:val="clear" w:color="auto" w:fill="auto"/>
            <w:vAlign w:val="bottom"/>
          </w:tcPr>
          <w:p>
            <w:pPr>
              <w:spacing w:after="120" w:line="276" w:lineRule="auto"/>
              <w:ind w:left="-108" w:firstLine="108"/>
              <w:jc w:val="center"/>
              <w:rPr>
                <w:rFonts w:ascii="Century Gothic" w:hAnsi="Century Gothic" w:cs="Calibri"/>
                <w:b/>
                <w:bCs/>
                <w:sz w:val="18"/>
                <w:szCs w:val="18"/>
                <w:lang w:eastAsia="id-ID"/>
              </w:rPr>
            </w:pPr>
            <w:r>
              <w:rPr>
                <w:rFonts w:ascii="Century Gothic" w:hAnsi="Century Gothic" w:cs="Calibri"/>
                <w:b/>
                <w:bCs/>
                <w:sz w:val="18"/>
                <w:szCs w:val="18"/>
                <w:lang w:eastAsia="id-ID"/>
              </w:rPr>
              <w:t>Perkiraan</w:t>
            </w:r>
          </w:p>
        </w:tc>
        <w:tc>
          <w:tcPr>
            <w:tcW w:w="2268" w:type="dxa"/>
            <w:shd w:val="clear" w:color="auto" w:fill="auto"/>
            <w:vAlign w:val="bottom"/>
          </w:tcPr>
          <w:p>
            <w:pPr>
              <w:spacing w:after="120" w:line="276" w:lineRule="auto"/>
              <w:jc w:val="center"/>
              <w:rPr>
                <w:rFonts w:ascii="Century Gothic" w:hAnsi="Century Gothic" w:cs="Calibri"/>
                <w:b/>
                <w:bCs/>
                <w:sz w:val="18"/>
                <w:szCs w:val="18"/>
                <w:lang w:val="id-ID" w:eastAsia="id-ID"/>
              </w:rPr>
            </w:pPr>
            <w:r>
              <w:rPr>
                <w:rFonts w:ascii="Century Gothic" w:hAnsi="Century Gothic" w:cs="Calibri"/>
                <w:b/>
                <w:bCs/>
                <w:sz w:val="18"/>
                <w:szCs w:val="18"/>
                <w:lang w:eastAsia="id-ID"/>
              </w:rPr>
              <w:t>201</w:t>
            </w:r>
            <w:r>
              <w:rPr>
                <w:rFonts w:ascii="Century Gothic" w:hAnsi="Century Gothic" w:cs="Calibri"/>
                <w:b/>
                <w:bCs/>
                <w:sz w:val="18"/>
                <w:szCs w:val="18"/>
                <w:lang w:val="id-ID" w:eastAsia="id-ID"/>
              </w:rPr>
              <w:t>7</w:t>
            </w:r>
          </w:p>
        </w:tc>
        <w:tc>
          <w:tcPr>
            <w:tcW w:w="2268" w:type="dxa"/>
            <w:shd w:val="clear" w:color="auto" w:fill="auto"/>
            <w:vAlign w:val="bottom"/>
          </w:tcPr>
          <w:p>
            <w:pPr>
              <w:spacing w:after="120" w:line="276" w:lineRule="auto"/>
              <w:ind w:left="360"/>
              <w:jc w:val="center"/>
              <w:rPr>
                <w:rFonts w:ascii="Century Gothic" w:hAnsi="Century Gothic" w:cs="Calibri"/>
                <w:b/>
                <w:bCs/>
                <w:sz w:val="18"/>
                <w:szCs w:val="18"/>
                <w:lang w:eastAsia="id-ID"/>
              </w:rPr>
            </w:pPr>
            <w:r>
              <w:rPr>
                <w:rFonts w:ascii="Century Gothic" w:hAnsi="Century Gothic" w:cs="Calibri"/>
                <w:b/>
                <w:bCs/>
                <w:sz w:val="18"/>
                <w:szCs w:val="18"/>
                <w:lang w:eastAsia="id-ID"/>
              </w:rPr>
              <w:t>2016</w:t>
            </w:r>
          </w:p>
        </w:tc>
      </w:tr>
    </w:tbl>
    <w:p>
      <w:pPr>
        <w:spacing w:after="120" w:line="276" w:lineRule="auto"/>
        <w:ind w:left="720"/>
        <w:jc w:val="both"/>
        <w:rPr>
          <w:rFonts w:ascii="Century Gothic" w:hAnsi="Century Gothic" w:cs="Calibri"/>
          <w:b/>
          <w:bCs/>
          <w:sz w:val="18"/>
          <w:szCs w:val="18"/>
          <w:lang w:eastAsia="id-ID"/>
        </w:rPr>
      </w:pPr>
    </w:p>
    <w:tbl>
      <w:tblPr>
        <w:tblStyle w:val="30"/>
        <w:tblW w:w="8080" w:type="dxa"/>
        <w:tblInd w:w="817" w:type="dxa"/>
        <w:tblLayout w:type="fixed"/>
        <w:tblCellMar>
          <w:top w:w="0" w:type="dxa"/>
          <w:left w:w="108" w:type="dxa"/>
          <w:bottom w:w="0" w:type="dxa"/>
          <w:right w:w="108" w:type="dxa"/>
        </w:tblCellMar>
      </w:tblPr>
      <w:tblGrid>
        <w:gridCol w:w="3544"/>
        <w:gridCol w:w="2268"/>
        <w:gridCol w:w="2268"/>
      </w:tblGrid>
      <w:tr>
        <w:tblPrEx>
          <w:tblLayout w:type="fixed"/>
          <w:tblCellMar>
            <w:top w:w="0" w:type="dxa"/>
            <w:left w:w="108" w:type="dxa"/>
            <w:bottom w:w="0" w:type="dxa"/>
            <w:right w:w="108" w:type="dxa"/>
          </w:tblCellMar>
        </w:tblPrEx>
        <w:trPr>
          <w:trHeight w:val="330" w:hRule="atLeast"/>
        </w:trPr>
        <w:tc>
          <w:tcPr>
            <w:tcW w:w="3544" w:type="dxa"/>
            <w:shd w:val="clear" w:color="auto" w:fill="auto"/>
            <w:vAlign w:val="bottom"/>
          </w:tcPr>
          <w:p>
            <w:pPr>
              <w:numPr>
                <w:ilvl w:val="0"/>
                <w:numId w:val="33"/>
              </w:numPr>
              <w:spacing w:after="120" w:line="276" w:lineRule="auto"/>
              <w:ind w:left="317"/>
              <w:jc w:val="both"/>
              <w:rPr>
                <w:rFonts w:ascii="Century Gothic" w:hAnsi="Century Gothic" w:cs="Calibri"/>
                <w:b/>
                <w:bCs/>
                <w:sz w:val="18"/>
                <w:szCs w:val="18"/>
                <w:lang w:eastAsia="id-ID"/>
              </w:rPr>
            </w:pPr>
            <w:r>
              <w:rPr>
                <w:rFonts w:ascii="Century Gothic" w:hAnsi="Century Gothic" w:cs="Calibri"/>
                <w:b/>
                <w:bCs/>
                <w:sz w:val="18"/>
                <w:szCs w:val="18"/>
                <w:lang w:eastAsia="id-ID"/>
              </w:rPr>
              <w:t>Ekuitas</w:t>
            </w:r>
          </w:p>
        </w:tc>
        <w:tc>
          <w:tcPr>
            <w:tcW w:w="2268" w:type="dxa"/>
            <w:shd w:val="clear" w:color="auto" w:fill="auto"/>
            <w:vAlign w:val="bottom"/>
          </w:tcPr>
          <w:p>
            <w:pPr>
              <w:spacing w:after="120" w:line="276" w:lineRule="auto"/>
              <w:ind w:left="34" w:hanging="34"/>
              <w:jc w:val="center"/>
              <w:rPr>
                <w:rFonts w:ascii="Century Gothic" w:hAnsi="Century Gothic" w:cs="Calibri"/>
                <w:b/>
                <w:bCs/>
                <w:sz w:val="18"/>
                <w:szCs w:val="18"/>
                <w:lang w:eastAsia="id-ID"/>
              </w:rPr>
            </w:pPr>
            <w:r>
              <w:rPr>
                <w:rFonts w:ascii="Century Gothic" w:hAnsi="Century Gothic" w:cs="Calibri"/>
                <w:b/>
                <w:sz w:val="18"/>
                <w:szCs w:val="18"/>
                <w:lang w:val="id-ID" w:eastAsia="id-ID"/>
              </w:rPr>
              <w:t>61.347.755.792,93</w:t>
            </w:r>
          </w:p>
        </w:tc>
        <w:tc>
          <w:tcPr>
            <w:tcW w:w="2268" w:type="dxa"/>
            <w:shd w:val="clear" w:color="auto" w:fill="auto"/>
            <w:vAlign w:val="bottom"/>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65.220.518.737,81</w:t>
            </w:r>
          </w:p>
        </w:tc>
      </w:tr>
    </w:tbl>
    <w:p>
      <w:pPr>
        <w:spacing w:after="120" w:line="276" w:lineRule="auto"/>
        <w:ind w:left="1134"/>
        <w:jc w:val="both"/>
        <w:rPr>
          <w:rFonts w:ascii="Century Gothic" w:hAnsi="Century Gothic" w:cs="Calibri"/>
          <w:sz w:val="18"/>
          <w:szCs w:val="18"/>
          <w:lang w:eastAsia="id-ID"/>
        </w:rPr>
      </w:pPr>
    </w:p>
    <w:p>
      <w:pPr>
        <w:spacing w:after="120" w:line="276" w:lineRule="auto"/>
        <w:ind w:left="1134"/>
        <w:jc w:val="both"/>
        <w:rPr>
          <w:rFonts w:ascii="Century Gothic" w:hAnsi="Century Gothic" w:cs="Calibri"/>
          <w:sz w:val="18"/>
          <w:szCs w:val="18"/>
          <w:lang w:eastAsia="id-ID"/>
        </w:rPr>
      </w:pPr>
      <w:r>
        <w:rPr>
          <w:rFonts w:ascii="Century Gothic" w:hAnsi="Century Gothic" w:cs="Calibri"/>
          <w:sz w:val="18"/>
          <w:szCs w:val="18"/>
          <w:lang w:eastAsia="id-ID"/>
        </w:rPr>
        <w:t>Jumlah tersebut merupakan saldo Ekuitas  Dinas Tenaga Kerja dan Transmigrasi Provinsi Sumatera Barat  per 31 Desember 201</w:t>
      </w:r>
      <w:r>
        <w:rPr>
          <w:rFonts w:ascii="Century Gothic" w:hAnsi="Century Gothic" w:cs="Calibri"/>
          <w:sz w:val="18"/>
          <w:szCs w:val="18"/>
          <w:lang w:val="id-ID" w:eastAsia="id-ID"/>
        </w:rPr>
        <w:t>7</w:t>
      </w:r>
      <w:r>
        <w:rPr>
          <w:rFonts w:ascii="Century Gothic" w:hAnsi="Century Gothic" w:cs="Calibri"/>
          <w:sz w:val="18"/>
          <w:szCs w:val="18"/>
          <w:lang w:eastAsia="id-ID"/>
        </w:rPr>
        <w:t xml:space="preserve"> dan  201</w:t>
      </w:r>
      <w:r>
        <w:rPr>
          <w:rFonts w:ascii="Century Gothic" w:hAnsi="Century Gothic" w:cs="Calibri"/>
          <w:sz w:val="18"/>
          <w:szCs w:val="18"/>
          <w:lang w:val="id-ID" w:eastAsia="id-ID"/>
        </w:rPr>
        <w:t>6</w:t>
      </w:r>
      <w:r>
        <w:rPr>
          <w:rFonts w:ascii="Century Gothic" w:hAnsi="Century Gothic" w:cs="Calibri"/>
          <w:sz w:val="18"/>
          <w:szCs w:val="18"/>
          <w:lang w:eastAsia="id-ID"/>
        </w:rPr>
        <w:t xml:space="preserve"> .  Ekuitas ini terdiri dari:</w:t>
      </w:r>
    </w:p>
    <w:tbl>
      <w:tblPr>
        <w:tblStyle w:val="30"/>
        <w:tblW w:w="7564" w:type="dxa"/>
        <w:tblInd w:w="133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40"/>
        <w:gridCol w:w="25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0" w:hRule="atLeast"/>
        </w:trPr>
        <w:tc>
          <w:tcPr>
            <w:tcW w:w="5040" w:type="dxa"/>
            <w:vAlign w:val="center"/>
          </w:tcPr>
          <w:p>
            <w:pPr>
              <w:numPr>
                <w:ilvl w:val="0"/>
                <w:numId w:val="49"/>
              </w:numPr>
              <w:spacing w:after="120" w:line="276" w:lineRule="auto"/>
              <w:ind w:left="317" w:hanging="284"/>
              <w:jc w:val="both"/>
              <w:rPr>
                <w:rFonts w:ascii="Century Gothic" w:hAnsi="Century Gothic" w:cs="Calibri"/>
                <w:sz w:val="18"/>
                <w:szCs w:val="18"/>
                <w:lang w:eastAsia="id-ID"/>
              </w:rPr>
            </w:pPr>
            <w:r>
              <w:rPr>
                <w:rFonts w:ascii="Century Gothic" w:hAnsi="Century Gothic" w:cs="Calibri"/>
                <w:sz w:val="18"/>
                <w:szCs w:val="18"/>
                <w:lang w:eastAsia="id-ID"/>
              </w:rPr>
              <w:t>Ekuitas</w:t>
            </w:r>
          </w:p>
        </w:tc>
        <w:tc>
          <w:tcPr>
            <w:tcW w:w="2524" w:type="dxa"/>
            <w:vAlign w:val="center"/>
          </w:tcPr>
          <w:p>
            <w:pPr>
              <w:spacing w:after="120" w:line="276" w:lineRule="auto"/>
              <w:rPr>
                <w:rFonts w:ascii="Century Gothic" w:hAnsi="Century Gothic" w:cs="Calibri"/>
                <w:sz w:val="18"/>
                <w:szCs w:val="18"/>
                <w:lang w:eastAsia="id-ID"/>
              </w:rPr>
            </w:pPr>
            <w:r>
              <w:rPr>
                <w:rFonts w:ascii="Century Gothic" w:hAnsi="Century Gothic" w:cs="Calibri"/>
                <w:bCs/>
                <w:sz w:val="18"/>
                <w:szCs w:val="18"/>
                <w:lang w:eastAsia="id-ID"/>
              </w:rPr>
              <w:t>62</w:t>
            </w:r>
            <w:r>
              <w:rPr>
                <w:rFonts w:ascii="Century Gothic" w:hAnsi="Century Gothic" w:cs="Calibri"/>
                <w:bCs/>
                <w:sz w:val="18"/>
                <w:szCs w:val="18"/>
                <w:lang w:val="id-ID" w:eastAsia="id-ID"/>
              </w:rPr>
              <w:t>.</w:t>
            </w:r>
            <w:r>
              <w:rPr>
                <w:rFonts w:ascii="Century Gothic" w:hAnsi="Century Gothic" w:cs="Calibri"/>
                <w:bCs/>
                <w:sz w:val="18"/>
                <w:szCs w:val="18"/>
                <w:lang w:eastAsia="id-ID"/>
              </w:rPr>
              <w:t>000</w:t>
            </w:r>
            <w:r>
              <w:rPr>
                <w:rFonts w:ascii="Century Gothic" w:hAnsi="Century Gothic" w:cs="Calibri"/>
                <w:bCs/>
                <w:sz w:val="18"/>
                <w:szCs w:val="18"/>
                <w:lang w:val="id-ID" w:eastAsia="id-ID"/>
              </w:rPr>
              <w:t>.</w:t>
            </w:r>
            <w:r>
              <w:rPr>
                <w:rFonts w:ascii="Century Gothic" w:hAnsi="Century Gothic" w:cs="Calibri"/>
                <w:bCs/>
                <w:sz w:val="18"/>
                <w:szCs w:val="18"/>
                <w:lang w:eastAsia="id-ID"/>
              </w:rPr>
              <w:t>795</w:t>
            </w:r>
            <w:r>
              <w:rPr>
                <w:rFonts w:ascii="Century Gothic" w:hAnsi="Century Gothic" w:cs="Calibri"/>
                <w:bCs/>
                <w:sz w:val="18"/>
                <w:szCs w:val="18"/>
                <w:lang w:val="id-ID" w:eastAsia="id-ID"/>
              </w:rPr>
              <w:t>.</w:t>
            </w:r>
            <w:r>
              <w:rPr>
                <w:rFonts w:ascii="Century Gothic" w:hAnsi="Century Gothic" w:cs="Calibri"/>
                <w:bCs/>
                <w:sz w:val="18"/>
                <w:szCs w:val="18"/>
                <w:lang w:eastAsia="id-ID"/>
              </w:rPr>
              <w:t>294,86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40" w:type="dxa"/>
            <w:vAlign w:val="center"/>
          </w:tcPr>
          <w:p>
            <w:pPr>
              <w:numPr>
                <w:ilvl w:val="0"/>
                <w:numId w:val="49"/>
              </w:numPr>
              <w:spacing w:after="120" w:line="276" w:lineRule="auto"/>
              <w:ind w:left="317" w:hanging="284"/>
              <w:jc w:val="both"/>
              <w:rPr>
                <w:rFonts w:ascii="Century Gothic" w:hAnsi="Century Gothic" w:cs="Calibri"/>
                <w:sz w:val="18"/>
                <w:szCs w:val="18"/>
                <w:lang w:eastAsia="id-ID"/>
              </w:rPr>
            </w:pPr>
            <w:r>
              <w:rPr>
                <w:rFonts w:ascii="Century Gothic" w:hAnsi="Century Gothic"/>
                <w:sz w:val="18"/>
                <w:szCs w:val="18"/>
              </w:rPr>
              <w:t>Surplus/Defisit LO</w:t>
            </w:r>
          </w:p>
        </w:tc>
        <w:tc>
          <w:tcPr>
            <w:tcW w:w="2524" w:type="dxa"/>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w:t>
            </w:r>
            <w:r>
              <w:rPr>
                <w:rFonts w:ascii="Century Gothic" w:hAnsi="Century Gothic" w:cs="Calibri"/>
                <w:sz w:val="18"/>
                <w:szCs w:val="18"/>
                <w:lang w:val="id-ID" w:eastAsia="id-ID"/>
              </w:rPr>
              <w:t>36.292.800.429,93</w:t>
            </w:r>
            <w:r>
              <w:rPr>
                <w:rFonts w:ascii="Century Gothic" w:hAnsi="Century Gothic" w:cs="Calibri"/>
                <w:sz w:val="18"/>
                <w:szCs w:val="18"/>
                <w:lang w:eastAsia="id-ID"/>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40" w:type="dxa"/>
            <w:vAlign w:val="center"/>
          </w:tcPr>
          <w:p>
            <w:pPr>
              <w:numPr>
                <w:ilvl w:val="0"/>
                <w:numId w:val="49"/>
              </w:numPr>
              <w:spacing w:after="120" w:line="276" w:lineRule="auto"/>
              <w:ind w:left="317" w:hanging="284"/>
              <w:jc w:val="both"/>
              <w:rPr>
                <w:rFonts w:ascii="Century Gothic" w:hAnsi="Century Gothic" w:cs="Calibri"/>
                <w:sz w:val="18"/>
                <w:szCs w:val="18"/>
                <w:lang w:eastAsia="id-ID"/>
              </w:rPr>
            </w:pPr>
            <w:r>
              <w:rPr>
                <w:rFonts w:ascii="Century Gothic" w:hAnsi="Century Gothic"/>
                <w:sz w:val="18"/>
                <w:szCs w:val="18"/>
              </w:rPr>
              <w:t>Perubahan SAL</w:t>
            </w:r>
          </w:p>
        </w:tc>
        <w:tc>
          <w:tcPr>
            <w:tcW w:w="2524" w:type="dxa"/>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35.639.760.928,-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40" w:type="dxa"/>
            <w:vAlign w:val="center"/>
          </w:tcPr>
          <w:p>
            <w:pPr>
              <w:numPr>
                <w:ilvl w:val="0"/>
                <w:numId w:val="49"/>
              </w:numPr>
              <w:spacing w:after="120" w:line="276" w:lineRule="auto"/>
              <w:ind w:left="317" w:hanging="284"/>
              <w:jc w:val="both"/>
              <w:rPr>
                <w:rFonts w:ascii="Century Gothic" w:hAnsi="Century Gothic" w:cs="Calibri"/>
                <w:sz w:val="18"/>
                <w:szCs w:val="18"/>
                <w:lang w:eastAsia="id-ID"/>
              </w:rPr>
            </w:pPr>
            <w:r>
              <w:rPr>
                <w:rFonts w:ascii="Century Gothic" w:hAnsi="Century Gothic"/>
                <w:sz w:val="18"/>
                <w:szCs w:val="18"/>
              </w:rPr>
              <w:t>Surplus/Defisit LRA</w:t>
            </w:r>
          </w:p>
        </w:tc>
        <w:tc>
          <w:tcPr>
            <w:tcW w:w="2524" w:type="dxa"/>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(35.639.760.928,-)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40" w:type="dxa"/>
            <w:vAlign w:val="center"/>
          </w:tcPr>
          <w:p>
            <w:pPr>
              <w:numPr>
                <w:ilvl w:val="0"/>
                <w:numId w:val="49"/>
              </w:numPr>
              <w:spacing w:after="120" w:line="276" w:lineRule="auto"/>
              <w:ind w:left="317" w:hanging="284"/>
              <w:jc w:val="both"/>
              <w:rPr>
                <w:rFonts w:ascii="Century Gothic" w:hAnsi="Century Gothic" w:cs="Calibri"/>
                <w:sz w:val="18"/>
                <w:szCs w:val="18"/>
                <w:lang w:eastAsia="id-ID"/>
              </w:rPr>
            </w:pPr>
            <w:r>
              <w:rPr>
                <w:rFonts w:ascii="Century Gothic" w:hAnsi="Century Gothic"/>
                <w:sz w:val="18"/>
                <w:szCs w:val="18"/>
              </w:rPr>
              <w:t>RK/PPKD</w:t>
            </w:r>
          </w:p>
        </w:tc>
        <w:tc>
          <w:tcPr>
            <w:tcW w:w="2524" w:type="dxa"/>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35.639.760.928,-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40" w:type="dxa"/>
            <w:vAlign w:val="center"/>
          </w:tcPr>
          <w:p>
            <w:pPr>
              <w:numPr>
                <w:ilvl w:val="0"/>
                <w:numId w:val="49"/>
              </w:numPr>
              <w:spacing w:after="120" w:line="276" w:lineRule="auto"/>
              <w:ind w:left="317" w:hanging="284"/>
              <w:jc w:val="both"/>
              <w:rPr>
                <w:rFonts w:ascii="Century Gothic" w:hAnsi="Century Gothic"/>
                <w:sz w:val="18"/>
                <w:szCs w:val="18"/>
              </w:rPr>
            </w:pPr>
            <w:r>
              <w:rPr>
                <w:rFonts w:ascii="Century Gothic" w:hAnsi="Century Gothic"/>
                <w:sz w:val="18"/>
                <w:szCs w:val="18"/>
                <w:lang w:val="id-ID"/>
              </w:rPr>
              <w:t>Ekuitas Akhir</w:t>
            </w:r>
          </w:p>
        </w:tc>
        <w:tc>
          <w:tcPr>
            <w:tcW w:w="2524" w:type="dxa"/>
            <w:vAlign w:val="center"/>
          </w:tcPr>
          <w:p>
            <w:pPr>
              <w:spacing w:after="120" w:line="276" w:lineRule="auto"/>
              <w:rPr>
                <w:rFonts w:ascii="Century Gothic" w:hAnsi="Century Gothic" w:cs="Calibri"/>
                <w:b/>
                <w:sz w:val="18"/>
                <w:szCs w:val="18"/>
                <w:lang w:val="id-ID" w:eastAsia="id-ID"/>
              </w:rPr>
            </w:pPr>
            <w:r>
              <w:rPr>
                <w:rFonts w:ascii="Century Gothic" w:hAnsi="Century Gothic" w:cs="Calibri"/>
                <w:b/>
                <w:sz w:val="18"/>
                <w:szCs w:val="18"/>
                <w:lang w:val="id-ID" w:eastAsia="id-ID"/>
              </w:rPr>
              <w:t>61.347.755.792,93</w:t>
            </w:r>
          </w:p>
        </w:tc>
      </w:tr>
    </w:tbl>
    <w:p>
      <w:pPr>
        <w:spacing w:after="120" w:line="276" w:lineRule="auto"/>
        <w:ind w:left="1440"/>
        <w:jc w:val="both"/>
        <w:rPr>
          <w:rFonts w:ascii="Century Gothic" w:hAnsi="Century Gothic"/>
          <w:sz w:val="18"/>
          <w:szCs w:val="18"/>
        </w:rPr>
      </w:pPr>
    </w:p>
    <w:p>
      <w:pPr>
        <w:spacing w:after="120" w:line="276" w:lineRule="auto"/>
        <w:ind w:left="1134"/>
        <w:jc w:val="both"/>
        <w:rPr>
          <w:rFonts w:ascii="Century Gothic" w:hAnsi="Century Gothic" w:cs="Calibri"/>
          <w:bCs/>
          <w:sz w:val="18"/>
          <w:szCs w:val="18"/>
          <w:lang w:eastAsia="id-ID"/>
        </w:rPr>
      </w:pPr>
      <w:r>
        <w:rPr>
          <w:rFonts w:ascii="Century Gothic" w:hAnsi="Century Gothic" w:cs="Calibri"/>
          <w:bCs/>
          <w:sz w:val="18"/>
          <w:szCs w:val="18"/>
          <w:lang w:eastAsia="id-ID"/>
        </w:rPr>
        <w:t xml:space="preserve">Secara lengkap perubahan Ekuitas dilaporkan dalam Laporan Perubahan Ekuitas. Surplus/Defisit LO adalah selisih antara pendapatan LO dengan Beban LO yang dijelaskan pada penjelasan Pos-Pos Laporan Operasional. Perubahan SAL adalah rekening penyeimbang Pendapatan LRA dan Belanja LRA . Surplus/Defisit LRA adalah selisih antara Pendapatan LRA dan Belanja LRA yang dijelaskan pada Laporan Realisasi Anggaran. Sedangkan RK/PPKD adalah rekening penghubung antara </w:t>
      </w:r>
      <w:r>
        <w:rPr>
          <w:rFonts w:ascii="Century Gothic" w:hAnsi="Century Gothic" w:cs="Calibri"/>
          <w:bCs/>
          <w:sz w:val="18"/>
          <w:szCs w:val="18"/>
          <w:lang w:val="id-ID" w:eastAsia="id-ID"/>
        </w:rPr>
        <w:t>O</w:t>
      </w:r>
      <w:r>
        <w:rPr>
          <w:rFonts w:ascii="Century Gothic" w:hAnsi="Century Gothic" w:cs="Calibri"/>
          <w:bCs/>
          <w:sz w:val="18"/>
          <w:szCs w:val="18"/>
          <w:lang w:eastAsia="id-ID"/>
        </w:rPr>
        <w:t>PD dengan PPKD yang akan dieliminasi saat menyusun Laporan Konsolidasi.</w:t>
      </w:r>
    </w:p>
    <w:p>
      <w:pPr>
        <w:spacing w:after="120" w:line="276" w:lineRule="auto"/>
        <w:ind w:left="450"/>
        <w:jc w:val="both"/>
        <w:rPr>
          <w:rFonts w:ascii="Century Gothic" w:hAnsi="Century Gothic"/>
          <w:sz w:val="18"/>
          <w:szCs w:val="18"/>
        </w:rPr>
      </w:pPr>
    </w:p>
    <w:p>
      <w:pPr>
        <w:spacing w:after="120" w:line="276" w:lineRule="auto"/>
        <w:ind w:left="450"/>
        <w:jc w:val="both"/>
        <w:rPr>
          <w:rFonts w:ascii="Century Gothic" w:hAnsi="Century Gothic"/>
          <w:sz w:val="18"/>
          <w:szCs w:val="18"/>
        </w:rPr>
      </w:pPr>
    </w:p>
    <w:p>
      <w:pPr>
        <w:spacing w:after="120" w:line="276" w:lineRule="auto"/>
        <w:jc w:val="both"/>
        <w:rPr>
          <w:rFonts w:ascii="Century Gothic" w:hAnsi="Century Gothic"/>
          <w:sz w:val="18"/>
          <w:szCs w:val="18"/>
        </w:rPr>
      </w:pPr>
    </w:p>
    <w:p>
      <w:pPr>
        <w:rPr>
          <w:rFonts w:ascii="Century Gothic" w:hAnsi="Century Gothic"/>
          <w:sz w:val="18"/>
          <w:szCs w:val="18"/>
        </w:rPr>
      </w:pPr>
    </w:p>
    <w:p>
      <w:pPr>
        <w:rPr>
          <w:rFonts w:ascii="Century Gothic" w:hAnsi="Century Gothic"/>
          <w:sz w:val="18"/>
          <w:szCs w:val="18"/>
        </w:rPr>
      </w:pPr>
    </w:p>
    <w:p>
      <w:pPr>
        <w:rPr>
          <w:rFonts w:ascii="Century Gothic" w:hAnsi="Century Gothic"/>
          <w:sz w:val="18"/>
          <w:szCs w:val="18"/>
        </w:rPr>
      </w:pPr>
    </w:p>
    <w:p>
      <w:pPr>
        <w:rPr>
          <w:rFonts w:ascii="Century Gothic" w:hAnsi="Century Gothic"/>
          <w:sz w:val="18"/>
          <w:szCs w:val="18"/>
        </w:rPr>
      </w:pPr>
    </w:p>
    <w:p>
      <w:pPr>
        <w:rPr>
          <w:rFonts w:ascii="Century Gothic" w:hAnsi="Century Gothic"/>
          <w:sz w:val="18"/>
          <w:szCs w:val="18"/>
        </w:rPr>
      </w:pPr>
    </w:p>
    <w:p>
      <w:pPr>
        <w:rPr>
          <w:rFonts w:ascii="Century Gothic" w:hAnsi="Century Gothic"/>
          <w:sz w:val="18"/>
          <w:szCs w:val="18"/>
        </w:rPr>
      </w:pPr>
    </w:p>
    <w:p>
      <w:pPr>
        <w:rPr>
          <w:rFonts w:ascii="Century Gothic" w:hAnsi="Century Gothic"/>
          <w:sz w:val="18"/>
          <w:szCs w:val="18"/>
        </w:rPr>
      </w:pPr>
    </w:p>
    <w:p>
      <w:pPr>
        <w:rPr>
          <w:rFonts w:ascii="Century Gothic" w:hAnsi="Century Gothic"/>
          <w:sz w:val="18"/>
          <w:szCs w:val="18"/>
        </w:rPr>
      </w:pPr>
    </w:p>
    <w:p>
      <w:pPr>
        <w:tabs>
          <w:tab w:val="left" w:pos="1230"/>
        </w:tabs>
        <w:jc w:val="left"/>
        <w:rPr>
          <w:rFonts w:ascii="Century Gothic" w:hAnsi="Century Gothic" w:cs="Calibri"/>
          <w:b/>
          <w:bCs/>
          <w:sz w:val="18"/>
          <w:szCs w:val="18"/>
          <w:lang w:eastAsia="id-ID"/>
        </w:rPr>
      </w:pPr>
      <w:r>
        <w:rPr>
          <w:rFonts w:ascii="Century Gothic" w:hAnsi="Century Gothic"/>
          <w:sz w:val="18"/>
          <w:szCs w:val="18"/>
        </w:rPr>
        <w:tab/>
      </w:r>
      <w:r>
        <w:rPr>
          <w:rFonts w:ascii="Century Gothic" w:hAnsi="Century Gothic"/>
          <w:sz w:val="18"/>
          <w:szCs w:val="18"/>
        </w:rPr>
        <w:br w:type="page"/>
      </w:r>
      <w:r>
        <w:rPr>
          <w:rFonts w:ascii="Century Gothic" w:hAnsi="Century Gothic" w:cs="Calibri"/>
          <w:b/>
          <w:bCs/>
          <w:sz w:val="18"/>
          <w:szCs w:val="18"/>
          <w:lang w:eastAsia="id-ID"/>
        </w:rPr>
        <w:t>5.3. PENJELASAN LAPORAN OPERASIONAL (LO)</w:t>
      </w:r>
    </w:p>
    <w:p>
      <w:pPr>
        <w:spacing w:after="120" w:line="276" w:lineRule="auto"/>
        <w:ind w:left="426"/>
        <w:jc w:val="both"/>
        <w:rPr>
          <w:rFonts w:ascii="Century Gothic" w:hAnsi="Century Gothic" w:cs="Calibri"/>
          <w:b/>
          <w:bCs/>
          <w:sz w:val="18"/>
          <w:szCs w:val="18"/>
          <w:lang w:eastAsia="id-ID"/>
        </w:rPr>
      </w:pPr>
      <w:r>
        <w:rPr>
          <w:rFonts w:ascii="Century Gothic" w:hAnsi="Century Gothic" w:cs="Calibri"/>
          <w:b/>
          <w:bCs/>
          <w:sz w:val="18"/>
          <w:szCs w:val="18"/>
          <w:lang w:eastAsia="id-ID"/>
        </w:rPr>
        <w:t>5.3.1 PENDAPATAN-LO</w:t>
      </w:r>
    </w:p>
    <w:tbl>
      <w:tblPr>
        <w:tblStyle w:val="30"/>
        <w:tblW w:w="8080" w:type="dxa"/>
        <w:tblInd w:w="817" w:type="dxa"/>
        <w:tblBorders>
          <w:top w:val="single" w:color="auto" w:sz="18" w:space="0"/>
          <w:left w:val="single" w:color="auto" w:sz="18" w:space="0"/>
          <w:bottom w:val="single" w:color="auto" w:sz="18" w:space="0"/>
          <w:right w:val="single" w:color="auto" w:sz="18" w:space="0"/>
          <w:insideH w:val="single" w:color="auto" w:sz="4" w:space="0"/>
          <w:insideV w:val="single" w:color="auto" w:sz="18" w:space="0"/>
        </w:tblBorders>
        <w:tblLayout w:type="fixed"/>
        <w:tblCellMar>
          <w:top w:w="0" w:type="dxa"/>
          <w:left w:w="108" w:type="dxa"/>
          <w:bottom w:w="0" w:type="dxa"/>
          <w:right w:w="108" w:type="dxa"/>
        </w:tblCellMar>
      </w:tblPr>
      <w:tblGrid>
        <w:gridCol w:w="3544"/>
        <w:gridCol w:w="2268"/>
        <w:gridCol w:w="2268"/>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18" w:space="0"/>
          </w:tblBorders>
          <w:tblLayout w:type="fixed"/>
          <w:tblCellMar>
            <w:top w:w="0" w:type="dxa"/>
            <w:left w:w="108" w:type="dxa"/>
            <w:bottom w:w="0" w:type="dxa"/>
            <w:right w:w="108" w:type="dxa"/>
          </w:tblCellMar>
        </w:tblPrEx>
        <w:trPr>
          <w:trHeight w:val="330" w:hRule="atLeast"/>
        </w:trPr>
        <w:tc>
          <w:tcPr>
            <w:tcW w:w="3544" w:type="dxa"/>
            <w:shd w:val="clear" w:color="auto" w:fill="auto"/>
            <w:vAlign w:val="bottom"/>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Perkiraan</w:t>
            </w:r>
          </w:p>
        </w:tc>
        <w:tc>
          <w:tcPr>
            <w:tcW w:w="2268" w:type="dxa"/>
            <w:shd w:val="clear" w:color="auto" w:fill="auto"/>
            <w:vAlign w:val="bottom"/>
          </w:tcPr>
          <w:p>
            <w:pPr>
              <w:spacing w:after="120" w:line="276" w:lineRule="auto"/>
              <w:jc w:val="center"/>
              <w:rPr>
                <w:rFonts w:ascii="Century Gothic" w:hAnsi="Century Gothic" w:cs="Calibri"/>
                <w:b/>
                <w:bCs/>
                <w:sz w:val="18"/>
                <w:szCs w:val="18"/>
                <w:lang w:val="id-ID" w:eastAsia="id-ID"/>
              </w:rPr>
            </w:pPr>
            <w:r>
              <w:rPr>
                <w:rFonts w:ascii="Century Gothic" w:hAnsi="Century Gothic" w:cs="Calibri"/>
                <w:b/>
                <w:bCs/>
                <w:sz w:val="18"/>
                <w:szCs w:val="18"/>
                <w:lang w:eastAsia="id-ID"/>
              </w:rPr>
              <w:t>201</w:t>
            </w:r>
            <w:r>
              <w:rPr>
                <w:rFonts w:ascii="Century Gothic" w:hAnsi="Century Gothic" w:cs="Calibri"/>
                <w:b/>
                <w:bCs/>
                <w:sz w:val="18"/>
                <w:szCs w:val="18"/>
                <w:lang w:val="id-ID" w:eastAsia="id-ID"/>
              </w:rPr>
              <w:t>7</w:t>
            </w:r>
          </w:p>
        </w:tc>
        <w:tc>
          <w:tcPr>
            <w:tcW w:w="2268" w:type="dxa"/>
            <w:shd w:val="clear" w:color="auto" w:fill="auto"/>
            <w:vAlign w:val="bottom"/>
          </w:tcPr>
          <w:p>
            <w:pPr>
              <w:spacing w:after="120" w:line="276" w:lineRule="auto"/>
              <w:ind w:left="360"/>
              <w:jc w:val="center"/>
              <w:rPr>
                <w:rFonts w:ascii="Century Gothic" w:hAnsi="Century Gothic" w:cs="Calibri"/>
                <w:b/>
                <w:bCs/>
                <w:sz w:val="18"/>
                <w:szCs w:val="18"/>
                <w:lang w:eastAsia="id-ID"/>
              </w:rPr>
            </w:pPr>
            <w:r>
              <w:rPr>
                <w:rFonts w:ascii="Century Gothic" w:hAnsi="Century Gothic" w:cs="Calibri"/>
                <w:b/>
                <w:bCs/>
                <w:sz w:val="18"/>
                <w:szCs w:val="18"/>
                <w:lang w:eastAsia="id-ID"/>
              </w:rPr>
              <w:t>2016</w:t>
            </w:r>
          </w:p>
        </w:tc>
      </w:tr>
    </w:tbl>
    <w:p>
      <w:pPr>
        <w:spacing w:after="120" w:line="276" w:lineRule="auto"/>
        <w:ind w:left="1440"/>
        <w:jc w:val="both"/>
        <w:rPr>
          <w:rFonts w:ascii="Century Gothic" w:hAnsi="Century Gothic" w:cs="Calibri"/>
          <w:sz w:val="18"/>
          <w:szCs w:val="18"/>
          <w:lang w:eastAsia="id-ID"/>
        </w:rPr>
      </w:pPr>
    </w:p>
    <w:tbl>
      <w:tblPr>
        <w:tblStyle w:val="30"/>
        <w:tblW w:w="8080" w:type="dxa"/>
        <w:tblInd w:w="817" w:type="dxa"/>
        <w:tblLayout w:type="fixed"/>
        <w:tblCellMar>
          <w:top w:w="0" w:type="dxa"/>
          <w:left w:w="108" w:type="dxa"/>
          <w:bottom w:w="0" w:type="dxa"/>
          <w:right w:w="108" w:type="dxa"/>
        </w:tblCellMar>
      </w:tblPr>
      <w:tblGrid>
        <w:gridCol w:w="3544"/>
        <w:gridCol w:w="2268"/>
        <w:gridCol w:w="2268"/>
      </w:tblGrid>
      <w:tr>
        <w:tblPrEx>
          <w:tblLayout w:type="fixed"/>
          <w:tblCellMar>
            <w:top w:w="0" w:type="dxa"/>
            <w:left w:w="108" w:type="dxa"/>
            <w:bottom w:w="0" w:type="dxa"/>
            <w:right w:w="108" w:type="dxa"/>
          </w:tblCellMar>
        </w:tblPrEx>
        <w:trPr>
          <w:trHeight w:val="330" w:hRule="atLeast"/>
        </w:trPr>
        <w:tc>
          <w:tcPr>
            <w:tcW w:w="3544" w:type="dxa"/>
            <w:shd w:val="clear" w:color="auto" w:fill="auto"/>
            <w:vAlign w:val="bottom"/>
          </w:tcPr>
          <w:p>
            <w:pPr>
              <w:numPr>
                <w:ilvl w:val="0"/>
                <w:numId w:val="50"/>
              </w:numPr>
              <w:spacing w:after="120" w:line="276" w:lineRule="auto"/>
              <w:ind w:left="317" w:hanging="317"/>
              <w:jc w:val="both"/>
              <w:rPr>
                <w:rFonts w:ascii="Century Gothic" w:hAnsi="Century Gothic" w:cs="Calibri"/>
                <w:b/>
                <w:bCs/>
                <w:sz w:val="18"/>
                <w:szCs w:val="18"/>
                <w:lang w:eastAsia="id-ID"/>
              </w:rPr>
            </w:pPr>
            <w:r>
              <w:rPr>
                <w:rFonts w:ascii="Century Gothic" w:hAnsi="Century Gothic"/>
                <w:b/>
                <w:sz w:val="18"/>
                <w:szCs w:val="18"/>
              </w:rPr>
              <w:t>Pendapatan Retribusi Daerah -LO</w:t>
            </w:r>
          </w:p>
        </w:tc>
        <w:tc>
          <w:tcPr>
            <w:tcW w:w="2268" w:type="dxa"/>
            <w:shd w:val="clear" w:color="auto" w:fill="auto"/>
            <w:vAlign w:val="bottom"/>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465.452.696,68</w:t>
            </w:r>
          </w:p>
        </w:tc>
        <w:tc>
          <w:tcPr>
            <w:tcW w:w="2268" w:type="dxa"/>
            <w:shd w:val="clear" w:color="auto" w:fill="auto"/>
            <w:vAlign w:val="bottom"/>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459.660.545,04</w:t>
            </w:r>
          </w:p>
        </w:tc>
      </w:tr>
    </w:tbl>
    <w:p>
      <w:pPr>
        <w:spacing w:after="120" w:line="276" w:lineRule="auto"/>
        <w:ind w:left="1134"/>
        <w:jc w:val="both"/>
        <w:rPr>
          <w:rFonts w:ascii="Century Gothic" w:hAnsi="Century Gothic" w:cs="Calibri"/>
          <w:sz w:val="18"/>
          <w:szCs w:val="18"/>
          <w:lang w:eastAsia="id-ID"/>
        </w:rPr>
      </w:pPr>
      <w:r>
        <w:rPr>
          <w:rFonts w:ascii="Century Gothic" w:hAnsi="Century Gothic" w:cs="Calibri"/>
          <w:sz w:val="18"/>
          <w:szCs w:val="18"/>
          <w:lang w:eastAsia="id-ID"/>
        </w:rPr>
        <w:t>Jumlah tersebut merupakan Saldo Pendapatan  Retribusi Daerah  -LO dalam Tahun 201</w:t>
      </w:r>
      <w:r>
        <w:rPr>
          <w:rFonts w:ascii="Century Gothic" w:hAnsi="Century Gothic" w:cs="Calibri"/>
          <w:sz w:val="18"/>
          <w:szCs w:val="18"/>
          <w:lang w:val="id-ID" w:eastAsia="id-ID"/>
        </w:rPr>
        <w:t>7</w:t>
      </w:r>
      <w:r>
        <w:rPr>
          <w:rFonts w:ascii="Century Gothic" w:hAnsi="Century Gothic" w:cs="Calibri"/>
          <w:sz w:val="18"/>
          <w:szCs w:val="18"/>
          <w:lang w:eastAsia="id-ID"/>
        </w:rPr>
        <w:t xml:space="preserve"> dan Tahun 201</w:t>
      </w:r>
      <w:r>
        <w:rPr>
          <w:rFonts w:ascii="Century Gothic" w:hAnsi="Century Gothic" w:cs="Calibri"/>
          <w:sz w:val="18"/>
          <w:szCs w:val="18"/>
          <w:lang w:val="id-ID" w:eastAsia="id-ID"/>
        </w:rPr>
        <w:t>6</w:t>
      </w:r>
      <w:r>
        <w:rPr>
          <w:rFonts w:ascii="Century Gothic" w:hAnsi="Century Gothic" w:cs="Calibri"/>
          <w:sz w:val="18"/>
          <w:szCs w:val="18"/>
          <w:lang w:eastAsia="id-ID"/>
        </w:rPr>
        <w:t>. Bila dibandingkan dengan Tahun 201</w:t>
      </w:r>
      <w:r>
        <w:rPr>
          <w:rFonts w:ascii="Century Gothic" w:hAnsi="Century Gothic" w:cs="Calibri"/>
          <w:sz w:val="18"/>
          <w:szCs w:val="18"/>
          <w:lang w:val="id-ID" w:eastAsia="id-ID"/>
        </w:rPr>
        <w:t>6</w:t>
      </w:r>
      <w:r>
        <w:rPr>
          <w:rFonts w:ascii="Century Gothic" w:hAnsi="Century Gothic" w:cs="Calibri"/>
          <w:sz w:val="18"/>
          <w:szCs w:val="18"/>
          <w:lang w:eastAsia="id-ID"/>
        </w:rPr>
        <w:t>, maka terdapat kenaikan sebesar Rp. 5.792.151,64.</w:t>
      </w:r>
    </w:p>
    <w:p>
      <w:pPr>
        <w:spacing w:after="120" w:line="276" w:lineRule="auto"/>
        <w:ind w:left="1134"/>
        <w:jc w:val="both"/>
        <w:rPr>
          <w:rFonts w:ascii="Century Gothic" w:hAnsi="Century Gothic" w:cs="Calibri"/>
          <w:sz w:val="18"/>
          <w:szCs w:val="18"/>
          <w:lang w:eastAsia="id-ID"/>
        </w:rPr>
      </w:pPr>
      <w:r>
        <w:rPr>
          <w:rFonts w:ascii="Century Gothic" w:hAnsi="Century Gothic" w:cs="Calibri"/>
          <w:sz w:val="18"/>
          <w:szCs w:val="18"/>
          <w:lang w:eastAsia="id-ID"/>
        </w:rPr>
        <w:t xml:space="preserve">Pendapatan ini terdiri dari: </w:t>
      </w:r>
    </w:p>
    <w:p>
      <w:pPr>
        <w:numPr>
          <w:ilvl w:val="0"/>
          <w:numId w:val="51"/>
        </w:numPr>
        <w:spacing w:after="120" w:line="276" w:lineRule="auto"/>
        <w:ind w:left="1418" w:hanging="284"/>
        <w:jc w:val="both"/>
        <w:rPr>
          <w:rFonts w:ascii="Century Gothic" w:hAnsi="Century Gothic" w:cs="Calibri"/>
          <w:sz w:val="18"/>
          <w:szCs w:val="18"/>
          <w:lang w:eastAsia="id-ID"/>
        </w:rPr>
      </w:pPr>
      <w:r>
        <w:rPr>
          <w:rFonts w:ascii="Century Gothic" w:hAnsi="Century Gothic" w:cs="Calibri"/>
          <w:sz w:val="18"/>
          <w:szCs w:val="18"/>
          <w:lang w:eastAsia="id-ID"/>
        </w:rPr>
        <w:t>Pendapatan sewa tanah dan bangunan sebesar Rp. 461.892.091,-</w:t>
      </w:r>
    </w:p>
    <w:p>
      <w:pPr>
        <w:numPr>
          <w:ilvl w:val="0"/>
          <w:numId w:val="51"/>
        </w:numPr>
        <w:spacing w:after="120" w:line="276" w:lineRule="auto"/>
        <w:ind w:left="1418" w:hanging="284"/>
        <w:jc w:val="both"/>
        <w:rPr>
          <w:rFonts w:ascii="Century Gothic" w:hAnsi="Century Gothic"/>
          <w:sz w:val="18"/>
          <w:szCs w:val="18"/>
        </w:rPr>
      </w:pPr>
      <w:r>
        <w:rPr>
          <w:rFonts w:ascii="Century Gothic" w:hAnsi="Century Gothic" w:cs="Calibri"/>
          <w:sz w:val="18"/>
          <w:szCs w:val="18"/>
          <w:lang w:eastAsia="id-ID"/>
        </w:rPr>
        <w:t>Pendapatan diterima dimuka sebesar Rp. 3</w:t>
      </w:r>
      <w:r>
        <w:rPr>
          <w:rFonts w:ascii="Century Gothic" w:hAnsi="Century Gothic" w:cs="Calibri"/>
          <w:sz w:val="18"/>
          <w:szCs w:val="18"/>
          <w:lang w:val="id-ID" w:eastAsia="id-ID"/>
        </w:rPr>
        <w:t>.</w:t>
      </w:r>
      <w:r>
        <w:rPr>
          <w:rFonts w:ascii="Century Gothic" w:hAnsi="Century Gothic" w:cs="Calibri"/>
          <w:sz w:val="18"/>
          <w:szCs w:val="18"/>
          <w:lang w:eastAsia="id-ID"/>
        </w:rPr>
        <w:t>560</w:t>
      </w:r>
      <w:r>
        <w:rPr>
          <w:rFonts w:ascii="Century Gothic" w:hAnsi="Century Gothic" w:cs="Calibri"/>
          <w:sz w:val="18"/>
          <w:szCs w:val="18"/>
          <w:lang w:val="id-ID" w:eastAsia="id-ID"/>
        </w:rPr>
        <w:t>.</w:t>
      </w:r>
      <w:r>
        <w:rPr>
          <w:rFonts w:ascii="Century Gothic" w:hAnsi="Century Gothic" w:cs="Calibri"/>
          <w:sz w:val="18"/>
          <w:szCs w:val="18"/>
          <w:lang w:eastAsia="id-ID"/>
        </w:rPr>
        <w:t>605,68 yang  menambah pendapatan-LO</w:t>
      </w:r>
      <w:r>
        <w:rPr>
          <w:rFonts w:ascii="Century Gothic" w:hAnsi="Century Gothic"/>
          <w:sz w:val="18"/>
          <w:szCs w:val="18"/>
        </w:rPr>
        <w:tab/>
      </w:r>
    </w:p>
    <w:p>
      <w:pPr>
        <w:spacing w:after="120" w:line="276" w:lineRule="auto"/>
        <w:ind w:left="1134"/>
        <w:jc w:val="both"/>
        <w:rPr>
          <w:rFonts w:ascii="Century Gothic" w:hAnsi="Century Gothic" w:cs="Calibri"/>
          <w:sz w:val="18"/>
          <w:szCs w:val="18"/>
          <w:lang w:eastAsia="id-ID"/>
        </w:rPr>
      </w:pPr>
      <w:r>
        <w:rPr>
          <w:rFonts w:ascii="Century Gothic" w:hAnsi="Century Gothic" w:cs="Calibri"/>
          <w:sz w:val="18"/>
          <w:szCs w:val="18"/>
          <w:lang w:eastAsia="id-ID"/>
        </w:rPr>
        <w:t>Adapun perbedaan jumlah Pendapatan-LRA dengan Pendapatan-LO dapat dijelaskan sbb:</w:t>
      </w:r>
    </w:p>
    <w:tbl>
      <w:tblPr>
        <w:tblStyle w:val="30"/>
        <w:tblW w:w="8112"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54"/>
        <w:gridCol w:w="1899"/>
        <w:gridCol w:w="1984"/>
        <w:gridCol w:w="18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3" w:hRule="atLeast"/>
        </w:trPr>
        <w:tc>
          <w:tcPr>
            <w:tcW w:w="2354" w:type="dxa"/>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Objek Pendapatan LRA/LO</w:t>
            </w:r>
          </w:p>
        </w:tc>
        <w:tc>
          <w:tcPr>
            <w:tcW w:w="1899" w:type="dxa"/>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Pendapatan-LRA</w:t>
            </w:r>
          </w:p>
        </w:tc>
        <w:tc>
          <w:tcPr>
            <w:tcW w:w="1984" w:type="dxa"/>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Pendapatan-LO</w:t>
            </w:r>
          </w:p>
        </w:tc>
        <w:tc>
          <w:tcPr>
            <w:tcW w:w="1875" w:type="dxa"/>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Selisih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54" w:type="dxa"/>
            <w:tcBorders>
              <w:bottom w:val="single" w:color="auto" w:sz="4" w:space="0"/>
            </w:tcBorders>
          </w:tcPr>
          <w:p>
            <w:pPr>
              <w:numPr>
                <w:ilvl w:val="0"/>
                <w:numId w:val="52"/>
              </w:numPr>
              <w:spacing w:after="120" w:line="276" w:lineRule="auto"/>
              <w:ind w:left="176" w:hanging="176"/>
              <w:jc w:val="left"/>
              <w:rPr>
                <w:rFonts w:ascii="Century Gothic" w:hAnsi="Century Gothic" w:cs="Calibri"/>
                <w:sz w:val="18"/>
                <w:szCs w:val="18"/>
                <w:lang w:eastAsia="id-ID"/>
              </w:rPr>
            </w:pPr>
            <w:r>
              <w:rPr>
                <w:rFonts w:ascii="Century Gothic" w:hAnsi="Century Gothic" w:cs="Calibri"/>
                <w:sz w:val="18"/>
                <w:szCs w:val="18"/>
                <w:lang w:eastAsia="id-ID"/>
              </w:rPr>
              <w:t>Pendapatan Pajak Daerah</w:t>
            </w:r>
          </w:p>
        </w:tc>
        <w:tc>
          <w:tcPr>
            <w:tcW w:w="1899" w:type="dxa"/>
            <w:tcBorders>
              <w:bottom w:val="single" w:color="auto" w:sz="4" w:space="0"/>
            </w:tcBorders>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0-</w:t>
            </w:r>
          </w:p>
        </w:tc>
        <w:tc>
          <w:tcPr>
            <w:tcW w:w="1984" w:type="dxa"/>
            <w:tcBorders>
              <w:bottom w:val="single" w:color="auto" w:sz="4" w:space="0"/>
            </w:tcBorders>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0-</w:t>
            </w:r>
          </w:p>
        </w:tc>
        <w:tc>
          <w:tcPr>
            <w:tcW w:w="1875" w:type="dxa"/>
            <w:tcBorders>
              <w:bottom w:val="single" w:color="auto" w:sz="4" w:space="0"/>
            </w:tcBorders>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54" w:type="dxa"/>
            <w:tcBorders>
              <w:bottom w:val="double" w:color="auto" w:sz="4" w:space="0"/>
            </w:tcBorders>
          </w:tcPr>
          <w:p>
            <w:pPr>
              <w:numPr>
                <w:ilvl w:val="0"/>
                <w:numId w:val="52"/>
              </w:numPr>
              <w:spacing w:after="120" w:line="276" w:lineRule="auto"/>
              <w:ind w:left="176" w:hanging="176"/>
              <w:jc w:val="left"/>
              <w:rPr>
                <w:rFonts w:ascii="Century Gothic" w:hAnsi="Century Gothic" w:cs="Calibri"/>
                <w:sz w:val="18"/>
                <w:szCs w:val="18"/>
                <w:lang w:eastAsia="id-ID"/>
              </w:rPr>
            </w:pPr>
            <w:r>
              <w:rPr>
                <w:rFonts w:ascii="Century Gothic" w:hAnsi="Century Gothic" w:cs="Calibri"/>
                <w:sz w:val="18"/>
                <w:szCs w:val="18"/>
                <w:lang w:eastAsia="id-ID"/>
              </w:rPr>
              <w:t>Pendapatan Retribusi Daerah</w:t>
            </w:r>
          </w:p>
        </w:tc>
        <w:tc>
          <w:tcPr>
            <w:tcW w:w="1899" w:type="dxa"/>
            <w:tcBorders>
              <w:bottom w:val="double" w:color="auto" w:sz="4" w:space="0"/>
            </w:tcBorders>
            <w:vAlign w:val="center"/>
          </w:tcPr>
          <w:p>
            <w:pPr>
              <w:spacing w:after="120" w:line="276" w:lineRule="auto"/>
              <w:rPr>
                <w:rFonts w:ascii="Century Gothic" w:hAnsi="Century Gothic" w:cs="Calibri"/>
                <w:sz w:val="18"/>
                <w:szCs w:val="18"/>
                <w:lang w:eastAsia="id-ID"/>
              </w:rPr>
            </w:pPr>
            <w:r>
              <w:rPr>
                <w:rFonts w:ascii="Century Gothic" w:hAnsi="Century Gothic" w:cs="Calibri"/>
                <w:bCs/>
                <w:sz w:val="18"/>
                <w:szCs w:val="18"/>
                <w:lang w:eastAsia="id-ID"/>
              </w:rPr>
              <w:t>461.892.091,-</w:t>
            </w:r>
          </w:p>
        </w:tc>
        <w:tc>
          <w:tcPr>
            <w:tcW w:w="1984" w:type="dxa"/>
            <w:tcBorders>
              <w:bottom w:val="double" w:color="auto" w:sz="4" w:space="0"/>
            </w:tcBorders>
            <w:vAlign w:val="center"/>
          </w:tcPr>
          <w:p>
            <w:pPr>
              <w:spacing w:after="120" w:line="276" w:lineRule="auto"/>
              <w:rPr>
                <w:rFonts w:ascii="Century Gothic" w:hAnsi="Century Gothic" w:cs="Calibri"/>
                <w:sz w:val="18"/>
                <w:szCs w:val="18"/>
                <w:lang w:eastAsia="id-ID"/>
              </w:rPr>
            </w:pPr>
            <w:r>
              <w:rPr>
                <w:rFonts w:ascii="Century Gothic" w:hAnsi="Century Gothic" w:cs="Calibri"/>
                <w:bCs/>
                <w:sz w:val="18"/>
                <w:szCs w:val="18"/>
                <w:lang w:eastAsia="id-ID"/>
              </w:rPr>
              <w:t>465.452.696,68</w:t>
            </w:r>
          </w:p>
        </w:tc>
        <w:tc>
          <w:tcPr>
            <w:tcW w:w="1875" w:type="dxa"/>
            <w:tcBorders>
              <w:bottom w:val="double" w:color="auto" w:sz="4" w:space="0"/>
            </w:tcBorders>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w:t>
            </w:r>
            <w:r>
              <w:rPr>
                <w:rFonts w:ascii="Century Gothic" w:hAnsi="Century Gothic" w:cs="Calibri"/>
                <w:sz w:val="18"/>
                <w:szCs w:val="18"/>
                <w:lang w:val="id-ID" w:eastAsia="id-ID"/>
              </w:rPr>
              <w:t>3.560.605,68</w:t>
            </w:r>
            <w:r>
              <w:rPr>
                <w:rFonts w:ascii="Century Gothic" w:hAnsi="Century Gothic" w:cs="Calibri"/>
                <w:sz w:val="18"/>
                <w:szCs w:val="18"/>
                <w:lang w:eastAsia="id-ID"/>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9" w:hRule="atLeast"/>
        </w:trPr>
        <w:tc>
          <w:tcPr>
            <w:tcW w:w="2354" w:type="dxa"/>
            <w:tcBorders>
              <w:top w:val="double" w:color="auto" w:sz="4" w:space="0"/>
            </w:tcBorders>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Jumlah</w:t>
            </w:r>
          </w:p>
        </w:tc>
        <w:tc>
          <w:tcPr>
            <w:tcW w:w="1899" w:type="dxa"/>
            <w:tcBorders>
              <w:top w:val="double" w:color="auto" w:sz="4" w:space="0"/>
            </w:tcBorders>
            <w:vAlign w:val="center"/>
          </w:tcPr>
          <w:p>
            <w:pPr>
              <w:spacing w:after="120" w:line="276" w:lineRule="auto"/>
              <w:rPr>
                <w:rFonts w:ascii="Century Gothic" w:hAnsi="Century Gothic" w:cs="Calibri"/>
                <w:b/>
                <w:sz w:val="18"/>
                <w:szCs w:val="18"/>
                <w:lang w:eastAsia="id-ID"/>
              </w:rPr>
            </w:pPr>
            <w:r>
              <w:rPr>
                <w:rFonts w:ascii="Century Gothic" w:hAnsi="Century Gothic" w:cs="Calibri"/>
                <w:b/>
                <w:bCs/>
                <w:sz w:val="18"/>
                <w:szCs w:val="18"/>
                <w:lang w:eastAsia="id-ID"/>
              </w:rPr>
              <w:t>461.892.091,-</w:t>
            </w:r>
          </w:p>
        </w:tc>
        <w:tc>
          <w:tcPr>
            <w:tcW w:w="1984" w:type="dxa"/>
            <w:tcBorders>
              <w:top w:val="double" w:color="auto" w:sz="4" w:space="0"/>
            </w:tcBorders>
            <w:vAlign w:val="center"/>
          </w:tcPr>
          <w:p>
            <w:pPr>
              <w:spacing w:after="120" w:line="276" w:lineRule="auto"/>
              <w:rPr>
                <w:rFonts w:ascii="Century Gothic" w:hAnsi="Century Gothic" w:cs="Calibri"/>
                <w:b/>
                <w:sz w:val="18"/>
                <w:szCs w:val="18"/>
                <w:lang w:eastAsia="id-ID"/>
              </w:rPr>
            </w:pPr>
            <w:r>
              <w:rPr>
                <w:rFonts w:ascii="Century Gothic" w:hAnsi="Century Gothic" w:cs="Calibri"/>
                <w:b/>
                <w:bCs/>
                <w:sz w:val="18"/>
                <w:szCs w:val="18"/>
                <w:lang w:eastAsia="id-ID"/>
              </w:rPr>
              <w:t>465.452.696,68</w:t>
            </w:r>
          </w:p>
        </w:tc>
        <w:tc>
          <w:tcPr>
            <w:tcW w:w="1875" w:type="dxa"/>
            <w:tcBorders>
              <w:top w:val="double" w:color="auto" w:sz="4" w:space="0"/>
            </w:tcBorders>
            <w:vAlign w:val="center"/>
          </w:tcPr>
          <w:p>
            <w:pPr>
              <w:spacing w:after="120" w:line="276" w:lineRule="auto"/>
              <w:rPr>
                <w:rFonts w:ascii="Century Gothic" w:hAnsi="Century Gothic" w:cs="Calibri"/>
                <w:b/>
                <w:sz w:val="18"/>
                <w:szCs w:val="18"/>
                <w:lang w:eastAsia="id-ID"/>
              </w:rPr>
            </w:pPr>
            <w:r>
              <w:rPr>
                <w:rFonts w:ascii="Century Gothic" w:hAnsi="Century Gothic" w:cs="Calibri"/>
                <w:b/>
                <w:sz w:val="18"/>
                <w:szCs w:val="18"/>
                <w:lang w:eastAsia="id-ID"/>
              </w:rPr>
              <w:t>(</w:t>
            </w:r>
            <w:r>
              <w:rPr>
                <w:rFonts w:ascii="Century Gothic" w:hAnsi="Century Gothic" w:cs="Calibri"/>
                <w:b/>
                <w:sz w:val="18"/>
                <w:szCs w:val="18"/>
                <w:lang w:val="id-ID" w:eastAsia="id-ID"/>
              </w:rPr>
              <w:t>3.560.605,68</w:t>
            </w:r>
            <w:r>
              <w:rPr>
                <w:rFonts w:ascii="Century Gothic" w:hAnsi="Century Gothic" w:cs="Calibri"/>
                <w:b/>
                <w:sz w:val="18"/>
                <w:szCs w:val="18"/>
                <w:lang w:eastAsia="id-ID"/>
              </w:rPr>
              <w:t>)</w:t>
            </w:r>
          </w:p>
        </w:tc>
      </w:tr>
    </w:tbl>
    <w:p>
      <w:pPr>
        <w:spacing w:after="120" w:line="276" w:lineRule="auto"/>
        <w:jc w:val="both"/>
        <w:rPr>
          <w:rFonts w:ascii="Century Gothic" w:hAnsi="Century Gothic"/>
          <w:sz w:val="18"/>
          <w:szCs w:val="18"/>
        </w:rPr>
      </w:pPr>
    </w:p>
    <w:p>
      <w:pPr>
        <w:spacing w:after="120" w:line="276" w:lineRule="auto"/>
        <w:ind w:left="1134"/>
        <w:jc w:val="both"/>
        <w:rPr>
          <w:rFonts w:ascii="Century Gothic" w:hAnsi="Century Gothic"/>
          <w:sz w:val="18"/>
          <w:szCs w:val="18"/>
        </w:rPr>
      </w:pPr>
      <w:r>
        <w:rPr>
          <w:rFonts w:ascii="Century Gothic" w:hAnsi="Century Gothic"/>
          <w:sz w:val="18"/>
          <w:szCs w:val="18"/>
        </w:rPr>
        <w:t>Penjelasan Selisih :</w:t>
      </w:r>
    </w:p>
    <w:p>
      <w:pPr>
        <w:numPr>
          <w:ilvl w:val="0"/>
          <w:numId w:val="53"/>
        </w:numPr>
        <w:spacing w:after="120" w:line="276" w:lineRule="auto"/>
        <w:ind w:left="1418" w:hanging="284"/>
        <w:jc w:val="both"/>
        <w:rPr>
          <w:rFonts w:ascii="Century Gothic" w:hAnsi="Century Gothic"/>
          <w:sz w:val="18"/>
          <w:szCs w:val="18"/>
        </w:rPr>
      </w:pPr>
      <w:r>
        <w:rPr>
          <w:rFonts w:ascii="Century Gothic" w:hAnsi="Century Gothic"/>
          <w:sz w:val="18"/>
          <w:szCs w:val="18"/>
        </w:rPr>
        <w:t>Penyesuaian  pendapatan :</w:t>
      </w:r>
    </w:p>
    <w:p>
      <w:pPr>
        <w:numPr>
          <w:ilvl w:val="1"/>
          <w:numId w:val="53"/>
        </w:numPr>
        <w:spacing w:after="120" w:line="276" w:lineRule="auto"/>
        <w:ind w:left="1843"/>
        <w:jc w:val="both"/>
        <w:rPr>
          <w:rFonts w:ascii="Century Gothic" w:hAnsi="Century Gothic"/>
          <w:sz w:val="18"/>
          <w:szCs w:val="18"/>
        </w:rPr>
      </w:pPr>
      <w:r>
        <w:rPr>
          <w:rFonts w:ascii="Century Gothic" w:hAnsi="Century Gothic"/>
          <w:sz w:val="18"/>
          <w:szCs w:val="18"/>
        </w:rPr>
        <w:t>Penyesuaian atas pendapatan diterima dimuka tahun 201</w:t>
      </w:r>
      <w:r>
        <w:rPr>
          <w:rFonts w:ascii="Century Gothic" w:hAnsi="Century Gothic"/>
          <w:sz w:val="18"/>
          <w:szCs w:val="18"/>
          <w:lang w:val="id-ID"/>
        </w:rPr>
        <w:t>7</w:t>
      </w:r>
      <w:r>
        <w:rPr>
          <w:rFonts w:ascii="Century Gothic" w:hAnsi="Century Gothic"/>
          <w:sz w:val="18"/>
          <w:szCs w:val="18"/>
        </w:rPr>
        <w:t xml:space="preserve"> </w:t>
      </w:r>
      <w:r>
        <w:rPr>
          <w:rFonts w:ascii="Century Gothic" w:hAnsi="Century Gothic"/>
          <w:sz w:val="18"/>
          <w:szCs w:val="18"/>
          <w:lang w:val="id-ID"/>
        </w:rPr>
        <w:t>yaitu</w:t>
      </w:r>
      <w:r>
        <w:rPr>
          <w:rFonts w:ascii="Century Gothic" w:hAnsi="Century Gothic"/>
          <w:sz w:val="18"/>
          <w:szCs w:val="18"/>
        </w:rPr>
        <w:t xml:space="preserve"> Pendapatan Sewa Lahan dan Gedung sebesar Rp. 21.363.634,08 selama 2 tahun yang di sewa semenjak pada tanggal 15 Mei 2015</w:t>
      </w:r>
      <w:r>
        <w:rPr>
          <w:rFonts w:ascii="Century Gothic" w:hAnsi="Century Gothic"/>
          <w:sz w:val="18"/>
          <w:szCs w:val="18"/>
          <w:lang w:val="id-ID"/>
        </w:rPr>
        <w:t xml:space="preserve">, </w:t>
      </w:r>
      <w:r>
        <w:rPr>
          <w:rFonts w:ascii="Century Gothic" w:hAnsi="Century Gothic"/>
          <w:sz w:val="18"/>
          <w:szCs w:val="18"/>
        </w:rPr>
        <w:t xml:space="preserve">yang menjadi pendapatan tahun berjalan tahun 2016 sebesar Rp. </w:t>
      </w:r>
      <w:r>
        <w:rPr>
          <w:rFonts w:ascii="Century Gothic" w:hAnsi="Century Gothic" w:cs="Calibri"/>
          <w:sz w:val="18"/>
          <w:szCs w:val="18"/>
          <w:lang w:eastAsia="id-ID"/>
        </w:rPr>
        <w:t>17.803.028,40</w:t>
      </w:r>
      <w:r>
        <w:rPr>
          <w:rFonts w:ascii="Century Gothic" w:hAnsi="Century Gothic"/>
          <w:sz w:val="18"/>
          <w:szCs w:val="18"/>
        </w:rPr>
        <w:t xml:space="preserve"> dan pengakuan pendapatan diterima dimuka selama tahun 2017  sebesar Rp. </w:t>
      </w:r>
      <w:r>
        <w:rPr>
          <w:rFonts w:ascii="Century Gothic" w:hAnsi="Century Gothic" w:cs="Calibri"/>
          <w:sz w:val="18"/>
          <w:szCs w:val="18"/>
          <w:lang w:eastAsia="id-ID"/>
        </w:rPr>
        <w:t>3.560.605,68</w:t>
      </w:r>
      <w:r>
        <w:rPr>
          <w:rFonts w:ascii="Century Gothic" w:hAnsi="Century Gothic"/>
          <w:sz w:val="18"/>
          <w:szCs w:val="18"/>
        </w:rPr>
        <w:t xml:space="preserve"> </w:t>
      </w:r>
    </w:p>
    <w:p>
      <w:pPr>
        <w:spacing w:after="120" w:line="276" w:lineRule="auto"/>
        <w:ind w:left="2520"/>
        <w:jc w:val="both"/>
        <w:rPr>
          <w:rFonts w:ascii="Century Gothic" w:hAnsi="Century Gothic"/>
          <w:sz w:val="18"/>
          <w:szCs w:val="18"/>
        </w:rPr>
      </w:pPr>
    </w:p>
    <w:tbl>
      <w:tblPr>
        <w:tblStyle w:val="30"/>
        <w:tblW w:w="8080"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851"/>
        <w:gridCol w:w="1275"/>
        <w:gridCol w:w="993"/>
        <w:gridCol w:w="992"/>
        <w:gridCol w:w="992"/>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1" w:type="dxa"/>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Objek Pendapatan LRA/LO</w:t>
            </w:r>
          </w:p>
        </w:tc>
        <w:tc>
          <w:tcPr>
            <w:tcW w:w="2126" w:type="dxa"/>
            <w:gridSpan w:val="2"/>
            <w:vAlign w:val="center"/>
          </w:tcPr>
          <w:p>
            <w:pPr>
              <w:spacing w:after="120" w:line="276" w:lineRule="auto"/>
              <w:ind w:left="34"/>
              <w:jc w:val="center"/>
              <w:rPr>
                <w:rFonts w:ascii="Century Gothic" w:hAnsi="Century Gothic" w:cs="Calibri"/>
                <w:b/>
                <w:sz w:val="18"/>
                <w:szCs w:val="18"/>
                <w:lang w:eastAsia="id-ID"/>
              </w:rPr>
            </w:pPr>
            <w:r>
              <w:rPr>
                <w:rFonts w:ascii="Century Gothic" w:hAnsi="Century Gothic" w:cs="Calibri"/>
                <w:b/>
                <w:sz w:val="18"/>
                <w:szCs w:val="18"/>
                <w:lang w:eastAsia="id-ID"/>
              </w:rPr>
              <w:t>Penyesuaian Smtr 1</w:t>
            </w:r>
          </w:p>
        </w:tc>
        <w:tc>
          <w:tcPr>
            <w:tcW w:w="1985" w:type="dxa"/>
            <w:gridSpan w:val="2"/>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Penyesuaian Smtr 2</w:t>
            </w:r>
          </w:p>
        </w:tc>
        <w:tc>
          <w:tcPr>
            <w:tcW w:w="2268" w:type="dxa"/>
            <w:gridSpan w:val="2"/>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Jumlah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1" w:type="dxa"/>
            <w:tcBorders>
              <w:bottom w:val="single" w:color="auto" w:sz="4" w:space="0"/>
            </w:tcBorders>
          </w:tcPr>
          <w:p>
            <w:pPr>
              <w:spacing w:after="120" w:line="276" w:lineRule="auto"/>
              <w:jc w:val="center"/>
              <w:rPr>
                <w:rFonts w:ascii="Century Gothic" w:hAnsi="Century Gothic" w:cs="Calibri"/>
                <w:sz w:val="18"/>
                <w:szCs w:val="18"/>
                <w:lang w:eastAsia="id-ID"/>
              </w:rPr>
            </w:pPr>
          </w:p>
        </w:tc>
        <w:tc>
          <w:tcPr>
            <w:tcW w:w="851" w:type="dxa"/>
            <w:tcBorders>
              <w:bottom w:val="single" w:color="auto" w:sz="4" w:space="0"/>
            </w:tcBorders>
          </w:tcPr>
          <w:p>
            <w:pPr>
              <w:spacing w:after="120" w:line="276" w:lineRule="auto"/>
              <w:jc w:val="center"/>
              <w:rPr>
                <w:rFonts w:ascii="Century Gothic" w:hAnsi="Century Gothic" w:cs="Calibri"/>
                <w:sz w:val="18"/>
                <w:szCs w:val="18"/>
                <w:lang w:eastAsia="id-ID"/>
              </w:rPr>
            </w:pPr>
            <w:r>
              <w:rPr>
                <w:rFonts w:ascii="Century Gothic" w:hAnsi="Century Gothic" w:cs="Calibri"/>
                <w:sz w:val="18"/>
                <w:szCs w:val="18"/>
                <w:lang w:eastAsia="id-ID"/>
              </w:rPr>
              <w:t>Debet</w:t>
            </w:r>
          </w:p>
        </w:tc>
        <w:tc>
          <w:tcPr>
            <w:tcW w:w="1275" w:type="dxa"/>
            <w:tcBorders>
              <w:bottom w:val="single" w:color="auto" w:sz="4" w:space="0"/>
            </w:tcBorders>
          </w:tcPr>
          <w:p>
            <w:pPr>
              <w:spacing w:after="120" w:line="276" w:lineRule="auto"/>
              <w:jc w:val="center"/>
              <w:rPr>
                <w:rFonts w:ascii="Century Gothic" w:hAnsi="Century Gothic" w:cs="Calibri"/>
                <w:sz w:val="18"/>
                <w:szCs w:val="18"/>
                <w:lang w:eastAsia="id-ID"/>
              </w:rPr>
            </w:pPr>
            <w:r>
              <w:rPr>
                <w:rFonts w:ascii="Century Gothic" w:hAnsi="Century Gothic" w:cs="Calibri"/>
                <w:sz w:val="18"/>
                <w:szCs w:val="18"/>
                <w:lang w:eastAsia="id-ID"/>
              </w:rPr>
              <w:t>Kredit</w:t>
            </w:r>
          </w:p>
        </w:tc>
        <w:tc>
          <w:tcPr>
            <w:tcW w:w="993" w:type="dxa"/>
            <w:tcBorders>
              <w:bottom w:val="single" w:color="auto" w:sz="4" w:space="0"/>
            </w:tcBorders>
          </w:tcPr>
          <w:p>
            <w:pPr>
              <w:spacing w:after="120" w:line="276" w:lineRule="auto"/>
              <w:jc w:val="center"/>
              <w:rPr>
                <w:rFonts w:ascii="Century Gothic" w:hAnsi="Century Gothic" w:cs="Calibri"/>
                <w:sz w:val="18"/>
                <w:szCs w:val="18"/>
                <w:lang w:eastAsia="id-ID"/>
              </w:rPr>
            </w:pPr>
            <w:r>
              <w:rPr>
                <w:rFonts w:ascii="Century Gothic" w:hAnsi="Century Gothic" w:cs="Calibri"/>
                <w:sz w:val="18"/>
                <w:szCs w:val="18"/>
                <w:lang w:eastAsia="id-ID"/>
              </w:rPr>
              <w:t>Debet</w:t>
            </w:r>
          </w:p>
        </w:tc>
        <w:tc>
          <w:tcPr>
            <w:tcW w:w="992" w:type="dxa"/>
            <w:tcBorders>
              <w:bottom w:val="single" w:color="auto" w:sz="4" w:space="0"/>
            </w:tcBorders>
          </w:tcPr>
          <w:p>
            <w:pPr>
              <w:spacing w:after="120" w:line="276" w:lineRule="auto"/>
              <w:jc w:val="center"/>
              <w:rPr>
                <w:rFonts w:ascii="Century Gothic" w:hAnsi="Century Gothic" w:cs="Calibri"/>
                <w:sz w:val="18"/>
                <w:szCs w:val="18"/>
                <w:lang w:eastAsia="id-ID"/>
              </w:rPr>
            </w:pPr>
            <w:r>
              <w:rPr>
                <w:rFonts w:ascii="Century Gothic" w:hAnsi="Century Gothic" w:cs="Calibri"/>
                <w:sz w:val="18"/>
                <w:szCs w:val="18"/>
                <w:lang w:eastAsia="id-ID"/>
              </w:rPr>
              <w:t>Kredit</w:t>
            </w:r>
          </w:p>
        </w:tc>
        <w:tc>
          <w:tcPr>
            <w:tcW w:w="992" w:type="dxa"/>
            <w:tcBorders>
              <w:bottom w:val="single" w:color="auto" w:sz="4" w:space="0"/>
            </w:tcBorders>
          </w:tcPr>
          <w:p>
            <w:pPr>
              <w:spacing w:after="120" w:line="276" w:lineRule="auto"/>
              <w:jc w:val="center"/>
              <w:rPr>
                <w:rFonts w:ascii="Century Gothic" w:hAnsi="Century Gothic" w:cs="Calibri"/>
                <w:sz w:val="18"/>
                <w:szCs w:val="18"/>
                <w:lang w:eastAsia="id-ID"/>
              </w:rPr>
            </w:pPr>
            <w:r>
              <w:rPr>
                <w:rFonts w:ascii="Century Gothic" w:hAnsi="Century Gothic" w:cs="Calibri"/>
                <w:sz w:val="18"/>
                <w:szCs w:val="18"/>
                <w:lang w:eastAsia="id-ID"/>
              </w:rPr>
              <w:t>Debet</w:t>
            </w:r>
          </w:p>
        </w:tc>
        <w:tc>
          <w:tcPr>
            <w:tcW w:w="1276" w:type="dxa"/>
            <w:tcBorders>
              <w:bottom w:val="single" w:color="auto" w:sz="4" w:space="0"/>
            </w:tcBorders>
          </w:tcPr>
          <w:p>
            <w:pPr>
              <w:spacing w:after="120" w:line="276" w:lineRule="auto"/>
              <w:jc w:val="center"/>
              <w:rPr>
                <w:rFonts w:ascii="Century Gothic" w:hAnsi="Century Gothic" w:cs="Calibri"/>
                <w:sz w:val="18"/>
                <w:szCs w:val="18"/>
                <w:lang w:eastAsia="id-ID"/>
              </w:rPr>
            </w:pPr>
            <w:r>
              <w:rPr>
                <w:rFonts w:ascii="Century Gothic" w:hAnsi="Century Gothic" w:cs="Calibri"/>
                <w:sz w:val="18"/>
                <w:szCs w:val="18"/>
                <w:lang w:eastAsia="id-ID"/>
              </w:rPr>
              <w:t>Kredit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trPr>
        <w:tc>
          <w:tcPr>
            <w:tcW w:w="1701" w:type="dxa"/>
            <w:tcBorders>
              <w:bottom w:val="double" w:color="auto" w:sz="4" w:space="0"/>
            </w:tcBorders>
          </w:tcPr>
          <w:p>
            <w:pPr>
              <w:numPr>
                <w:ilvl w:val="0"/>
                <w:numId w:val="52"/>
              </w:numPr>
              <w:spacing w:after="120" w:line="276" w:lineRule="auto"/>
              <w:jc w:val="left"/>
              <w:rPr>
                <w:rFonts w:ascii="Century Gothic" w:hAnsi="Century Gothic" w:cs="Calibri"/>
                <w:sz w:val="18"/>
                <w:szCs w:val="18"/>
                <w:lang w:eastAsia="id-ID"/>
              </w:rPr>
            </w:pPr>
            <w:r>
              <w:rPr>
                <w:rFonts w:ascii="Century Gothic" w:hAnsi="Century Gothic" w:cs="Calibri"/>
                <w:sz w:val="18"/>
                <w:szCs w:val="18"/>
                <w:lang w:eastAsia="id-ID"/>
              </w:rPr>
              <w:t xml:space="preserve">Pendapatan </w:t>
            </w:r>
            <w:r>
              <w:rPr>
                <w:rFonts w:ascii="Century Gothic" w:hAnsi="Century Gothic" w:cs="Calibri"/>
                <w:sz w:val="18"/>
                <w:szCs w:val="18"/>
                <w:lang w:val="id-ID" w:eastAsia="id-ID"/>
              </w:rPr>
              <w:t>Retribusi</w:t>
            </w:r>
          </w:p>
        </w:tc>
        <w:tc>
          <w:tcPr>
            <w:tcW w:w="851" w:type="dxa"/>
            <w:tcBorders>
              <w:bottom w:val="double" w:color="auto" w:sz="4" w:space="0"/>
            </w:tcBorders>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val="id-ID" w:eastAsia="id-ID"/>
              </w:rPr>
              <w:t>0,-</w:t>
            </w:r>
          </w:p>
        </w:tc>
        <w:tc>
          <w:tcPr>
            <w:tcW w:w="1275" w:type="dxa"/>
            <w:tcBorders>
              <w:bottom w:val="double" w:color="auto" w:sz="4" w:space="0"/>
            </w:tcBorders>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3</w:t>
            </w:r>
            <w:r>
              <w:rPr>
                <w:rFonts w:ascii="Century Gothic" w:hAnsi="Century Gothic" w:cs="Calibri"/>
                <w:sz w:val="18"/>
                <w:szCs w:val="18"/>
                <w:lang w:val="id-ID" w:eastAsia="id-ID"/>
              </w:rPr>
              <w:t>.</w:t>
            </w:r>
            <w:r>
              <w:rPr>
                <w:rFonts w:ascii="Century Gothic" w:hAnsi="Century Gothic" w:cs="Calibri"/>
                <w:sz w:val="18"/>
                <w:szCs w:val="18"/>
                <w:lang w:eastAsia="id-ID"/>
              </w:rPr>
              <w:t>560</w:t>
            </w:r>
            <w:r>
              <w:rPr>
                <w:rFonts w:ascii="Century Gothic" w:hAnsi="Century Gothic" w:cs="Calibri"/>
                <w:sz w:val="18"/>
                <w:szCs w:val="18"/>
                <w:lang w:val="id-ID" w:eastAsia="id-ID"/>
              </w:rPr>
              <w:t>.</w:t>
            </w:r>
            <w:r>
              <w:rPr>
                <w:rFonts w:ascii="Century Gothic" w:hAnsi="Century Gothic" w:cs="Calibri"/>
                <w:sz w:val="18"/>
                <w:szCs w:val="18"/>
                <w:lang w:eastAsia="id-ID"/>
              </w:rPr>
              <w:t>605,68</w:t>
            </w:r>
          </w:p>
        </w:tc>
        <w:tc>
          <w:tcPr>
            <w:tcW w:w="993" w:type="dxa"/>
            <w:tcBorders>
              <w:bottom w:val="double" w:color="auto" w:sz="4" w:space="0"/>
            </w:tcBorders>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0,-</w:t>
            </w:r>
          </w:p>
        </w:tc>
        <w:tc>
          <w:tcPr>
            <w:tcW w:w="992" w:type="dxa"/>
            <w:tcBorders>
              <w:bottom w:val="double" w:color="auto" w:sz="4" w:space="0"/>
            </w:tcBorders>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0,-</w:t>
            </w:r>
          </w:p>
        </w:tc>
        <w:tc>
          <w:tcPr>
            <w:tcW w:w="992" w:type="dxa"/>
            <w:tcBorders>
              <w:bottom w:val="double" w:color="auto" w:sz="4" w:space="0"/>
            </w:tcBorders>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val="id-ID" w:eastAsia="id-ID"/>
              </w:rPr>
              <w:t>0,-</w:t>
            </w:r>
          </w:p>
        </w:tc>
        <w:tc>
          <w:tcPr>
            <w:tcW w:w="1276" w:type="dxa"/>
            <w:tcBorders>
              <w:bottom w:val="double" w:color="auto" w:sz="4" w:space="0"/>
            </w:tcBorders>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3</w:t>
            </w:r>
            <w:r>
              <w:rPr>
                <w:rFonts w:ascii="Century Gothic" w:hAnsi="Century Gothic" w:cs="Calibri"/>
                <w:sz w:val="18"/>
                <w:szCs w:val="18"/>
                <w:lang w:val="id-ID" w:eastAsia="id-ID"/>
              </w:rPr>
              <w:t>.</w:t>
            </w:r>
            <w:r>
              <w:rPr>
                <w:rFonts w:ascii="Century Gothic" w:hAnsi="Century Gothic" w:cs="Calibri"/>
                <w:sz w:val="18"/>
                <w:szCs w:val="18"/>
                <w:lang w:eastAsia="id-ID"/>
              </w:rPr>
              <w:t>560</w:t>
            </w:r>
            <w:r>
              <w:rPr>
                <w:rFonts w:ascii="Century Gothic" w:hAnsi="Century Gothic" w:cs="Calibri"/>
                <w:sz w:val="18"/>
                <w:szCs w:val="18"/>
                <w:lang w:val="id-ID" w:eastAsia="id-ID"/>
              </w:rPr>
              <w:t>.</w:t>
            </w:r>
            <w:r>
              <w:rPr>
                <w:rFonts w:ascii="Century Gothic" w:hAnsi="Century Gothic" w:cs="Calibri"/>
                <w:sz w:val="18"/>
                <w:szCs w:val="18"/>
                <w:lang w:eastAsia="id-ID"/>
              </w:rPr>
              <w:t>605,68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1" w:type="dxa"/>
            <w:tcBorders>
              <w:top w:val="double" w:color="auto" w:sz="4" w:space="0"/>
            </w:tcBorders>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Jumlah</w:t>
            </w:r>
          </w:p>
        </w:tc>
        <w:tc>
          <w:tcPr>
            <w:tcW w:w="851" w:type="dxa"/>
            <w:tcBorders>
              <w:top w:val="double" w:color="auto" w:sz="4" w:space="0"/>
            </w:tcBorders>
            <w:vAlign w:val="center"/>
          </w:tcPr>
          <w:p>
            <w:pPr>
              <w:spacing w:after="120" w:line="276" w:lineRule="auto"/>
              <w:rPr>
                <w:rFonts w:ascii="Century Gothic" w:hAnsi="Century Gothic" w:cs="Calibri"/>
                <w:b/>
                <w:sz w:val="18"/>
                <w:szCs w:val="18"/>
                <w:lang w:eastAsia="id-ID"/>
              </w:rPr>
            </w:pPr>
            <w:r>
              <w:rPr>
                <w:rFonts w:ascii="Century Gothic" w:hAnsi="Century Gothic" w:cs="Calibri"/>
                <w:b/>
                <w:sz w:val="18"/>
                <w:szCs w:val="18"/>
                <w:lang w:val="id-ID" w:eastAsia="id-ID"/>
              </w:rPr>
              <w:t>0,-</w:t>
            </w:r>
          </w:p>
        </w:tc>
        <w:tc>
          <w:tcPr>
            <w:tcW w:w="1275" w:type="dxa"/>
            <w:tcBorders>
              <w:top w:val="double" w:color="auto" w:sz="4" w:space="0"/>
            </w:tcBorders>
            <w:vAlign w:val="center"/>
          </w:tcPr>
          <w:p>
            <w:pPr>
              <w:spacing w:after="120" w:line="276" w:lineRule="auto"/>
              <w:rPr>
                <w:rFonts w:ascii="Century Gothic" w:hAnsi="Century Gothic" w:cs="Calibri"/>
                <w:b/>
                <w:sz w:val="18"/>
                <w:szCs w:val="18"/>
                <w:lang w:eastAsia="id-ID"/>
              </w:rPr>
            </w:pPr>
            <w:r>
              <w:rPr>
                <w:rFonts w:ascii="Century Gothic" w:hAnsi="Century Gothic" w:cs="Calibri"/>
                <w:b/>
                <w:sz w:val="18"/>
                <w:szCs w:val="18"/>
                <w:lang w:eastAsia="id-ID"/>
              </w:rPr>
              <w:t>3</w:t>
            </w:r>
            <w:r>
              <w:rPr>
                <w:rFonts w:ascii="Century Gothic" w:hAnsi="Century Gothic" w:cs="Calibri"/>
                <w:b/>
                <w:sz w:val="18"/>
                <w:szCs w:val="18"/>
                <w:lang w:val="id-ID" w:eastAsia="id-ID"/>
              </w:rPr>
              <w:t>.</w:t>
            </w:r>
            <w:r>
              <w:rPr>
                <w:rFonts w:ascii="Century Gothic" w:hAnsi="Century Gothic" w:cs="Calibri"/>
                <w:b/>
                <w:sz w:val="18"/>
                <w:szCs w:val="18"/>
                <w:lang w:eastAsia="id-ID"/>
              </w:rPr>
              <w:t>560</w:t>
            </w:r>
            <w:r>
              <w:rPr>
                <w:rFonts w:ascii="Century Gothic" w:hAnsi="Century Gothic" w:cs="Calibri"/>
                <w:b/>
                <w:sz w:val="18"/>
                <w:szCs w:val="18"/>
                <w:lang w:val="id-ID" w:eastAsia="id-ID"/>
              </w:rPr>
              <w:t>.</w:t>
            </w:r>
            <w:r>
              <w:rPr>
                <w:rFonts w:ascii="Century Gothic" w:hAnsi="Century Gothic" w:cs="Calibri"/>
                <w:b/>
                <w:sz w:val="18"/>
                <w:szCs w:val="18"/>
                <w:lang w:eastAsia="id-ID"/>
              </w:rPr>
              <w:t>605,68</w:t>
            </w:r>
          </w:p>
        </w:tc>
        <w:tc>
          <w:tcPr>
            <w:tcW w:w="993" w:type="dxa"/>
            <w:tcBorders>
              <w:top w:val="double" w:color="auto" w:sz="4" w:space="0"/>
            </w:tcBorders>
            <w:vAlign w:val="center"/>
          </w:tcPr>
          <w:p>
            <w:pPr>
              <w:spacing w:after="120" w:line="276" w:lineRule="auto"/>
              <w:rPr>
                <w:rFonts w:ascii="Century Gothic" w:hAnsi="Century Gothic" w:cs="Calibri"/>
                <w:b/>
                <w:sz w:val="18"/>
                <w:szCs w:val="18"/>
                <w:lang w:val="id-ID" w:eastAsia="id-ID"/>
              </w:rPr>
            </w:pPr>
            <w:r>
              <w:rPr>
                <w:rFonts w:ascii="Century Gothic" w:hAnsi="Century Gothic" w:cs="Calibri"/>
                <w:b/>
                <w:sz w:val="18"/>
                <w:szCs w:val="18"/>
                <w:lang w:val="id-ID" w:eastAsia="id-ID"/>
              </w:rPr>
              <w:t>0.-</w:t>
            </w:r>
          </w:p>
        </w:tc>
        <w:tc>
          <w:tcPr>
            <w:tcW w:w="992" w:type="dxa"/>
            <w:tcBorders>
              <w:top w:val="double" w:color="auto" w:sz="4" w:space="0"/>
            </w:tcBorders>
            <w:vAlign w:val="center"/>
          </w:tcPr>
          <w:p>
            <w:pPr>
              <w:spacing w:after="120" w:line="276" w:lineRule="auto"/>
              <w:rPr>
                <w:rFonts w:ascii="Century Gothic" w:hAnsi="Century Gothic" w:cs="Calibri"/>
                <w:b/>
                <w:sz w:val="18"/>
                <w:szCs w:val="18"/>
                <w:lang w:eastAsia="id-ID"/>
              </w:rPr>
            </w:pPr>
            <w:r>
              <w:rPr>
                <w:rFonts w:ascii="Century Gothic" w:hAnsi="Century Gothic" w:cs="Calibri"/>
                <w:b/>
                <w:sz w:val="18"/>
                <w:szCs w:val="18"/>
                <w:lang w:eastAsia="id-ID"/>
              </w:rPr>
              <w:t>0,-</w:t>
            </w:r>
          </w:p>
        </w:tc>
        <w:tc>
          <w:tcPr>
            <w:tcW w:w="992" w:type="dxa"/>
            <w:tcBorders>
              <w:top w:val="double" w:color="auto" w:sz="4" w:space="0"/>
            </w:tcBorders>
            <w:vAlign w:val="center"/>
          </w:tcPr>
          <w:p>
            <w:pPr>
              <w:spacing w:after="120" w:line="276" w:lineRule="auto"/>
              <w:rPr>
                <w:rFonts w:ascii="Century Gothic" w:hAnsi="Century Gothic" w:cs="Calibri"/>
                <w:b/>
                <w:sz w:val="18"/>
                <w:szCs w:val="18"/>
                <w:lang w:eastAsia="id-ID"/>
              </w:rPr>
            </w:pPr>
            <w:r>
              <w:rPr>
                <w:rFonts w:ascii="Century Gothic" w:hAnsi="Century Gothic" w:cs="Calibri"/>
                <w:sz w:val="18"/>
                <w:szCs w:val="18"/>
                <w:lang w:val="id-ID" w:eastAsia="id-ID"/>
              </w:rPr>
              <w:t>0,-</w:t>
            </w:r>
          </w:p>
        </w:tc>
        <w:tc>
          <w:tcPr>
            <w:tcW w:w="1276" w:type="dxa"/>
            <w:tcBorders>
              <w:top w:val="double" w:color="auto" w:sz="4" w:space="0"/>
            </w:tcBorders>
            <w:vAlign w:val="center"/>
          </w:tcPr>
          <w:p>
            <w:pPr>
              <w:spacing w:after="120" w:line="276" w:lineRule="auto"/>
              <w:rPr>
                <w:rFonts w:ascii="Century Gothic" w:hAnsi="Century Gothic" w:cs="Calibri"/>
                <w:b/>
                <w:sz w:val="18"/>
                <w:szCs w:val="18"/>
                <w:lang w:eastAsia="id-ID"/>
              </w:rPr>
            </w:pPr>
            <w:r>
              <w:rPr>
                <w:rFonts w:ascii="Century Gothic" w:hAnsi="Century Gothic" w:cs="Calibri"/>
                <w:b/>
                <w:sz w:val="18"/>
                <w:szCs w:val="18"/>
                <w:lang w:eastAsia="id-ID"/>
              </w:rPr>
              <w:t>3</w:t>
            </w:r>
            <w:r>
              <w:rPr>
                <w:rFonts w:ascii="Century Gothic" w:hAnsi="Century Gothic" w:cs="Calibri"/>
                <w:b/>
                <w:sz w:val="18"/>
                <w:szCs w:val="18"/>
                <w:lang w:val="id-ID" w:eastAsia="id-ID"/>
              </w:rPr>
              <w:t>.</w:t>
            </w:r>
            <w:r>
              <w:rPr>
                <w:rFonts w:ascii="Century Gothic" w:hAnsi="Century Gothic" w:cs="Calibri"/>
                <w:b/>
                <w:sz w:val="18"/>
                <w:szCs w:val="18"/>
                <w:lang w:eastAsia="id-ID"/>
              </w:rPr>
              <w:t>560</w:t>
            </w:r>
            <w:r>
              <w:rPr>
                <w:rFonts w:ascii="Century Gothic" w:hAnsi="Century Gothic" w:cs="Calibri"/>
                <w:b/>
                <w:sz w:val="18"/>
                <w:szCs w:val="18"/>
                <w:lang w:val="id-ID" w:eastAsia="id-ID"/>
              </w:rPr>
              <w:t>.</w:t>
            </w:r>
            <w:r>
              <w:rPr>
                <w:rFonts w:ascii="Century Gothic" w:hAnsi="Century Gothic" w:cs="Calibri"/>
                <w:b/>
                <w:sz w:val="18"/>
                <w:szCs w:val="18"/>
                <w:lang w:eastAsia="id-ID"/>
              </w:rPr>
              <w:t>605,68</w:t>
            </w:r>
          </w:p>
        </w:tc>
      </w:tr>
    </w:tbl>
    <w:p>
      <w:pPr>
        <w:spacing w:after="120" w:line="276" w:lineRule="auto"/>
        <w:ind w:left="2520"/>
        <w:jc w:val="both"/>
        <w:rPr>
          <w:rFonts w:ascii="Century Gothic" w:hAnsi="Century Gothic"/>
          <w:sz w:val="18"/>
          <w:szCs w:val="18"/>
        </w:rPr>
      </w:pPr>
    </w:p>
    <w:p>
      <w:pPr>
        <w:spacing w:after="120" w:line="276" w:lineRule="auto"/>
        <w:ind w:left="2520"/>
        <w:jc w:val="both"/>
        <w:rPr>
          <w:rFonts w:ascii="Century Gothic" w:hAnsi="Century Gothic"/>
          <w:sz w:val="18"/>
          <w:szCs w:val="18"/>
        </w:rPr>
      </w:pPr>
    </w:p>
    <w:p>
      <w:pPr>
        <w:spacing w:after="120" w:line="276" w:lineRule="auto"/>
        <w:jc w:val="both"/>
        <w:rPr>
          <w:rFonts w:ascii="Century Gothic" w:hAnsi="Century Gothic" w:cs="Calibri"/>
          <w:b/>
          <w:bCs/>
          <w:sz w:val="18"/>
          <w:szCs w:val="18"/>
          <w:lang w:eastAsia="id-ID"/>
        </w:rPr>
      </w:pPr>
      <w:r>
        <w:rPr>
          <w:rFonts w:ascii="Century Gothic" w:hAnsi="Century Gothic" w:cs="Calibri"/>
          <w:b/>
          <w:bCs/>
          <w:sz w:val="18"/>
          <w:szCs w:val="18"/>
          <w:lang w:eastAsia="id-ID"/>
        </w:rPr>
        <w:t>5.3.2 BEBAN</w:t>
      </w:r>
    </w:p>
    <w:p>
      <w:pPr>
        <w:spacing w:after="120" w:line="276" w:lineRule="auto"/>
        <w:ind w:left="426"/>
        <w:jc w:val="both"/>
        <w:rPr>
          <w:rFonts w:ascii="Century Gothic" w:hAnsi="Century Gothic"/>
          <w:b/>
          <w:sz w:val="18"/>
          <w:szCs w:val="18"/>
        </w:rPr>
      </w:pPr>
      <w:r>
        <w:rPr>
          <w:rFonts w:ascii="Century Gothic" w:hAnsi="Century Gothic"/>
          <w:b/>
          <w:sz w:val="18"/>
          <w:szCs w:val="18"/>
          <w:lang w:val="id-ID"/>
        </w:rPr>
        <w:t xml:space="preserve"> </w:t>
      </w:r>
      <w:r>
        <w:rPr>
          <w:rFonts w:ascii="Century Gothic" w:hAnsi="Century Gothic"/>
          <w:b/>
          <w:sz w:val="18"/>
          <w:szCs w:val="18"/>
        </w:rPr>
        <w:t>Beban Oper</w:t>
      </w:r>
      <w:r>
        <w:rPr>
          <w:rFonts w:ascii="Century Gothic" w:hAnsi="Century Gothic"/>
          <w:b/>
          <w:sz w:val="18"/>
          <w:szCs w:val="18"/>
          <w:lang w:val="id-ID"/>
        </w:rPr>
        <w:t>a</w:t>
      </w:r>
      <w:r>
        <w:rPr>
          <w:rFonts w:ascii="Century Gothic" w:hAnsi="Century Gothic"/>
          <w:b/>
          <w:sz w:val="18"/>
          <w:szCs w:val="18"/>
        </w:rPr>
        <w:t xml:space="preserve">si </w:t>
      </w:r>
    </w:p>
    <w:tbl>
      <w:tblPr>
        <w:tblStyle w:val="30"/>
        <w:tblW w:w="8080" w:type="dxa"/>
        <w:tblInd w:w="817" w:type="dxa"/>
        <w:tblBorders>
          <w:top w:val="single" w:color="auto" w:sz="18" w:space="0"/>
          <w:left w:val="single" w:color="auto" w:sz="18" w:space="0"/>
          <w:bottom w:val="single" w:color="auto" w:sz="18" w:space="0"/>
          <w:right w:val="single" w:color="auto" w:sz="18" w:space="0"/>
          <w:insideH w:val="single" w:color="auto" w:sz="4" w:space="0"/>
          <w:insideV w:val="single" w:color="auto" w:sz="18" w:space="0"/>
        </w:tblBorders>
        <w:tblLayout w:type="fixed"/>
        <w:tblCellMar>
          <w:top w:w="0" w:type="dxa"/>
          <w:left w:w="108" w:type="dxa"/>
          <w:bottom w:w="0" w:type="dxa"/>
          <w:right w:w="108" w:type="dxa"/>
        </w:tblCellMar>
      </w:tblPr>
      <w:tblGrid>
        <w:gridCol w:w="3544"/>
        <w:gridCol w:w="2268"/>
        <w:gridCol w:w="2268"/>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18" w:space="0"/>
          </w:tblBorders>
          <w:tblLayout w:type="fixed"/>
          <w:tblCellMar>
            <w:top w:w="0" w:type="dxa"/>
            <w:left w:w="108" w:type="dxa"/>
            <w:bottom w:w="0" w:type="dxa"/>
            <w:right w:w="108" w:type="dxa"/>
          </w:tblCellMar>
        </w:tblPrEx>
        <w:trPr>
          <w:trHeight w:val="330" w:hRule="atLeast"/>
        </w:trPr>
        <w:tc>
          <w:tcPr>
            <w:tcW w:w="3544" w:type="dxa"/>
            <w:shd w:val="clear" w:color="auto" w:fill="auto"/>
            <w:vAlign w:val="bottom"/>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Perkiraan</w:t>
            </w:r>
          </w:p>
        </w:tc>
        <w:tc>
          <w:tcPr>
            <w:tcW w:w="2268" w:type="dxa"/>
            <w:shd w:val="clear" w:color="auto" w:fill="auto"/>
            <w:vAlign w:val="bottom"/>
          </w:tcPr>
          <w:p>
            <w:pPr>
              <w:spacing w:after="120" w:line="276" w:lineRule="auto"/>
              <w:jc w:val="center"/>
              <w:rPr>
                <w:rFonts w:ascii="Century Gothic" w:hAnsi="Century Gothic" w:cs="Calibri"/>
                <w:b/>
                <w:bCs/>
                <w:sz w:val="18"/>
                <w:szCs w:val="18"/>
                <w:lang w:val="id-ID" w:eastAsia="id-ID"/>
              </w:rPr>
            </w:pPr>
            <w:r>
              <w:rPr>
                <w:rFonts w:ascii="Century Gothic" w:hAnsi="Century Gothic" w:cs="Calibri"/>
                <w:b/>
                <w:bCs/>
                <w:sz w:val="18"/>
                <w:szCs w:val="18"/>
                <w:lang w:eastAsia="id-ID"/>
              </w:rPr>
              <w:t>201</w:t>
            </w:r>
            <w:r>
              <w:rPr>
                <w:rFonts w:ascii="Century Gothic" w:hAnsi="Century Gothic" w:cs="Calibri"/>
                <w:b/>
                <w:bCs/>
                <w:sz w:val="18"/>
                <w:szCs w:val="18"/>
                <w:lang w:val="id-ID" w:eastAsia="id-ID"/>
              </w:rPr>
              <w:t>7</w:t>
            </w:r>
          </w:p>
        </w:tc>
        <w:tc>
          <w:tcPr>
            <w:tcW w:w="2268" w:type="dxa"/>
            <w:shd w:val="clear" w:color="auto" w:fill="auto"/>
            <w:vAlign w:val="bottom"/>
          </w:tcPr>
          <w:p>
            <w:pPr>
              <w:spacing w:after="120" w:line="276" w:lineRule="auto"/>
              <w:ind w:left="360"/>
              <w:jc w:val="center"/>
              <w:rPr>
                <w:rFonts w:ascii="Century Gothic" w:hAnsi="Century Gothic" w:cs="Calibri"/>
                <w:b/>
                <w:bCs/>
                <w:sz w:val="18"/>
                <w:szCs w:val="18"/>
                <w:lang w:eastAsia="id-ID"/>
              </w:rPr>
            </w:pPr>
            <w:r>
              <w:rPr>
                <w:rFonts w:ascii="Century Gothic" w:hAnsi="Century Gothic" w:cs="Calibri"/>
                <w:b/>
                <w:bCs/>
                <w:sz w:val="18"/>
                <w:szCs w:val="18"/>
                <w:lang w:eastAsia="id-ID"/>
              </w:rPr>
              <w:t>2016</w:t>
            </w:r>
          </w:p>
        </w:tc>
      </w:tr>
    </w:tbl>
    <w:p>
      <w:pPr>
        <w:spacing w:after="120" w:line="276" w:lineRule="auto"/>
        <w:ind w:left="851"/>
        <w:jc w:val="both"/>
        <w:rPr>
          <w:rFonts w:ascii="Century Gothic" w:hAnsi="Century Gothic"/>
          <w:b/>
          <w:sz w:val="18"/>
          <w:szCs w:val="18"/>
        </w:rPr>
      </w:pPr>
    </w:p>
    <w:tbl>
      <w:tblPr>
        <w:tblStyle w:val="30"/>
        <w:tblW w:w="8080" w:type="dxa"/>
        <w:tblInd w:w="817" w:type="dxa"/>
        <w:tblLayout w:type="fixed"/>
        <w:tblCellMar>
          <w:top w:w="0" w:type="dxa"/>
          <w:left w:w="108" w:type="dxa"/>
          <w:bottom w:w="0" w:type="dxa"/>
          <w:right w:w="108" w:type="dxa"/>
        </w:tblCellMar>
      </w:tblPr>
      <w:tblGrid>
        <w:gridCol w:w="3544"/>
        <w:gridCol w:w="2268"/>
        <w:gridCol w:w="2268"/>
      </w:tblGrid>
      <w:tr>
        <w:tblPrEx>
          <w:tblLayout w:type="fixed"/>
          <w:tblCellMar>
            <w:top w:w="0" w:type="dxa"/>
            <w:left w:w="108" w:type="dxa"/>
            <w:bottom w:w="0" w:type="dxa"/>
            <w:right w:w="108" w:type="dxa"/>
          </w:tblCellMar>
        </w:tblPrEx>
        <w:trPr>
          <w:trHeight w:val="330" w:hRule="atLeast"/>
        </w:trPr>
        <w:tc>
          <w:tcPr>
            <w:tcW w:w="3544" w:type="dxa"/>
            <w:shd w:val="clear" w:color="auto" w:fill="auto"/>
            <w:vAlign w:val="bottom"/>
          </w:tcPr>
          <w:p>
            <w:pPr>
              <w:numPr>
                <w:ilvl w:val="0"/>
                <w:numId w:val="54"/>
              </w:numPr>
              <w:spacing w:after="120" w:line="276" w:lineRule="auto"/>
              <w:ind w:left="317" w:hanging="283"/>
              <w:jc w:val="both"/>
              <w:rPr>
                <w:rFonts w:ascii="Century Gothic" w:hAnsi="Century Gothic" w:cs="Calibri"/>
                <w:b/>
                <w:bCs/>
                <w:sz w:val="18"/>
                <w:szCs w:val="18"/>
                <w:lang w:eastAsia="id-ID"/>
              </w:rPr>
            </w:pPr>
            <w:r>
              <w:rPr>
                <w:rFonts w:ascii="Century Gothic" w:hAnsi="Century Gothic" w:cs="Calibri"/>
                <w:b/>
                <w:sz w:val="18"/>
                <w:szCs w:val="18"/>
                <w:lang w:eastAsia="id-ID"/>
              </w:rPr>
              <w:t>Beban Pegawai</w:t>
            </w:r>
          </w:p>
        </w:tc>
        <w:tc>
          <w:tcPr>
            <w:tcW w:w="2268" w:type="dxa"/>
            <w:shd w:val="clear" w:color="auto" w:fill="auto"/>
            <w:vAlign w:val="bottom"/>
          </w:tcPr>
          <w:p>
            <w:pPr>
              <w:spacing w:after="120" w:line="276" w:lineRule="auto"/>
              <w:jc w:val="center"/>
              <w:rPr>
                <w:rFonts w:ascii="Century Gothic" w:hAnsi="Century Gothic" w:cs="Calibri"/>
                <w:b/>
                <w:bCs/>
                <w:sz w:val="18"/>
                <w:szCs w:val="18"/>
                <w:lang w:val="id-ID" w:eastAsia="id-ID"/>
              </w:rPr>
            </w:pPr>
            <w:r>
              <w:rPr>
                <w:rFonts w:ascii="Century Gothic" w:hAnsi="Century Gothic" w:cs="Calibri"/>
                <w:b/>
                <w:bCs/>
                <w:sz w:val="18"/>
                <w:szCs w:val="18"/>
                <w:lang w:val="id-ID" w:eastAsia="id-ID"/>
              </w:rPr>
              <w:t>19.598.787.573,-</w:t>
            </w:r>
          </w:p>
        </w:tc>
        <w:tc>
          <w:tcPr>
            <w:tcW w:w="2268" w:type="dxa"/>
            <w:shd w:val="clear" w:color="auto" w:fill="auto"/>
            <w:vAlign w:val="bottom"/>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18.032.897.411,-</w:t>
            </w:r>
          </w:p>
        </w:tc>
      </w:tr>
    </w:tbl>
    <w:p>
      <w:pPr>
        <w:rPr>
          <w:vanish/>
        </w:rPr>
      </w:pPr>
    </w:p>
    <w:p>
      <w:pPr>
        <w:autoSpaceDE w:val="0"/>
        <w:autoSpaceDN w:val="0"/>
        <w:adjustRightInd w:val="0"/>
        <w:spacing w:after="120" w:line="276" w:lineRule="auto"/>
        <w:ind w:left="1134"/>
        <w:jc w:val="both"/>
        <w:rPr>
          <w:rFonts w:ascii="Century Gothic" w:hAnsi="Century Gothic" w:cs="Calibri"/>
          <w:sz w:val="18"/>
          <w:szCs w:val="18"/>
          <w:lang w:eastAsia="id-ID"/>
        </w:rPr>
      </w:pPr>
      <w:r>
        <w:rPr>
          <w:rFonts w:ascii="Century Gothic" w:hAnsi="Century Gothic" w:cs="Calibri"/>
          <w:sz w:val="18"/>
          <w:szCs w:val="18"/>
          <w:lang w:eastAsia="id-ID"/>
        </w:rPr>
        <w:t>Jumlah tersebut merupakan saldo Beban Pegawai Tahun 201</w:t>
      </w:r>
      <w:r>
        <w:rPr>
          <w:rFonts w:ascii="Century Gothic" w:hAnsi="Century Gothic" w:cs="Calibri"/>
          <w:sz w:val="18"/>
          <w:szCs w:val="18"/>
          <w:lang w:val="id-ID" w:eastAsia="id-ID"/>
        </w:rPr>
        <w:t>7</w:t>
      </w:r>
      <w:r>
        <w:rPr>
          <w:rFonts w:ascii="Century Gothic" w:hAnsi="Century Gothic" w:cs="Calibri"/>
          <w:sz w:val="18"/>
          <w:szCs w:val="18"/>
          <w:lang w:eastAsia="id-ID"/>
        </w:rPr>
        <w:t xml:space="preserve"> dan Tahun 201</w:t>
      </w:r>
      <w:r>
        <w:rPr>
          <w:rFonts w:ascii="Century Gothic" w:hAnsi="Century Gothic" w:cs="Calibri"/>
          <w:sz w:val="18"/>
          <w:szCs w:val="18"/>
          <w:lang w:val="id-ID" w:eastAsia="id-ID"/>
        </w:rPr>
        <w:t>6</w:t>
      </w:r>
      <w:r>
        <w:rPr>
          <w:rFonts w:ascii="Century Gothic" w:hAnsi="Century Gothic" w:cs="Calibri"/>
          <w:sz w:val="18"/>
          <w:szCs w:val="18"/>
          <w:lang w:eastAsia="id-ID"/>
        </w:rPr>
        <w:t>. Beban  Pegawai ini terdiri dari beban gaji dan tunjangan-LO dan Beban tambahan penghasilan PNS-LO, yaitu :</w:t>
      </w:r>
    </w:p>
    <w:tbl>
      <w:tblPr>
        <w:tblStyle w:val="30"/>
        <w:tblpPr w:leftFromText="180" w:rightFromText="180" w:vertAnchor="text" w:horzAnchor="margin" w:tblpXSpec="right" w:tblpY="246"/>
        <w:tblW w:w="8046"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534"/>
        <w:gridCol w:w="2976"/>
        <w:gridCol w:w="2410"/>
        <w:gridCol w:w="2126"/>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534" w:type="dxa"/>
            <w:tcBorders>
              <w:top w:val="single" w:color="auto" w:sz="2" w:space="0"/>
              <w:left w:val="single" w:color="auto" w:sz="2" w:space="0"/>
              <w:bottom w:val="single" w:color="auto" w:sz="2" w:space="0"/>
              <w:right w:val="single" w:color="auto" w:sz="2" w:space="0"/>
            </w:tcBorders>
          </w:tcPr>
          <w:p>
            <w:pPr>
              <w:pStyle w:val="33"/>
              <w:spacing w:after="120" w:line="276" w:lineRule="auto"/>
              <w:ind w:left="0"/>
              <w:contextualSpacing w:val="0"/>
              <w:jc w:val="center"/>
              <w:rPr>
                <w:rFonts w:ascii="Century Gothic" w:hAnsi="Century Gothic" w:eastAsia="Arial Unicode MS" w:cs="Calibri"/>
                <w:b/>
                <w:sz w:val="18"/>
                <w:szCs w:val="18"/>
                <w:lang w:val="sv-SE"/>
              </w:rPr>
            </w:pPr>
            <w:r>
              <w:rPr>
                <w:rFonts w:ascii="Century Gothic" w:hAnsi="Century Gothic" w:eastAsia="Arial Unicode MS" w:cs="Calibri"/>
                <w:b/>
                <w:sz w:val="18"/>
                <w:szCs w:val="18"/>
                <w:lang w:val="sv-SE"/>
              </w:rPr>
              <w:t>No</w:t>
            </w:r>
          </w:p>
        </w:tc>
        <w:tc>
          <w:tcPr>
            <w:tcW w:w="2976" w:type="dxa"/>
            <w:tcBorders>
              <w:top w:val="single" w:color="auto" w:sz="2" w:space="0"/>
              <w:left w:val="single" w:color="auto" w:sz="2" w:space="0"/>
              <w:bottom w:val="single" w:color="auto" w:sz="2" w:space="0"/>
              <w:right w:val="single" w:color="auto" w:sz="2" w:space="0"/>
            </w:tcBorders>
            <w:vAlign w:val="bottom"/>
          </w:tcPr>
          <w:p>
            <w:pPr>
              <w:spacing w:after="120" w:line="276" w:lineRule="auto"/>
              <w:jc w:val="center"/>
              <w:rPr>
                <w:rFonts w:ascii="Century Gothic" w:hAnsi="Century Gothic" w:eastAsia="Arial Unicode MS" w:cs="Calibri"/>
                <w:b/>
                <w:sz w:val="18"/>
                <w:szCs w:val="18"/>
              </w:rPr>
            </w:pPr>
            <w:r>
              <w:rPr>
                <w:rFonts w:ascii="Century Gothic" w:hAnsi="Century Gothic" w:eastAsia="Arial Unicode MS" w:cs="Calibri"/>
                <w:b/>
                <w:sz w:val="18"/>
                <w:szCs w:val="18"/>
              </w:rPr>
              <w:t>Perkiraan</w:t>
            </w:r>
          </w:p>
        </w:tc>
        <w:tc>
          <w:tcPr>
            <w:tcW w:w="2410" w:type="dxa"/>
            <w:tcBorders>
              <w:top w:val="single" w:color="auto" w:sz="2" w:space="0"/>
              <w:left w:val="single" w:color="auto" w:sz="2" w:space="0"/>
              <w:bottom w:val="single" w:color="auto" w:sz="2" w:space="0"/>
              <w:right w:val="single" w:color="auto" w:sz="2" w:space="0"/>
            </w:tcBorders>
            <w:vAlign w:val="bottom"/>
          </w:tcPr>
          <w:p>
            <w:pPr>
              <w:spacing w:after="120" w:line="276" w:lineRule="auto"/>
              <w:ind w:left="-108" w:firstLine="108"/>
              <w:jc w:val="center"/>
              <w:rPr>
                <w:rFonts w:ascii="Century Gothic" w:hAnsi="Century Gothic" w:eastAsia="Arial Unicode MS" w:cs="Calibri"/>
                <w:b/>
                <w:sz w:val="18"/>
                <w:szCs w:val="18"/>
                <w:lang w:val="id-ID"/>
              </w:rPr>
            </w:pPr>
            <w:r>
              <w:rPr>
                <w:rFonts w:ascii="Century Gothic" w:hAnsi="Century Gothic" w:eastAsia="Arial Unicode MS" w:cs="Calibri"/>
                <w:b/>
                <w:sz w:val="18"/>
                <w:szCs w:val="18"/>
              </w:rPr>
              <w:t>Realisasi 201</w:t>
            </w:r>
            <w:r>
              <w:rPr>
                <w:rFonts w:ascii="Century Gothic" w:hAnsi="Century Gothic" w:eastAsia="Arial Unicode MS" w:cs="Calibri"/>
                <w:b/>
                <w:sz w:val="18"/>
                <w:szCs w:val="18"/>
                <w:lang w:val="id-ID"/>
              </w:rPr>
              <w:t>7</w:t>
            </w:r>
          </w:p>
        </w:tc>
        <w:tc>
          <w:tcPr>
            <w:tcW w:w="2126" w:type="dxa"/>
            <w:tcBorders>
              <w:top w:val="single" w:color="auto" w:sz="2" w:space="0"/>
              <w:left w:val="single" w:color="auto" w:sz="2" w:space="0"/>
              <w:bottom w:val="single" w:color="auto" w:sz="2" w:space="0"/>
              <w:right w:val="single" w:color="auto" w:sz="2" w:space="0"/>
            </w:tcBorders>
            <w:vAlign w:val="bottom"/>
          </w:tcPr>
          <w:p>
            <w:pPr>
              <w:spacing w:after="120" w:line="276" w:lineRule="auto"/>
              <w:jc w:val="center"/>
              <w:rPr>
                <w:rFonts w:ascii="Century Gothic" w:hAnsi="Century Gothic" w:eastAsia="Arial Unicode MS" w:cs="Calibri"/>
                <w:b/>
                <w:sz w:val="18"/>
                <w:szCs w:val="18"/>
                <w:lang w:val="id-ID"/>
              </w:rPr>
            </w:pPr>
            <w:r>
              <w:rPr>
                <w:rFonts w:ascii="Century Gothic" w:hAnsi="Century Gothic" w:eastAsia="Arial Unicode MS" w:cs="Calibri"/>
                <w:b/>
                <w:sz w:val="18"/>
                <w:szCs w:val="18"/>
              </w:rPr>
              <w:t>Tahun 201</w:t>
            </w:r>
            <w:r>
              <w:rPr>
                <w:rFonts w:ascii="Century Gothic" w:hAnsi="Century Gothic" w:eastAsia="Arial Unicode MS" w:cs="Calibri"/>
                <w:b/>
                <w:sz w:val="18"/>
                <w:szCs w:val="18"/>
                <w:lang w:val="id-ID"/>
              </w:rPr>
              <w:t>6</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534" w:type="dxa"/>
          </w:tcPr>
          <w:p>
            <w:pPr>
              <w:pStyle w:val="33"/>
              <w:spacing w:after="120" w:line="276" w:lineRule="auto"/>
              <w:ind w:left="0"/>
              <w:contextualSpacing w:val="0"/>
              <w:jc w:val="center"/>
              <w:rPr>
                <w:rFonts w:ascii="Century Gothic" w:hAnsi="Century Gothic" w:eastAsia="Arial Unicode MS" w:cs="Calibri"/>
                <w:sz w:val="18"/>
                <w:szCs w:val="18"/>
                <w:lang w:val="sv-SE"/>
              </w:rPr>
            </w:pPr>
            <w:r>
              <w:rPr>
                <w:rFonts w:ascii="Century Gothic" w:hAnsi="Century Gothic" w:eastAsia="Arial Unicode MS" w:cs="Calibri"/>
                <w:sz w:val="18"/>
                <w:szCs w:val="18"/>
                <w:lang w:val="sv-SE"/>
              </w:rPr>
              <w:t>-</w:t>
            </w:r>
          </w:p>
        </w:tc>
        <w:tc>
          <w:tcPr>
            <w:tcW w:w="2976" w:type="dxa"/>
            <w:vAlign w:val="bottom"/>
          </w:tcPr>
          <w:p>
            <w:pPr>
              <w:spacing w:after="120" w:line="276" w:lineRule="auto"/>
              <w:jc w:val="both"/>
              <w:rPr>
                <w:rFonts w:ascii="Century Gothic" w:hAnsi="Century Gothic" w:eastAsia="Arial Unicode MS" w:cs="Calibri"/>
                <w:sz w:val="18"/>
                <w:szCs w:val="18"/>
              </w:rPr>
            </w:pPr>
            <w:r>
              <w:rPr>
                <w:rFonts w:ascii="Century Gothic" w:hAnsi="Century Gothic" w:eastAsia="Arial Unicode MS" w:cs="Calibri"/>
                <w:sz w:val="18"/>
                <w:szCs w:val="18"/>
              </w:rPr>
              <w:t>Beban Gaji dan Tunjangan – LO</w:t>
            </w:r>
          </w:p>
        </w:tc>
        <w:tc>
          <w:tcPr>
            <w:tcW w:w="2410" w:type="dxa"/>
            <w:vAlign w:val="center"/>
          </w:tcPr>
          <w:p>
            <w:pPr>
              <w:spacing w:after="120" w:line="276" w:lineRule="auto"/>
              <w:jc w:val="center"/>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14.944.380.937,-</w:t>
            </w:r>
          </w:p>
        </w:tc>
        <w:tc>
          <w:tcPr>
            <w:tcW w:w="2126" w:type="dxa"/>
            <w:vAlign w:val="center"/>
          </w:tcPr>
          <w:p>
            <w:pPr>
              <w:spacing w:after="120" w:line="276" w:lineRule="auto"/>
              <w:jc w:val="center"/>
              <w:rPr>
                <w:rFonts w:ascii="Century Gothic" w:hAnsi="Century Gothic" w:eastAsia="Arial Unicode MS" w:cs="Calibri"/>
                <w:sz w:val="18"/>
                <w:szCs w:val="18"/>
              </w:rPr>
            </w:pPr>
            <w:r>
              <w:rPr>
                <w:rFonts w:ascii="Century Gothic" w:hAnsi="Century Gothic" w:eastAsia="Arial Unicode MS" w:cs="Calibri"/>
                <w:sz w:val="18"/>
                <w:szCs w:val="18"/>
              </w:rPr>
              <w:t>13.712.089.945,-</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534" w:type="dxa"/>
            <w:tcBorders>
              <w:bottom w:val="single" w:color="auto" w:sz="2" w:space="0"/>
            </w:tcBorders>
          </w:tcPr>
          <w:p>
            <w:pPr>
              <w:pStyle w:val="33"/>
              <w:spacing w:after="120" w:line="276" w:lineRule="auto"/>
              <w:ind w:left="0"/>
              <w:contextualSpacing w:val="0"/>
              <w:jc w:val="center"/>
              <w:rPr>
                <w:rFonts w:ascii="Century Gothic" w:hAnsi="Century Gothic" w:eastAsia="Arial Unicode MS" w:cs="Calibri"/>
                <w:sz w:val="18"/>
                <w:szCs w:val="18"/>
              </w:rPr>
            </w:pPr>
            <w:r>
              <w:rPr>
                <w:rFonts w:ascii="Century Gothic" w:hAnsi="Century Gothic" w:eastAsia="Arial Unicode MS" w:cs="Calibri"/>
                <w:sz w:val="18"/>
                <w:szCs w:val="18"/>
              </w:rPr>
              <w:t>-</w:t>
            </w:r>
          </w:p>
        </w:tc>
        <w:tc>
          <w:tcPr>
            <w:tcW w:w="2976" w:type="dxa"/>
            <w:tcBorders>
              <w:bottom w:val="single" w:color="auto" w:sz="2" w:space="0"/>
            </w:tcBorders>
            <w:vAlign w:val="bottom"/>
          </w:tcPr>
          <w:p>
            <w:pPr>
              <w:spacing w:after="120" w:line="276" w:lineRule="auto"/>
              <w:jc w:val="both"/>
              <w:rPr>
                <w:rFonts w:ascii="Century Gothic" w:hAnsi="Century Gothic" w:eastAsia="Arial Unicode MS" w:cs="Calibri"/>
                <w:sz w:val="18"/>
                <w:szCs w:val="18"/>
              </w:rPr>
            </w:pPr>
            <w:r>
              <w:rPr>
                <w:rFonts w:ascii="Century Gothic" w:hAnsi="Century Gothic" w:eastAsia="Arial Unicode MS" w:cs="Calibri"/>
                <w:sz w:val="18"/>
                <w:szCs w:val="18"/>
              </w:rPr>
              <w:t>Beban Tambahan Penghasilan PNS – LO</w:t>
            </w:r>
          </w:p>
        </w:tc>
        <w:tc>
          <w:tcPr>
            <w:tcW w:w="2410" w:type="dxa"/>
            <w:tcBorders>
              <w:bottom w:val="single" w:color="auto" w:sz="2" w:space="0"/>
            </w:tcBorders>
            <w:vAlign w:val="center"/>
          </w:tcPr>
          <w:p>
            <w:pPr>
              <w:spacing w:after="120" w:line="276" w:lineRule="auto"/>
              <w:jc w:val="center"/>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4.640.651.636,-</w:t>
            </w:r>
          </w:p>
        </w:tc>
        <w:tc>
          <w:tcPr>
            <w:tcW w:w="2126" w:type="dxa"/>
            <w:tcBorders>
              <w:bottom w:val="single" w:color="auto" w:sz="2" w:space="0"/>
            </w:tcBorders>
            <w:vAlign w:val="center"/>
          </w:tcPr>
          <w:p>
            <w:pPr>
              <w:spacing w:after="120" w:line="276" w:lineRule="auto"/>
              <w:jc w:val="center"/>
              <w:rPr>
                <w:rFonts w:ascii="Century Gothic" w:hAnsi="Century Gothic" w:eastAsia="Arial Unicode MS" w:cs="Calibri"/>
                <w:sz w:val="18"/>
                <w:szCs w:val="18"/>
              </w:rPr>
            </w:pPr>
            <w:r>
              <w:rPr>
                <w:rFonts w:ascii="Century Gothic" w:hAnsi="Century Gothic" w:eastAsia="Arial Unicode MS" w:cs="Calibri"/>
                <w:sz w:val="18"/>
                <w:szCs w:val="18"/>
              </w:rPr>
              <w:t>4.310.554.466,-</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534" w:type="dxa"/>
            <w:tcBorders>
              <w:bottom w:val="double" w:color="auto" w:sz="4" w:space="0"/>
            </w:tcBorders>
          </w:tcPr>
          <w:p>
            <w:pPr>
              <w:pStyle w:val="33"/>
              <w:spacing w:after="120" w:line="276" w:lineRule="auto"/>
              <w:ind w:left="0"/>
              <w:contextualSpacing w:val="0"/>
              <w:jc w:val="center"/>
              <w:rPr>
                <w:rFonts w:ascii="Century Gothic" w:hAnsi="Century Gothic" w:eastAsia="Arial Unicode MS" w:cs="Calibri"/>
                <w:sz w:val="18"/>
                <w:szCs w:val="18"/>
              </w:rPr>
            </w:pPr>
            <w:r>
              <w:rPr>
                <w:rFonts w:ascii="Century Gothic" w:hAnsi="Century Gothic" w:eastAsia="Arial Unicode MS" w:cs="Calibri"/>
                <w:sz w:val="18"/>
                <w:szCs w:val="18"/>
              </w:rPr>
              <w:t>-</w:t>
            </w:r>
          </w:p>
        </w:tc>
        <w:tc>
          <w:tcPr>
            <w:tcW w:w="2976" w:type="dxa"/>
            <w:tcBorders>
              <w:bottom w:val="double" w:color="auto" w:sz="4" w:space="0"/>
            </w:tcBorders>
            <w:vAlign w:val="bottom"/>
          </w:tcPr>
          <w:p>
            <w:pPr>
              <w:spacing w:after="120" w:line="276" w:lineRule="auto"/>
              <w:jc w:val="both"/>
              <w:rPr>
                <w:rFonts w:ascii="Century Gothic" w:hAnsi="Century Gothic" w:eastAsia="Arial Unicode MS" w:cs="Calibri"/>
                <w:sz w:val="18"/>
                <w:szCs w:val="18"/>
              </w:rPr>
            </w:pPr>
            <w:r>
              <w:rPr>
                <w:rFonts w:ascii="Century Gothic" w:hAnsi="Century Gothic" w:cs="Tahoma"/>
                <w:sz w:val="18"/>
                <w:szCs w:val="18"/>
                <w:lang w:eastAsia="id-ID"/>
              </w:rPr>
              <w:t>Insentif Pemungutan Retribusi Daerah</w:t>
            </w:r>
          </w:p>
        </w:tc>
        <w:tc>
          <w:tcPr>
            <w:tcW w:w="2410" w:type="dxa"/>
            <w:tcBorders>
              <w:bottom w:val="double" w:color="auto" w:sz="4" w:space="0"/>
            </w:tcBorders>
            <w:vAlign w:val="center"/>
          </w:tcPr>
          <w:p>
            <w:pPr>
              <w:spacing w:after="120" w:line="276" w:lineRule="auto"/>
              <w:jc w:val="center"/>
              <w:rPr>
                <w:rFonts w:ascii="Century Gothic" w:hAnsi="Century Gothic" w:eastAsia="Arial Unicode MS" w:cs="Calibri"/>
                <w:sz w:val="18"/>
                <w:szCs w:val="18"/>
              </w:rPr>
            </w:pPr>
            <w:r>
              <w:rPr>
                <w:rFonts w:ascii="Century Gothic" w:hAnsi="Century Gothic" w:eastAsia="Arial Unicode MS" w:cs="Calibri"/>
                <w:sz w:val="18"/>
                <w:szCs w:val="18"/>
              </w:rPr>
              <w:t>13.755.000,-</w:t>
            </w:r>
          </w:p>
        </w:tc>
        <w:tc>
          <w:tcPr>
            <w:tcW w:w="2126" w:type="dxa"/>
            <w:tcBorders>
              <w:bottom w:val="double" w:color="auto" w:sz="4" w:space="0"/>
            </w:tcBorders>
            <w:vAlign w:val="center"/>
          </w:tcPr>
          <w:p>
            <w:pPr>
              <w:spacing w:after="120" w:line="276" w:lineRule="auto"/>
              <w:jc w:val="center"/>
              <w:rPr>
                <w:rFonts w:ascii="Century Gothic" w:hAnsi="Century Gothic" w:eastAsia="Arial Unicode MS" w:cs="Calibri"/>
                <w:sz w:val="18"/>
                <w:szCs w:val="18"/>
              </w:rPr>
            </w:pPr>
            <w:r>
              <w:rPr>
                <w:rFonts w:ascii="Century Gothic" w:hAnsi="Century Gothic" w:eastAsia="Arial Unicode MS" w:cs="Calibri"/>
                <w:sz w:val="18"/>
                <w:szCs w:val="18"/>
              </w:rPr>
              <w:t>10.253.000,-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534" w:type="dxa"/>
            <w:tcBorders>
              <w:top w:val="double" w:color="auto" w:sz="4" w:space="0"/>
            </w:tcBorders>
          </w:tcPr>
          <w:p>
            <w:pPr>
              <w:pStyle w:val="33"/>
              <w:spacing w:after="120" w:line="276" w:lineRule="auto"/>
              <w:ind w:left="0"/>
              <w:contextualSpacing w:val="0"/>
              <w:jc w:val="both"/>
              <w:rPr>
                <w:rFonts w:ascii="Century Gothic" w:hAnsi="Century Gothic" w:eastAsia="Arial Unicode MS" w:cs="Calibri"/>
                <w:b/>
                <w:sz w:val="18"/>
                <w:szCs w:val="18"/>
              </w:rPr>
            </w:pPr>
          </w:p>
        </w:tc>
        <w:tc>
          <w:tcPr>
            <w:tcW w:w="2976" w:type="dxa"/>
            <w:tcBorders>
              <w:top w:val="double" w:color="auto" w:sz="4" w:space="0"/>
            </w:tcBorders>
            <w:vAlign w:val="bottom"/>
          </w:tcPr>
          <w:p>
            <w:pPr>
              <w:spacing w:after="120" w:line="276" w:lineRule="auto"/>
              <w:jc w:val="both"/>
              <w:rPr>
                <w:rFonts w:ascii="Century Gothic" w:hAnsi="Century Gothic" w:eastAsia="Arial Unicode MS" w:cs="Calibri"/>
                <w:b/>
                <w:sz w:val="18"/>
                <w:szCs w:val="18"/>
              </w:rPr>
            </w:pPr>
            <w:r>
              <w:rPr>
                <w:rFonts w:ascii="Century Gothic" w:hAnsi="Century Gothic" w:eastAsia="Arial Unicode MS" w:cs="Calibri"/>
                <w:b/>
                <w:sz w:val="18"/>
                <w:szCs w:val="18"/>
              </w:rPr>
              <w:t>Jumlah</w:t>
            </w:r>
          </w:p>
        </w:tc>
        <w:tc>
          <w:tcPr>
            <w:tcW w:w="2410" w:type="dxa"/>
            <w:tcBorders>
              <w:top w:val="double" w:color="auto" w:sz="4" w:space="0"/>
            </w:tcBorders>
            <w:vAlign w:val="center"/>
          </w:tcPr>
          <w:p>
            <w:pPr>
              <w:spacing w:after="120" w:line="276" w:lineRule="auto"/>
              <w:jc w:val="center"/>
              <w:rPr>
                <w:rFonts w:ascii="Century Gothic" w:hAnsi="Century Gothic" w:eastAsia="Arial Unicode MS" w:cs="Calibri"/>
                <w:b/>
                <w:sz w:val="18"/>
                <w:szCs w:val="18"/>
                <w:lang w:val="id-ID"/>
              </w:rPr>
            </w:pPr>
            <w:r>
              <w:rPr>
                <w:rFonts w:ascii="Century Gothic" w:hAnsi="Century Gothic" w:eastAsia="Arial Unicode MS" w:cs="Calibri"/>
                <w:b/>
                <w:sz w:val="18"/>
                <w:szCs w:val="18"/>
                <w:lang w:val="id-ID"/>
              </w:rPr>
              <w:t>19.598.787.573,-</w:t>
            </w:r>
          </w:p>
        </w:tc>
        <w:tc>
          <w:tcPr>
            <w:tcW w:w="2126" w:type="dxa"/>
            <w:tcBorders>
              <w:top w:val="double" w:color="auto" w:sz="4" w:space="0"/>
            </w:tcBorders>
            <w:vAlign w:val="center"/>
          </w:tcPr>
          <w:p>
            <w:pPr>
              <w:spacing w:after="120" w:line="276" w:lineRule="auto"/>
              <w:jc w:val="center"/>
              <w:rPr>
                <w:rFonts w:ascii="Century Gothic" w:hAnsi="Century Gothic" w:eastAsia="Arial Unicode MS" w:cs="Calibri"/>
                <w:b/>
                <w:sz w:val="18"/>
                <w:szCs w:val="18"/>
              </w:rPr>
            </w:pPr>
            <w:r>
              <w:rPr>
                <w:rFonts w:ascii="Century Gothic" w:hAnsi="Century Gothic" w:eastAsia="Arial Unicode MS" w:cs="Calibri"/>
                <w:b/>
                <w:sz w:val="18"/>
                <w:szCs w:val="18"/>
              </w:rPr>
              <w:t>18.032.897.411,-</w:t>
            </w:r>
          </w:p>
        </w:tc>
      </w:tr>
    </w:tbl>
    <w:p>
      <w:pPr>
        <w:autoSpaceDE w:val="0"/>
        <w:autoSpaceDN w:val="0"/>
        <w:adjustRightInd w:val="0"/>
        <w:spacing w:after="120" w:line="276" w:lineRule="auto"/>
        <w:ind w:left="1134"/>
        <w:jc w:val="both"/>
        <w:rPr>
          <w:rFonts w:ascii="Century Gothic" w:hAnsi="Century Gothic" w:cs="Calibri"/>
          <w:sz w:val="18"/>
          <w:szCs w:val="18"/>
          <w:lang w:eastAsia="id-ID"/>
        </w:rPr>
      </w:pPr>
    </w:p>
    <w:p>
      <w:pPr>
        <w:autoSpaceDE w:val="0"/>
        <w:autoSpaceDN w:val="0"/>
        <w:adjustRightInd w:val="0"/>
        <w:spacing w:after="120" w:line="276" w:lineRule="auto"/>
        <w:ind w:left="1134"/>
        <w:jc w:val="both"/>
        <w:rPr>
          <w:rFonts w:ascii="Century Gothic" w:hAnsi="Century Gothic" w:cs="Calibri"/>
          <w:sz w:val="18"/>
          <w:szCs w:val="18"/>
          <w:lang w:eastAsia="id-ID"/>
        </w:rPr>
      </w:pPr>
    </w:p>
    <w:p>
      <w:pPr>
        <w:autoSpaceDE w:val="0"/>
        <w:autoSpaceDN w:val="0"/>
        <w:adjustRightInd w:val="0"/>
        <w:spacing w:after="120" w:line="276" w:lineRule="auto"/>
        <w:ind w:left="1134"/>
        <w:jc w:val="both"/>
        <w:rPr>
          <w:rFonts w:ascii="Century Gothic" w:hAnsi="Century Gothic" w:cs="Calibri"/>
          <w:sz w:val="18"/>
          <w:szCs w:val="18"/>
          <w:lang w:eastAsia="id-ID"/>
        </w:rPr>
      </w:pPr>
    </w:p>
    <w:p>
      <w:pPr>
        <w:autoSpaceDE w:val="0"/>
        <w:autoSpaceDN w:val="0"/>
        <w:adjustRightInd w:val="0"/>
        <w:spacing w:after="120" w:line="276" w:lineRule="auto"/>
        <w:ind w:left="1134"/>
        <w:jc w:val="both"/>
        <w:rPr>
          <w:rFonts w:ascii="Century Gothic" w:hAnsi="Century Gothic" w:cs="Calibri"/>
          <w:sz w:val="18"/>
          <w:szCs w:val="18"/>
          <w:lang w:eastAsia="id-ID"/>
        </w:rPr>
      </w:pPr>
    </w:p>
    <w:p>
      <w:pPr>
        <w:autoSpaceDE w:val="0"/>
        <w:autoSpaceDN w:val="0"/>
        <w:adjustRightInd w:val="0"/>
        <w:spacing w:after="120" w:line="276" w:lineRule="auto"/>
        <w:ind w:left="1134"/>
        <w:jc w:val="both"/>
        <w:rPr>
          <w:rFonts w:ascii="Century Gothic" w:hAnsi="Century Gothic" w:cs="Calibri"/>
          <w:sz w:val="18"/>
          <w:szCs w:val="18"/>
          <w:lang w:eastAsia="id-ID"/>
        </w:rPr>
      </w:pPr>
    </w:p>
    <w:p>
      <w:pPr>
        <w:autoSpaceDE w:val="0"/>
        <w:autoSpaceDN w:val="0"/>
        <w:adjustRightInd w:val="0"/>
        <w:spacing w:after="120" w:line="276" w:lineRule="auto"/>
        <w:ind w:left="1134"/>
        <w:jc w:val="both"/>
        <w:rPr>
          <w:rFonts w:ascii="Century Gothic" w:hAnsi="Century Gothic" w:cs="Calibri"/>
          <w:sz w:val="18"/>
          <w:szCs w:val="18"/>
          <w:lang w:eastAsia="id-ID"/>
        </w:rPr>
      </w:pPr>
    </w:p>
    <w:p>
      <w:pPr>
        <w:spacing w:after="120" w:line="276" w:lineRule="auto"/>
        <w:ind w:left="709"/>
        <w:jc w:val="both"/>
        <w:rPr>
          <w:rFonts w:ascii="Century Gothic" w:hAnsi="Century Gothic" w:cs="Calibri"/>
          <w:sz w:val="18"/>
          <w:szCs w:val="18"/>
          <w:lang w:eastAsia="id-ID"/>
        </w:rPr>
      </w:pPr>
    </w:p>
    <w:p>
      <w:pPr>
        <w:spacing w:after="120" w:line="276" w:lineRule="auto"/>
        <w:ind w:left="709"/>
        <w:jc w:val="both"/>
        <w:rPr>
          <w:rFonts w:ascii="Century Gothic" w:hAnsi="Century Gothic" w:cs="Calibri"/>
          <w:sz w:val="18"/>
          <w:szCs w:val="18"/>
          <w:lang w:eastAsia="id-ID"/>
        </w:rPr>
      </w:pPr>
    </w:p>
    <w:p>
      <w:pPr>
        <w:spacing w:after="120" w:line="276" w:lineRule="auto"/>
        <w:ind w:left="1134"/>
        <w:jc w:val="both"/>
        <w:rPr>
          <w:rFonts w:ascii="Century Gothic" w:hAnsi="Century Gothic" w:cs="Calibri"/>
          <w:sz w:val="18"/>
          <w:szCs w:val="18"/>
          <w:lang w:eastAsia="id-ID"/>
        </w:rPr>
      </w:pPr>
      <w:r>
        <w:rPr>
          <w:rFonts w:ascii="Century Gothic" w:hAnsi="Century Gothic" w:cs="Calibri"/>
          <w:sz w:val="18"/>
          <w:szCs w:val="18"/>
          <w:lang w:val="id-ID" w:eastAsia="id-ID"/>
        </w:rPr>
        <w:t>Saldo / j</w:t>
      </w:r>
      <w:r>
        <w:rPr>
          <w:rFonts w:ascii="Century Gothic" w:hAnsi="Century Gothic" w:cs="Calibri"/>
          <w:sz w:val="18"/>
          <w:szCs w:val="18"/>
          <w:lang w:eastAsia="id-ID"/>
        </w:rPr>
        <w:t>umlah beban pegawai tersebut diatas adalah jumlah netto setelah dikuranginya pengembalian beban pegawai selama tahun 201</w:t>
      </w:r>
      <w:r>
        <w:rPr>
          <w:rFonts w:ascii="Century Gothic" w:hAnsi="Century Gothic" w:cs="Calibri"/>
          <w:sz w:val="18"/>
          <w:szCs w:val="18"/>
          <w:lang w:val="id-ID" w:eastAsia="id-ID"/>
        </w:rPr>
        <w:t>7</w:t>
      </w:r>
      <w:r>
        <w:rPr>
          <w:rFonts w:ascii="Century Gothic" w:hAnsi="Century Gothic" w:cs="Calibri"/>
          <w:sz w:val="18"/>
          <w:szCs w:val="18"/>
          <w:lang w:eastAsia="id-ID"/>
        </w:rPr>
        <w:t xml:space="preserve"> sejumlah Rp. </w:t>
      </w:r>
      <w:r>
        <w:rPr>
          <w:rFonts w:ascii="Century Gothic" w:hAnsi="Century Gothic" w:cs="Calibri"/>
          <w:sz w:val="18"/>
          <w:szCs w:val="18"/>
          <w:lang w:val="id-ID" w:eastAsia="id-ID"/>
        </w:rPr>
        <w:t>55.</w:t>
      </w:r>
      <w:r>
        <w:rPr>
          <w:rFonts w:ascii="Century Gothic" w:hAnsi="Century Gothic" w:cs="Calibri"/>
          <w:sz w:val="18"/>
          <w:szCs w:val="18"/>
          <w:lang w:eastAsia="id-ID"/>
        </w:rPr>
        <w:t>798.679</w:t>
      </w:r>
      <w:r>
        <w:rPr>
          <w:rFonts w:ascii="Century Gothic" w:hAnsi="Century Gothic" w:cs="Calibri"/>
          <w:sz w:val="18"/>
          <w:szCs w:val="18"/>
          <w:lang w:val="id-ID" w:eastAsia="id-ID"/>
        </w:rPr>
        <w:t>,-</w:t>
      </w:r>
      <w:r>
        <w:rPr>
          <w:rFonts w:ascii="Century Gothic" w:hAnsi="Century Gothic" w:cs="Calibri"/>
          <w:sz w:val="18"/>
          <w:szCs w:val="18"/>
          <w:lang w:eastAsia="id-ID"/>
        </w:rPr>
        <w:t xml:space="preserve">  yang terdiri dari : </w:t>
      </w:r>
    </w:p>
    <w:p>
      <w:pPr>
        <w:spacing w:after="120" w:line="276" w:lineRule="auto"/>
        <w:ind w:left="1134"/>
        <w:jc w:val="both"/>
        <w:rPr>
          <w:rFonts w:ascii="Century Gothic" w:hAnsi="Century Gothic" w:cs="Calibri"/>
          <w:sz w:val="18"/>
          <w:szCs w:val="18"/>
          <w:lang w:eastAsia="id-ID"/>
        </w:rPr>
      </w:pPr>
    </w:p>
    <w:tbl>
      <w:tblPr>
        <w:tblStyle w:val="30"/>
        <w:tblW w:w="8080"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559"/>
        <w:gridCol w:w="4253"/>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567" w:type="dxa"/>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No</w:t>
            </w:r>
          </w:p>
        </w:tc>
        <w:tc>
          <w:tcPr>
            <w:tcW w:w="1559" w:type="dxa"/>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Tanggal</w:t>
            </w:r>
          </w:p>
        </w:tc>
        <w:tc>
          <w:tcPr>
            <w:tcW w:w="4253" w:type="dxa"/>
            <w:vAlign w:val="center"/>
          </w:tcPr>
          <w:p>
            <w:pPr>
              <w:spacing w:after="120" w:line="276" w:lineRule="auto"/>
              <w:ind w:right="-108"/>
              <w:jc w:val="center"/>
              <w:rPr>
                <w:rFonts w:ascii="Century Gothic" w:hAnsi="Century Gothic" w:cs="Calibri"/>
                <w:b/>
                <w:sz w:val="18"/>
                <w:szCs w:val="18"/>
                <w:lang w:eastAsia="id-ID"/>
              </w:rPr>
            </w:pPr>
            <w:r>
              <w:rPr>
                <w:rFonts w:ascii="Century Gothic" w:hAnsi="Century Gothic" w:cs="Calibri"/>
                <w:b/>
                <w:sz w:val="18"/>
                <w:szCs w:val="18"/>
                <w:lang w:eastAsia="id-ID"/>
              </w:rPr>
              <w:t>Keterangan</w:t>
            </w:r>
          </w:p>
        </w:tc>
        <w:tc>
          <w:tcPr>
            <w:tcW w:w="1701" w:type="dxa"/>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Jumlah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3" w:hRule="atLeast"/>
        </w:trPr>
        <w:tc>
          <w:tcPr>
            <w:tcW w:w="567" w:type="dxa"/>
          </w:tcPr>
          <w:p>
            <w:pPr>
              <w:spacing w:after="120" w:line="276" w:lineRule="auto"/>
              <w:jc w:val="center"/>
              <w:rPr>
                <w:rFonts w:ascii="Century Gothic" w:hAnsi="Century Gothic" w:cs="Calibri"/>
                <w:sz w:val="18"/>
                <w:szCs w:val="18"/>
                <w:lang w:eastAsia="id-ID"/>
              </w:rPr>
            </w:pPr>
            <w:r>
              <w:rPr>
                <w:rFonts w:ascii="Century Gothic" w:hAnsi="Century Gothic" w:cs="Calibri"/>
                <w:sz w:val="18"/>
                <w:szCs w:val="18"/>
                <w:lang w:eastAsia="id-ID"/>
              </w:rPr>
              <w:t>1.</w:t>
            </w:r>
          </w:p>
        </w:tc>
        <w:tc>
          <w:tcPr>
            <w:tcW w:w="1559" w:type="dxa"/>
          </w:tcPr>
          <w:p>
            <w:pPr>
              <w:spacing w:after="120" w:line="276" w:lineRule="auto"/>
              <w:jc w:val="center"/>
              <w:rPr>
                <w:rFonts w:ascii="Century Gothic" w:hAnsi="Century Gothic" w:cs="Calibri"/>
                <w:sz w:val="18"/>
                <w:szCs w:val="18"/>
                <w:lang w:eastAsia="id-ID"/>
              </w:rPr>
            </w:pPr>
            <w:r>
              <w:rPr>
                <w:rFonts w:ascii="Century Gothic" w:hAnsi="Century Gothic" w:cs="Calibri"/>
                <w:sz w:val="18"/>
                <w:szCs w:val="18"/>
                <w:lang w:eastAsia="id-ID"/>
              </w:rPr>
              <w:t>7 Maret 2017</w:t>
            </w:r>
          </w:p>
        </w:tc>
        <w:tc>
          <w:tcPr>
            <w:tcW w:w="4253" w:type="dxa"/>
          </w:tcPr>
          <w:p>
            <w:pPr>
              <w:spacing w:after="120" w:line="276" w:lineRule="auto"/>
              <w:jc w:val="left"/>
              <w:rPr>
                <w:rFonts w:ascii="Century Gothic" w:hAnsi="Century Gothic" w:cs="Calibri"/>
                <w:sz w:val="18"/>
                <w:szCs w:val="18"/>
                <w:lang w:eastAsia="id-ID"/>
              </w:rPr>
            </w:pPr>
            <w:r>
              <w:rPr>
                <w:rFonts w:ascii="Century Gothic" w:hAnsi="Century Gothic" w:cs="Calibri"/>
                <w:sz w:val="18"/>
                <w:szCs w:val="18"/>
                <w:lang w:eastAsia="id-ID"/>
              </w:rPr>
              <w:t>Setoran pengembalian kelebihan pembayaran Tunjangan Jabatan Pegawai bulan Januari 2017 An. Joni Atman, S.Sos dan Trimurti, S.Sos</w:t>
            </w:r>
          </w:p>
        </w:tc>
        <w:tc>
          <w:tcPr>
            <w:tcW w:w="1701"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eastAsia="id-ID"/>
              </w:rPr>
              <w:t>1</w:t>
            </w:r>
            <w:r>
              <w:rPr>
                <w:rFonts w:ascii="Century Gothic" w:hAnsi="Century Gothic" w:cs="Calibri"/>
                <w:sz w:val="18"/>
                <w:szCs w:val="18"/>
                <w:lang w:val="id-ID" w:eastAsia="id-ID"/>
              </w:rPr>
              <w:t>.</w:t>
            </w:r>
            <w:r>
              <w:rPr>
                <w:rFonts w:ascii="Century Gothic" w:hAnsi="Century Gothic" w:cs="Calibri"/>
                <w:sz w:val="18"/>
                <w:szCs w:val="18"/>
                <w:lang w:eastAsia="id-ID"/>
              </w:rPr>
              <w:t>420</w:t>
            </w:r>
            <w:r>
              <w:rPr>
                <w:rFonts w:ascii="Century Gothic" w:hAnsi="Century Gothic" w:cs="Calibri"/>
                <w:sz w:val="18"/>
                <w:szCs w:val="18"/>
                <w:lang w:val="id-ID" w:eastAsia="id-ID"/>
              </w:rPr>
              <w:t>.</w:t>
            </w:r>
            <w:r>
              <w:rPr>
                <w:rFonts w:ascii="Century Gothic" w:hAnsi="Century Gothic" w:cs="Calibri"/>
                <w:sz w:val="18"/>
                <w:szCs w:val="18"/>
                <w:lang w:eastAsia="id-ID"/>
              </w:rPr>
              <w:t>000</w:t>
            </w:r>
            <w:r>
              <w:rPr>
                <w:rFonts w:ascii="Century Gothic" w:hAnsi="Century Gothic" w:cs="Calibri"/>
                <w:sz w:val="18"/>
                <w:szCs w:val="18"/>
                <w:lang w:val="id-ID" w:eastAsia="id-ID"/>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trPr>
        <w:tc>
          <w:tcPr>
            <w:tcW w:w="567" w:type="dxa"/>
          </w:tcPr>
          <w:p>
            <w:pPr>
              <w:spacing w:after="120" w:line="276" w:lineRule="auto"/>
              <w:jc w:val="center"/>
              <w:rPr>
                <w:rFonts w:ascii="Century Gothic" w:hAnsi="Century Gothic" w:cs="Calibri"/>
                <w:sz w:val="18"/>
                <w:szCs w:val="18"/>
                <w:lang w:eastAsia="id-ID"/>
              </w:rPr>
            </w:pPr>
            <w:r>
              <w:rPr>
                <w:rFonts w:ascii="Century Gothic" w:hAnsi="Century Gothic" w:cs="Calibri"/>
                <w:sz w:val="18"/>
                <w:szCs w:val="18"/>
                <w:lang w:eastAsia="id-ID"/>
              </w:rPr>
              <w:t>2.</w:t>
            </w:r>
          </w:p>
        </w:tc>
        <w:tc>
          <w:tcPr>
            <w:tcW w:w="1559" w:type="dxa"/>
          </w:tcPr>
          <w:p>
            <w:pPr>
              <w:spacing w:after="120" w:line="276" w:lineRule="auto"/>
              <w:jc w:val="center"/>
              <w:rPr>
                <w:rFonts w:ascii="Century Gothic" w:hAnsi="Century Gothic" w:cs="Calibri"/>
                <w:sz w:val="18"/>
                <w:szCs w:val="18"/>
                <w:lang w:eastAsia="id-ID"/>
              </w:rPr>
            </w:pPr>
            <w:r>
              <w:rPr>
                <w:rFonts w:ascii="Century Gothic" w:hAnsi="Century Gothic" w:cs="Calibri"/>
                <w:sz w:val="18"/>
                <w:szCs w:val="18"/>
                <w:lang w:eastAsia="id-ID"/>
              </w:rPr>
              <w:t>2 Mei 2017</w:t>
            </w:r>
          </w:p>
        </w:tc>
        <w:tc>
          <w:tcPr>
            <w:tcW w:w="4253" w:type="dxa"/>
          </w:tcPr>
          <w:p>
            <w:pPr>
              <w:spacing w:after="120" w:line="276" w:lineRule="auto"/>
              <w:jc w:val="left"/>
              <w:rPr>
                <w:rFonts w:ascii="Century Gothic" w:hAnsi="Century Gothic" w:cs="Calibri"/>
                <w:sz w:val="18"/>
                <w:szCs w:val="18"/>
                <w:lang w:eastAsia="id-ID"/>
              </w:rPr>
            </w:pPr>
            <w:r>
              <w:rPr>
                <w:rFonts w:ascii="Century Gothic" w:hAnsi="Century Gothic" w:cs="Calibri"/>
                <w:sz w:val="18"/>
                <w:szCs w:val="18"/>
                <w:lang w:eastAsia="id-ID"/>
              </w:rPr>
              <w:t>Setoran pengembalian gaji An. Efrizaldi tahun 2017</w:t>
            </w:r>
          </w:p>
        </w:tc>
        <w:tc>
          <w:tcPr>
            <w:tcW w:w="1701"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eastAsia="id-ID"/>
              </w:rPr>
              <w:t>4</w:t>
            </w:r>
            <w:r>
              <w:rPr>
                <w:rFonts w:ascii="Century Gothic" w:hAnsi="Century Gothic" w:cs="Calibri"/>
                <w:sz w:val="18"/>
                <w:szCs w:val="18"/>
                <w:lang w:val="id-ID" w:eastAsia="id-ID"/>
              </w:rPr>
              <w:t>.</w:t>
            </w:r>
            <w:r>
              <w:rPr>
                <w:rFonts w:ascii="Century Gothic" w:hAnsi="Century Gothic" w:cs="Calibri"/>
                <w:sz w:val="18"/>
                <w:szCs w:val="18"/>
                <w:lang w:eastAsia="id-ID"/>
              </w:rPr>
              <w:t>504</w:t>
            </w:r>
            <w:r>
              <w:rPr>
                <w:rFonts w:ascii="Century Gothic" w:hAnsi="Century Gothic" w:cs="Calibri"/>
                <w:sz w:val="18"/>
                <w:szCs w:val="18"/>
                <w:lang w:val="id-ID" w:eastAsia="id-ID"/>
              </w:rPr>
              <w:t>.</w:t>
            </w:r>
            <w:r>
              <w:rPr>
                <w:rFonts w:ascii="Century Gothic" w:hAnsi="Century Gothic" w:cs="Calibri"/>
                <w:sz w:val="18"/>
                <w:szCs w:val="18"/>
                <w:lang w:eastAsia="id-ID"/>
              </w:rPr>
              <w:t>900</w:t>
            </w:r>
            <w:r>
              <w:rPr>
                <w:rFonts w:ascii="Century Gothic" w:hAnsi="Century Gothic" w:cs="Calibri"/>
                <w:sz w:val="18"/>
                <w:szCs w:val="18"/>
                <w:lang w:val="id-ID" w:eastAsia="id-ID"/>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6" w:hRule="atLeast"/>
        </w:trPr>
        <w:tc>
          <w:tcPr>
            <w:tcW w:w="567" w:type="dxa"/>
          </w:tcPr>
          <w:p>
            <w:pPr>
              <w:spacing w:after="120" w:line="276" w:lineRule="auto"/>
              <w:jc w:val="center"/>
              <w:rPr>
                <w:rFonts w:ascii="Century Gothic" w:hAnsi="Century Gothic" w:cs="Calibri"/>
                <w:sz w:val="18"/>
                <w:szCs w:val="18"/>
                <w:lang w:eastAsia="id-ID"/>
              </w:rPr>
            </w:pPr>
            <w:r>
              <w:rPr>
                <w:rFonts w:ascii="Century Gothic" w:hAnsi="Century Gothic" w:cs="Calibri"/>
                <w:sz w:val="18"/>
                <w:szCs w:val="18"/>
                <w:lang w:eastAsia="id-ID"/>
              </w:rPr>
              <w:t>3.</w:t>
            </w:r>
          </w:p>
        </w:tc>
        <w:tc>
          <w:tcPr>
            <w:tcW w:w="1559" w:type="dxa"/>
          </w:tcPr>
          <w:p>
            <w:pPr>
              <w:spacing w:after="120" w:line="276" w:lineRule="auto"/>
              <w:jc w:val="center"/>
              <w:rPr>
                <w:rFonts w:ascii="Century Gothic" w:hAnsi="Century Gothic" w:cs="Calibri"/>
                <w:sz w:val="18"/>
                <w:szCs w:val="18"/>
                <w:lang w:eastAsia="id-ID"/>
              </w:rPr>
            </w:pPr>
            <w:r>
              <w:rPr>
                <w:rFonts w:ascii="Century Gothic" w:hAnsi="Century Gothic" w:cs="Calibri"/>
                <w:sz w:val="18"/>
                <w:szCs w:val="18"/>
                <w:lang w:eastAsia="id-ID"/>
              </w:rPr>
              <w:t>11 Juli 2017</w:t>
            </w:r>
          </w:p>
        </w:tc>
        <w:tc>
          <w:tcPr>
            <w:tcW w:w="4253" w:type="dxa"/>
          </w:tcPr>
          <w:p>
            <w:pPr>
              <w:spacing w:after="120" w:line="276" w:lineRule="auto"/>
              <w:jc w:val="left"/>
              <w:rPr>
                <w:rFonts w:ascii="Century Gothic" w:hAnsi="Century Gothic" w:cs="Calibri"/>
                <w:sz w:val="18"/>
                <w:szCs w:val="18"/>
                <w:lang w:eastAsia="id-ID"/>
              </w:rPr>
            </w:pPr>
            <w:r>
              <w:rPr>
                <w:rFonts w:ascii="Century Gothic" w:hAnsi="Century Gothic" w:cs="Calibri"/>
                <w:sz w:val="18"/>
                <w:szCs w:val="18"/>
                <w:lang w:eastAsia="id-ID"/>
              </w:rPr>
              <w:t>Setoran pengembalian pembayaran tambahan penghasilan berdasarkan beban kerja  bulan Januari dan Maret 2017 pegawai Pengawasan Disnakertrans Provinsi Sumatera Barat</w:t>
            </w:r>
          </w:p>
        </w:tc>
        <w:tc>
          <w:tcPr>
            <w:tcW w:w="1701"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eastAsia="id-ID"/>
              </w:rPr>
              <w:t>44</w:t>
            </w:r>
            <w:r>
              <w:rPr>
                <w:rFonts w:ascii="Century Gothic" w:hAnsi="Century Gothic" w:cs="Calibri"/>
                <w:sz w:val="18"/>
                <w:szCs w:val="18"/>
                <w:lang w:val="id-ID" w:eastAsia="id-ID"/>
              </w:rPr>
              <w:t>.</w:t>
            </w:r>
            <w:r>
              <w:rPr>
                <w:rFonts w:ascii="Century Gothic" w:hAnsi="Century Gothic" w:cs="Calibri"/>
                <w:sz w:val="18"/>
                <w:szCs w:val="18"/>
                <w:lang w:eastAsia="id-ID"/>
              </w:rPr>
              <w:t>010</w:t>
            </w:r>
            <w:r>
              <w:rPr>
                <w:rFonts w:ascii="Century Gothic" w:hAnsi="Century Gothic" w:cs="Calibri"/>
                <w:sz w:val="18"/>
                <w:szCs w:val="18"/>
                <w:lang w:val="id-ID" w:eastAsia="id-ID"/>
              </w:rPr>
              <w:t>.</w:t>
            </w:r>
            <w:r>
              <w:rPr>
                <w:rFonts w:ascii="Century Gothic" w:hAnsi="Century Gothic" w:cs="Calibri"/>
                <w:sz w:val="18"/>
                <w:szCs w:val="18"/>
                <w:lang w:eastAsia="id-ID"/>
              </w:rPr>
              <w:t>707</w:t>
            </w:r>
            <w:r>
              <w:rPr>
                <w:rFonts w:ascii="Century Gothic" w:hAnsi="Century Gothic" w:cs="Calibri"/>
                <w:sz w:val="18"/>
                <w:szCs w:val="18"/>
                <w:lang w:val="id-ID" w:eastAsia="id-ID"/>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tcPr>
          <w:p>
            <w:pPr>
              <w:spacing w:after="120" w:line="276" w:lineRule="auto"/>
              <w:jc w:val="center"/>
              <w:rPr>
                <w:rFonts w:ascii="Century Gothic" w:hAnsi="Century Gothic" w:cs="Calibri"/>
                <w:sz w:val="18"/>
                <w:szCs w:val="18"/>
                <w:lang w:eastAsia="id-ID"/>
              </w:rPr>
            </w:pPr>
            <w:r>
              <w:rPr>
                <w:rFonts w:ascii="Century Gothic" w:hAnsi="Century Gothic" w:cs="Calibri"/>
                <w:sz w:val="18"/>
                <w:szCs w:val="18"/>
                <w:lang w:eastAsia="id-ID"/>
              </w:rPr>
              <w:t>4.</w:t>
            </w:r>
          </w:p>
        </w:tc>
        <w:tc>
          <w:tcPr>
            <w:tcW w:w="1559" w:type="dxa"/>
          </w:tcPr>
          <w:p>
            <w:pPr>
              <w:spacing w:after="120" w:line="276" w:lineRule="auto"/>
              <w:jc w:val="center"/>
              <w:rPr>
                <w:rFonts w:ascii="Century Gothic" w:hAnsi="Century Gothic" w:cs="Calibri"/>
                <w:sz w:val="18"/>
                <w:szCs w:val="18"/>
                <w:lang w:eastAsia="id-ID"/>
              </w:rPr>
            </w:pPr>
            <w:r>
              <w:rPr>
                <w:rFonts w:ascii="Century Gothic" w:hAnsi="Century Gothic" w:cs="Calibri"/>
                <w:sz w:val="18"/>
                <w:szCs w:val="18"/>
                <w:lang w:eastAsia="id-ID"/>
              </w:rPr>
              <w:t>11 Juli 2017</w:t>
            </w:r>
          </w:p>
        </w:tc>
        <w:tc>
          <w:tcPr>
            <w:tcW w:w="4253" w:type="dxa"/>
          </w:tcPr>
          <w:p>
            <w:pPr>
              <w:spacing w:after="120" w:line="276" w:lineRule="auto"/>
              <w:jc w:val="left"/>
              <w:rPr>
                <w:rFonts w:ascii="Century Gothic" w:hAnsi="Century Gothic" w:cs="Calibri"/>
                <w:sz w:val="18"/>
                <w:szCs w:val="18"/>
                <w:lang w:eastAsia="id-ID"/>
              </w:rPr>
            </w:pPr>
            <w:r>
              <w:rPr>
                <w:rFonts w:ascii="Century Gothic" w:hAnsi="Century Gothic" w:cs="Calibri"/>
                <w:sz w:val="18"/>
                <w:szCs w:val="18"/>
                <w:lang w:eastAsia="id-ID"/>
              </w:rPr>
              <w:t>Setoran pengembalian kelebihan pembayaran Tunjangan Fungsional An. Hanny Rouly Tanjung, SE dkk</w:t>
            </w:r>
          </w:p>
        </w:tc>
        <w:tc>
          <w:tcPr>
            <w:tcW w:w="1701"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eastAsia="id-ID"/>
              </w:rPr>
              <w:t>2</w:t>
            </w:r>
            <w:r>
              <w:rPr>
                <w:rFonts w:ascii="Century Gothic" w:hAnsi="Century Gothic" w:cs="Calibri"/>
                <w:sz w:val="18"/>
                <w:szCs w:val="18"/>
                <w:lang w:val="id-ID" w:eastAsia="id-ID"/>
              </w:rPr>
              <w:t>.</w:t>
            </w:r>
            <w:r>
              <w:rPr>
                <w:rFonts w:ascii="Century Gothic" w:hAnsi="Century Gothic" w:cs="Calibri"/>
                <w:sz w:val="18"/>
                <w:szCs w:val="18"/>
                <w:lang w:eastAsia="id-ID"/>
              </w:rPr>
              <w:t>165</w:t>
            </w:r>
            <w:r>
              <w:rPr>
                <w:rFonts w:ascii="Century Gothic" w:hAnsi="Century Gothic" w:cs="Calibri"/>
                <w:sz w:val="18"/>
                <w:szCs w:val="18"/>
                <w:lang w:val="id-ID" w:eastAsia="id-ID"/>
              </w:rPr>
              <w:t>.</w:t>
            </w:r>
            <w:r>
              <w:rPr>
                <w:rFonts w:ascii="Century Gothic" w:hAnsi="Century Gothic" w:cs="Calibri"/>
                <w:sz w:val="18"/>
                <w:szCs w:val="18"/>
                <w:lang w:eastAsia="id-ID"/>
              </w:rPr>
              <w:t>000</w:t>
            </w:r>
            <w:r>
              <w:rPr>
                <w:rFonts w:ascii="Century Gothic" w:hAnsi="Century Gothic" w:cs="Calibri"/>
                <w:sz w:val="18"/>
                <w:szCs w:val="18"/>
                <w:lang w:val="id-ID" w:eastAsia="id-ID"/>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tcPr>
          <w:p>
            <w:pPr>
              <w:spacing w:after="120" w:line="276" w:lineRule="auto"/>
              <w:jc w:val="center"/>
              <w:rPr>
                <w:rFonts w:ascii="Century Gothic" w:hAnsi="Century Gothic" w:cs="Calibri"/>
                <w:sz w:val="18"/>
                <w:szCs w:val="18"/>
                <w:lang w:eastAsia="id-ID"/>
              </w:rPr>
            </w:pPr>
            <w:r>
              <w:rPr>
                <w:rFonts w:ascii="Century Gothic" w:hAnsi="Century Gothic" w:cs="Calibri"/>
                <w:sz w:val="18"/>
                <w:szCs w:val="18"/>
                <w:lang w:eastAsia="id-ID"/>
              </w:rPr>
              <w:t>5.</w:t>
            </w:r>
          </w:p>
        </w:tc>
        <w:tc>
          <w:tcPr>
            <w:tcW w:w="1559" w:type="dxa"/>
          </w:tcPr>
          <w:p>
            <w:pPr>
              <w:spacing w:after="120" w:line="276" w:lineRule="auto"/>
              <w:jc w:val="center"/>
              <w:rPr>
                <w:rFonts w:ascii="Century Gothic" w:hAnsi="Century Gothic" w:cs="Calibri"/>
                <w:sz w:val="18"/>
                <w:szCs w:val="18"/>
                <w:lang w:eastAsia="id-ID"/>
              </w:rPr>
            </w:pPr>
            <w:r>
              <w:rPr>
                <w:rFonts w:ascii="Century Gothic" w:hAnsi="Century Gothic" w:cs="Calibri"/>
                <w:sz w:val="18"/>
                <w:szCs w:val="18"/>
                <w:lang w:eastAsia="id-ID"/>
              </w:rPr>
              <w:t>29 Agustus 2017</w:t>
            </w:r>
          </w:p>
        </w:tc>
        <w:tc>
          <w:tcPr>
            <w:tcW w:w="4253" w:type="dxa"/>
          </w:tcPr>
          <w:p>
            <w:pPr>
              <w:spacing w:after="120" w:line="276" w:lineRule="auto"/>
              <w:jc w:val="left"/>
              <w:rPr>
                <w:rFonts w:ascii="Century Gothic" w:hAnsi="Century Gothic" w:cs="Calibri"/>
                <w:sz w:val="18"/>
                <w:szCs w:val="18"/>
                <w:lang w:eastAsia="id-ID"/>
              </w:rPr>
            </w:pPr>
            <w:r>
              <w:rPr>
                <w:rFonts w:ascii="Century Gothic" w:hAnsi="Century Gothic" w:cs="Calibri"/>
                <w:sz w:val="18"/>
                <w:szCs w:val="18"/>
                <w:lang w:eastAsia="id-ID"/>
              </w:rPr>
              <w:t>Setoran pengembalian pembayaran tambahan penghasilan berdasarkan beban kerja  bulan Agustus 2017 An. Syafnil Dinas Tenaga Kerja dan Transmigrasi</w:t>
            </w:r>
          </w:p>
        </w:tc>
        <w:tc>
          <w:tcPr>
            <w:tcW w:w="1701"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eastAsia="id-ID"/>
              </w:rPr>
              <w:t>1</w:t>
            </w:r>
            <w:r>
              <w:rPr>
                <w:rFonts w:ascii="Century Gothic" w:hAnsi="Century Gothic" w:cs="Calibri"/>
                <w:sz w:val="18"/>
                <w:szCs w:val="18"/>
                <w:lang w:val="id-ID" w:eastAsia="id-ID"/>
              </w:rPr>
              <w:t>.</w:t>
            </w:r>
            <w:r>
              <w:rPr>
                <w:rFonts w:ascii="Century Gothic" w:hAnsi="Century Gothic" w:cs="Calibri"/>
                <w:sz w:val="18"/>
                <w:szCs w:val="18"/>
                <w:lang w:eastAsia="id-ID"/>
              </w:rPr>
              <w:t>223</w:t>
            </w:r>
            <w:r>
              <w:rPr>
                <w:rFonts w:ascii="Century Gothic" w:hAnsi="Century Gothic" w:cs="Calibri"/>
                <w:sz w:val="18"/>
                <w:szCs w:val="18"/>
                <w:lang w:val="id-ID" w:eastAsia="id-ID"/>
              </w:rPr>
              <w:t>.</w:t>
            </w:r>
            <w:r>
              <w:rPr>
                <w:rFonts w:ascii="Century Gothic" w:hAnsi="Century Gothic" w:cs="Calibri"/>
                <w:sz w:val="18"/>
                <w:szCs w:val="18"/>
                <w:lang w:eastAsia="id-ID"/>
              </w:rPr>
              <w:t>872</w:t>
            </w:r>
            <w:r>
              <w:rPr>
                <w:rFonts w:ascii="Century Gothic" w:hAnsi="Century Gothic" w:cs="Calibri"/>
                <w:sz w:val="18"/>
                <w:szCs w:val="18"/>
                <w:lang w:val="id-ID" w:eastAsia="id-ID"/>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tcPr>
          <w:p>
            <w:pPr>
              <w:spacing w:after="120" w:line="276" w:lineRule="auto"/>
              <w:jc w:val="center"/>
              <w:rPr>
                <w:rFonts w:ascii="Century Gothic" w:hAnsi="Century Gothic" w:cs="Calibri"/>
                <w:sz w:val="18"/>
                <w:szCs w:val="18"/>
                <w:lang w:eastAsia="id-ID"/>
              </w:rPr>
            </w:pPr>
            <w:r>
              <w:rPr>
                <w:rFonts w:ascii="Century Gothic" w:hAnsi="Century Gothic" w:cs="Calibri"/>
                <w:sz w:val="18"/>
                <w:szCs w:val="18"/>
                <w:lang w:eastAsia="id-ID"/>
              </w:rPr>
              <w:t>6.</w:t>
            </w:r>
          </w:p>
        </w:tc>
        <w:tc>
          <w:tcPr>
            <w:tcW w:w="1559" w:type="dxa"/>
          </w:tcPr>
          <w:p>
            <w:pPr>
              <w:spacing w:after="120" w:line="276" w:lineRule="auto"/>
              <w:jc w:val="center"/>
              <w:rPr>
                <w:rFonts w:ascii="Century Gothic" w:hAnsi="Century Gothic" w:cs="Calibri"/>
                <w:sz w:val="18"/>
                <w:szCs w:val="18"/>
                <w:lang w:eastAsia="id-ID"/>
              </w:rPr>
            </w:pPr>
            <w:r>
              <w:rPr>
                <w:rFonts w:ascii="Century Gothic" w:hAnsi="Century Gothic" w:cs="Calibri"/>
                <w:sz w:val="18"/>
                <w:szCs w:val="18"/>
                <w:lang w:eastAsia="id-ID"/>
              </w:rPr>
              <w:t>11 September 2017</w:t>
            </w:r>
          </w:p>
        </w:tc>
        <w:tc>
          <w:tcPr>
            <w:tcW w:w="4253" w:type="dxa"/>
          </w:tcPr>
          <w:p>
            <w:pPr>
              <w:spacing w:after="120" w:line="276" w:lineRule="auto"/>
              <w:jc w:val="left"/>
              <w:rPr>
                <w:rFonts w:ascii="Century Gothic" w:hAnsi="Century Gothic" w:cs="Calibri"/>
                <w:sz w:val="18"/>
                <w:szCs w:val="18"/>
                <w:lang w:eastAsia="id-ID"/>
              </w:rPr>
            </w:pPr>
            <w:r>
              <w:rPr>
                <w:rFonts w:ascii="Century Gothic" w:hAnsi="Century Gothic" w:cs="Calibri"/>
                <w:sz w:val="18"/>
                <w:szCs w:val="18"/>
                <w:lang w:eastAsia="id-ID"/>
              </w:rPr>
              <w:t>Setoran pengembalian pembayaran tunjangan fungsional bulan Juli 2017 An. Khairunas, S.Pd dkk Dinas Tenaga Kerja dan Transmigrasi</w:t>
            </w:r>
          </w:p>
        </w:tc>
        <w:tc>
          <w:tcPr>
            <w:tcW w:w="1701"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eastAsia="id-ID"/>
              </w:rPr>
              <w:t>2</w:t>
            </w:r>
            <w:r>
              <w:rPr>
                <w:rFonts w:ascii="Century Gothic" w:hAnsi="Century Gothic" w:cs="Calibri"/>
                <w:sz w:val="18"/>
                <w:szCs w:val="18"/>
                <w:lang w:val="id-ID" w:eastAsia="id-ID"/>
              </w:rPr>
              <w:t>.</w:t>
            </w:r>
            <w:r>
              <w:rPr>
                <w:rFonts w:ascii="Century Gothic" w:hAnsi="Century Gothic" w:cs="Calibri"/>
                <w:sz w:val="18"/>
                <w:szCs w:val="18"/>
                <w:lang w:eastAsia="id-ID"/>
              </w:rPr>
              <w:t>000</w:t>
            </w:r>
            <w:r>
              <w:rPr>
                <w:rFonts w:ascii="Century Gothic" w:hAnsi="Century Gothic" w:cs="Calibri"/>
                <w:sz w:val="18"/>
                <w:szCs w:val="18"/>
                <w:lang w:val="id-ID" w:eastAsia="id-ID"/>
              </w:rPr>
              <w:t>.</w:t>
            </w:r>
            <w:r>
              <w:rPr>
                <w:rFonts w:ascii="Century Gothic" w:hAnsi="Century Gothic" w:cs="Calibri"/>
                <w:sz w:val="18"/>
                <w:szCs w:val="18"/>
                <w:lang w:eastAsia="id-ID"/>
              </w:rPr>
              <w:t>000</w:t>
            </w:r>
            <w:r>
              <w:rPr>
                <w:rFonts w:ascii="Century Gothic" w:hAnsi="Century Gothic" w:cs="Calibri"/>
                <w:sz w:val="18"/>
                <w:szCs w:val="18"/>
                <w:lang w:val="id-ID" w:eastAsia="id-ID"/>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tcPr>
          <w:p>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val="id-ID" w:eastAsia="id-ID"/>
              </w:rPr>
              <w:t>7.</w:t>
            </w:r>
          </w:p>
        </w:tc>
        <w:tc>
          <w:tcPr>
            <w:tcW w:w="1559" w:type="dxa"/>
          </w:tcPr>
          <w:p>
            <w:pPr>
              <w:spacing w:after="120" w:line="276" w:lineRule="auto"/>
              <w:jc w:val="center"/>
              <w:rPr>
                <w:rFonts w:ascii="Century Gothic" w:hAnsi="Century Gothic" w:cs="Calibri"/>
                <w:sz w:val="18"/>
                <w:szCs w:val="18"/>
                <w:lang w:eastAsia="id-ID"/>
              </w:rPr>
            </w:pPr>
            <w:r>
              <w:rPr>
                <w:rFonts w:ascii="Century Gothic" w:hAnsi="Century Gothic" w:cs="Calibri"/>
                <w:sz w:val="18"/>
                <w:szCs w:val="18"/>
                <w:lang w:eastAsia="id-ID"/>
              </w:rPr>
              <w:t>4 Desember 2017</w:t>
            </w:r>
          </w:p>
        </w:tc>
        <w:tc>
          <w:tcPr>
            <w:tcW w:w="4253" w:type="dxa"/>
          </w:tcPr>
          <w:p>
            <w:pPr>
              <w:spacing w:after="120" w:line="276" w:lineRule="auto"/>
              <w:jc w:val="left"/>
              <w:rPr>
                <w:rFonts w:ascii="Century Gothic" w:hAnsi="Century Gothic" w:cs="Calibri"/>
                <w:sz w:val="18"/>
                <w:szCs w:val="18"/>
                <w:lang w:eastAsia="id-ID"/>
              </w:rPr>
            </w:pPr>
            <w:r>
              <w:rPr>
                <w:rFonts w:ascii="Century Gothic" w:hAnsi="Century Gothic" w:cs="Calibri"/>
                <w:sz w:val="18"/>
                <w:szCs w:val="18"/>
                <w:lang w:eastAsia="id-ID"/>
              </w:rPr>
              <w:t>Setoran pengembalian kelebihan gaji An. Deva Fajrisa, A.Md bulan Desember 2017 pada Dinas Tenaga Kerja dan Transmigrasi</w:t>
            </w:r>
          </w:p>
        </w:tc>
        <w:tc>
          <w:tcPr>
            <w:tcW w:w="1701"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474.200,-</w:t>
            </w:r>
          </w:p>
        </w:tc>
      </w:tr>
    </w:tbl>
    <w:p>
      <w:pPr>
        <w:spacing w:after="120" w:line="276" w:lineRule="auto"/>
        <w:ind w:left="1440"/>
        <w:jc w:val="both"/>
        <w:rPr>
          <w:rFonts w:ascii="Century Gothic" w:hAnsi="Century Gothic" w:cs="Calibri"/>
          <w:sz w:val="18"/>
          <w:szCs w:val="18"/>
          <w:lang w:eastAsia="id-ID"/>
        </w:rPr>
      </w:pPr>
    </w:p>
    <w:p>
      <w:pPr>
        <w:spacing w:after="120" w:line="276" w:lineRule="auto"/>
        <w:ind w:left="1134"/>
        <w:jc w:val="both"/>
        <w:rPr>
          <w:rFonts w:ascii="Century Gothic" w:hAnsi="Century Gothic" w:cs="Calibri"/>
          <w:sz w:val="18"/>
          <w:szCs w:val="18"/>
          <w:lang w:eastAsia="id-ID"/>
        </w:rPr>
      </w:pPr>
      <w:r>
        <w:rPr>
          <w:rFonts w:ascii="Century Gothic" w:hAnsi="Century Gothic" w:cs="Calibri"/>
          <w:sz w:val="18"/>
          <w:szCs w:val="18"/>
          <w:lang w:eastAsia="id-ID"/>
        </w:rPr>
        <w:t>Adapun perbedaan jumlah Belanja Pegawai- LRA dengan beban pegawai-LO dapat dijelaskan sbb:</w:t>
      </w:r>
    </w:p>
    <w:tbl>
      <w:tblPr>
        <w:tblStyle w:val="30"/>
        <w:tblpPr w:leftFromText="180" w:rightFromText="180" w:vertAnchor="text" w:horzAnchor="page" w:tblpX="2701" w:tblpY="309"/>
        <w:tblW w:w="80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6"/>
        <w:gridCol w:w="2007"/>
        <w:gridCol w:w="1951"/>
        <w:gridCol w:w="1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6" w:type="dxa"/>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Objek Belanja LRA/LO</w:t>
            </w:r>
          </w:p>
        </w:tc>
        <w:tc>
          <w:tcPr>
            <w:tcW w:w="2007" w:type="dxa"/>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Belanja Pegawai LRA</w:t>
            </w:r>
          </w:p>
        </w:tc>
        <w:tc>
          <w:tcPr>
            <w:tcW w:w="1951" w:type="dxa"/>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Beban Pegawai LO</w:t>
            </w:r>
          </w:p>
        </w:tc>
        <w:tc>
          <w:tcPr>
            <w:tcW w:w="1842" w:type="dxa"/>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Selisih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6" w:type="dxa"/>
          </w:tcPr>
          <w:p>
            <w:pPr>
              <w:numPr>
                <w:ilvl w:val="0"/>
                <w:numId w:val="52"/>
              </w:numPr>
              <w:spacing w:after="120" w:line="276" w:lineRule="auto"/>
              <w:jc w:val="both"/>
              <w:rPr>
                <w:rFonts w:ascii="Century Gothic" w:hAnsi="Century Gothic" w:cs="Calibri"/>
                <w:sz w:val="18"/>
                <w:szCs w:val="18"/>
                <w:lang w:eastAsia="id-ID"/>
              </w:rPr>
            </w:pPr>
            <w:r>
              <w:rPr>
                <w:rFonts w:ascii="Century Gothic" w:hAnsi="Century Gothic" w:cs="Calibri"/>
                <w:sz w:val="18"/>
                <w:szCs w:val="18"/>
                <w:lang w:eastAsia="id-ID"/>
              </w:rPr>
              <w:t>Gaji dan tunjangan</w:t>
            </w:r>
          </w:p>
        </w:tc>
        <w:tc>
          <w:tcPr>
            <w:tcW w:w="2007" w:type="dxa"/>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14.944.380.937,-</w:t>
            </w:r>
          </w:p>
        </w:tc>
        <w:tc>
          <w:tcPr>
            <w:tcW w:w="1951" w:type="dxa"/>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14.944.380.937,-</w:t>
            </w:r>
          </w:p>
        </w:tc>
        <w:tc>
          <w:tcPr>
            <w:tcW w:w="1842" w:type="dxa"/>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6" w:type="dxa"/>
            <w:tcBorders>
              <w:bottom w:val="single" w:color="auto" w:sz="4" w:space="0"/>
            </w:tcBorders>
          </w:tcPr>
          <w:p>
            <w:pPr>
              <w:numPr>
                <w:ilvl w:val="0"/>
                <w:numId w:val="52"/>
              </w:numPr>
              <w:spacing w:after="120" w:line="276" w:lineRule="auto"/>
              <w:jc w:val="both"/>
              <w:rPr>
                <w:rFonts w:ascii="Century Gothic" w:hAnsi="Century Gothic" w:cs="Calibri"/>
                <w:sz w:val="18"/>
                <w:szCs w:val="18"/>
                <w:lang w:eastAsia="id-ID"/>
              </w:rPr>
            </w:pPr>
            <w:r>
              <w:rPr>
                <w:rFonts w:ascii="Century Gothic" w:hAnsi="Century Gothic" w:cs="Calibri"/>
                <w:sz w:val="18"/>
                <w:szCs w:val="18"/>
                <w:lang w:eastAsia="id-ID"/>
              </w:rPr>
              <w:t>Tambahan Penghasilan PNS</w:t>
            </w:r>
          </w:p>
        </w:tc>
        <w:tc>
          <w:tcPr>
            <w:tcW w:w="2007" w:type="dxa"/>
            <w:tcBorders>
              <w:bottom w:val="single" w:color="auto" w:sz="4" w:space="0"/>
            </w:tcBorders>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4.637.190.449,-</w:t>
            </w:r>
          </w:p>
        </w:tc>
        <w:tc>
          <w:tcPr>
            <w:tcW w:w="1951" w:type="dxa"/>
            <w:tcBorders>
              <w:bottom w:val="single" w:color="auto" w:sz="4" w:space="0"/>
            </w:tcBorders>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4.640.651.636,-</w:t>
            </w:r>
          </w:p>
        </w:tc>
        <w:tc>
          <w:tcPr>
            <w:tcW w:w="1842" w:type="dxa"/>
            <w:tcBorders>
              <w:bottom w:val="single" w:color="auto" w:sz="4" w:space="0"/>
            </w:tcBorders>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(3.461.1897,-)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6" w:type="dxa"/>
            <w:tcBorders>
              <w:bottom w:val="double" w:color="auto" w:sz="4" w:space="0"/>
            </w:tcBorders>
          </w:tcPr>
          <w:p>
            <w:pPr>
              <w:numPr>
                <w:ilvl w:val="0"/>
                <w:numId w:val="52"/>
              </w:numPr>
              <w:spacing w:after="120" w:line="276" w:lineRule="auto"/>
              <w:jc w:val="both"/>
              <w:rPr>
                <w:rFonts w:ascii="Century Gothic" w:hAnsi="Century Gothic" w:cs="Calibri"/>
                <w:sz w:val="18"/>
                <w:szCs w:val="18"/>
                <w:lang w:eastAsia="id-ID"/>
              </w:rPr>
            </w:pPr>
            <w:r>
              <w:rPr>
                <w:rFonts w:ascii="Century Gothic" w:hAnsi="Century Gothic" w:cs="Calibri"/>
                <w:sz w:val="18"/>
                <w:szCs w:val="18"/>
                <w:lang w:eastAsia="id-ID"/>
              </w:rPr>
              <w:t>Insentif Pemungutan Retribusi daerah</w:t>
            </w:r>
          </w:p>
        </w:tc>
        <w:tc>
          <w:tcPr>
            <w:tcW w:w="2007" w:type="dxa"/>
            <w:tcBorders>
              <w:bottom w:val="double" w:color="auto" w:sz="4" w:space="0"/>
            </w:tcBorders>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eastAsia="id-ID"/>
              </w:rPr>
              <w:t>13.755.000,-</w:t>
            </w:r>
          </w:p>
        </w:tc>
        <w:tc>
          <w:tcPr>
            <w:tcW w:w="1951" w:type="dxa"/>
            <w:tcBorders>
              <w:bottom w:val="double" w:color="auto" w:sz="4" w:space="0"/>
            </w:tcBorders>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eastAsia="id-ID"/>
              </w:rPr>
              <w:t>13.755.000,-</w:t>
            </w:r>
          </w:p>
        </w:tc>
        <w:tc>
          <w:tcPr>
            <w:tcW w:w="1842" w:type="dxa"/>
            <w:tcBorders>
              <w:bottom w:val="double" w:color="auto" w:sz="4" w:space="0"/>
            </w:tcBorders>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6" w:type="dxa"/>
            <w:tcBorders>
              <w:top w:val="double" w:color="auto" w:sz="4" w:space="0"/>
            </w:tcBorders>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Jumlah</w:t>
            </w:r>
          </w:p>
        </w:tc>
        <w:tc>
          <w:tcPr>
            <w:tcW w:w="2007" w:type="dxa"/>
            <w:tcBorders>
              <w:top w:val="double" w:color="auto" w:sz="4" w:space="0"/>
            </w:tcBorders>
          </w:tcPr>
          <w:p>
            <w:pPr>
              <w:spacing w:after="120" w:line="276" w:lineRule="auto"/>
              <w:rPr>
                <w:rFonts w:ascii="Century Gothic" w:hAnsi="Century Gothic" w:cs="Calibri"/>
                <w:b/>
                <w:sz w:val="18"/>
                <w:szCs w:val="18"/>
                <w:lang w:eastAsia="id-ID"/>
              </w:rPr>
            </w:pPr>
            <w:r>
              <w:rPr>
                <w:rFonts w:ascii="Century Gothic" w:hAnsi="Century Gothic" w:cs="Calibri"/>
                <w:b/>
                <w:sz w:val="18"/>
                <w:szCs w:val="18"/>
                <w:lang w:eastAsia="id-ID"/>
              </w:rPr>
              <w:t>19.595.326.386,-</w:t>
            </w:r>
          </w:p>
        </w:tc>
        <w:tc>
          <w:tcPr>
            <w:tcW w:w="1951" w:type="dxa"/>
            <w:tcBorders>
              <w:top w:val="double" w:color="auto" w:sz="4" w:space="0"/>
            </w:tcBorders>
          </w:tcPr>
          <w:p>
            <w:pPr>
              <w:spacing w:after="120" w:line="276" w:lineRule="auto"/>
              <w:rPr>
                <w:rFonts w:ascii="Century Gothic" w:hAnsi="Century Gothic" w:cs="Calibri"/>
                <w:b/>
                <w:sz w:val="18"/>
                <w:szCs w:val="18"/>
                <w:lang w:val="id-ID" w:eastAsia="id-ID"/>
              </w:rPr>
            </w:pPr>
            <w:r>
              <w:rPr>
                <w:rFonts w:ascii="Century Gothic" w:hAnsi="Century Gothic" w:cs="Calibri"/>
                <w:b/>
                <w:sz w:val="18"/>
                <w:szCs w:val="18"/>
                <w:lang w:val="id-ID" w:eastAsia="id-ID"/>
              </w:rPr>
              <w:t>19.598.787.573,-</w:t>
            </w:r>
          </w:p>
        </w:tc>
        <w:tc>
          <w:tcPr>
            <w:tcW w:w="1842" w:type="dxa"/>
            <w:tcBorders>
              <w:top w:val="double" w:color="auto" w:sz="4" w:space="0"/>
            </w:tcBorders>
          </w:tcPr>
          <w:p>
            <w:pPr>
              <w:spacing w:after="120" w:line="276" w:lineRule="auto"/>
              <w:rPr>
                <w:rFonts w:ascii="Century Gothic" w:hAnsi="Century Gothic" w:cs="Calibri"/>
                <w:b/>
                <w:sz w:val="18"/>
                <w:szCs w:val="18"/>
                <w:lang w:val="id-ID" w:eastAsia="id-ID"/>
              </w:rPr>
            </w:pPr>
            <w:r>
              <w:rPr>
                <w:rFonts w:ascii="Century Gothic" w:hAnsi="Century Gothic" w:cs="Calibri"/>
                <w:b/>
                <w:sz w:val="18"/>
                <w:szCs w:val="18"/>
                <w:lang w:val="id-ID" w:eastAsia="id-ID"/>
              </w:rPr>
              <w:t>(3.461.187,-)</w:t>
            </w:r>
          </w:p>
        </w:tc>
      </w:tr>
    </w:tbl>
    <w:p>
      <w:pPr>
        <w:spacing w:after="120" w:line="276" w:lineRule="auto"/>
        <w:ind w:left="1440"/>
        <w:jc w:val="both"/>
        <w:rPr>
          <w:rFonts w:ascii="Century Gothic" w:hAnsi="Century Gothic" w:cs="Calibri"/>
          <w:sz w:val="18"/>
          <w:szCs w:val="18"/>
          <w:lang w:eastAsia="id-ID"/>
        </w:rPr>
      </w:pPr>
    </w:p>
    <w:p>
      <w:pPr>
        <w:spacing w:after="120" w:line="276" w:lineRule="auto"/>
        <w:ind w:left="1440"/>
        <w:jc w:val="both"/>
        <w:rPr>
          <w:rFonts w:ascii="Century Gothic" w:hAnsi="Century Gothic" w:cs="Calibri"/>
          <w:sz w:val="18"/>
          <w:szCs w:val="18"/>
          <w:lang w:eastAsia="id-ID"/>
        </w:rPr>
      </w:pPr>
    </w:p>
    <w:p>
      <w:pPr>
        <w:spacing w:after="120" w:line="276" w:lineRule="auto"/>
        <w:ind w:left="1440"/>
        <w:jc w:val="both"/>
        <w:rPr>
          <w:rFonts w:ascii="Century Gothic" w:hAnsi="Century Gothic" w:cs="Calibri"/>
          <w:sz w:val="18"/>
          <w:szCs w:val="18"/>
          <w:lang w:eastAsia="id-ID"/>
        </w:rPr>
      </w:pPr>
    </w:p>
    <w:p>
      <w:pPr>
        <w:spacing w:after="120" w:line="276" w:lineRule="auto"/>
        <w:ind w:left="1440"/>
        <w:jc w:val="both"/>
        <w:rPr>
          <w:rFonts w:ascii="Century Gothic" w:hAnsi="Century Gothic" w:cs="Calibri"/>
          <w:sz w:val="18"/>
          <w:szCs w:val="18"/>
          <w:lang w:eastAsia="id-ID"/>
        </w:rPr>
      </w:pPr>
    </w:p>
    <w:p>
      <w:pPr>
        <w:spacing w:after="120" w:line="276" w:lineRule="auto"/>
        <w:ind w:left="1440"/>
        <w:jc w:val="both"/>
        <w:rPr>
          <w:rFonts w:ascii="Century Gothic" w:hAnsi="Century Gothic" w:cs="Calibri"/>
          <w:sz w:val="18"/>
          <w:szCs w:val="18"/>
          <w:lang w:eastAsia="id-ID"/>
        </w:rPr>
      </w:pPr>
    </w:p>
    <w:p>
      <w:pPr>
        <w:spacing w:after="120" w:line="276" w:lineRule="auto"/>
        <w:ind w:left="1440"/>
        <w:jc w:val="both"/>
        <w:rPr>
          <w:rFonts w:ascii="Century Gothic" w:hAnsi="Century Gothic" w:cs="Calibri"/>
          <w:sz w:val="18"/>
          <w:szCs w:val="18"/>
          <w:lang w:eastAsia="id-ID"/>
        </w:rPr>
      </w:pPr>
    </w:p>
    <w:p>
      <w:pPr>
        <w:spacing w:after="120" w:line="276" w:lineRule="auto"/>
        <w:ind w:left="1440"/>
        <w:jc w:val="both"/>
        <w:rPr>
          <w:rFonts w:ascii="Century Gothic" w:hAnsi="Century Gothic" w:cs="Calibri"/>
          <w:sz w:val="18"/>
          <w:szCs w:val="18"/>
          <w:lang w:eastAsia="id-ID"/>
        </w:rPr>
      </w:pPr>
    </w:p>
    <w:p>
      <w:pPr>
        <w:spacing w:after="120" w:line="276" w:lineRule="auto"/>
        <w:ind w:left="1440"/>
        <w:jc w:val="both"/>
        <w:rPr>
          <w:rFonts w:ascii="Century Gothic" w:hAnsi="Century Gothic" w:cs="Calibri"/>
          <w:sz w:val="18"/>
          <w:szCs w:val="18"/>
          <w:lang w:eastAsia="id-ID"/>
        </w:rPr>
      </w:pPr>
    </w:p>
    <w:p>
      <w:pPr>
        <w:spacing w:after="120" w:line="276" w:lineRule="auto"/>
        <w:ind w:left="1440"/>
        <w:jc w:val="both"/>
        <w:rPr>
          <w:rFonts w:ascii="Century Gothic" w:hAnsi="Century Gothic" w:cs="Calibri"/>
          <w:sz w:val="18"/>
          <w:szCs w:val="18"/>
          <w:lang w:eastAsia="id-ID"/>
        </w:rPr>
      </w:pPr>
    </w:p>
    <w:p>
      <w:pPr>
        <w:spacing w:after="120" w:line="276" w:lineRule="auto"/>
        <w:ind w:left="1440"/>
        <w:jc w:val="both"/>
        <w:rPr>
          <w:rFonts w:ascii="Century Gothic" w:hAnsi="Century Gothic" w:cs="Calibri"/>
          <w:sz w:val="18"/>
          <w:szCs w:val="18"/>
          <w:lang w:eastAsia="id-ID"/>
        </w:rPr>
      </w:pPr>
    </w:p>
    <w:p>
      <w:pPr>
        <w:spacing w:after="120" w:line="276" w:lineRule="auto"/>
        <w:ind w:left="1134"/>
        <w:jc w:val="both"/>
        <w:rPr>
          <w:rFonts w:ascii="Century Gothic" w:hAnsi="Century Gothic" w:cs="Calibri"/>
          <w:sz w:val="18"/>
          <w:szCs w:val="18"/>
          <w:lang w:eastAsia="id-ID"/>
        </w:rPr>
      </w:pPr>
      <w:r>
        <w:rPr>
          <w:rFonts w:ascii="Century Gothic" w:hAnsi="Century Gothic" w:cs="Calibri"/>
          <w:sz w:val="18"/>
          <w:szCs w:val="18"/>
          <w:lang w:val="id-ID" w:eastAsia="id-ID"/>
        </w:rPr>
        <w:t>Penjelasan s</w:t>
      </w:r>
      <w:r>
        <w:rPr>
          <w:rFonts w:ascii="Century Gothic" w:hAnsi="Century Gothic" w:cs="Calibri"/>
          <w:sz w:val="18"/>
          <w:szCs w:val="18"/>
          <w:lang w:eastAsia="id-ID"/>
        </w:rPr>
        <w:t>elisih:</w:t>
      </w:r>
    </w:p>
    <w:p>
      <w:pPr>
        <w:numPr>
          <w:ilvl w:val="0"/>
          <w:numId w:val="55"/>
        </w:numPr>
        <w:spacing w:after="120" w:line="276" w:lineRule="auto"/>
        <w:jc w:val="both"/>
        <w:rPr>
          <w:rFonts w:ascii="Century Gothic" w:hAnsi="Century Gothic" w:cs="Calibri"/>
          <w:sz w:val="18"/>
          <w:szCs w:val="18"/>
          <w:lang w:eastAsia="id-ID"/>
        </w:rPr>
      </w:pPr>
      <w:r>
        <w:rPr>
          <w:rFonts w:ascii="Century Gothic" w:hAnsi="Century Gothic" w:cs="Calibri"/>
          <w:sz w:val="18"/>
          <w:szCs w:val="18"/>
          <w:lang w:eastAsia="id-ID"/>
        </w:rPr>
        <w:t xml:space="preserve">Penyesuaian untuk mengakui beban Tambahan Penghasilan PNS-LO </w:t>
      </w:r>
      <w:r>
        <w:rPr>
          <w:rFonts w:ascii="Century Gothic" w:hAnsi="Century Gothic" w:cs="Calibri"/>
          <w:sz w:val="18"/>
          <w:szCs w:val="18"/>
          <w:lang w:val="id-ID" w:eastAsia="id-ID"/>
        </w:rPr>
        <w:t>bulan lalu yaitu bulan November 2016 sebesar Rp. 382.733.075,- dan bulan Desember 2016 sebesar Rp. 379.017.734,- yang dibayarkan pada bulan Januari dan Februari 2017.</w:t>
      </w:r>
    </w:p>
    <w:p>
      <w:pPr>
        <w:numPr>
          <w:ilvl w:val="0"/>
          <w:numId w:val="55"/>
        </w:numPr>
        <w:spacing w:after="120" w:line="276" w:lineRule="auto"/>
        <w:jc w:val="both"/>
        <w:rPr>
          <w:rFonts w:ascii="Century Gothic" w:hAnsi="Century Gothic" w:cs="Calibri"/>
          <w:sz w:val="18"/>
          <w:szCs w:val="18"/>
          <w:lang w:eastAsia="id-ID"/>
        </w:rPr>
      </w:pPr>
      <w:r>
        <w:rPr>
          <w:rFonts w:ascii="Century Gothic" w:hAnsi="Century Gothic" w:cs="Calibri"/>
          <w:sz w:val="18"/>
          <w:szCs w:val="18"/>
          <w:lang w:val="id-ID" w:eastAsia="id-ID"/>
        </w:rPr>
        <w:t xml:space="preserve">Penyesuaian untuk mengakui beban Tambahan Penghasilan PNS-LO </w:t>
      </w:r>
      <w:r>
        <w:rPr>
          <w:rFonts w:ascii="Century Gothic" w:hAnsi="Century Gothic" w:cs="Calibri"/>
          <w:sz w:val="18"/>
          <w:szCs w:val="18"/>
          <w:lang w:eastAsia="id-ID"/>
        </w:rPr>
        <w:t xml:space="preserve">bulan November 2017 sebesar Rp. </w:t>
      </w:r>
      <w:r>
        <w:rPr>
          <w:rFonts w:ascii="Century Gothic" w:hAnsi="Century Gothic" w:cs="Calibri"/>
          <w:sz w:val="18"/>
          <w:szCs w:val="18"/>
          <w:lang w:val="id-ID" w:eastAsia="id-ID"/>
        </w:rPr>
        <w:t>375.655.095</w:t>
      </w:r>
      <w:r>
        <w:rPr>
          <w:rFonts w:ascii="Century Gothic" w:hAnsi="Century Gothic" w:cs="Calibri"/>
          <w:sz w:val="18"/>
          <w:szCs w:val="18"/>
          <w:lang w:eastAsia="id-ID"/>
        </w:rPr>
        <w:t>,- dan bulan Desember 201</w:t>
      </w:r>
      <w:r>
        <w:rPr>
          <w:rFonts w:ascii="Century Gothic" w:hAnsi="Century Gothic" w:cs="Calibri"/>
          <w:sz w:val="18"/>
          <w:szCs w:val="18"/>
          <w:lang w:val="id-ID" w:eastAsia="id-ID"/>
        </w:rPr>
        <w:t>7</w:t>
      </w:r>
      <w:r>
        <w:rPr>
          <w:rFonts w:ascii="Century Gothic" w:hAnsi="Century Gothic" w:cs="Calibri"/>
          <w:sz w:val="18"/>
          <w:szCs w:val="18"/>
          <w:lang w:eastAsia="id-ID"/>
        </w:rPr>
        <w:t xml:space="preserve"> sebesar Rp. </w:t>
      </w:r>
      <w:r>
        <w:rPr>
          <w:rFonts w:ascii="Century Gothic" w:hAnsi="Century Gothic" w:cs="Calibri"/>
          <w:sz w:val="18"/>
          <w:szCs w:val="18"/>
          <w:lang w:val="id-ID" w:eastAsia="id-ID"/>
        </w:rPr>
        <w:t>389.556.901</w:t>
      </w:r>
      <w:r>
        <w:rPr>
          <w:rFonts w:ascii="Century Gothic" w:hAnsi="Century Gothic" w:cs="Calibri"/>
          <w:sz w:val="18"/>
          <w:szCs w:val="18"/>
          <w:lang w:eastAsia="id-ID"/>
        </w:rPr>
        <w:t xml:space="preserve">,- berdasarkan hasil verifikasi Laporan </w:t>
      </w:r>
      <w:r>
        <w:rPr>
          <w:rStyle w:val="54"/>
          <w:rFonts w:ascii="Century Gothic" w:hAnsi="Century Gothic"/>
          <w:i w:val="0"/>
          <w:color w:val="auto"/>
          <w:sz w:val="18"/>
          <w:szCs w:val="18"/>
        </w:rPr>
        <w:t>Harian</w:t>
      </w:r>
      <w:r>
        <w:rPr>
          <w:rFonts w:ascii="Century Gothic" w:hAnsi="Century Gothic" w:cs="Calibri"/>
          <w:i/>
          <w:sz w:val="18"/>
          <w:szCs w:val="18"/>
          <w:lang w:eastAsia="id-ID"/>
        </w:rPr>
        <w:t xml:space="preserve"> </w:t>
      </w:r>
      <w:r>
        <w:rPr>
          <w:rFonts w:ascii="Century Gothic" w:hAnsi="Century Gothic" w:cs="Calibri"/>
          <w:sz w:val="18"/>
          <w:szCs w:val="18"/>
          <w:lang w:eastAsia="id-ID"/>
        </w:rPr>
        <w:t>PNS yang telah bekerja bulan Nov</w:t>
      </w:r>
      <w:r>
        <w:rPr>
          <w:rFonts w:ascii="Century Gothic" w:hAnsi="Century Gothic" w:cs="Calibri"/>
          <w:sz w:val="18"/>
          <w:szCs w:val="18"/>
          <w:lang w:val="id-ID" w:eastAsia="id-ID"/>
        </w:rPr>
        <w:t>ember</w:t>
      </w:r>
      <w:r>
        <w:rPr>
          <w:rFonts w:ascii="Century Gothic" w:hAnsi="Century Gothic" w:cs="Calibri"/>
          <w:sz w:val="18"/>
          <w:szCs w:val="18"/>
          <w:lang w:eastAsia="id-ID"/>
        </w:rPr>
        <w:t xml:space="preserve"> dan Desember 201</w:t>
      </w:r>
      <w:r>
        <w:rPr>
          <w:rFonts w:ascii="Century Gothic" w:hAnsi="Century Gothic" w:cs="Calibri"/>
          <w:sz w:val="18"/>
          <w:szCs w:val="18"/>
          <w:lang w:val="id-ID" w:eastAsia="id-ID"/>
        </w:rPr>
        <w:t>7</w:t>
      </w:r>
      <w:r>
        <w:rPr>
          <w:rFonts w:ascii="Century Gothic" w:hAnsi="Century Gothic" w:cs="Calibri"/>
          <w:sz w:val="18"/>
          <w:szCs w:val="18"/>
          <w:lang w:eastAsia="id-ID"/>
        </w:rPr>
        <w:t xml:space="preserve"> dan akan dibayarkan oleh Pemerintah Provinsi pada Januari dan Februari 201</w:t>
      </w:r>
      <w:r>
        <w:rPr>
          <w:rFonts w:ascii="Century Gothic" w:hAnsi="Century Gothic" w:cs="Calibri"/>
          <w:sz w:val="18"/>
          <w:szCs w:val="18"/>
          <w:lang w:val="id-ID" w:eastAsia="id-ID"/>
        </w:rPr>
        <w:t>8</w:t>
      </w:r>
      <w:r>
        <w:rPr>
          <w:rFonts w:ascii="Century Gothic" w:hAnsi="Century Gothic" w:cs="Calibri"/>
          <w:sz w:val="18"/>
          <w:szCs w:val="18"/>
          <w:lang w:eastAsia="id-ID"/>
        </w:rPr>
        <w:t xml:space="preserve"> sehingga dicatat sebagai utang belanja pegawai per 31 Desember 201</w:t>
      </w:r>
      <w:r>
        <w:rPr>
          <w:rFonts w:ascii="Century Gothic" w:hAnsi="Century Gothic" w:cs="Calibri"/>
          <w:sz w:val="18"/>
          <w:szCs w:val="18"/>
          <w:lang w:val="id-ID" w:eastAsia="id-ID"/>
        </w:rPr>
        <w:t>7</w:t>
      </w:r>
      <w:r>
        <w:rPr>
          <w:rFonts w:ascii="Century Gothic" w:hAnsi="Century Gothic" w:cs="Calibri"/>
          <w:sz w:val="18"/>
          <w:szCs w:val="18"/>
          <w:lang w:eastAsia="id-ID"/>
        </w:rPr>
        <w:t>.</w:t>
      </w:r>
    </w:p>
    <w:p>
      <w:pPr>
        <w:spacing w:after="120" w:line="276" w:lineRule="auto"/>
        <w:ind w:left="1800"/>
        <w:jc w:val="both"/>
        <w:rPr>
          <w:rFonts w:ascii="Century Gothic" w:hAnsi="Century Gothic" w:cs="Calibri"/>
          <w:sz w:val="18"/>
          <w:szCs w:val="18"/>
          <w:lang w:eastAsia="id-ID"/>
        </w:rPr>
      </w:pPr>
    </w:p>
    <w:tbl>
      <w:tblPr>
        <w:tblStyle w:val="30"/>
        <w:tblW w:w="8789"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850"/>
        <w:gridCol w:w="1418"/>
        <w:gridCol w:w="1417"/>
        <w:gridCol w:w="851"/>
        <w:gridCol w:w="1417"/>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7" w:hRule="atLeast"/>
        </w:trPr>
        <w:tc>
          <w:tcPr>
            <w:tcW w:w="1418" w:type="dxa"/>
            <w:tcBorders>
              <w:bottom w:val="single" w:color="auto" w:sz="4" w:space="0"/>
            </w:tcBorders>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Objek Belanja LRA/LO</w:t>
            </w:r>
          </w:p>
        </w:tc>
        <w:tc>
          <w:tcPr>
            <w:tcW w:w="2268" w:type="dxa"/>
            <w:gridSpan w:val="2"/>
            <w:tcBorders>
              <w:bottom w:val="single" w:color="auto" w:sz="4" w:space="0"/>
            </w:tcBorders>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Penyesuaian Smtr 1</w:t>
            </w:r>
          </w:p>
        </w:tc>
        <w:tc>
          <w:tcPr>
            <w:tcW w:w="2268" w:type="dxa"/>
            <w:gridSpan w:val="2"/>
            <w:tcBorders>
              <w:bottom w:val="single" w:color="auto" w:sz="4" w:space="0"/>
            </w:tcBorders>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Penyesuaian Smtr 2</w:t>
            </w:r>
          </w:p>
        </w:tc>
        <w:tc>
          <w:tcPr>
            <w:tcW w:w="2835" w:type="dxa"/>
            <w:gridSpan w:val="2"/>
            <w:tcBorders>
              <w:bottom w:val="single" w:color="auto" w:sz="4" w:space="0"/>
            </w:tcBorders>
            <w:vAlign w:val="center"/>
          </w:tcPr>
          <w:p>
            <w:pPr>
              <w:tabs>
                <w:tab w:val="left" w:pos="1243"/>
              </w:tabs>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Jumlah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8" w:type="dxa"/>
            <w:tcBorders>
              <w:bottom w:val="single" w:color="auto" w:sz="4" w:space="0"/>
            </w:tcBorders>
          </w:tcPr>
          <w:p>
            <w:pPr>
              <w:spacing w:after="120" w:line="276" w:lineRule="auto"/>
              <w:jc w:val="both"/>
              <w:rPr>
                <w:rFonts w:ascii="Century Gothic" w:hAnsi="Century Gothic" w:cs="Calibri"/>
                <w:sz w:val="18"/>
                <w:szCs w:val="18"/>
                <w:lang w:eastAsia="id-ID"/>
              </w:rPr>
            </w:pPr>
          </w:p>
        </w:tc>
        <w:tc>
          <w:tcPr>
            <w:tcW w:w="850" w:type="dxa"/>
            <w:tcBorders>
              <w:bottom w:val="single" w:color="auto" w:sz="4" w:space="0"/>
            </w:tcBorders>
          </w:tcPr>
          <w:p>
            <w:pPr>
              <w:spacing w:after="120" w:line="276" w:lineRule="auto"/>
              <w:jc w:val="center"/>
              <w:rPr>
                <w:rFonts w:ascii="Century Gothic" w:hAnsi="Century Gothic" w:cs="Calibri"/>
                <w:sz w:val="18"/>
                <w:szCs w:val="18"/>
                <w:lang w:eastAsia="id-ID"/>
              </w:rPr>
            </w:pPr>
            <w:r>
              <w:rPr>
                <w:rFonts w:ascii="Century Gothic" w:hAnsi="Century Gothic" w:cs="Calibri"/>
                <w:sz w:val="18"/>
                <w:szCs w:val="18"/>
                <w:lang w:eastAsia="id-ID"/>
              </w:rPr>
              <w:t>Debet</w:t>
            </w:r>
          </w:p>
        </w:tc>
        <w:tc>
          <w:tcPr>
            <w:tcW w:w="1418" w:type="dxa"/>
            <w:tcBorders>
              <w:bottom w:val="single" w:color="auto" w:sz="4" w:space="0"/>
            </w:tcBorders>
          </w:tcPr>
          <w:p>
            <w:pPr>
              <w:spacing w:after="120" w:line="276" w:lineRule="auto"/>
              <w:jc w:val="center"/>
              <w:rPr>
                <w:rFonts w:ascii="Century Gothic" w:hAnsi="Century Gothic" w:cs="Calibri"/>
                <w:sz w:val="18"/>
                <w:szCs w:val="18"/>
                <w:lang w:eastAsia="id-ID"/>
              </w:rPr>
            </w:pPr>
            <w:r>
              <w:rPr>
                <w:rFonts w:ascii="Century Gothic" w:hAnsi="Century Gothic" w:cs="Calibri"/>
                <w:sz w:val="18"/>
                <w:szCs w:val="18"/>
                <w:lang w:eastAsia="id-ID"/>
              </w:rPr>
              <w:t>Kredit</w:t>
            </w:r>
          </w:p>
        </w:tc>
        <w:tc>
          <w:tcPr>
            <w:tcW w:w="1417" w:type="dxa"/>
            <w:tcBorders>
              <w:bottom w:val="single" w:color="auto" w:sz="4" w:space="0"/>
            </w:tcBorders>
          </w:tcPr>
          <w:p>
            <w:pPr>
              <w:spacing w:after="120" w:line="276" w:lineRule="auto"/>
              <w:jc w:val="center"/>
              <w:rPr>
                <w:rFonts w:ascii="Century Gothic" w:hAnsi="Century Gothic" w:cs="Calibri"/>
                <w:sz w:val="18"/>
                <w:szCs w:val="18"/>
                <w:lang w:eastAsia="id-ID"/>
              </w:rPr>
            </w:pPr>
            <w:r>
              <w:rPr>
                <w:rFonts w:ascii="Century Gothic" w:hAnsi="Century Gothic" w:cs="Calibri"/>
                <w:sz w:val="18"/>
                <w:szCs w:val="18"/>
                <w:lang w:eastAsia="id-ID"/>
              </w:rPr>
              <w:t>Debet</w:t>
            </w:r>
          </w:p>
        </w:tc>
        <w:tc>
          <w:tcPr>
            <w:tcW w:w="851" w:type="dxa"/>
            <w:tcBorders>
              <w:bottom w:val="single" w:color="auto" w:sz="4" w:space="0"/>
            </w:tcBorders>
          </w:tcPr>
          <w:p>
            <w:pPr>
              <w:spacing w:after="120" w:line="276" w:lineRule="auto"/>
              <w:jc w:val="center"/>
              <w:rPr>
                <w:rFonts w:ascii="Century Gothic" w:hAnsi="Century Gothic" w:cs="Calibri"/>
                <w:sz w:val="18"/>
                <w:szCs w:val="18"/>
                <w:lang w:eastAsia="id-ID"/>
              </w:rPr>
            </w:pPr>
            <w:r>
              <w:rPr>
                <w:rFonts w:ascii="Century Gothic" w:hAnsi="Century Gothic" w:cs="Calibri"/>
                <w:sz w:val="18"/>
                <w:szCs w:val="18"/>
                <w:lang w:eastAsia="id-ID"/>
              </w:rPr>
              <w:t>Kredit</w:t>
            </w:r>
          </w:p>
        </w:tc>
        <w:tc>
          <w:tcPr>
            <w:tcW w:w="1417" w:type="dxa"/>
            <w:tcBorders>
              <w:bottom w:val="single" w:color="auto" w:sz="4" w:space="0"/>
            </w:tcBorders>
          </w:tcPr>
          <w:p>
            <w:pPr>
              <w:spacing w:after="120" w:line="276" w:lineRule="auto"/>
              <w:jc w:val="center"/>
              <w:rPr>
                <w:rFonts w:ascii="Century Gothic" w:hAnsi="Century Gothic" w:cs="Calibri"/>
                <w:sz w:val="18"/>
                <w:szCs w:val="18"/>
                <w:lang w:eastAsia="id-ID"/>
              </w:rPr>
            </w:pPr>
            <w:r>
              <w:rPr>
                <w:rFonts w:ascii="Century Gothic" w:hAnsi="Century Gothic" w:cs="Calibri"/>
                <w:sz w:val="18"/>
                <w:szCs w:val="18"/>
                <w:lang w:eastAsia="id-ID"/>
              </w:rPr>
              <w:t>Debet</w:t>
            </w:r>
          </w:p>
        </w:tc>
        <w:tc>
          <w:tcPr>
            <w:tcW w:w="1418" w:type="dxa"/>
            <w:tcBorders>
              <w:bottom w:val="single" w:color="auto" w:sz="4" w:space="0"/>
            </w:tcBorders>
          </w:tcPr>
          <w:p>
            <w:pPr>
              <w:spacing w:after="120" w:line="276" w:lineRule="auto"/>
              <w:jc w:val="center"/>
              <w:rPr>
                <w:rFonts w:ascii="Century Gothic" w:hAnsi="Century Gothic" w:cs="Calibri"/>
                <w:sz w:val="18"/>
                <w:szCs w:val="18"/>
                <w:lang w:eastAsia="id-ID"/>
              </w:rPr>
            </w:pPr>
            <w:r>
              <w:rPr>
                <w:rFonts w:ascii="Century Gothic" w:hAnsi="Century Gothic" w:cs="Calibri"/>
                <w:sz w:val="18"/>
                <w:szCs w:val="18"/>
                <w:lang w:eastAsia="id-ID"/>
              </w:rPr>
              <w:t>Kredit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8" w:type="dxa"/>
            <w:tcBorders>
              <w:bottom w:val="double" w:color="auto" w:sz="4" w:space="0"/>
            </w:tcBorders>
          </w:tcPr>
          <w:p>
            <w:pPr>
              <w:numPr>
                <w:ilvl w:val="0"/>
                <w:numId w:val="52"/>
              </w:numPr>
              <w:spacing w:after="120" w:line="276" w:lineRule="auto"/>
              <w:jc w:val="left"/>
              <w:rPr>
                <w:rFonts w:ascii="Century Gothic" w:hAnsi="Century Gothic" w:cs="Calibri"/>
                <w:sz w:val="18"/>
                <w:szCs w:val="18"/>
                <w:lang w:eastAsia="id-ID"/>
              </w:rPr>
            </w:pPr>
            <w:r>
              <w:rPr>
                <w:rFonts w:ascii="Century Gothic" w:hAnsi="Century Gothic" w:cs="Calibri"/>
                <w:sz w:val="18"/>
                <w:szCs w:val="18"/>
                <w:lang w:eastAsia="id-ID"/>
              </w:rPr>
              <w:t>Belanja Pegawai</w:t>
            </w:r>
          </w:p>
        </w:tc>
        <w:tc>
          <w:tcPr>
            <w:tcW w:w="850" w:type="dxa"/>
            <w:tcBorders>
              <w:bottom w:val="double" w:color="auto" w:sz="4" w:space="0"/>
            </w:tcBorders>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0,-</w:t>
            </w:r>
          </w:p>
        </w:tc>
        <w:tc>
          <w:tcPr>
            <w:tcW w:w="1418" w:type="dxa"/>
            <w:tcBorders>
              <w:bottom w:val="double" w:color="auto" w:sz="4" w:space="0"/>
            </w:tcBorders>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eastAsia="id-ID"/>
              </w:rPr>
              <w:t>761</w:t>
            </w:r>
            <w:r>
              <w:rPr>
                <w:rFonts w:ascii="Century Gothic" w:hAnsi="Century Gothic" w:cs="Calibri"/>
                <w:sz w:val="18"/>
                <w:szCs w:val="18"/>
                <w:lang w:val="id-ID" w:eastAsia="id-ID"/>
              </w:rPr>
              <w:t>.</w:t>
            </w:r>
            <w:r>
              <w:rPr>
                <w:rFonts w:ascii="Century Gothic" w:hAnsi="Century Gothic" w:cs="Calibri"/>
                <w:sz w:val="18"/>
                <w:szCs w:val="18"/>
                <w:lang w:eastAsia="id-ID"/>
              </w:rPr>
              <w:t>750</w:t>
            </w:r>
            <w:r>
              <w:rPr>
                <w:rFonts w:ascii="Century Gothic" w:hAnsi="Century Gothic" w:cs="Calibri"/>
                <w:sz w:val="18"/>
                <w:szCs w:val="18"/>
                <w:lang w:val="id-ID" w:eastAsia="id-ID"/>
              </w:rPr>
              <w:t>.</w:t>
            </w:r>
            <w:r>
              <w:rPr>
                <w:rFonts w:ascii="Century Gothic" w:hAnsi="Century Gothic" w:cs="Calibri"/>
                <w:sz w:val="18"/>
                <w:szCs w:val="18"/>
                <w:lang w:eastAsia="id-ID"/>
              </w:rPr>
              <w:t>809</w:t>
            </w:r>
            <w:r>
              <w:rPr>
                <w:rFonts w:ascii="Century Gothic" w:hAnsi="Century Gothic" w:cs="Calibri"/>
                <w:sz w:val="18"/>
                <w:szCs w:val="18"/>
                <w:lang w:val="id-ID" w:eastAsia="id-ID"/>
              </w:rPr>
              <w:t>,-</w:t>
            </w:r>
          </w:p>
        </w:tc>
        <w:tc>
          <w:tcPr>
            <w:tcW w:w="1417" w:type="dxa"/>
            <w:tcBorders>
              <w:bottom w:val="double" w:color="auto" w:sz="4" w:space="0"/>
            </w:tcBorders>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eastAsia="id-ID"/>
              </w:rPr>
              <w:t>765</w:t>
            </w:r>
            <w:r>
              <w:rPr>
                <w:rFonts w:ascii="Century Gothic" w:hAnsi="Century Gothic" w:cs="Calibri"/>
                <w:sz w:val="18"/>
                <w:szCs w:val="18"/>
                <w:lang w:val="id-ID" w:eastAsia="id-ID"/>
              </w:rPr>
              <w:t>.</w:t>
            </w:r>
            <w:r>
              <w:rPr>
                <w:rFonts w:ascii="Century Gothic" w:hAnsi="Century Gothic" w:cs="Calibri"/>
                <w:sz w:val="18"/>
                <w:szCs w:val="18"/>
                <w:lang w:eastAsia="id-ID"/>
              </w:rPr>
              <w:t>211</w:t>
            </w:r>
            <w:r>
              <w:rPr>
                <w:rFonts w:ascii="Century Gothic" w:hAnsi="Century Gothic" w:cs="Calibri"/>
                <w:sz w:val="18"/>
                <w:szCs w:val="18"/>
                <w:lang w:val="id-ID" w:eastAsia="id-ID"/>
              </w:rPr>
              <w:t>.</w:t>
            </w:r>
            <w:r>
              <w:rPr>
                <w:rFonts w:ascii="Century Gothic" w:hAnsi="Century Gothic" w:cs="Calibri"/>
                <w:sz w:val="18"/>
                <w:szCs w:val="18"/>
                <w:lang w:eastAsia="id-ID"/>
              </w:rPr>
              <w:t>996</w:t>
            </w:r>
            <w:r>
              <w:rPr>
                <w:rFonts w:ascii="Century Gothic" w:hAnsi="Century Gothic" w:cs="Calibri"/>
                <w:sz w:val="18"/>
                <w:szCs w:val="18"/>
                <w:lang w:val="id-ID" w:eastAsia="id-ID"/>
              </w:rPr>
              <w:t>,-</w:t>
            </w:r>
          </w:p>
        </w:tc>
        <w:tc>
          <w:tcPr>
            <w:tcW w:w="851" w:type="dxa"/>
            <w:tcBorders>
              <w:bottom w:val="double" w:color="auto" w:sz="4" w:space="0"/>
            </w:tcBorders>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0,-</w:t>
            </w:r>
          </w:p>
        </w:tc>
        <w:tc>
          <w:tcPr>
            <w:tcW w:w="1417" w:type="dxa"/>
            <w:tcBorders>
              <w:bottom w:val="double" w:color="auto" w:sz="4" w:space="0"/>
            </w:tcBorders>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eastAsia="id-ID"/>
              </w:rPr>
              <w:t>765</w:t>
            </w:r>
            <w:r>
              <w:rPr>
                <w:rFonts w:ascii="Century Gothic" w:hAnsi="Century Gothic" w:cs="Calibri"/>
                <w:sz w:val="18"/>
                <w:szCs w:val="18"/>
                <w:lang w:val="id-ID" w:eastAsia="id-ID"/>
              </w:rPr>
              <w:t>.</w:t>
            </w:r>
            <w:r>
              <w:rPr>
                <w:rFonts w:ascii="Century Gothic" w:hAnsi="Century Gothic" w:cs="Calibri"/>
                <w:sz w:val="18"/>
                <w:szCs w:val="18"/>
                <w:lang w:eastAsia="id-ID"/>
              </w:rPr>
              <w:t>211</w:t>
            </w:r>
            <w:r>
              <w:rPr>
                <w:rFonts w:ascii="Century Gothic" w:hAnsi="Century Gothic" w:cs="Calibri"/>
                <w:sz w:val="18"/>
                <w:szCs w:val="18"/>
                <w:lang w:val="id-ID" w:eastAsia="id-ID"/>
              </w:rPr>
              <w:t>.</w:t>
            </w:r>
            <w:r>
              <w:rPr>
                <w:rFonts w:ascii="Century Gothic" w:hAnsi="Century Gothic" w:cs="Calibri"/>
                <w:sz w:val="18"/>
                <w:szCs w:val="18"/>
                <w:lang w:eastAsia="id-ID"/>
              </w:rPr>
              <w:t>996</w:t>
            </w:r>
            <w:r>
              <w:rPr>
                <w:rFonts w:ascii="Century Gothic" w:hAnsi="Century Gothic" w:cs="Calibri"/>
                <w:sz w:val="18"/>
                <w:szCs w:val="18"/>
                <w:lang w:val="id-ID" w:eastAsia="id-ID"/>
              </w:rPr>
              <w:t>,-</w:t>
            </w:r>
          </w:p>
        </w:tc>
        <w:tc>
          <w:tcPr>
            <w:tcW w:w="1418" w:type="dxa"/>
            <w:tcBorders>
              <w:bottom w:val="double" w:color="auto" w:sz="4" w:space="0"/>
            </w:tcBorders>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761</w:t>
            </w:r>
            <w:r>
              <w:rPr>
                <w:rFonts w:ascii="Century Gothic" w:hAnsi="Century Gothic" w:cs="Calibri"/>
                <w:sz w:val="18"/>
                <w:szCs w:val="18"/>
                <w:lang w:val="id-ID" w:eastAsia="id-ID"/>
              </w:rPr>
              <w:t>.</w:t>
            </w:r>
            <w:r>
              <w:rPr>
                <w:rFonts w:ascii="Century Gothic" w:hAnsi="Century Gothic" w:cs="Calibri"/>
                <w:sz w:val="18"/>
                <w:szCs w:val="18"/>
                <w:lang w:eastAsia="id-ID"/>
              </w:rPr>
              <w:t>750</w:t>
            </w:r>
            <w:r>
              <w:rPr>
                <w:rFonts w:ascii="Century Gothic" w:hAnsi="Century Gothic" w:cs="Calibri"/>
                <w:sz w:val="18"/>
                <w:szCs w:val="18"/>
                <w:lang w:val="id-ID" w:eastAsia="id-ID"/>
              </w:rPr>
              <w:t>.</w:t>
            </w:r>
            <w:r>
              <w:rPr>
                <w:rFonts w:ascii="Century Gothic" w:hAnsi="Century Gothic" w:cs="Calibri"/>
                <w:sz w:val="18"/>
                <w:szCs w:val="18"/>
                <w:lang w:eastAsia="id-ID"/>
              </w:rPr>
              <w:t>809</w:t>
            </w:r>
            <w:r>
              <w:rPr>
                <w:rFonts w:ascii="Century Gothic" w:hAnsi="Century Gothic" w:cs="Calibri"/>
                <w:sz w:val="18"/>
                <w:szCs w:val="18"/>
                <w:lang w:val="id-ID" w:eastAsia="id-ID"/>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418" w:type="dxa"/>
            <w:tcBorders>
              <w:top w:val="double" w:color="auto" w:sz="4" w:space="0"/>
            </w:tcBorders>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Jumlah</w:t>
            </w:r>
          </w:p>
        </w:tc>
        <w:tc>
          <w:tcPr>
            <w:tcW w:w="850" w:type="dxa"/>
            <w:tcBorders>
              <w:top w:val="double" w:color="auto" w:sz="4" w:space="0"/>
            </w:tcBorders>
            <w:vAlign w:val="center"/>
          </w:tcPr>
          <w:p>
            <w:pPr>
              <w:spacing w:after="120" w:line="276" w:lineRule="auto"/>
              <w:rPr>
                <w:rFonts w:ascii="Century Gothic" w:hAnsi="Century Gothic" w:cs="Calibri"/>
                <w:b/>
                <w:sz w:val="18"/>
                <w:szCs w:val="18"/>
                <w:lang w:eastAsia="id-ID"/>
              </w:rPr>
            </w:pPr>
            <w:r>
              <w:rPr>
                <w:rFonts w:ascii="Century Gothic" w:hAnsi="Century Gothic" w:cs="Calibri"/>
                <w:b/>
                <w:sz w:val="18"/>
                <w:szCs w:val="18"/>
                <w:lang w:eastAsia="id-ID"/>
              </w:rPr>
              <w:t>0,-</w:t>
            </w:r>
          </w:p>
        </w:tc>
        <w:tc>
          <w:tcPr>
            <w:tcW w:w="1418" w:type="dxa"/>
            <w:tcBorders>
              <w:top w:val="double" w:color="auto" w:sz="4" w:space="0"/>
            </w:tcBorders>
            <w:vAlign w:val="center"/>
          </w:tcPr>
          <w:p>
            <w:pPr>
              <w:spacing w:after="120" w:line="276" w:lineRule="auto"/>
              <w:rPr>
                <w:rFonts w:ascii="Century Gothic" w:hAnsi="Century Gothic" w:cs="Calibri"/>
                <w:b/>
                <w:sz w:val="18"/>
                <w:szCs w:val="18"/>
                <w:lang w:eastAsia="id-ID"/>
              </w:rPr>
            </w:pPr>
            <w:r>
              <w:rPr>
                <w:rFonts w:ascii="Century Gothic" w:hAnsi="Century Gothic" w:cs="Calibri"/>
                <w:b/>
                <w:sz w:val="18"/>
                <w:szCs w:val="18"/>
                <w:lang w:eastAsia="id-ID"/>
              </w:rPr>
              <w:t>761</w:t>
            </w:r>
            <w:r>
              <w:rPr>
                <w:rFonts w:ascii="Century Gothic" w:hAnsi="Century Gothic" w:cs="Calibri"/>
                <w:b/>
                <w:sz w:val="18"/>
                <w:szCs w:val="18"/>
                <w:lang w:val="id-ID" w:eastAsia="id-ID"/>
              </w:rPr>
              <w:t>.</w:t>
            </w:r>
            <w:r>
              <w:rPr>
                <w:rFonts w:ascii="Century Gothic" w:hAnsi="Century Gothic" w:cs="Calibri"/>
                <w:b/>
                <w:sz w:val="18"/>
                <w:szCs w:val="18"/>
                <w:lang w:eastAsia="id-ID"/>
              </w:rPr>
              <w:t>750</w:t>
            </w:r>
            <w:r>
              <w:rPr>
                <w:rFonts w:ascii="Century Gothic" w:hAnsi="Century Gothic" w:cs="Calibri"/>
                <w:b/>
                <w:sz w:val="18"/>
                <w:szCs w:val="18"/>
                <w:lang w:val="id-ID" w:eastAsia="id-ID"/>
              </w:rPr>
              <w:t>.</w:t>
            </w:r>
            <w:r>
              <w:rPr>
                <w:rFonts w:ascii="Century Gothic" w:hAnsi="Century Gothic" w:cs="Calibri"/>
                <w:b/>
                <w:sz w:val="18"/>
                <w:szCs w:val="18"/>
                <w:lang w:eastAsia="id-ID"/>
              </w:rPr>
              <w:t>809</w:t>
            </w:r>
            <w:r>
              <w:rPr>
                <w:rFonts w:ascii="Century Gothic" w:hAnsi="Century Gothic" w:cs="Calibri"/>
                <w:b/>
                <w:sz w:val="18"/>
                <w:szCs w:val="18"/>
                <w:lang w:val="id-ID" w:eastAsia="id-ID"/>
              </w:rPr>
              <w:t>,-</w:t>
            </w:r>
          </w:p>
        </w:tc>
        <w:tc>
          <w:tcPr>
            <w:tcW w:w="1417" w:type="dxa"/>
            <w:tcBorders>
              <w:top w:val="double" w:color="auto" w:sz="4" w:space="0"/>
            </w:tcBorders>
            <w:vAlign w:val="center"/>
          </w:tcPr>
          <w:p>
            <w:pPr>
              <w:spacing w:after="120" w:line="276" w:lineRule="auto"/>
              <w:rPr>
                <w:rFonts w:ascii="Century Gothic" w:hAnsi="Century Gothic" w:cs="Calibri"/>
                <w:b/>
                <w:sz w:val="18"/>
                <w:szCs w:val="18"/>
                <w:lang w:val="id-ID" w:eastAsia="id-ID"/>
              </w:rPr>
            </w:pPr>
            <w:r>
              <w:rPr>
                <w:rFonts w:ascii="Century Gothic" w:hAnsi="Century Gothic" w:cs="Calibri"/>
                <w:b/>
                <w:sz w:val="18"/>
                <w:szCs w:val="18"/>
                <w:lang w:eastAsia="id-ID"/>
              </w:rPr>
              <w:t>765</w:t>
            </w:r>
            <w:r>
              <w:rPr>
                <w:rFonts w:ascii="Century Gothic" w:hAnsi="Century Gothic" w:cs="Calibri"/>
                <w:b/>
                <w:sz w:val="18"/>
                <w:szCs w:val="18"/>
                <w:lang w:val="id-ID" w:eastAsia="id-ID"/>
              </w:rPr>
              <w:t>.</w:t>
            </w:r>
            <w:r>
              <w:rPr>
                <w:rFonts w:ascii="Century Gothic" w:hAnsi="Century Gothic" w:cs="Calibri"/>
                <w:b/>
                <w:sz w:val="18"/>
                <w:szCs w:val="18"/>
                <w:lang w:eastAsia="id-ID"/>
              </w:rPr>
              <w:t>211</w:t>
            </w:r>
            <w:r>
              <w:rPr>
                <w:rFonts w:ascii="Century Gothic" w:hAnsi="Century Gothic" w:cs="Calibri"/>
                <w:b/>
                <w:sz w:val="18"/>
                <w:szCs w:val="18"/>
                <w:lang w:val="id-ID" w:eastAsia="id-ID"/>
              </w:rPr>
              <w:t>.</w:t>
            </w:r>
            <w:r>
              <w:rPr>
                <w:rFonts w:ascii="Century Gothic" w:hAnsi="Century Gothic" w:cs="Calibri"/>
                <w:b/>
                <w:sz w:val="18"/>
                <w:szCs w:val="18"/>
                <w:lang w:eastAsia="id-ID"/>
              </w:rPr>
              <w:t>996</w:t>
            </w:r>
            <w:r>
              <w:rPr>
                <w:rFonts w:ascii="Century Gothic" w:hAnsi="Century Gothic" w:cs="Calibri"/>
                <w:b/>
                <w:sz w:val="18"/>
                <w:szCs w:val="18"/>
                <w:lang w:val="id-ID" w:eastAsia="id-ID"/>
              </w:rPr>
              <w:t>,-</w:t>
            </w:r>
          </w:p>
        </w:tc>
        <w:tc>
          <w:tcPr>
            <w:tcW w:w="851" w:type="dxa"/>
            <w:tcBorders>
              <w:top w:val="double" w:color="auto" w:sz="4" w:space="0"/>
            </w:tcBorders>
            <w:vAlign w:val="center"/>
          </w:tcPr>
          <w:p>
            <w:pPr>
              <w:spacing w:after="120" w:line="276" w:lineRule="auto"/>
              <w:rPr>
                <w:rFonts w:ascii="Century Gothic" w:hAnsi="Century Gothic" w:cs="Calibri"/>
                <w:b/>
                <w:sz w:val="18"/>
                <w:szCs w:val="18"/>
                <w:lang w:eastAsia="id-ID"/>
              </w:rPr>
            </w:pPr>
            <w:r>
              <w:rPr>
                <w:rFonts w:ascii="Century Gothic" w:hAnsi="Century Gothic" w:cs="Calibri"/>
                <w:b/>
                <w:sz w:val="18"/>
                <w:szCs w:val="18"/>
                <w:lang w:eastAsia="id-ID"/>
              </w:rPr>
              <w:t>0,-</w:t>
            </w:r>
          </w:p>
        </w:tc>
        <w:tc>
          <w:tcPr>
            <w:tcW w:w="1417" w:type="dxa"/>
            <w:tcBorders>
              <w:top w:val="double" w:color="auto" w:sz="4" w:space="0"/>
            </w:tcBorders>
            <w:vAlign w:val="center"/>
          </w:tcPr>
          <w:p>
            <w:pPr>
              <w:spacing w:after="120" w:line="276" w:lineRule="auto"/>
              <w:rPr>
                <w:rFonts w:ascii="Century Gothic" w:hAnsi="Century Gothic" w:cs="Calibri"/>
                <w:b/>
                <w:sz w:val="18"/>
                <w:szCs w:val="18"/>
                <w:lang w:val="id-ID" w:eastAsia="id-ID"/>
              </w:rPr>
            </w:pPr>
            <w:r>
              <w:rPr>
                <w:rFonts w:ascii="Century Gothic" w:hAnsi="Century Gothic" w:cs="Calibri"/>
                <w:b/>
                <w:sz w:val="18"/>
                <w:szCs w:val="18"/>
                <w:lang w:eastAsia="id-ID"/>
              </w:rPr>
              <w:t>765</w:t>
            </w:r>
            <w:r>
              <w:rPr>
                <w:rFonts w:ascii="Century Gothic" w:hAnsi="Century Gothic" w:cs="Calibri"/>
                <w:b/>
                <w:sz w:val="18"/>
                <w:szCs w:val="18"/>
                <w:lang w:val="id-ID" w:eastAsia="id-ID"/>
              </w:rPr>
              <w:t>.</w:t>
            </w:r>
            <w:r>
              <w:rPr>
                <w:rFonts w:ascii="Century Gothic" w:hAnsi="Century Gothic" w:cs="Calibri"/>
                <w:b/>
                <w:sz w:val="18"/>
                <w:szCs w:val="18"/>
                <w:lang w:eastAsia="id-ID"/>
              </w:rPr>
              <w:t>211</w:t>
            </w:r>
            <w:r>
              <w:rPr>
                <w:rFonts w:ascii="Century Gothic" w:hAnsi="Century Gothic" w:cs="Calibri"/>
                <w:b/>
                <w:sz w:val="18"/>
                <w:szCs w:val="18"/>
                <w:lang w:val="id-ID" w:eastAsia="id-ID"/>
              </w:rPr>
              <w:t>.</w:t>
            </w:r>
            <w:r>
              <w:rPr>
                <w:rFonts w:ascii="Century Gothic" w:hAnsi="Century Gothic" w:cs="Calibri"/>
                <w:b/>
                <w:sz w:val="18"/>
                <w:szCs w:val="18"/>
                <w:lang w:eastAsia="id-ID"/>
              </w:rPr>
              <w:t>996</w:t>
            </w:r>
            <w:r>
              <w:rPr>
                <w:rFonts w:ascii="Century Gothic" w:hAnsi="Century Gothic" w:cs="Calibri"/>
                <w:b/>
                <w:sz w:val="18"/>
                <w:szCs w:val="18"/>
                <w:lang w:val="id-ID" w:eastAsia="id-ID"/>
              </w:rPr>
              <w:t>,-</w:t>
            </w:r>
          </w:p>
        </w:tc>
        <w:tc>
          <w:tcPr>
            <w:tcW w:w="1418" w:type="dxa"/>
            <w:tcBorders>
              <w:top w:val="double" w:color="auto" w:sz="4" w:space="0"/>
            </w:tcBorders>
            <w:vAlign w:val="center"/>
          </w:tcPr>
          <w:p>
            <w:pPr>
              <w:spacing w:after="120" w:line="276" w:lineRule="auto"/>
              <w:rPr>
                <w:rFonts w:ascii="Century Gothic" w:hAnsi="Century Gothic" w:cs="Calibri"/>
                <w:b/>
                <w:sz w:val="18"/>
                <w:szCs w:val="18"/>
                <w:lang w:eastAsia="id-ID"/>
              </w:rPr>
            </w:pPr>
            <w:r>
              <w:rPr>
                <w:rFonts w:ascii="Century Gothic" w:hAnsi="Century Gothic" w:cs="Calibri"/>
                <w:b/>
                <w:sz w:val="18"/>
                <w:szCs w:val="18"/>
                <w:lang w:eastAsia="id-ID"/>
              </w:rPr>
              <w:t>761</w:t>
            </w:r>
            <w:r>
              <w:rPr>
                <w:rFonts w:ascii="Century Gothic" w:hAnsi="Century Gothic" w:cs="Calibri"/>
                <w:b/>
                <w:sz w:val="18"/>
                <w:szCs w:val="18"/>
                <w:lang w:val="id-ID" w:eastAsia="id-ID"/>
              </w:rPr>
              <w:t>.</w:t>
            </w:r>
            <w:r>
              <w:rPr>
                <w:rFonts w:ascii="Century Gothic" w:hAnsi="Century Gothic" w:cs="Calibri"/>
                <w:b/>
                <w:sz w:val="18"/>
                <w:szCs w:val="18"/>
                <w:lang w:eastAsia="id-ID"/>
              </w:rPr>
              <w:t>750</w:t>
            </w:r>
            <w:r>
              <w:rPr>
                <w:rFonts w:ascii="Century Gothic" w:hAnsi="Century Gothic" w:cs="Calibri"/>
                <w:b/>
                <w:sz w:val="18"/>
                <w:szCs w:val="18"/>
                <w:lang w:val="id-ID" w:eastAsia="id-ID"/>
              </w:rPr>
              <w:t>.</w:t>
            </w:r>
            <w:r>
              <w:rPr>
                <w:rFonts w:ascii="Century Gothic" w:hAnsi="Century Gothic" w:cs="Calibri"/>
                <w:b/>
                <w:sz w:val="18"/>
                <w:szCs w:val="18"/>
                <w:lang w:eastAsia="id-ID"/>
              </w:rPr>
              <w:t>809</w:t>
            </w:r>
            <w:r>
              <w:rPr>
                <w:rFonts w:ascii="Century Gothic" w:hAnsi="Century Gothic" w:cs="Calibri"/>
                <w:b/>
                <w:sz w:val="18"/>
                <w:szCs w:val="18"/>
                <w:lang w:val="id-ID" w:eastAsia="id-ID"/>
              </w:rPr>
              <w:t>,-</w:t>
            </w:r>
          </w:p>
        </w:tc>
      </w:tr>
    </w:tbl>
    <w:p>
      <w:pPr>
        <w:spacing w:after="120" w:line="276" w:lineRule="auto"/>
        <w:jc w:val="both"/>
        <w:rPr>
          <w:rFonts w:ascii="Century Gothic" w:hAnsi="Century Gothic" w:cs="Calibri"/>
          <w:sz w:val="18"/>
          <w:szCs w:val="18"/>
          <w:lang w:eastAsia="id-ID"/>
        </w:rPr>
      </w:pPr>
    </w:p>
    <w:p>
      <w:pPr>
        <w:spacing w:after="120" w:line="276" w:lineRule="auto"/>
        <w:jc w:val="both"/>
        <w:rPr>
          <w:rFonts w:ascii="Century Gothic" w:hAnsi="Century Gothic" w:cs="Calibri"/>
          <w:sz w:val="18"/>
          <w:szCs w:val="18"/>
          <w:lang w:eastAsia="id-ID"/>
        </w:rPr>
      </w:pPr>
    </w:p>
    <w:p>
      <w:pPr>
        <w:spacing w:after="120" w:line="276" w:lineRule="auto"/>
        <w:jc w:val="both"/>
        <w:rPr>
          <w:rFonts w:ascii="Century Gothic" w:hAnsi="Century Gothic" w:cs="Calibri"/>
          <w:sz w:val="18"/>
          <w:szCs w:val="18"/>
          <w:lang w:eastAsia="id-ID"/>
        </w:rPr>
      </w:pPr>
    </w:p>
    <w:tbl>
      <w:tblPr>
        <w:tblStyle w:val="30"/>
        <w:tblW w:w="8080" w:type="dxa"/>
        <w:tblInd w:w="817" w:type="dxa"/>
        <w:tblBorders>
          <w:top w:val="single" w:color="auto" w:sz="18" w:space="0"/>
          <w:left w:val="single" w:color="auto" w:sz="18" w:space="0"/>
          <w:bottom w:val="single" w:color="auto" w:sz="18" w:space="0"/>
          <w:right w:val="single" w:color="auto" w:sz="18" w:space="0"/>
          <w:insideH w:val="single" w:color="auto" w:sz="4" w:space="0"/>
          <w:insideV w:val="single" w:color="auto" w:sz="18" w:space="0"/>
        </w:tblBorders>
        <w:tblLayout w:type="fixed"/>
        <w:tblCellMar>
          <w:top w:w="0" w:type="dxa"/>
          <w:left w:w="108" w:type="dxa"/>
          <w:bottom w:w="0" w:type="dxa"/>
          <w:right w:w="108" w:type="dxa"/>
        </w:tblCellMar>
      </w:tblPr>
      <w:tblGrid>
        <w:gridCol w:w="3544"/>
        <w:gridCol w:w="2268"/>
        <w:gridCol w:w="2268"/>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18" w:space="0"/>
          </w:tblBorders>
          <w:tblLayout w:type="fixed"/>
          <w:tblCellMar>
            <w:top w:w="0" w:type="dxa"/>
            <w:left w:w="108" w:type="dxa"/>
            <w:bottom w:w="0" w:type="dxa"/>
            <w:right w:w="108" w:type="dxa"/>
          </w:tblCellMar>
        </w:tblPrEx>
        <w:trPr>
          <w:trHeight w:val="330" w:hRule="atLeast"/>
        </w:trPr>
        <w:tc>
          <w:tcPr>
            <w:tcW w:w="3544" w:type="dxa"/>
            <w:shd w:val="clear" w:color="auto" w:fill="auto"/>
            <w:vAlign w:val="bottom"/>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Perkiraan</w:t>
            </w:r>
          </w:p>
        </w:tc>
        <w:tc>
          <w:tcPr>
            <w:tcW w:w="2268" w:type="dxa"/>
            <w:shd w:val="clear" w:color="auto" w:fill="auto"/>
            <w:vAlign w:val="bottom"/>
          </w:tcPr>
          <w:p>
            <w:pPr>
              <w:spacing w:after="120" w:line="276" w:lineRule="auto"/>
              <w:ind w:left="-205" w:firstLine="205"/>
              <w:jc w:val="center"/>
              <w:rPr>
                <w:rFonts w:ascii="Century Gothic" w:hAnsi="Century Gothic" w:cs="Calibri"/>
                <w:b/>
                <w:bCs/>
                <w:sz w:val="18"/>
                <w:szCs w:val="18"/>
                <w:lang w:val="id-ID" w:eastAsia="id-ID"/>
              </w:rPr>
            </w:pPr>
            <w:r>
              <w:rPr>
                <w:rFonts w:ascii="Century Gothic" w:hAnsi="Century Gothic" w:cs="Calibri"/>
                <w:b/>
                <w:bCs/>
                <w:sz w:val="18"/>
                <w:szCs w:val="18"/>
                <w:lang w:eastAsia="id-ID"/>
              </w:rPr>
              <w:t>201</w:t>
            </w:r>
            <w:r>
              <w:rPr>
                <w:rFonts w:ascii="Century Gothic" w:hAnsi="Century Gothic" w:cs="Calibri"/>
                <w:b/>
                <w:bCs/>
                <w:sz w:val="18"/>
                <w:szCs w:val="18"/>
                <w:lang w:val="id-ID" w:eastAsia="id-ID"/>
              </w:rPr>
              <w:t>7</w:t>
            </w:r>
          </w:p>
        </w:tc>
        <w:tc>
          <w:tcPr>
            <w:tcW w:w="2268" w:type="dxa"/>
            <w:shd w:val="clear" w:color="auto" w:fill="auto"/>
            <w:vAlign w:val="bottom"/>
          </w:tcPr>
          <w:p>
            <w:pPr>
              <w:spacing w:after="120" w:line="276" w:lineRule="auto"/>
              <w:ind w:left="360"/>
              <w:jc w:val="center"/>
              <w:rPr>
                <w:rFonts w:ascii="Century Gothic" w:hAnsi="Century Gothic" w:cs="Calibri"/>
                <w:b/>
                <w:bCs/>
                <w:sz w:val="18"/>
                <w:szCs w:val="18"/>
                <w:lang w:eastAsia="id-ID"/>
              </w:rPr>
            </w:pPr>
            <w:r>
              <w:rPr>
                <w:rFonts w:ascii="Century Gothic" w:hAnsi="Century Gothic" w:cs="Calibri"/>
                <w:b/>
                <w:bCs/>
                <w:sz w:val="18"/>
                <w:szCs w:val="18"/>
                <w:lang w:eastAsia="id-ID"/>
              </w:rPr>
              <w:t>2016</w:t>
            </w:r>
          </w:p>
        </w:tc>
      </w:tr>
    </w:tbl>
    <w:p>
      <w:pPr>
        <w:spacing w:after="120" w:line="276" w:lineRule="auto"/>
        <w:ind w:left="1440"/>
        <w:jc w:val="both"/>
        <w:rPr>
          <w:rFonts w:ascii="Century Gothic" w:hAnsi="Century Gothic" w:cs="Calibri"/>
          <w:sz w:val="18"/>
          <w:szCs w:val="18"/>
          <w:lang w:eastAsia="id-ID"/>
        </w:rPr>
      </w:pPr>
    </w:p>
    <w:tbl>
      <w:tblPr>
        <w:tblStyle w:val="30"/>
        <w:tblW w:w="8080" w:type="dxa"/>
        <w:tblInd w:w="817" w:type="dxa"/>
        <w:tblLayout w:type="fixed"/>
        <w:tblCellMar>
          <w:top w:w="0" w:type="dxa"/>
          <w:left w:w="108" w:type="dxa"/>
          <w:bottom w:w="0" w:type="dxa"/>
          <w:right w:w="108" w:type="dxa"/>
        </w:tblCellMar>
      </w:tblPr>
      <w:tblGrid>
        <w:gridCol w:w="3544"/>
        <w:gridCol w:w="2268"/>
        <w:gridCol w:w="2268"/>
      </w:tblGrid>
      <w:tr>
        <w:tblPrEx>
          <w:tblLayout w:type="fixed"/>
          <w:tblCellMar>
            <w:top w:w="0" w:type="dxa"/>
            <w:left w:w="108" w:type="dxa"/>
            <w:bottom w:w="0" w:type="dxa"/>
            <w:right w:w="108" w:type="dxa"/>
          </w:tblCellMar>
        </w:tblPrEx>
        <w:trPr>
          <w:trHeight w:val="330" w:hRule="atLeast"/>
        </w:trPr>
        <w:tc>
          <w:tcPr>
            <w:tcW w:w="3544" w:type="dxa"/>
            <w:shd w:val="clear" w:color="auto" w:fill="auto"/>
            <w:vAlign w:val="bottom"/>
          </w:tcPr>
          <w:p>
            <w:pPr>
              <w:numPr>
                <w:ilvl w:val="0"/>
                <w:numId w:val="54"/>
              </w:numPr>
              <w:spacing w:after="120" w:line="276" w:lineRule="auto"/>
              <w:ind w:left="317" w:hanging="317"/>
              <w:jc w:val="both"/>
              <w:rPr>
                <w:rFonts w:ascii="Century Gothic" w:hAnsi="Century Gothic" w:cs="Calibri"/>
                <w:b/>
                <w:bCs/>
                <w:sz w:val="18"/>
                <w:szCs w:val="18"/>
                <w:lang w:eastAsia="id-ID"/>
              </w:rPr>
            </w:pPr>
            <w:r>
              <w:rPr>
                <w:rFonts w:ascii="Century Gothic" w:hAnsi="Century Gothic" w:cs="Calibri"/>
                <w:b/>
                <w:sz w:val="18"/>
                <w:szCs w:val="18"/>
                <w:lang w:eastAsia="id-ID"/>
              </w:rPr>
              <w:t>Beban Barang &amp; Jasa</w:t>
            </w:r>
          </w:p>
        </w:tc>
        <w:tc>
          <w:tcPr>
            <w:tcW w:w="2268" w:type="dxa"/>
            <w:shd w:val="clear" w:color="auto" w:fill="auto"/>
            <w:vAlign w:val="bottom"/>
          </w:tcPr>
          <w:p>
            <w:pPr>
              <w:spacing w:after="120" w:line="276" w:lineRule="auto"/>
              <w:jc w:val="center"/>
              <w:rPr>
                <w:rFonts w:ascii="Century Gothic" w:hAnsi="Century Gothic" w:cs="Calibri"/>
                <w:b/>
                <w:bCs/>
                <w:sz w:val="18"/>
                <w:szCs w:val="18"/>
                <w:lang w:val="id-ID" w:eastAsia="id-ID"/>
              </w:rPr>
            </w:pPr>
            <w:r>
              <w:rPr>
                <w:rFonts w:ascii="Century Gothic" w:hAnsi="Century Gothic" w:cs="Calibri"/>
                <w:b/>
                <w:bCs/>
                <w:sz w:val="18"/>
                <w:szCs w:val="18"/>
                <w:lang w:val="id-ID" w:eastAsia="id-ID"/>
              </w:rPr>
              <w:t>15.843.930.699,50</w:t>
            </w:r>
          </w:p>
        </w:tc>
        <w:tc>
          <w:tcPr>
            <w:tcW w:w="2268" w:type="dxa"/>
            <w:shd w:val="clear" w:color="auto" w:fill="auto"/>
            <w:vAlign w:val="bottom"/>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11.430.154.859,50</w:t>
            </w:r>
          </w:p>
        </w:tc>
      </w:tr>
    </w:tbl>
    <w:p>
      <w:pPr>
        <w:autoSpaceDE w:val="0"/>
        <w:autoSpaceDN w:val="0"/>
        <w:adjustRightInd w:val="0"/>
        <w:spacing w:after="120" w:line="276" w:lineRule="auto"/>
        <w:ind w:left="1134"/>
        <w:jc w:val="both"/>
        <w:rPr>
          <w:rFonts w:ascii="Century Gothic" w:hAnsi="Century Gothic" w:cs="Calibri"/>
          <w:sz w:val="18"/>
          <w:szCs w:val="18"/>
          <w:lang w:eastAsia="id-ID"/>
        </w:rPr>
      </w:pPr>
      <w:r>
        <w:rPr>
          <w:rFonts w:ascii="Century Gothic" w:hAnsi="Century Gothic" w:cs="Calibri"/>
          <w:sz w:val="18"/>
          <w:szCs w:val="18"/>
          <w:lang w:eastAsia="id-ID"/>
        </w:rPr>
        <w:t>Jumlah tersebut merupakan saldo Beban Barang dan Jasa Tahun 201</w:t>
      </w:r>
      <w:r>
        <w:rPr>
          <w:rFonts w:ascii="Century Gothic" w:hAnsi="Century Gothic" w:cs="Calibri"/>
          <w:sz w:val="18"/>
          <w:szCs w:val="18"/>
          <w:lang w:val="id-ID" w:eastAsia="id-ID"/>
        </w:rPr>
        <w:t>7</w:t>
      </w:r>
      <w:r>
        <w:rPr>
          <w:rFonts w:ascii="Century Gothic" w:hAnsi="Century Gothic" w:cs="Calibri"/>
          <w:sz w:val="18"/>
          <w:szCs w:val="18"/>
          <w:lang w:eastAsia="id-ID"/>
        </w:rPr>
        <w:t xml:space="preserve"> dan Tahun 201</w:t>
      </w:r>
      <w:r>
        <w:rPr>
          <w:rFonts w:ascii="Century Gothic" w:hAnsi="Century Gothic" w:cs="Calibri"/>
          <w:sz w:val="18"/>
          <w:szCs w:val="18"/>
          <w:lang w:val="id-ID" w:eastAsia="id-ID"/>
        </w:rPr>
        <w:t>6</w:t>
      </w:r>
      <w:r>
        <w:rPr>
          <w:rFonts w:ascii="Century Gothic" w:hAnsi="Century Gothic" w:cs="Calibri"/>
          <w:sz w:val="18"/>
          <w:szCs w:val="18"/>
          <w:lang w:eastAsia="id-ID"/>
        </w:rPr>
        <w:t>. Beban  Barang dan Jasa ini terdiri dari :</w:t>
      </w:r>
    </w:p>
    <w:tbl>
      <w:tblPr>
        <w:tblStyle w:val="30"/>
        <w:tblW w:w="8080" w:type="dxa"/>
        <w:tblInd w:w="817"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567"/>
        <w:gridCol w:w="2977"/>
        <w:gridCol w:w="2268"/>
        <w:gridCol w:w="2268"/>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567" w:type="dxa"/>
            <w:tcBorders>
              <w:top w:val="single" w:color="auto" w:sz="2" w:space="0"/>
              <w:left w:val="single" w:color="auto" w:sz="2" w:space="0"/>
              <w:bottom w:val="single" w:color="auto" w:sz="2" w:space="0"/>
              <w:right w:val="single" w:color="auto" w:sz="2" w:space="0"/>
            </w:tcBorders>
            <w:vAlign w:val="center"/>
          </w:tcPr>
          <w:p>
            <w:pPr>
              <w:pStyle w:val="33"/>
              <w:spacing w:after="120" w:line="276" w:lineRule="auto"/>
              <w:ind w:left="0"/>
              <w:contextualSpacing w:val="0"/>
              <w:jc w:val="center"/>
              <w:rPr>
                <w:rFonts w:ascii="Century Gothic" w:hAnsi="Century Gothic" w:eastAsia="Arial Unicode MS" w:cs="Calibri"/>
                <w:b/>
                <w:sz w:val="18"/>
                <w:szCs w:val="18"/>
                <w:lang w:val="sv-SE"/>
              </w:rPr>
            </w:pPr>
            <w:r>
              <w:rPr>
                <w:rFonts w:ascii="Century Gothic" w:hAnsi="Century Gothic" w:eastAsia="Arial Unicode MS" w:cs="Calibri"/>
                <w:b/>
                <w:sz w:val="18"/>
                <w:szCs w:val="18"/>
                <w:lang w:val="sv-SE"/>
              </w:rPr>
              <w:t>No</w:t>
            </w:r>
          </w:p>
        </w:tc>
        <w:tc>
          <w:tcPr>
            <w:tcW w:w="2977" w:type="dxa"/>
            <w:tcBorders>
              <w:top w:val="single" w:color="auto" w:sz="2" w:space="0"/>
              <w:left w:val="single" w:color="auto" w:sz="2" w:space="0"/>
              <w:bottom w:val="single" w:color="auto" w:sz="2" w:space="0"/>
              <w:right w:val="single" w:color="auto" w:sz="2" w:space="0"/>
            </w:tcBorders>
            <w:vAlign w:val="bottom"/>
          </w:tcPr>
          <w:p>
            <w:pPr>
              <w:spacing w:after="120" w:line="276" w:lineRule="auto"/>
              <w:jc w:val="center"/>
              <w:rPr>
                <w:rFonts w:ascii="Century Gothic" w:hAnsi="Century Gothic" w:eastAsia="Arial Unicode MS" w:cs="Calibri"/>
                <w:b/>
                <w:sz w:val="18"/>
                <w:szCs w:val="18"/>
              </w:rPr>
            </w:pPr>
            <w:r>
              <w:rPr>
                <w:rFonts w:ascii="Century Gothic" w:hAnsi="Century Gothic" w:eastAsia="Arial Unicode MS" w:cs="Calibri"/>
                <w:b/>
                <w:sz w:val="18"/>
                <w:szCs w:val="18"/>
              </w:rPr>
              <w:t>Perkiraan</w:t>
            </w:r>
          </w:p>
        </w:tc>
        <w:tc>
          <w:tcPr>
            <w:tcW w:w="2268" w:type="dxa"/>
            <w:tcBorders>
              <w:top w:val="single" w:color="auto" w:sz="2" w:space="0"/>
              <w:left w:val="single" w:color="auto" w:sz="2" w:space="0"/>
              <w:bottom w:val="single" w:color="auto" w:sz="2" w:space="0"/>
              <w:right w:val="single" w:color="auto" w:sz="2" w:space="0"/>
            </w:tcBorders>
            <w:vAlign w:val="bottom"/>
          </w:tcPr>
          <w:p>
            <w:pPr>
              <w:spacing w:after="120" w:line="276" w:lineRule="auto"/>
              <w:jc w:val="center"/>
              <w:rPr>
                <w:rFonts w:ascii="Century Gothic" w:hAnsi="Century Gothic" w:eastAsia="Arial Unicode MS" w:cs="Calibri"/>
                <w:b/>
                <w:sz w:val="18"/>
                <w:szCs w:val="18"/>
                <w:lang w:val="id-ID"/>
              </w:rPr>
            </w:pPr>
            <w:r>
              <w:rPr>
                <w:rFonts w:ascii="Century Gothic" w:hAnsi="Century Gothic" w:eastAsia="Arial Unicode MS" w:cs="Calibri"/>
                <w:b/>
                <w:sz w:val="18"/>
                <w:szCs w:val="18"/>
              </w:rPr>
              <w:t>Realisasi 201</w:t>
            </w:r>
            <w:r>
              <w:rPr>
                <w:rFonts w:ascii="Century Gothic" w:hAnsi="Century Gothic" w:eastAsia="Arial Unicode MS" w:cs="Calibri"/>
                <w:b/>
                <w:sz w:val="18"/>
                <w:szCs w:val="18"/>
                <w:lang w:val="id-ID"/>
              </w:rPr>
              <w:t>7</w:t>
            </w:r>
          </w:p>
        </w:tc>
        <w:tc>
          <w:tcPr>
            <w:tcW w:w="2268" w:type="dxa"/>
            <w:tcBorders>
              <w:top w:val="single" w:color="auto" w:sz="2" w:space="0"/>
              <w:left w:val="single" w:color="auto" w:sz="2" w:space="0"/>
              <w:bottom w:val="single" w:color="auto" w:sz="2" w:space="0"/>
              <w:right w:val="single" w:color="auto" w:sz="2" w:space="0"/>
            </w:tcBorders>
            <w:vAlign w:val="bottom"/>
          </w:tcPr>
          <w:p>
            <w:pPr>
              <w:spacing w:after="120" w:line="276" w:lineRule="auto"/>
              <w:jc w:val="center"/>
              <w:rPr>
                <w:rFonts w:ascii="Century Gothic" w:hAnsi="Century Gothic" w:eastAsia="Arial Unicode MS" w:cs="Calibri"/>
                <w:b/>
                <w:sz w:val="18"/>
                <w:szCs w:val="18"/>
                <w:lang w:val="id-ID"/>
              </w:rPr>
            </w:pPr>
            <w:r>
              <w:rPr>
                <w:rFonts w:ascii="Century Gothic" w:hAnsi="Century Gothic" w:eastAsia="Arial Unicode MS" w:cs="Calibri"/>
                <w:b/>
                <w:sz w:val="18"/>
                <w:szCs w:val="18"/>
              </w:rPr>
              <w:t>Tahun 201</w:t>
            </w:r>
            <w:r>
              <w:rPr>
                <w:rFonts w:ascii="Century Gothic" w:hAnsi="Century Gothic" w:eastAsia="Arial Unicode MS" w:cs="Calibri"/>
                <w:b/>
                <w:sz w:val="18"/>
                <w:szCs w:val="18"/>
                <w:lang w:val="id-ID"/>
              </w:rPr>
              <w:t>6</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567" w:type="dxa"/>
            <w:vAlign w:val="center"/>
          </w:tcPr>
          <w:p>
            <w:pPr>
              <w:pStyle w:val="33"/>
              <w:spacing w:after="120" w:line="276" w:lineRule="auto"/>
              <w:ind w:left="0"/>
              <w:contextualSpacing w:val="0"/>
              <w:jc w:val="center"/>
              <w:rPr>
                <w:rFonts w:ascii="Century Gothic" w:hAnsi="Century Gothic" w:eastAsia="Arial Unicode MS" w:cs="Calibri"/>
                <w:sz w:val="18"/>
                <w:szCs w:val="18"/>
                <w:lang w:val="sv-SE"/>
              </w:rPr>
            </w:pPr>
            <w:r>
              <w:rPr>
                <w:rFonts w:ascii="Century Gothic" w:hAnsi="Century Gothic" w:eastAsia="Arial Unicode MS" w:cs="Calibri"/>
                <w:sz w:val="18"/>
                <w:szCs w:val="18"/>
                <w:lang w:val="sv-SE"/>
              </w:rPr>
              <w:t>-</w:t>
            </w:r>
          </w:p>
        </w:tc>
        <w:tc>
          <w:tcPr>
            <w:tcW w:w="2977" w:type="dxa"/>
            <w:vAlign w:val="bottom"/>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Beban Bahan Pakai Habis</w:t>
            </w:r>
          </w:p>
        </w:tc>
        <w:tc>
          <w:tcPr>
            <w:tcW w:w="2268"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2.</w:t>
            </w:r>
            <w:r>
              <w:rPr>
                <w:rFonts w:ascii="Century Gothic" w:hAnsi="Century Gothic" w:cs="Tahoma"/>
                <w:sz w:val="18"/>
                <w:szCs w:val="18"/>
                <w:lang w:val="id-ID"/>
              </w:rPr>
              <w:t>032.492.593</w:t>
            </w:r>
            <w:r>
              <w:rPr>
                <w:rFonts w:ascii="Century Gothic" w:hAnsi="Century Gothic" w:cs="Tahoma"/>
                <w:sz w:val="18"/>
                <w:szCs w:val="18"/>
              </w:rPr>
              <w:t>,-</w:t>
            </w:r>
          </w:p>
        </w:tc>
        <w:tc>
          <w:tcPr>
            <w:tcW w:w="2268"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2.629.928.803,-</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567" w:type="dxa"/>
            <w:vAlign w:val="center"/>
          </w:tcPr>
          <w:p>
            <w:pPr>
              <w:pStyle w:val="33"/>
              <w:spacing w:after="120" w:line="276" w:lineRule="auto"/>
              <w:ind w:left="0"/>
              <w:contextualSpacing w:val="0"/>
              <w:jc w:val="center"/>
              <w:rPr>
                <w:rFonts w:ascii="Century Gothic" w:hAnsi="Century Gothic" w:eastAsia="Arial Unicode MS" w:cs="Calibri"/>
                <w:sz w:val="18"/>
                <w:szCs w:val="18"/>
              </w:rPr>
            </w:pPr>
            <w:r>
              <w:rPr>
                <w:rFonts w:ascii="Century Gothic" w:hAnsi="Century Gothic" w:eastAsia="Arial Unicode MS" w:cs="Calibri"/>
                <w:sz w:val="18"/>
                <w:szCs w:val="18"/>
              </w:rPr>
              <w:t>-</w:t>
            </w:r>
          </w:p>
        </w:tc>
        <w:tc>
          <w:tcPr>
            <w:tcW w:w="2977" w:type="dxa"/>
            <w:vAlign w:val="bottom"/>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Beban pesediaan Bahan/Material</w:t>
            </w:r>
          </w:p>
        </w:tc>
        <w:tc>
          <w:tcPr>
            <w:tcW w:w="2268"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1.427.811.000,-</w:t>
            </w:r>
          </w:p>
        </w:tc>
        <w:tc>
          <w:tcPr>
            <w:tcW w:w="2268"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768.731.200,-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567" w:type="dxa"/>
            <w:vAlign w:val="center"/>
          </w:tcPr>
          <w:p>
            <w:pPr>
              <w:pStyle w:val="33"/>
              <w:spacing w:after="120" w:line="276" w:lineRule="auto"/>
              <w:ind w:left="0"/>
              <w:contextualSpacing w:val="0"/>
              <w:jc w:val="center"/>
              <w:rPr>
                <w:rFonts w:ascii="Century Gothic" w:hAnsi="Century Gothic" w:eastAsia="Arial Unicode MS" w:cs="Calibri"/>
                <w:sz w:val="18"/>
                <w:szCs w:val="18"/>
              </w:rPr>
            </w:pPr>
            <w:r>
              <w:rPr>
                <w:rFonts w:ascii="Century Gothic" w:hAnsi="Century Gothic" w:eastAsia="Arial Unicode MS" w:cs="Calibri"/>
                <w:sz w:val="18"/>
                <w:szCs w:val="18"/>
              </w:rPr>
              <w:t>-</w:t>
            </w:r>
          </w:p>
        </w:tc>
        <w:tc>
          <w:tcPr>
            <w:tcW w:w="2977" w:type="dxa"/>
            <w:vAlign w:val="bottom"/>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Beban Jasa Kantor</w:t>
            </w:r>
          </w:p>
        </w:tc>
        <w:tc>
          <w:tcPr>
            <w:tcW w:w="2268"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lang w:val="id-ID"/>
              </w:rPr>
              <w:t>2.217.681.453</w:t>
            </w:r>
            <w:r>
              <w:rPr>
                <w:rFonts w:ascii="Century Gothic" w:hAnsi="Century Gothic" w:cs="Tahoma"/>
                <w:sz w:val="18"/>
                <w:szCs w:val="18"/>
              </w:rPr>
              <w:t>,-</w:t>
            </w:r>
          </w:p>
        </w:tc>
        <w:tc>
          <w:tcPr>
            <w:tcW w:w="2268"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1.563.339.453,-</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567" w:type="dxa"/>
            <w:vAlign w:val="center"/>
          </w:tcPr>
          <w:p>
            <w:pPr>
              <w:pStyle w:val="33"/>
              <w:spacing w:after="120" w:line="276" w:lineRule="auto"/>
              <w:ind w:left="0"/>
              <w:contextualSpacing w:val="0"/>
              <w:jc w:val="center"/>
              <w:rPr>
                <w:rFonts w:ascii="Century Gothic" w:hAnsi="Century Gothic" w:eastAsia="Arial Unicode MS" w:cs="Calibri"/>
                <w:sz w:val="18"/>
                <w:szCs w:val="18"/>
              </w:rPr>
            </w:pPr>
            <w:r>
              <w:rPr>
                <w:rFonts w:ascii="Century Gothic" w:hAnsi="Century Gothic" w:eastAsia="Arial Unicode MS" w:cs="Calibri"/>
                <w:sz w:val="18"/>
                <w:szCs w:val="18"/>
              </w:rPr>
              <w:t>-</w:t>
            </w:r>
          </w:p>
        </w:tc>
        <w:tc>
          <w:tcPr>
            <w:tcW w:w="2977" w:type="dxa"/>
            <w:vAlign w:val="bottom"/>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Beban Premi Asuransi</w:t>
            </w:r>
          </w:p>
        </w:tc>
        <w:tc>
          <w:tcPr>
            <w:tcW w:w="2268"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lang w:val="id-ID"/>
              </w:rPr>
              <w:t>39.071.570,50</w:t>
            </w:r>
            <w:r>
              <w:rPr>
                <w:rFonts w:ascii="Century Gothic" w:hAnsi="Century Gothic" w:cs="Tahoma"/>
                <w:sz w:val="18"/>
                <w:szCs w:val="18"/>
              </w:rPr>
              <w:t>,-</w:t>
            </w:r>
          </w:p>
        </w:tc>
        <w:tc>
          <w:tcPr>
            <w:tcW w:w="2268"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24.436.142,50,-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29" w:hRule="atLeast"/>
        </w:trPr>
        <w:tc>
          <w:tcPr>
            <w:tcW w:w="567" w:type="dxa"/>
            <w:vAlign w:val="center"/>
          </w:tcPr>
          <w:p>
            <w:pPr>
              <w:pStyle w:val="33"/>
              <w:spacing w:after="120" w:line="276" w:lineRule="auto"/>
              <w:ind w:left="0"/>
              <w:contextualSpacing w:val="0"/>
              <w:jc w:val="center"/>
              <w:rPr>
                <w:rFonts w:ascii="Century Gothic" w:hAnsi="Century Gothic" w:eastAsia="Arial Unicode MS" w:cs="Calibri"/>
                <w:sz w:val="18"/>
                <w:szCs w:val="18"/>
                <w:lang w:val="sv-SE"/>
              </w:rPr>
            </w:pPr>
            <w:r>
              <w:rPr>
                <w:rFonts w:ascii="Century Gothic" w:hAnsi="Century Gothic" w:eastAsia="Arial Unicode MS" w:cs="Calibri"/>
                <w:sz w:val="18"/>
                <w:szCs w:val="18"/>
                <w:lang w:val="sv-SE"/>
              </w:rPr>
              <w:t>-</w:t>
            </w:r>
          </w:p>
        </w:tc>
        <w:tc>
          <w:tcPr>
            <w:tcW w:w="2977" w:type="dxa"/>
            <w:vAlign w:val="center"/>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Beban Perawatan Kendaraan Bermotor</w:t>
            </w:r>
          </w:p>
        </w:tc>
        <w:tc>
          <w:tcPr>
            <w:tcW w:w="2268"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157.142.886,-</w:t>
            </w:r>
          </w:p>
        </w:tc>
        <w:tc>
          <w:tcPr>
            <w:tcW w:w="2268"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168.061.916,-</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567" w:type="dxa"/>
            <w:vAlign w:val="center"/>
          </w:tcPr>
          <w:p>
            <w:pPr>
              <w:pStyle w:val="33"/>
              <w:spacing w:after="120" w:line="276" w:lineRule="auto"/>
              <w:ind w:left="0"/>
              <w:contextualSpacing w:val="0"/>
              <w:jc w:val="center"/>
              <w:rPr>
                <w:rFonts w:ascii="Century Gothic" w:hAnsi="Century Gothic" w:eastAsia="Arial Unicode MS" w:cs="Calibri"/>
                <w:sz w:val="18"/>
                <w:szCs w:val="18"/>
                <w:lang w:val="sv-SE"/>
              </w:rPr>
            </w:pPr>
            <w:r>
              <w:rPr>
                <w:rFonts w:ascii="Century Gothic" w:hAnsi="Century Gothic" w:eastAsia="Arial Unicode MS" w:cs="Calibri"/>
                <w:sz w:val="18"/>
                <w:szCs w:val="18"/>
                <w:lang w:val="sv-SE"/>
              </w:rPr>
              <w:t>-</w:t>
            </w:r>
          </w:p>
        </w:tc>
        <w:tc>
          <w:tcPr>
            <w:tcW w:w="2977" w:type="dxa"/>
            <w:vAlign w:val="center"/>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Beban Cetak dan Penggandaan</w:t>
            </w:r>
          </w:p>
        </w:tc>
        <w:tc>
          <w:tcPr>
            <w:tcW w:w="2268"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lang w:val="id-ID"/>
              </w:rPr>
              <w:t>304.840.370</w:t>
            </w:r>
            <w:r>
              <w:rPr>
                <w:rFonts w:ascii="Century Gothic" w:hAnsi="Century Gothic" w:cs="Tahoma"/>
                <w:sz w:val="18"/>
                <w:szCs w:val="18"/>
              </w:rPr>
              <w:t>,-</w:t>
            </w:r>
          </w:p>
        </w:tc>
        <w:tc>
          <w:tcPr>
            <w:tcW w:w="2268"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279.558.900,-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567" w:type="dxa"/>
            <w:vAlign w:val="center"/>
          </w:tcPr>
          <w:p>
            <w:pPr>
              <w:pStyle w:val="33"/>
              <w:spacing w:after="120" w:line="276" w:lineRule="auto"/>
              <w:ind w:left="0"/>
              <w:contextualSpacing w:val="0"/>
              <w:jc w:val="center"/>
              <w:rPr>
                <w:rFonts w:ascii="Century Gothic" w:hAnsi="Century Gothic" w:eastAsia="Arial Unicode MS" w:cs="Calibri"/>
                <w:sz w:val="18"/>
                <w:szCs w:val="18"/>
                <w:lang w:val="sv-SE"/>
              </w:rPr>
            </w:pPr>
            <w:r>
              <w:rPr>
                <w:rFonts w:ascii="Century Gothic" w:hAnsi="Century Gothic" w:eastAsia="Arial Unicode MS" w:cs="Calibri"/>
                <w:sz w:val="18"/>
                <w:szCs w:val="18"/>
                <w:lang w:val="sv-SE"/>
              </w:rPr>
              <w:t>-</w:t>
            </w:r>
          </w:p>
        </w:tc>
        <w:tc>
          <w:tcPr>
            <w:tcW w:w="2977" w:type="dxa"/>
            <w:vAlign w:val="center"/>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Beban Sewa Rumah/Gedung /Gudang /Parkir</w:t>
            </w:r>
          </w:p>
        </w:tc>
        <w:tc>
          <w:tcPr>
            <w:tcW w:w="2268"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40.805.000,-</w:t>
            </w:r>
          </w:p>
        </w:tc>
        <w:tc>
          <w:tcPr>
            <w:tcW w:w="2268"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3.825.000,-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567" w:type="dxa"/>
            <w:vAlign w:val="center"/>
          </w:tcPr>
          <w:p>
            <w:pPr>
              <w:pStyle w:val="33"/>
              <w:spacing w:after="120" w:line="276" w:lineRule="auto"/>
              <w:ind w:left="0"/>
              <w:contextualSpacing w:val="0"/>
              <w:jc w:val="center"/>
              <w:rPr>
                <w:rFonts w:ascii="Century Gothic" w:hAnsi="Century Gothic" w:eastAsia="Arial Unicode MS" w:cs="Calibri"/>
                <w:sz w:val="18"/>
                <w:szCs w:val="18"/>
                <w:lang w:val="sv-SE"/>
              </w:rPr>
            </w:pPr>
            <w:r>
              <w:rPr>
                <w:rFonts w:ascii="Century Gothic" w:hAnsi="Century Gothic" w:eastAsia="Arial Unicode MS" w:cs="Calibri"/>
                <w:sz w:val="18"/>
                <w:szCs w:val="18"/>
                <w:lang w:val="sv-SE"/>
              </w:rPr>
              <w:t>-</w:t>
            </w:r>
          </w:p>
        </w:tc>
        <w:tc>
          <w:tcPr>
            <w:tcW w:w="2977" w:type="dxa"/>
            <w:vAlign w:val="center"/>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Beban Sewa Sarana Mobilitas</w:t>
            </w:r>
          </w:p>
        </w:tc>
        <w:tc>
          <w:tcPr>
            <w:tcW w:w="2268"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6.350.000,-</w:t>
            </w:r>
          </w:p>
        </w:tc>
        <w:tc>
          <w:tcPr>
            <w:tcW w:w="2268"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8.000.000,-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567" w:type="dxa"/>
            <w:vAlign w:val="center"/>
          </w:tcPr>
          <w:p>
            <w:pPr>
              <w:pStyle w:val="33"/>
              <w:spacing w:after="120" w:line="276" w:lineRule="auto"/>
              <w:ind w:left="0"/>
              <w:contextualSpacing w:val="0"/>
              <w:jc w:val="center"/>
              <w:rPr>
                <w:rFonts w:ascii="Century Gothic" w:hAnsi="Century Gothic" w:eastAsia="Arial Unicode MS" w:cs="Calibri"/>
                <w:sz w:val="18"/>
                <w:szCs w:val="18"/>
              </w:rPr>
            </w:pPr>
            <w:r>
              <w:rPr>
                <w:rFonts w:ascii="Century Gothic" w:hAnsi="Century Gothic" w:eastAsia="Arial Unicode MS" w:cs="Calibri"/>
                <w:sz w:val="18"/>
                <w:szCs w:val="18"/>
              </w:rPr>
              <w:t>-</w:t>
            </w:r>
          </w:p>
        </w:tc>
        <w:tc>
          <w:tcPr>
            <w:tcW w:w="2977" w:type="dxa"/>
            <w:vAlign w:val="center"/>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 xml:space="preserve">Beban Sewa Perlengkapan dan Peralatan Kantor </w:t>
            </w:r>
          </w:p>
        </w:tc>
        <w:tc>
          <w:tcPr>
            <w:tcW w:w="2268"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160.850.000,-</w:t>
            </w:r>
          </w:p>
        </w:tc>
        <w:tc>
          <w:tcPr>
            <w:tcW w:w="2268"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4.600.000,-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567" w:type="dxa"/>
            <w:vAlign w:val="center"/>
          </w:tcPr>
          <w:p>
            <w:pPr>
              <w:pStyle w:val="33"/>
              <w:spacing w:after="120" w:line="276" w:lineRule="auto"/>
              <w:ind w:left="0"/>
              <w:contextualSpacing w:val="0"/>
              <w:jc w:val="center"/>
              <w:rPr>
                <w:rFonts w:ascii="Century Gothic" w:hAnsi="Century Gothic" w:eastAsia="Arial Unicode MS" w:cs="Calibri"/>
                <w:sz w:val="18"/>
                <w:szCs w:val="18"/>
              </w:rPr>
            </w:pPr>
            <w:r>
              <w:rPr>
                <w:rFonts w:ascii="Century Gothic" w:hAnsi="Century Gothic" w:eastAsia="Arial Unicode MS" w:cs="Calibri"/>
                <w:sz w:val="18"/>
                <w:szCs w:val="18"/>
              </w:rPr>
              <w:t>-</w:t>
            </w:r>
          </w:p>
        </w:tc>
        <w:tc>
          <w:tcPr>
            <w:tcW w:w="2977" w:type="dxa"/>
            <w:vAlign w:val="center"/>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Beban Makanan dan Minuman</w:t>
            </w:r>
          </w:p>
        </w:tc>
        <w:tc>
          <w:tcPr>
            <w:tcW w:w="2268"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2.160.331.000,-</w:t>
            </w:r>
          </w:p>
        </w:tc>
        <w:tc>
          <w:tcPr>
            <w:tcW w:w="2268"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1.081.140.000,-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567" w:type="dxa"/>
            <w:vAlign w:val="center"/>
          </w:tcPr>
          <w:p>
            <w:pPr>
              <w:pStyle w:val="33"/>
              <w:spacing w:after="120" w:line="276" w:lineRule="auto"/>
              <w:ind w:left="0"/>
              <w:contextualSpacing w:val="0"/>
              <w:jc w:val="center"/>
              <w:rPr>
                <w:rFonts w:ascii="Century Gothic" w:hAnsi="Century Gothic" w:eastAsia="Arial Unicode MS" w:cs="Calibri"/>
                <w:sz w:val="18"/>
                <w:szCs w:val="18"/>
              </w:rPr>
            </w:pPr>
            <w:r>
              <w:rPr>
                <w:rFonts w:ascii="Century Gothic" w:hAnsi="Century Gothic" w:eastAsia="Arial Unicode MS" w:cs="Calibri"/>
                <w:sz w:val="18"/>
                <w:szCs w:val="18"/>
              </w:rPr>
              <w:t>-</w:t>
            </w:r>
          </w:p>
        </w:tc>
        <w:tc>
          <w:tcPr>
            <w:tcW w:w="2977" w:type="dxa"/>
            <w:vAlign w:val="center"/>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Beban Pakaian Dinas dan Atributnya</w:t>
            </w:r>
          </w:p>
        </w:tc>
        <w:tc>
          <w:tcPr>
            <w:tcW w:w="2268"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186.300.000,-</w:t>
            </w:r>
          </w:p>
        </w:tc>
        <w:tc>
          <w:tcPr>
            <w:tcW w:w="2268"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125.280.000,-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06" w:hRule="atLeast"/>
        </w:trPr>
        <w:tc>
          <w:tcPr>
            <w:tcW w:w="567" w:type="dxa"/>
            <w:vAlign w:val="center"/>
          </w:tcPr>
          <w:p>
            <w:pPr>
              <w:pStyle w:val="33"/>
              <w:spacing w:after="120" w:line="276" w:lineRule="auto"/>
              <w:ind w:left="0"/>
              <w:contextualSpacing w:val="0"/>
              <w:jc w:val="center"/>
              <w:rPr>
                <w:rFonts w:ascii="Century Gothic" w:hAnsi="Century Gothic" w:eastAsia="Arial Unicode MS" w:cs="Calibri"/>
                <w:sz w:val="18"/>
                <w:szCs w:val="18"/>
              </w:rPr>
            </w:pPr>
            <w:r>
              <w:rPr>
                <w:rFonts w:ascii="Century Gothic" w:hAnsi="Century Gothic" w:eastAsia="Arial Unicode MS" w:cs="Calibri"/>
                <w:sz w:val="18"/>
                <w:szCs w:val="18"/>
              </w:rPr>
              <w:t>-</w:t>
            </w:r>
          </w:p>
        </w:tc>
        <w:tc>
          <w:tcPr>
            <w:tcW w:w="2977" w:type="dxa"/>
            <w:vAlign w:val="center"/>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Beban Pakaian Kerja</w:t>
            </w:r>
          </w:p>
        </w:tc>
        <w:tc>
          <w:tcPr>
            <w:tcW w:w="2268"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305.911.000,-</w:t>
            </w:r>
          </w:p>
        </w:tc>
        <w:tc>
          <w:tcPr>
            <w:tcW w:w="2268"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148.060.000,-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06" w:hRule="atLeast"/>
        </w:trPr>
        <w:tc>
          <w:tcPr>
            <w:tcW w:w="567" w:type="dxa"/>
            <w:vAlign w:val="center"/>
          </w:tcPr>
          <w:p>
            <w:pPr>
              <w:pStyle w:val="33"/>
              <w:spacing w:after="120" w:line="276" w:lineRule="auto"/>
              <w:ind w:left="0"/>
              <w:contextualSpacing w:val="0"/>
              <w:jc w:val="center"/>
              <w:rPr>
                <w:rFonts w:ascii="Century Gothic" w:hAnsi="Century Gothic" w:eastAsia="Arial Unicode MS" w:cs="Calibri"/>
                <w:sz w:val="18"/>
                <w:szCs w:val="18"/>
              </w:rPr>
            </w:pPr>
            <w:r>
              <w:rPr>
                <w:rFonts w:ascii="Century Gothic" w:hAnsi="Century Gothic" w:eastAsia="Arial Unicode MS" w:cs="Calibri"/>
                <w:sz w:val="18"/>
                <w:szCs w:val="18"/>
              </w:rPr>
              <w:t>-</w:t>
            </w:r>
          </w:p>
        </w:tc>
        <w:tc>
          <w:tcPr>
            <w:tcW w:w="2977" w:type="dxa"/>
            <w:vAlign w:val="center"/>
          </w:tcPr>
          <w:p>
            <w:pPr>
              <w:spacing w:after="120" w:line="276" w:lineRule="auto"/>
              <w:jc w:val="left"/>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Belanja Pakaian Khusus dan hari-hari tertentu</w:t>
            </w:r>
          </w:p>
        </w:tc>
        <w:tc>
          <w:tcPr>
            <w:tcW w:w="2268"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5.000.000,-</w:t>
            </w:r>
          </w:p>
        </w:tc>
        <w:tc>
          <w:tcPr>
            <w:tcW w:w="2268"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567" w:type="dxa"/>
            <w:tcBorders>
              <w:top w:val="single" w:color="auto" w:sz="2" w:space="0"/>
            </w:tcBorders>
            <w:vAlign w:val="center"/>
          </w:tcPr>
          <w:p>
            <w:pPr>
              <w:pStyle w:val="33"/>
              <w:spacing w:after="120" w:line="276" w:lineRule="auto"/>
              <w:ind w:left="0"/>
              <w:contextualSpacing w:val="0"/>
              <w:jc w:val="center"/>
              <w:rPr>
                <w:rFonts w:ascii="Century Gothic" w:hAnsi="Century Gothic" w:eastAsia="Arial Unicode MS" w:cs="Calibri"/>
                <w:sz w:val="18"/>
                <w:szCs w:val="18"/>
              </w:rPr>
            </w:pPr>
            <w:r>
              <w:rPr>
                <w:rFonts w:ascii="Century Gothic" w:hAnsi="Century Gothic" w:eastAsia="Arial Unicode MS" w:cs="Calibri"/>
                <w:sz w:val="18"/>
                <w:szCs w:val="18"/>
              </w:rPr>
              <w:t>-</w:t>
            </w:r>
          </w:p>
        </w:tc>
        <w:tc>
          <w:tcPr>
            <w:tcW w:w="2977" w:type="dxa"/>
            <w:tcBorders>
              <w:top w:val="single" w:color="auto" w:sz="2" w:space="0"/>
            </w:tcBorders>
            <w:vAlign w:val="center"/>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Beban Perjalanan Dinas</w:t>
            </w:r>
          </w:p>
        </w:tc>
        <w:tc>
          <w:tcPr>
            <w:tcW w:w="2268" w:type="dxa"/>
            <w:tcBorders>
              <w:top w:val="single" w:color="auto" w:sz="2" w:space="0"/>
            </w:tcBorders>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3.606.885.870,-</w:t>
            </w:r>
          </w:p>
        </w:tc>
        <w:tc>
          <w:tcPr>
            <w:tcW w:w="2268" w:type="dxa"/>
            <w:tcBorders>
              <w:top w:val="single" w:color="auto" w:sz="2" w:space="0"/>
            </w:tcBorders>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2.330.743.508,-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567" w:type="dxa"/>
            <w:vAlign w:val="center"/>
          </w:tcPr>
          <w:p>
            <w:pPr>
              <w:pStyle w:val="33"/>
              <w:spacing w:after="120" w:line="276" w:lineRule="auto"/>
              <w:ind w:left="0"/>
              <w:contextualSpacing w:val="0"/>
              <w:jc w:val="center"/>
              <w:rPr>
                <w:rFonts w:ascii="Century Gothic" w:hAnsi="Century Gothic" w:eastAsia="Arial Unicode MS" w:cs="Calibri"/>
                <w:sz w:val="18"/>
                <w:szCs w:val="18"/>
              </w:rPr>
            </w:pPr>
            <w:r>
              <w:rPr>
                <w:rFonts w:ascii="Century Gothic" w:hAnsi="Century Gothic" w:eastAsia="Arial Unicode MS" w:cs="Calibri"/>
                <w:sz w:val="18"/>
                <w:szCs w:val="18"/>
              </w:rPr>
              <w:t>-</w:t>
            </w:r>
          </w:p>
        </w:tc>
        <w:tc>
          <w:tcPr>
            <w:tcW w:w="2977" w:type="dxa"/>
            <w:vAlign w:val="center"/>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Beban Pemeliharaan</w:t>
            </w:r>
          </w:p>
        </w:tc>
        <w:tc>
          <w:tcPr>
            <w:tcW w:w="2268"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333.594.500,-</w:t>
            </w:r>
          </w:p>
        </w:tc>
        <w:tc>
          <w:tcPr>
            <w:tcW w:w="2268"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349.520.150,-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567" w:type="dxa"/>
            <w:vAlign w:val="center"/>
          </w:tcPr>
          <w:p>
            <w:pPr>
              <w:pStyle w:val="33"/>
              <w:spacing w:after="120" w:line="276" w:lineRule="auto"/>
              <w:ind w:left="0"/>
              <w:contextualSpacing w:val="0"/>
              <w:jc w:val="center"/>
              <w:rPr>
                <w:rFonts w:ascii="Century Gothic" w:hAnsi="Century Gothic" w:eastAsia="Arial Unicode MS" w:cs="Calibri"/>
                <w:sz w:val="18"/>
                <w:szCs w:val="18"/>
              </w:rPr>
            </w:pPr>
            <w:r>
              <w:rPr>
                <w:rFonts w:ascii="Century Gothic" w:hAnsi="Century Gothic" w:eastAsia="Arial Unicode MS" w:cs="Calibri"/>
                <w:sz w:val="18"/>
                <w:szCs w:val="18"/>
              </w:rPr>
              <w:t>-</w:t>
            </w:r>
          </w:p>
        </w:tc>
        <w:tc>
          <w:tcPr>
            <w:tcW w:w="2977" w:type="dxa"/>
            <w:vAlign w:val="center"/>
          </w:tcPr>
          <w:p>
            <w:pPr>
              <w:spacing w:after="120" w:line="276" w:lineRule="auto"/>
              <w:jc w:val="left"/>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Belanja Jasa Konsultansi</w:t>
            </w:r>
          </w:p>
        </w:tc>
        <w:tc>
          <w:tcPr>
            <w:tcW w:w="2268"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54.772.000,-</w:t>
            </w:r>
          </w:p>
        </w:tc>
        <w:tc>
          <w:tcPr>
            <w:tcW w:w="2268"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22" w:hRule="atLeast"/>
        </w:trPr>
        <w:tc>
          <w:tcPr>
            <w:tcW w:w="567" w:type="dxa"/>
            <w:vAlign w:val="center"/>
          </w:tcPr>
          <w:p>
            <w:pPr>
              <w:pStyle w:val="33"/>
              <w:spacing w:after="120" w:line="276" w:lineRule="auto"/>
              <w:ind w:left="0"/>
              <w:contextualSpacing w:val="0"/>
              <w:jc w:val="center"/>
              <w:rPr>
                <w:rFonts w:ascii="Century Gothic" w:hAnsi="Century Gothic" w:eastAsia="Arial Unicode MS" w:cs="Calibri"/>
                <w:sz w:val="18"/>
                <w:szCs w:val="18"/>
              </w:rPr>
            </w:pPr>
            <w:r>
              <w:rPr>
                <w:rFonts w:ascii="Century Gothic" w:hAnsi="Century Gothic" w:eastAsia="Arial Unicode MS" w:cs="Calibri"/>
                <w:sz w:val="18"/>
                <w:szCs w:val="18"/>
              </w:rPr>
              <w:t>-</w:t>
            </w:r>
          </w:p>
        </w:tc>
        <w:tc>
          <w:tcPr>
            <w:tcW w:w="2977" w:type="dxa"/>
            <w:vAlign w:val="center"/>
          </w:tcPr>
          <w:p>
            <w:pPr>
              <w:spacing w:after="120" w:line="276" w:lineRule="auto"/>
              <w:jc w:val="left"/>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Belanja Hibah Barang atau Jasa</w:t>
            </w:r>
          </w:p>
        </w:tc>
        <w:tc>
          <w:tcPr>
            <w:tcW w:w="2268"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122.100.000,-</w:t>
            </w:r>
          </w:p>
        </w:tc>
        <w:tc>
          <w:tcPr>
            <w:tcW w:w="2268"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567" w:type="dxa"/>
            <w:vAlign w:val="center"/>
          </w:tcPr>
          <w:p>
            <w:pPr>
              <w:pStyle w:val="33"/>
              <w:spacing w:after="120" w:line="276" w:lineRule="auto"/>
              <w:ind w:left="0"/>
              <w:contextualSpacing w:val="0"/>
              <w:jc w:val="center"/>
              <w:rPr>
                <w:rFonts w:ascii="Century Gothic" w:hAnsi="Century Gothic" w:eastAsia="Arial Unicode MS" w:cs="Calibri"/>
                <w:sz w:val="18"/>
                <w:szCs w:val="18"/>
              </w:rPr>
            </w:pPr>
            <w:r>
              <w:rPr>
                <w:rFonts w:ascii="Century Gothic" w:hAnsi="Century Gothic" w:eastAsia="Arial Unicode MS" w:cs="Calibri"/>
                <w:sz w:val="18"/>
                <w:szCs w:val="18"/>
              </w:rPr>
              <w:t>-</w:t>
            </w:r>
          </w:p>
        </w:tc>
        <w:tc>
          <w:tcPr>
            <w:tcW w:w="2977" w:type="dxa"/>
            <w:vAlign w:val="center"/>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Belanja Jasa Lembaga</w:t>
            </w:r>
          </w:p>
        </w:tc>
        <w:tc>
          <w:tcPr>
            <w:tcW w:w="2268"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384.985.523,-</w:t>
            </w:r>
          </w:p>
        </w:tc>
        <w:tc>
          <w:tcPr>
            <w:tcW w:w="2268"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195.523.406,-</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49" w:hRule="atLeast"/>
        </w:trPr>
        <w:tc>
          <w:tcPr>
            <w:tcW w:w="567" w:type="dxa"/>
            <w:vAlign w:val="center"/>
          </w:tcPr>
          <w:p>
            <w:pPr>
              <w:pStyle w:val="33"/>
              <w:spacing w:after="120" w:line="276" w:lineRule="auto"/>
              <w:ind w:left="0"/>
              <w:contextualSpacing w:val="0"/>
              <w:jc w:val="center"/>
              <w:rPr>
                <w:rFonts w:ascii="Century Gothic" w:hAnsi="Century Gothic" w:eastAsia="Arial Unicode MS" w:cs="Calibri"/>
                <w:sz w:val="18"/>
                <w:szCs w:val="18"/>
              </w:rPr>
            </w:pPr>
            <w:r>
              <w:rPr>
                <w:rFonts w:ascii="Century Gothic" w:hAnsi="Century Gothic" w:eastAsia="Arial Unicode MS" w:cs="Calibri"/>
                <w:sz w:val="18"/>
                <w:szCs w:val="18"/>
              </w:rPr>
              <w:t>-</w:t>
            </w:r>
          </w:p>
        </w:tc>
        <w:tc>
          <w:tcPr>
            <w:tcW w:w="2977" w:type="dxa"/>
            <w:vAlign w:val="center"/>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Honorarium PNS</w:t>
            </w:r>
          </w:p>
        </w:tc>
        <w:tc>
          <w:tcPr>
            <w:tcW w:w="2268"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1.307.635.000,-</w:t>
            </w:r>
          </w:p>
        </w:tc>
        <w:tc>
          <w:tcPr>
            <w:tcW w:w="2268"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889.067.900,-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27" w:hRule="atLeast"/>
        </w:trPr>
        <w:tc>
          <w:tcPr>
            <w:tcW w:w="567" w:type="dxa"/>
            <w:vAlign w:val="center"/>
          </w:tcPr>
          <w:p>
            <w:pPr>
              <w:pStyle w:val="33"/>
              <w:spacing w:after="120" w:line="276" w:lineRule="auto"/>
              <w:ind w:left="0"/>
              <w:contextualSpacing w:val="0"/>
              <w:jc w:val="center"/>
              <w:rPr>
                <w:rFonts w:ascii="Century Gothic" w:hAnsi="Century Gothic" w:eastAsia="Arial Unicode MS" w:cs="Calibri"/>
                <w:sz w:val="18"/>
                <w:szCs w:val="18"/>
              </w:rPr>
            </w:pPr>
            <w:r>
              <w:rPr>
                <w:rFonts w:ascii="Century Gothic" w:hAnsi="Century Gothic" w:eastAsia="Arial Unicode MS" w:cs="Calibri"/>
                <w:sz w:val="18"/>
                <w:szCs w:val="18"/>
              </w:rPr>
              <w:t>-</w:t>
            </w:r>
          </w:p>
        </w:tc>
        <w:tc>
          <w:tcPr>
            <w:tcW w:w="2977" w:type="dxa"/>
            <w:vAlign w:val="center"/>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Honorarium Non PNS</w:t>
            </w:r>
          </w:p>
        </w:tc>
        <w:tc>
          <w:tcPr>
            <w:tcW w:w="2268"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770.503.484,-</w:t>
            </w:r>
          </w:p>
        </w:tc>
        <w:tc>
          <w:tcPr>
            <w:tcW w:w="2268"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632.016.342,-</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89" w:hRule="atLeast"/>
        </w:trPr>
        <w:tc>
          <w:tcPr>
            <w:tcW w:w="567" w:type="dxa"/>
            <w:vAlign w:val="center"/>
          </w:tcPr>
          <w:p>
            <w:pPr>
              <w:pStyle w:val="33"/>
              <w:spacing w:after="120" w:line="276" w:lineRule="auto"/>
              <w:ind w:left="0"/>
              <w:contextualSpacing w:val="0"/>
              <w:jc w:val="center"/>
              <w:rPr>
                <w:rFonts w:ascii="Century Gothic" w:hAnsi="Century Gothic" w:eastAsia="Arial Unicode MS" w:cs="Calibri"/>
                <w:sz w:val="18"/>
                <w:szCs w:val="18"/>
              </w:rPr>
            </w:pPr>
            <w:r>
              <w:rPr>
                <w:rFonts w:ascii="Century Gothic" w:hAnsi="Century Gothic" w:eastAsia="Arial Unicode MS" w:cs="Calibri"/>
                <w:sz w:val="18"/>
                <w:szCs w:val="18"/>
              </w:rPr>
              <w:t>-</w:t>
            </w:r>
          </w:p>
        </w:tc>
        <w:tc>
          <w:tcPr>
            <w:tcW w:w="2977" w:type="dxa"/>
            <w:vAlign w:val="center"/>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Beban Kontribusi</w:t>
            </w:r>
          </w:p>
        </w:tc>
        <w:tc>
          <w:tcPr>
            <w:tcW w:w="2268"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18.000.000,-</w:t>
            </w:r>
          </w:p>
        </w:tc>
        <w:tc>
          <w:tcPr>
            <w:tcW w:w="2268"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3.500.000,-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40" w:hRule="atLeast"/>
        </w:trPr>
        <w:tc>
          <w:tcPr>
            <w:tcW w:w="567" w:type="dxa"/>
            <w:vAlign w:val="center"/>
          </w:tcPr>
          <w:p>
            <w:pPr>
              <w:pStyle w:val="33"/>
              <w:spacing w:after="120" w:line="276" w:lineRule="auto"/>
              <w:ind w:left="0"/>
              <w:contextualSpacing w:val="0"/>
              <w:jc w:val="center"/>
              <w:rPr>
                <w:rFonts w:ascii="Century Gothic" w:hAnsi="Century Gothic" w:eastAsia="Arial Unicode MS" w:cs="Calibri"/>
                <w:sz w:val="18"/>
                <w:szCs w:val="18"/>
              </w:rPr>
            </w:pPr>
            <w:r>
              <w:rPr>
                <w:rFonts w:ascii="Century Gothic" w:hAnsi="Century Gothic" w:eastAsia="Arial Unicode MS" w:cs="Calibri"/>
                <w:sz w:val="18"/>
                <w:szCs w:val="18"/>
              </w:rPr>
              <w:t>-</w:t>
            </w:r>
          </w:p>
        </w:tc>
        <w:tc>
          <w:tcPr>
            <w:tcW w:w="2977" w:type="dxa"/>
            <w:vAlign w:val="center"/>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Beban Jasa Lainnya</w:t>
            </w:r>
          </w:p>
        </w:tc>
        <w:tc>
          <w:tcPr>
            <w:tcW w:w="2268"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186.767.450,-</w:t>
            </w:r>
          </w:p>
        </w:tc>
        <w:tc>
          <w:tcPr>
            <w:tcW w:w="2268"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206.972.139,-</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567" w:type="dxa"/>
            <w:vAlign w:val="center"/>
          </w:tcPr>
          <w:p>
            <w:pPr>
              <w:pStyle w:val="33"/>
              <w:spacing w:after="120" w:line="276" w:lineRule="auto"/>
              <w:ind w:left="0"/>
              <w:contextualSpacing w:val="0"/>
              <w:jc w:val="center"/>
              <w:rPr>
                <w:rFonts w:ascii="Century Gothic" w:hAnsi="Century Gothic" w:eastAsia="Arial Unicode MS" w:cs="Calibri"/>
                <w:sz w:val="18"/>
                <w:szCs w:val="18"/>
                <w:lang w:val="sv-SE"/>
              </w:rPr>
            </w:pPr>
            <w:r>
              <w:rPr>
                <w:rFonts w:ascii="Century Gothic" w:hAnsi="Century Gothic" w:eastAsia="Arial Unicode MS" w:cs="Calibri"/>
                <w:sz w:val="18"/>
                <w:szCs w:val="18"/>
                <w:lang w:val="sv-SE"/>
              </w:rPr>
              <w:t>-</w:t>
            </w:r>
          </w:p>
        </w:tc>
        <w:tc>
          <w:tcPr>
            <w:tcW w:w="2977" w:type="dxa"/>
            <w:vAlign w:val="center"/>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Beban Vakasi/Verifikasi</w:t>
            </w:r>
          </w:p>
        </w:tc>
        <w:tc>
          <w:tcPr>
            <w:tcW w:w="2268"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14.100.000,-</w:t>
            </w:r>
          </w:p>
        </w:tc>
        <w:tc>
          <w:tcPr>
            <w:tcW w:w="2268"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17.850.000,-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c>
          <w:tcPr>
            <w:tcW w:w="567" w:type="dxa"/>
          </w:tcPr>
          <w:p>
            <w:pPr>
              <w:pStyle w:val="33"/>
              <w:spacing w:after="120" w:line="276" w:lineRule="auto"/>
              <w:ind w:left="0"/>
              <w:contextualSpacing w:val="0"/>
              <w:jc w:val="both"/>
              <w:rPr>
                <w:rFonts w:ascii="Century Gothic" w:hAnsi="Century Gothic" w:eastAsia="Arial Unicode MS" w:cs="Calibri"/>
                <w:b/>
                <w:i/>
                <w:sz w:val="18"/>
                <w:szCs w:val="18"/>
                <w:lang w:val="sv-SE"/>
              </w:rPr>
            </w:pPr>
          </w:p>
        </w:tc>
        <w:tc>
          <w:tcPr>
            <w:tcW w:w="2977" w:type="dxa"/>
            <w:vAlign w:val="center"/>
          </w:tcPr>
          <w:p>
            <w:pPr>
              <w:pStyle w:val="33"/>
              <w:spacing w:after="120" w:line="276" w:lineRule="auto"/>
              <w:ind w:left="0"/>
              <w:contextualSpacing w:val="0"/>
              <w:jc w:val="both"/>
              <w:rPr>
                <w:rFonts w:ascii="Century Gothic" w:hAnsi="Century Gothic" w:eastAsia="Arial Unicode MS" w:cs="Calibri"/>
                <w:b/>
                <w:i/>
                <w:sz w:val="18"/>
                <w:szCs w:val="18"/>
                <w:lang w:val="sv-SE"/>
              </w:rPr>
            </w:pPr>
            <w:r>
              <w:rPr>
                <w:rFonts w:ascii="Century Gothic" w:hAnsi="Century Gothic" w:eastAsia="Arial Unicode MS" w:cs="Calibri"/>
                <w:b/>
                <w:i/>
                <w:sz w:val="18"/>
                <w:szCs w:val="18"/>
                <w:lang w:val="sv-SE"/>
              </w:rPr>
              <w:t>Jumlah.........</w:t>
            </w:r>
          </w:p>
        </w:tc>
        <w:tc>
          <w:tcPr>
            <w:tcW w:w="2268" w:type="dxa"/>
            <w:vAlign w:val="center"/>
          </w:tcPr>
          <w:p>
            <w:pPr>
              <w:spacing w:after="120" w:line="276" w:lineRule="auto"/>
              <w:rPr>
                <w:rFonts w:ascii="Century Gothic" w:hAnsi="Century Gothic" w:eastAsia="Arial Unicode MS" w:cs="Calibri"/>
                <w:b/>
                <w:sz w:val="18"/>
                <w:szCs w:val="18"/>
                <w:lang w:val="id-ID"/>
              </w:rPr>
            </w:pPr>
            <w:r>
              <w:rPr>
                <w:rFonts w:ascii="Century Gothic" w:hAnsi="Century Gothic" w:eastAsia="Arial Unicode MS" w:cs="Calibri"/>
                <w:b/>
                <w:sz w:val="18"/>
                <w:szCs w:val="18"/>
                <w:lang w:val="id-ID"/>
              </w:rPr>
              <w:t>15.843.930.699,50</w:t>
            </w:r>
          </w:p>
        </w:tc>
        <w:tc>
          <w:tcPr>
            <w:tcW w:w="2268" w:type="dxa"/>
            <w:vAlign w:val="center"/>
          </w:tcPr>
          <w:p>
            <w:pPr>
              <w:spacing w:after="120" w:line="276" w:lineRule="auto"/>
              <w:rPr>
                <w:rFonts w:ascii="Century Gothic" w:hAnsi="Century Gothic" w:eastAsia="Arial Unicode MS" w:cs="Calibri"/>
                <w:b/>
                <w:bCs/>
                <w:sz w:val="18"/>
                <w:szCs w:val="18"/>
              </w:rPr>
            </w:pPr>
            <w:r>
              <w:rPr>
                <w:rFonts w:ascii="Century Gothic" w:hAnsi="Century Gothic" w:cs="Calibri"/>
                <w:b/>
                <w:bCs/>
                <w:sz w:val="18"/>
                <w:szCs w:val="18"/>
                <w:lang w:eastAsia="id-ID"/>
              </w:rPr>
              <w:t>11.430.154.859,50</w:t>
            </w:r>
          </w:p>
        </w:tc>
      </w:tr>
    </w:tbl>
    <w:p>
      <w:pPr>
        <w:spacing w:after="120" w:line="276" w:lineRule="auto"/>
        <w:ind w:left="1440"/>
        <w:jc w:val="both"/>
        <w:rPr>
          <w:rFonts w:ascii="Century Gothic" w:hAnsi="Century Gothic" w:cs="Calibri"/>
          <w:sz w:val="18"/>
          <w:szCs w:val="18"/>
          <w:lang w:eastAsia="id-ID"/>
        </w:rPr>
      </w:pPr>
    </w:p>
    <w:p>
      <w:pPr>
        <w:spacing w:after="120" w:line="276" w:lineRule="auto"/>
        <w:ind w:left="1134"/>
        <w:jc w:val="both"/>
        <w:rPr>
          <w:rFonts w:ascii="Century Gothic" w:hAnsi="Century Gothic" w:cs="Calibri"/>
          <w:sz w:val="18"/>
          <w:szCs w:val="18"/>
          <w:lang w:eastAsia="id-ID"/>
        </w:rPr>
      </w:pPr>
      <w:r>
        <w:rPr>
          <w:rFonts w:ascii="Century Gothic" w:hAnsi="Century Gothic" w:cs="Calibri"/>
          <w:sz w:val="18"/>
          <w:szCs w:val="18"/>
          <w:lang w:eastAsia="id-ID"/>
        </w:rPr>
        <w:t>Saldo / jumlah beban barang dan jasa tersebut diatas adalah jumlah netto setelah dikuranginya pengembalian beban barang dan jasa selama tahun 201</w:t>
      </w:r>
      <w:r>
        <w:rPr>
          <w:rFonts w:ascii="Century Gothic" w:hAnsi="Century Gothic" w:cs="Calibri"/>
          <w:sz w:val="18"/>
          <w:szCs w:val="18"/>
          <w:lang w:val="id-ID" w:eastAsia="id-ID"/>
        </w:rPr>
        <w:t>7</w:t>
      </w:r>
      <w:r>
        <w:rPr>
          <w:rFonts w:ascii="Century Gothic" w:hAnsi="Century Gothic" w:cs="Calibri"/>
          <w:sz w:val="18"/>
          <w:szCs w:val="18"/>
          <w:lang w:eastAsia="id-ID"/>
        </w:rPr>
        <w:t xml:space="preserve"> sejumlah Rp. 24.716.978,-  yang terdiri dari :</w:t>
      </w:r>
    </w:p>
    <w:tbl>
      <w:tblPr>
        <w:tblStyle w:val="30"/>
        <w:tblW w:w="8222" w:type="dxa"/>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2268"/>
        <w:gridCol w:w="3544"/>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No</w:t>
            </w:r>
          </w:p>
        </w:tc>
        <w:tc>
          <w:tcPr>
            <w:tcW w:w="2268" w:type="dxa"/>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Tanggal</w:t>
            </w:r>
          </w:p>
        </w:tc>
        <w:tc>
          <w:tcPr>
            <w:tcW w:w="3544" w:type="dxa"/>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Keterangan</w:t>
            </w:r>
          </w:p>
        </w:tc>
        <w:tc>
          <w:tcPr>
            <w:tcW w:w="1843" w:type="dxa"/>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Jumlah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tcPr>
          <w:p>
            <w:pPr>
              <w:spacing w:after="120" w:line="276" w:lineRule="auto"/>
              <w:jc w:val="center"/>
              <w:rPr>
                <w:rFonts w:ascii="Century Gothic" w:hAnsi="Century Gothic" w:cs="Calibri"/>
                <w:bCs/>
                <w:sz w:val="18"/>
                <w:szCs w:val="18"/>
                <w:lang w:eastAsia="id-ID"/>
              </w:rPr>
            </w:pPr>
            <w:r>
              <w:rPr>
                <w:rFonts w:ascii="Century Gothic" w:hAnsi="Century Gothic" w:cs="Calibri"/>
                <w:bCs/>
                <w:sz w:val="18"/>
                <w:szCs w:val="18"/>
                <w:lang w:eastAsia="id-ID"/>
              </w:rPr>
              <w:t>1.</w:t>
            </w:r>
          </w:p>
        </w:tc>
        <w:tc>
          <w:tcPr>
            <w:tcW w:w="2268" w:type="dxa"/>
          </w:tcPr>
          <w:p>
            <w:pPr>
              <w:spacing w:after="120" w:line="276" w:lineRule="auto"/>
              <w:jc w:val="left"/>
              <w:rPr>
                <w:rFonts w:ascii="Century Gothic" w:hAnsi="Century Gothic" w:cs="Calibri"/>
                <w:bCs/>
                <w:sz w:val="18"/>
                <w:szCs w:val="18"/>
                <w:lang w:val="id-ID" w:eastAsia="id-ID"/>
              </w:rPr>
            </w:pPr>
            <w:r>
              <w:rPr>
                <w:rFonts w:ascii="Century Gothic" w:hAnsi="Century Gothic" w:cs="Calibri"/>
                <w:bCs/>
                <w:sz w:val="18"/>
                <w:szCs w:val="18"/>
                <w:lang w:val="id-ID" w:eastAsia="id-ID"/>
              </w:rPr>
              <w:t>29 November 2017</w:t>
            </w:r>
          </w:p>
          <w:p>
            <w:pPr>
              <w:spacing w:after="120" w:line="276" w:lineRule="auto"/>
              <w:jc w:val="left"/>
              <w:rPr>
                <w:rFonts w:ascii="Century Gothic" w:hAnsi="Century Gothic" w:cs="Calibri"/>
                <w:bCs/>
                <w:sz w:val="18"/>
                <w:szCs w:val="18"/>
                <w:lang w:eastAsia="id-ID"/>
              </w:rPr>
            </w:pPr>
          </w:p>
        </w:tc>
        <w:tc>
          <w:tcPr>
            <w:tcW w:w="3544" w:type="dxa"/>
          </w:tcPr>
          <w:p>
            <w:pPr>
              <w:spacing w:after="120" w:line="276" w:lineRule="auto"/>
              <w:jc w:val="left"/>
              <w:rPr>
                <w:rFonts w:ascii="Century Gothic" w:hAnsi="Century Gothic" w:cs="Calibri"/>
                <w:bCs/>
                <w:sz w:val="18"/>
                <w:szCs w:val="18"/>
                <w:lang w:eastAsia="id-ID"/>
              </w:rPr>
            </w:pPr>
            <w:r>
              <w:rPr>
                <w:rFonts w:ascii="Century Gothic" w:hAnsi="Century Gothic" w:cs="Calibri"/>
                <w:bCs/>
                <w:sz w:val="18"/>
                <w:szCs w:val="18"/>
                <w:lang w:eastAsia="id-ID"/>
              </w:rPr>
              <w:t>Setoran pengembalian pembayaran pembaca do'a / al-qur'an</w:t>
            </w:r>
          </w:p>
        </w:tc>
        <w:tc>
          <w:tcPr>
            <w:tcW w:w="1843" w:type="dxa"/>
            <w:vAlign w:val="center"/>
          </w:tcPr>
          <w:p>
            <w:pPr>
              <w:spacing w:after="120" w:line="276" w:lineRule="auto"/>
              <w:rPr>
                <w:rFonts w:ascii="Century Gothic" w:hAnsi="Century Gothic" w:cs="Calibri"/>
                <w:bCs/>
                <w:sz w:val="18"/>
                <w:szCs w:val="18"/>
                <w:lang w:eastAsia="id-ID"/>
              </w:rPr>
            </w:pPr>
            <w:r>
              <w:rPr>
                <w:rFonts w:ascii="Century Gothic" w:hAnsi="Century Gothic" w:cs="Calibri"/>
                <w:bCs/>
                <w:sz w:val="18"/>
                <w:szCs w:val="18"/>
                <w:lang w:val="id-ID" w:eastAsia="id-ID"/>
              </w:rPr>
              <w:t>200.000</w:t>
            </w:r>
            <w:r>
              <w:rPr>
                <w:rFonts w:ascii="Century Gothic" w:hAnsi="Century Gothic" w:cs="Calibri"/>
                <w:bCs/>
                <w:sz w:val="18"/>
                <w:szCs w:val="18"/>
                <w:lang w:eastAsia="id-ID"/>
              </w:rPr>
              <w:t>,-</w:t>
            </w:r>
          </w:p>
          <w:p>
            <w:pPr>
              <w:spacing w:after="120" w:line="276" w:lineRule="auto"/>
              <w:rPr>
                <w:rFonts w:ascii="Century Gothic" w:hAnsi="Century Gothic" w:cs="Calibri"/>
                <w:bCs/>
                <w:sz w:val="18"/>
                <w:szCs w:val="18"/>
                <w:lang w:eastAsia="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tcPr>
          <w:p>
            <w:pPr>
              <w:spacing w:after="120" w:line="276" w:lineRule="auto"/>
              <w:jc w:val="center"/>
              <w:rPr>
                <w:rFonts w:ascii="Century Gothic" w:hAnsi="Century Gothic" w:cs="Calibri"/>
                <w:bCs/>
                <w:sz w:val="18"/>
                <w:szCs w:val="18"/>
                <w:lang w:eastAsia="id-ID"/>
              </w:rPr>
            </w:pPr>
            <w:r>
              <w:rPr>
                <w:rFonts w:ascii="Century Gothic" w:hAnsi="Century Gothic" w:cs="Calibri"/>
                <w:bCs/>
                <w:sz w:val="18"/>
                <w:szCs w:val="18"/>
                <w:lang w:eastAsia="id-ID"/>
              </w:rPr>
              <w:t>2.</w:t>
            </w:r>
          </w:p>
        </w:tc>
        <w:tc>
          <w:tcPr>
            <w:tcW w:w="2268" w:type="dxa"/>
          </w:tcPr>
          <w:p>
            <w:pPr>
              <w:spacing w:after="120" w:line="276" w:lineRule="auto"/>
              <w:jc w:val="left"/>
              <w:rPr>
                <w:rFonts w:ascii="Century Gothic" w:hAnsi="Century Gothic" w:cs="Calibri"/>
                <w:bCs/>
                <w:sz w:val="18"/>
                <w:szCs w:val="18"/>
                <w:lang w:val="id-ID" w:eastAsia="id-ID"/>
              </w:rPr>
            </w:pPr>
            <w:r>
              <w:rPr>
                <w:rFonts w:ascii="Century Gothic" w:hAnsi="Century Gothic" w:cs="Calibri"/>
                <w:bCs/>
                <w:sz w:val="18"/>
                <w:szCs w:val="18"/>
                <w:lang w:val="id-ID" w:eastAsia="id-ID"/>
              </w:rPr>
              <w:t>28 Desember 2017</w:t>
            </w:r>
          </w:p>
        </w:tc>
        <w:tc>
          <w:tcPr>
            <w:tcW w:w="3544" w:type="dxa"/>
          </w:tcPr>
          <w:p>
            <w:pPr>
              <w:spacing w:after="120" w:line="276" w:lineRule="auto"/>
              <w:jc w:val="left"/>
              <w:rPr>
                <w:rFonts w:ascii="Century Gothic" w:hAnsi="Century Gothic" w:cs="Calibri"/>
                <w:bCs/>
                <w:sz w:val="18"/>
                <w:szCs w:val="18"/>
                <w:lang w:eastAsia="id-ID"/>
              </w:rPr>
            </w:pPr>
            <w:r>
              <w:rPr>
                <w:rFonts w:ascii="Century Gothic" w:hAnsi="Century Gothic" w:cs="Calibri"/>
                <w:bCs/>
                <w:sz w:val="18"/>
                <w:szCs w:val="18"/>
                <w:lang w:eastAsia="id-ID"/>
              </w:rPr>
              <w:t>Setoran kelebihan bayar belanja cetak sertifikat kegiatan Bimtek BKK berdasarkan hasil temuan inspektorat Tahun 2017</w:t>
            </w:r>
          </w:p>
        </w:tc>
        <w:tc>
          <w:tcPr>
            <w:tcW w:w="1843" w:type="dxa"/>
            <w:vAlign w:val="center"/>
          </w:tcPr>
          <w:p>
            <w:pPr>
              <w:spacing w:after="120" w:line="276" w:lineRule="auto"/>
              <w:rPr>
                <w:rFonts w:ascii="Century Gothic" w:hAnsi="Century Gothic" w:cs="Calibri"/>
                <w:bCs/>
                <w:sz w:val="18"/>
                <w:szCs w:val="18"/>
                <w:lang w:eastAsia="id-ID"/>
              </w:rPr>
            </w:pPr>
          </w:p>
          <w:p>
            <w:pPr>
              <w:spacing w:after="120" w:line="276" w:lineRule="auto"/>
              <w:rPr>
                <w:rFonts w:ascii="Century Gothic" w:hAnsi="Century Gothic" w:cs="Calibri"/>
                <w:bCs/>
                <w:sz w:val="18"/>
                <w:szCs w:val="18"/>
                <w:lang w:val="id-ID" w:eastAsia="id-ID"/>
              </w:rPr>
            </w:pPr>
            <w:r>
              <w:rPr>
                <w:rFonts w:ascii="Century Gothic" w:hAnsi="Century Gothic" w:cs="Calibri"/>
                <w:bCs/>
                <w:sz w:val="18"/>
                <w:szCs w:val="18"/>
                <w:lang w:val="id-ID" w:eastAsia="id-ID"/>
              </w:rPr>
              <w:t>210.000,-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tcPr>
          <w:p>
            <w:pPr>
              <w:spacing w:after="120" w:line="276" w:lineRule="auto"/>
              <w:jc w:val="center"/>
              <w:rPr>
                <w:rFonts w:ascii="Century Gothic" w:hAnsi="Century Gothic" w:cs="Calibri"/>
                <w:bCs/>
                <w:sz w:val="18"/>
                <w:szCs w:val="18"/>
                <w:lang w:eastAsia="id-ID"/>
              </w:rPr>
            </w:pPr>
            <w:r>
              <w:rPr>
                <w:rFonts w:ascii="Century Gothic" w:hAnsi="Century Gothic" w:cs="Calibri"/>
                <w:bCs/>
                <w:sz w:val="18"/>
                <w:szCs w:val="18"/>
                <w:lang w:eastAsia="id-ID"/>
              </w:rPr>
              <w:t>3.</w:t>
            </w:r>
          </w:p>
        </w:tc>
        <w:tc>
          <w:tcPr>
            <w:tcW w:w="2268" w:type="dxa"/>
          </w:tcPr>
          <w:p>
            <w:pPr>
              <w:spacing w:after="120" w:line="276" w:lineRule="auto"/>
              <w:jc w:val="left"/>
              <w:rPr>
                <w:rFonts w:ascii="Century Gothic" w:hAnsi="Century Gothic" w:cs="Calibri"/>
                <w:bCs/>
                <w:sz w:val="18"/>
                <w:szCs w:val="18"/>
                <w:lang w:val="id-ID" w:eastAsia="id-ID"/>
              </w:rPr>
            </w:pPr>
            <w:r>
              <w:rPr>
                <w:rFonts w:ascii="Century Gothic" w:hAnsi="Century Gothic" w:cs="Calibri"/>
                <w:bCs/>
                <w:sz w:val="18"/>
                <w:szCs w:val="18"/>
                <w:lang w:val="id-ID" w:eastAsia="id-ID"/>
              </w:rPr>
              <w:t>28 Desember 2017</w:t>
            </w:r>
          </w:p>
        </w:tc>
        <w:tc>
          <w:tcPr>
            <w:tcW w:w="3544" w:type="dxa"/>
          </w:tcPr>
          <w:p>
            <w:pPr>
              <w:spacing w:after="120" w:line="276" w:lineRule="auto"/>
              <w:jc w:val="left"/>
              <w:rPr>
                <w:rFonts w:ascii="Century Gothic" w:hAnsi="Century Gothic" w:cs="Calibri"/>
                <w:bCs/>
                <w:sz w:val="18"/>
                <w:szCs w:val="18"/>
                <w:lang w:eastAsia="id-ID"/>
              </w:rPr>
            </w:pPr>
            <w:r>
              <w:rPr>
                <w:rFonts w:ascii="Century Gothic" w:hAnsi="Century Gothic" w:cs="Calibri"/>
                <w:bCs/>
                <w:sz w:val="18"/>
                <w:szCs w:val="18"/>
                <w:lang w:eastAsia="id-ID"/>
              </w:rPr>
              <w:t>Setoran kelebihan bayar belanja cetak sertifikat kegiatan Bimtek IPK berdasarkan hasil temuan inspektorat Tahun 2017</w:t>
            </w:r>
          </w:p>
        </w:tc>
        <w:tc>
          <w:tcPr>
            <w:tcW w:w="1843" w:type="dxa"/>
            <w:vAlign w:val="center"/>
          </w:tcPr>
          <w:p>
            <w:pPr>
              <w:spacing w:after="120" w:line="276" w:lineRule="auto"/>
              <w:rPr>
                <w:rFonts w:ascii="Century Gothic" w:hAnsi="Century Gothic" w:cs="Calibri"/>
                <w:bCs/>
                <w:sz w:val="18"/>
                <w:szCs w:val="18"/>
                <w:lang w:val="id-ID" w:eastAsia="id-ID"/>
              </w:rPr>
            </w:pPr>
            <w:r>
              <w:rPr>
                <w:rFonts w:ascii="Century Gothic" w:hAnsi="Century Gothic" w:cs="Calibri"/>
                <w:bCs/>
                <w:sz w:val="18"/>
                <w:szCs w:val="18"/>
                <w:lang w:val="id-ID" w:eastAsia="id-ID"/>
              </w:rPr>
              <w:t>280.000,-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tcPr>
          <w:p>
            <w:pPr>
              <w:spacing w:after="120" w:line="276" w:lineRule="auto"/>
              <w:jc w:val="center"/>
              <w:rPr>
                <w:rFonts w:ascii="Century Gothic" w:hAnsi="Century Gothic" w:cs="Calibri"/>
                <w:bCs/>
                <w:sz w:val="18"/>
                <w:szCs w:val="18"/>
                <w:lang w:eastAsia="id-ID"/>
              </w:rPr>
            </w:pPr>
            <w:r>
              <w:rPr>
                <w:rFonts w:ascii="Century Gothic" w:hAnsi="Century Gothic" w:cs="Calibri"/>
                <w:bCs/>
                <w:sz w:val="18"/>
                <w:szCs w:val="18"/>
                <w:lang w:eastAsia="id-ID"/>
              </w:rPr>
              <w:t>4.</w:t>
            </w:r>
          </w:p>
        </w:tc>
        <w:tc>
          <w:tcPr>
            <w:tcW w:w="2268" w:type="dxa"/>
          </w:tcPr>
          <w:p>
            <w:pPr>
              <w:spacing w:after="120" w:line="276" w:lineRule="auto"/>
              <w:jc w:val="left"/>
              <w:rPr>
                <w:rFonts w:ascii="Century Gothic" w:hAnsi="Century Gothic" w:cs="Calibri"/>
                <w:bCs/>
                <w:sz w:val="18"/>
                <w:szCs w:val="18"/>
                <w:lang w:val="id-ID" w:eastAsia="id-ID"/>
              </w:rPr>
            </w:pPr>
            <w:r>
              <w:rPr>
                <w:rFonts w:ascii="Century Gothic" w:hAnsi="Century Gothic" w:cs="Calibri"/>
                <w:bCs/>
                <w:sz w:val="18"/>
                <w:szCs w:val="18"/>
                <w:lang w:val="id-ID" w:eastAsia="id-ID"/>
              </w:rPr>
              <w:t>28 Desember 2017</w:t>
            </w:r>
          </w:p>
        </w:tc>
        <w:tc>
          <w:tcPr>
            <w:tcW w:w="3544" w:type="dxa"/>
          </w:tcPr>
          <w:p>
            <w:pPr>
              <w:spacing w:after="120" w:line="276" w:lineRule="auto"/>
              <w:jc w:val="left"/>
              <w:rPr>
                <w:rFonts w:ascii="Century Gothic" w:hAnsi="Century Gothic" w:cs="Calibri"/>
                <w:bCs/>
                <w:sz w:val="18"/>
                <w:szCs w:val="18"/>
                <w:lang w:eastAsia="id-ID"/>
              </w:rPr>
            </w:pPr>
            <w:r>
              <w:rPr>
                <w:rFonts w:ascii="Century Gothic" w:hAnsi="Century Gothic" w:cs="Calibri"/>
                <w:bCs/>
                <w:sz w:val="18"/>
                <w:szCs w:val="18"/>
                <w:lang w:eastAsia="id-ID"/>
              </w:rPr>
              <w:t>Setoran kelebihan pembayaran belanja transportasi peserta Bimtek IPK berdasarkan hasil temuan inspektorat Tahun 2017</w:t>
            </w:r>
          </w:p>
        </w:tc>
        <w:tc>
          <w:tcPr>
            <w:tcW w:w="1843" w:type="dxa"/>
            <w:vAlign w:val="center"/>
          </w:tcPr>
          <w:p>
            <w:pPr>
              <w:spacing w:after="120" w:line="276" w:lineRule="auto"/>
              <w:rPr>
                <w:rFonts w:ascii="Century Gothic" w:hAnsi="Century Gothic" w:cs="Calibri"/>
                <w:bCs/>
                <w:sz w:val="18"/>
                <w:szCs w:val="18"/>
                <w:lang w:val="id-ID" w:eastAsia="id-ID"/>
              </w:rPr>
            </w:pPr>
            <w:r>
              <w:rPr>
                <w:rFonts w:ascii="Century Gothic" w:hAnsi="Century Gothic" w:cs="Calibri"/>
                <w:bCs/>
                <w:sz w:val="18"/>
                <w:szCs w:val="18"/>
                <w:lang w:val="id-ID" w:eastAsia="id-ID"/>
              </w:rPr>
              <w:t>400.000,-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tcPr>
          <w:p>
            <w:pPr>
              <w:spacing w:after="120" w:line="276" w:lineRule="auto"/>
              <w:jc w:val="center"/>
              <w:rPr>
                <w:rFonts w:ascii="Century Gothic" w:hAnsi="Century Gothic" w:cs="Calibri"/>
                <w:bCs/>
                <w:sz w:val="18"/>
                <w:szCs w:val="18"/>
                <w:lang w:eastAsia="id-ID"/>
              </w:rPr>
            </w:pPr>
            <w:r>
              <w:rPr>
                <w:rFonts w:ascii="Century Gothic" w:hAnsi="Century Gothic" w:cs="Calibri"/>
                <w:bCs/>
                <w:sz w:val="18"/>
                <w:szCs w:val="18"/>
                <w:lang w:eastAsia="id-ID"/>
              </w:rPr>
              <w:t>5.</w:t>
            </w:r>
          </w:p>
        </w:tc>
        <w:tc>
          <w:tcPr>
            <w:tcW w:w="2268" w:type="dxa"/>
          </w:tcPr>
          <w:p>
            <w:pPr>
              <w:spacing w:after="120" w:line="276" w:lineRule="auto"/>
              <w:jc w:val="left"/>
              <w:rPr>
                <w:rFonts w:ascii="Century Gothic" w:hAnsi="Century Gothic" w:cs="Calibri"/>
                <w:bCs/>
                <w:sz w:val="18"/>
                <w:szCs w:val="18"/>
                <w:lang w:val="id-ID" w:eastAsia="id-ID"/>
              </w:rPr>
            </w:pPr>
            <w:r>
              <w:rPr>
                <w:rFonts w:ascii="Century Gothic" w:hAnsi="Century Gothic" w:cs="Calibri"/>
                <w:bCs/>
                <w:sz w:val="18"/>
                <w:szCs w:val="18"/>
                <w:lang w:val="id-ID" w:eastAsia="id-ID"/>
              </w:rPr>
              <w:t>28 Desember 2017</w:t>
            </w:r>
          </w:p>
        </w:tc>
        <w:tc>
          <w:tcPr>
            <w:tcW w:w="3544" w:type="dxa"/>
          </w:tcPr>
          <w:p>
            <w:pPr>
              <w:spacing w:after="120" w:line="276" w:lineRule="auto"/>
              <w:jc w:val="left"/>
              <w:rPr>
                <w:rFonts w:ascii="Century Gothic" w:hAnsi="Century Gothic" w:cs="Calibri"/>
                <w:bCs/>
                <w:sz w:val="18"/>
                <w:szCs w:val="18"/>
                <w:lang w:eastAsia="id-ID"/>
              </w:rPr>
            </w:pPr>
            <w:r>
              <w:rPr>
                <w:rFonts w:ascii="Century Gothic" w:hAnsi="Century Gothic" w:cs="Calibri"/>
                <w:bCs/>
                <w:sz w:val="18"/>
                <w:szCs w:val="18"/>
                <w:lang w:eastAsia="id-ID"/>
              </w:rPr>
              <w:t>Setoran kelebihan pembayaran belanja perjalanan dinas (Taksi Narasumber pusat) berdasarkan hasil temuan inspektorat Tahun 2017</w:t>
            </w:r>
          </w:p>
        </w:tc>
        <w:tc>
          <w:tcPr>
            <w:tcW w:w="1843" w:type="dxa"/>
            <w:vAlign w:val="center"/>
          </w:tcPr>
          <w:p>
            <w:pPr>
              <w:spacing w:after="120" w:line="276" w:lineRule="auto"/>
              <w:rPr>
                <w:rFonts w:ascii="Century Gothic" w:hAnsi="Century Gothic" w:cs="Calibri"/>
                <w:bCs/>
                <w:sz w:val="18"/>
                <w:szCs w:val="18"/>
                <w:lang w:val="id-ID" w:eastAsia="id-ID"/>
              </w:rPr>
            </w:pPr>
            <w:r>
              <w:rPr>
                <w:rFonts w:ascii="Century Gothic" w:hAnsi="Century Gothic" w:cs="Calibri"/>
                <w:bCs/>
                <w:sz w:val="18"/>
                <w:szCs w:val="18"/>
                <w:lang w:val="id-ID" w:eastAsia="id-ID"/>
              </w:rPr>
              <w:t>590.000,-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tcPr>
          <w:p>
            <w:pPr>
              <w:spacing w:after="120" w:line="276" w:lineRule="auto"/>
              <w:jc w:val="center"/>
              <w:rPr>
                <w:rFonts w:ascii="Century Gothic" w:hAnsi="Century Gothic" w:cs="Calibri"/>
                <w:bCs/>
                <w:sz w:val="18"/>
                <w:szCs w:val="18"/>
                <w:lang w:eastAsia="id-ID"/>
              </w:rPr>
            </w:pPr>
            <w:r>
              <w:rPr>
                <w:rFonts w:ascii="Century Gothic" w:hAnsi="Century Gothic" w:cs="Calibri"/>
                <w:bCs/>
                <w:sz w:val="18"/>
                <w:szCs w:val="18"/>
                <w:lang w:eastAsia="id-ID"/>
              </w:rPr>
              <w:t>6.</w:t>
            </w:r>
          </w:p>
        </w:tc>
        <w:tc>
          <w:tcPr>
            <w:tcW w:w="2268" w:type="dxa"/>
          </w:tcPr>
          <w:p>
            <w:pPr>
              <w:spacing w:after="120" w:line="276" w:lineRule="auto"/>
              <w:jc w:val="left"/>
              <w:rPr>
                <w:rFonts w:ascii="Century Gothic" w:hAnsi="Century Gothic" w:cs="Calibri"/>
                <w:bCs/>
                <w:sz w:val="18"/>
                <w:szCs w:val="18"/>
                <w:lang w:val="id-ID" w:eastAsia="id-ID"/>
              </w:rPr>
            </w:pPr>
            <w:r>
              <w:rPr>
                <w:rFonts w:ascii="Century Gothic" w:hAnsi="Century Gothic" w:cs="Calibri"/>
                <w:bCs/>
                <w:sz w:val="18"/>
                <w:szCs w:val="18"/>
                <w:lang w:val="id-ID" w:eastAsia="id-ID"/>
              </w:rPr>
              <w:t>28 Desember 2017</w:t>
            </w:r>
          </w:p>
        </w:tc>
        <w:tc>
          <w:tcPr>
            <w:tcW w:w="3544" w:type="dxa"/>
          </w:tcPr>
          <w:p>
            <w:pPr>
              <w:spacing w:after="120" w:line="276" w:lineRule="auto"/>
              <w:jc w:val="left"/>
              <w:rPr>
                <w:rFonts w:ascii="Century Gothic" w:hAnsi="Century Gothic" w:cs="Calibri"/>
                <w:bCs/>
                <w:sz w:val="18"/>
                <w:szCs w:val="18"/>
                <w:lang w:eastAsia="id-ID"/>
              </w:rPr>
            </w:pPr>
            <w:r>
              <w:rPr>
                <w:rFonts w:ascii="Century Gothic" w:hAnsi="Century Gothic" w:cs="Calibri"/>
                <w:bCs/>
                <w:sz w:val="18"/>
                <w:szCs w:val="18"/>
                <w:lang w:eastAsia="id-ID"/>
              </w:rPr>
              <w:t>Setoran kelebihan pembayaran honorarium tim penetapan Upah Minimum Provinsi dan belanja vakasi berdasarkan hasil temuan inspektorat Tahun 2017</w:t>
            </w:r>
          </w:p>
        </w:tc>
        <w:tc>
          <w:tcPr>
            <w:tcW w:w="1843" w:type="dxa"/>
            <w:vAlign w:val="center"/>
          </w:tcPr>
          <w:p>
            <w:pPr>
              <w:spacing w:after="120" w:line="276" w:lineRule="auto"/>
              <w:rPr>
                <w:rFonts w:ascii="Century Gothic" w:hAnsi="Century Gothic" w:cs="Calibri"/>
                <w:bCs/>
                <w:sz w:val="18"/>
                <w:szCs w:val="18"/>
                <w:lang w:val="id-ID" w:eastAsia="id-ID"/>
              </w:rPr>
            </w:pPr>
            <w:r>
              <w:rPr>
                <w:rFonts w:ascii="Century Gothic" w:hAnsi="Century Gothic" w:cs="Calibri"/>
                <w:bCs/>
                <w:sz w:val="18"/>
                <w:szCs w:val="18"/>
                <w:lang w:val="id-ID" w:eastAsia="id-ID"/>
              </w:rPr>
              <w:t>1.500.000,-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tcPr>
          <w:p>
            <w:pPr>
              <w:spacing w:after="120" w:line="276" w:lineRule="auto"/>
              <w:jc w:val="center"/>
              <w:rPr>
                <w:rFonts w:ascii="Century Gothic" w:hAnsi="Century Gothic" w:cs="Calibri"/>
                <w:bCs/>
                <w:sz w:val="18"/>
                <w:szCs w:val="18"/>
                <w:lang w:eastAsia="id-ID"/>
              </w:rPr>
            </w:pPr>
            <w:r>
              <w:rPr>
                <w:rFonts w:ascii="Century Gothic" w:hAnsi="Century Gothic" w:cs="Calibri"/>
                <w:bCs/>
                <w:sz w:val="18"/>
                <w:szCs w:val="18"/>
                <w:lang w:eastAsia="id-ID"/>
              </w:rPr>
              <w:t>7.</w:t>
            </w:r>
          </w:p>
        </w:tc>
        <w:tc>
          <w:tcPr>
            <w:tcW w:w="2268" w:type="dxa"/>
          </w:tcPr>
          <w:p>
            <w:pPr>
              <w:spacing w:after="120" w:line="276" w:lineRule="auto"/>
              <w:jc w:val="left"/>
              <w:rPr>
                <w:rFonts w:ascii="Century Gothic" w:hAnsi="Century Gothic" w:cs="Calibri"/>
                <w:bCs/>
                <w:sz w:val="18"/>
                <w:szCs w:val="18"/>
                <w:lang w:val="id-ID" w:eastAsia="id-ID"/>
              </w:rPr>
            </w:pPr>
            <w:r>
              <w:rPr>
                <w:rFonts w:ascii="Century Gothic" w:hAnsi="Century Gothic" w:cs="Calibri"/>
                <w:bCs/>
                <w:sz w:val="18"/>
                <w:szCs w:val="18"/>
                <w:lang w:val="id-ID" w:eastAsia="id-ID"/>
              </w:rPr>
              <w:t>28 Desember 2017</w:t>
            </w:r>
          </w:p>
        </w:tc>
        <w:tc>
          <w:tcPr>
            <w:tcW w:w="3544" w:type="dxa"/>
          </w:tcPr>
          <w:p>
            <w:pPr>
              <w:spacing w:after="120" w:line="276" w:lineRule="auto"/>
              <w:jc w:val="left"/>
              <w:rPr>
                <w:rFonts w:ascii="Century Gothic" w:hAnsi="Century Gothic" w:cs="Calibri"/>
                <w:bCs/>
                <w:sz w:val="18"/>
                <w:szCs w:val="18"/>
                <w:lang w:eastAsia="id-ID"/>
              </w:rPr>
            </w:pPr>
            <w:r>
              <w:rPr>
                <w:rFonts w:ascii="Century Gothic" w:hAnsi="Century Gothic" w:cs="Calibri"/>
                <w:bCs/>
                <w:sz w:val="18"/>
                <w:szCs w:val="18"/>
                <w:lang w:eastAsia="id-ID"/>
              </w:rPr>
              <w:t>Setoran kelebihan bayar belanja honor narasumber daerah berdasarkan hasil temuan inspektorat Tahun 2017</w:t>
            </w:r>
          </w:p>
        </w:tc>
        <w:tc>
          <w:tcPr>
            <w:tcW w:w="1843" w:type="dxa"/>
            <w:vAlign w:val="center"/>
          </w:tcPr>
          <w:p>
            <w:pPr>
              <w:spacing w:after="120" w:line="276" w:lineRule="auto"/>
              <w:rPr>
                <w:rFonts w:ascii="Century Gothic" w:hAnsi="Century Gothic" w:cs="Calibri"/>
                <w:bCs/>
                <w:sz w:val="18"/>
                <w:szCs w:val="18"/>
                <w:lang w:val="id-ID" w:eastAsia="id-ID"/>
              </w:rPr>
            </w:pPr>
            <w:r>
              <w:rPr>
                <w:rFonts w:ascii="Century Gothic" w:hAnsi="Century Gothic" w:cs="Calibri"/>
                <w:bCs/>
                <w:sz w:val="18"/>
                <w:szCs w:val="18"/>
                <w:lang w:val="id-ID" w:eastAsia="id-ID"/>
              </w:rPr>
              <w:t>425.000,-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tcPr>
          <w:p>
            <w:pPr>
              <w:spacing w:after="120" w:line="276" w:lineRule="auto"/>
              <w:jc w:val="center"/>
              <w:rPr>
                <w:rFonts w:ascii="Century Gothic" w:hAnsi="Century Gothic" w:cs="Calibri"/>
                <w:bCs/>
                <w:sz w:val="18"/>
                <w:szCs w:val="18"/>
                <w:lang w:eastAsia="id-ID"/>
              </w:rPr>
            </w:pPr>
            <w:r>
              <w:rPr>
                <w:rFonts w:ascii="Century Gothic" w:hAnsi="Century Gothic" w:cs="Calibri"/>
                <w:bCs/>
                <w:sz w:val="18"/>
                <w:szCs w:val="18"/>
                <w:lang w:eastAsia="id-ID"/>
              </w:rPr>
              <w:t>8.</w:t>
            </w:r>
          </w:p>
        </w:tc>
        <w:tc>
          <w:tcPr>
            <w:tcW w:w="2268" w:type="dxa"/>
          </w:tcPr>
          <w:p>
            <w:pPr>
              <w:spacing w:after="120" w:line="276" w:lineRule="auto"/>
              <w:jc w:val="left"/>
              <w:rPr>
                <w:rFonts w:ascii="Century Gothic" w:hAnsi="Century Gothic" w:cs="Calibri"/>
                <w:bCs/>
                <w:sz w:val="18"/>
                <w:szCs w:val="18"/>
                <w:lang w:val="id-ID" w:eastAsia="id-ID"/>
              </w:rPr>
            </w:pPr>
            <w:r>
              <w:rPr>
                <w:rFonts w:ascii="Century Gothic" w:hAnsi="Century Gothic" w:cs="Calibri"/>
                <w:bCs/>
                <w:sz w:val="18"/>
                <w:szCs w:val="18"/>
                <w:lang w:val="id-ID" w:eastAsia="id-ID"/>
              </w:rPr>
              <w:t>28 Desember 2017</w:t>
            </w:r>
          </w:p>
        </w:tc>
        <w:tc>
          <w:tcPr>
            <w:tcW w:w="3544" w:type="dxa"/>
          </w:tcPr>
          <w:p>
            <w:pPr>
              <w:spacing w:after="120" w:line="276" w:lineRule="auto"/>
              <w:jc w:val="left"/>
              <w:rPr>
                <w:rFonts w:ascii="Century Gothic" w:hAnsi="Century Gothic" w:cs="Calibri"/>
                <w:bCs/>
                <w:sz w:val="18"/>
                <w:szCs w:val="18"/>
                <w:lang w:eastAsia="id-ID"/>
              </w:rPr>
            </w:pPr>
            <w:r>
              <w:rPr>
                <w:rFonts w:ascii="Century Gothic" w:hAnsi="Century Gothic" w:cs="Calibri"/>
                <w:bCs/>
                <w:sz w:val="18"/>
                <w:szCs w:val="18"/>
                <w:lang w:eastAsia="id-ID"/>
              </w:rPr>
              <w:t>Setoran kelebihan bayar belanja transportasi peserta kegiatan pelatihan Soft Skill Instruktur berdasarkan hasil temuan inspektorat Tahun 2017</w:t>
            </w:r>
          </w:p>
        </w:tc>
        <w:tc>
          <w:tcPr>
            <w:tcW w:w="1843" w:type="dxa"/>
            <w:vAlign w:val="center"/>
          </w:tcPr>
          <w:p>
            <w:pPr>
              <w:spacing w:after="120" w:line="276" w:lineRule="auto"/>
              <w:rPr>
                <w:rFonts w:ascii="Century Gothic" w:hAnsi="Century Gothic" w:cs="Calibri"/>
                <w:bCs/>
                <w:sz w:val="18"/>
                <w:szCs w:val="18"/>
                <w:lang w:val="id-ID" w:eastAsia="id-ID"/>
              </w:rPr>
            </w:pPr>
            <w:r>
              <w:rPr>
                <w:rFonts w:ascii="Century Gothic" w:hAnsi="Century Gothic" w:cs="Calibri"/>
                <w:bCs/>
                <w:sz w:val="18"/>
                <w:szCs w:val="18"/>
                <w:lang w:val="id-ID" w:eastAsia="id-ID"/>
              </w:rPr>
              <w:t>2.850.000,-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tcPr>
          <w:p>
            <w:pPr>
              <w:spacing w:after="120" w:line="276" w:lineRule="auto"/>
              <w:jc w:val="center"/>
              <w:rPr>
                <w:rFonts w:ascii="Century Gothic" w:hAnsi="Century Gothic" w:cs="Calibri"/>
                <w:bCs/>
                <w:sz w:val="18"/>
                <w:szCs w:val="18"/>
                <w:lang w:eastAsia="id-ID"/>
              </w:rPr>
            </w:pPr>
            <w:r>
              <w:rPr>
                <w:rFonts w:ascii="Century Gothic" w:hAnsi="Century Gothic" w:cs="Calibri"/>
                <w:bCs/>
                <w:sz w:val="18"/>
                <w:szCs w:val="18"/>
                <w:lang w:eastAsia="id-ID"/>
              </w:rPr>
              <w:t>9.</w:t>
            </w:r>
          </w:p>
        </w:tc>
        <w:tc>
          <w:tcPr>
            <w:tcW w:w="2268" w:type="dxa"/>
          </w:tcPr>
          <w:p>
            <w:pPr>
              <w:spacing w:after="120" w:line="276" w:lineRule="auto"/>
              <w:jc w:val="left"/>
              <w:rPr>
                <w:rFonts w:ascii="Century Gothic" w:hAnsi="Century Gothic" w:cs="Calibri"/>
                <w:bCs/>
                <w:sz w:val="18"/>
                <w:szCs w:val="18"/>
                <w:lang w:val="id-ID" w:eastAsia="id-ID"/>
              </w:rPr>
            </w:pPr>
            <w:r>
              <w:rPr>
                <w:rFonts w:ascii="Century Gothic" w:hAnsi="Century Gothic" w:cs="Calibri"/>
                <w:bCs/>
                <w:sz w:val="18"/>
                <w:szCs w:val="18"/>
                <w:lang w:val="id-ID" w:eastAsia="id-ID"/>
              </w:rPr>
              <w:t>28 Desember 2017</w:t>
            </w:r>
          </w:p>
        </w:tc>
        <w:tc>
          <w:tcPr>
            <w:tcW w:w="3544" w:type="dxa"/>
          </w:tcPr>
          <w:p>
            <w:pPr>
              <w:spacing w:after="120" w:line="276" w:lineRule="auto"/>
              <w:jc w:val="left"/>
              <w:rPr>
                <w:rFonts w:ascii="Century Gothic" w:hAnsi="Century Gothic" w:cs="Calibri"/>
                <w:bCs/>
                <w:sz w:val="18"/>
                <w:szCs w:val="18"/>
                <w:lang w:eastAsia="id-ID"/>
              </w:rPr>
            </w:pPr>
            <w:r>
              <w:rPr>
                <w:rFonts w:ascii="Century Gothic" w:hAnsi="Century Gothic" w:cs="Calibri"/>
                <w:bCs/>
                <w:sz w:val="18"/>
                <w:szCs w:val="18"/>
                <w:lang w:eastAsia="id-ID"/>
              </w:rPr>
              <w:t>Setoran kelebihan bayar belanja transportasi peserta kegiatan Uji Sertifikasi Kompetensi Metedologi  berdasarkan hasil temuan inspektorat Tahun 2017</w:t>
            </w:r>
          </w:p>
        </w:tc>
        <w:tc>
          <w:tcPr>
            <w:tcW w:w="1843" w:type="dxa"/>
            <w:vAlign w:val="center"/>
          </w:tcPr>
          <w:p>
            <w:pPr>
              <w:spacing w:after="120" w:line="276" w:lineRule="auto"/>
              <w:rPr>
                <w:rFonts w:ascii="Century Gothic" w:hAnsi="Century Gothic" w:cs="Calibri"/>
                <w:bCs/>
                <w:sz w:val="18"/>
                <w:szCs w:val="18"/>
                <w:lang w:val="id-ID" w:eastAsia="id-ID"/>
              </w:rPr>
            </w:pPr>
            <w:r>
              <w:rPr>
                <w:rFonts w:ascii="Century Gothic" w:hAnsi="Century Gothic" w:cs="Calibri"/>
                <w:bCs/>
                <w:sz w:val="18"/>
                <w:szCs w:val="18"/>
                <w:lang w:val="id-ID" w:eastAsia="id-ID"/>
              </w:rPr>
              <w:t>500.000,-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tcPr>
          <w:p>
            <w:pPr>
              <w:spacing w:after="120" w:line="276" w:lineRule="auto"/>
              <w:jc w:val="center"/>
              <w:rPr>
                <w:rFonts w:ascii="Century Gothic" w:hAnsi="Century Gothic" w:cs="Calibri"/>
                <w:bCs/>
                <w:sz w:val="18"/>
                <w:szCs w:val="18"/>
                <w:lang w:eastAsia="id-ID"/>
              </w:rPr>
            </w:pPr>
            <w:r>
              <w:rPr>
                <w:rFonts w:ascii="Century Gothic" w:hAnsi="Century Gothic" w:cs="Calibri"/>
                <w:bCs/>
                <w:sz w:val="18"/>
                <w:szCs w:val="18"/>
                <w:lang w:eastAsia="id-ID"/>
              </w:rPr>
              <w:t>10.</w:t>
            </w:r>
          </w:p>
        </w:tc>
        <w:tc>
          <w:tcPr>
            <w:tcW w:w="2268" w:type="dxa"/>
          </w:tcPr>
          <w:p>
            <w:pPr>
              <w:spacing w:after="120" w:line="276" w:lineRule="auto"/>
              <w:jc w:val="left"/>
              <w:rPr>
                <w:rFonts w:ascii="Century Gothic" w:hAnsi="Century Gothic" w:cs="Calibri"/>
                <w:bCs/>
                <w:sz w:val="18"/>
                <w:szCs w:val="18"/>
                <w:lang w:val="id-ID" w:eastAsia="id-ID"/>
              </w:rPr>
            </w:pPr>
            <w:r>
              <w:rPr>
                <w:rFonts w:ascii="Century Gothic" w:hAnsi="Century Gothic" w:cs="Calibri"/>
                <w:bCs/>
                <w:sz w:val="18"/>
                <w:szCs w:val="18"/>
                <w:lang w:val="id-ID" w:eastAsia="id-ID"/>
              </w:rPr>
              <w:t>28 Desember 2017</w:t>
            </w:r>
          </w:p>
        </w:tc>
        <w:tc>
          <w:tcPr>
            <w:tcW w:w="3544" w:type="dxa"/>
          </w:tcPr>
          <w:p>
            <w:pPr>
              <w:spacing w:after="120" w:line="276" w:lineRule="auto"/>
              <w:jc w:val="left"/>
              <w:rPr>
                <w:rFonts w:ascii="Century Gothic" w:hAnsi="Century Gothic" w:cs="Calibri"/>
                <w:bCs/>
                <w:sz w:val="18"/>
                <w:szCs w:val="18"/>
                <w:lang w:eastAsia="id-ID"/>
              </w:rPr>
            </w:pPr>
            <w:r>
              <w:rPr>
                <w:rFonts w:ascii="Century Gothic" w:hAnsi="Century Gothic" w:cs="Calibri"/>
                <w:bCs/>
                <w:sz w:val="18"/>
                <w:szCs w:val="18"/>
                <w:lang w:eastAsia="id-ID"/>
              </w:rPr>
              <w:t>Setoran kelebihan bayar belanja cetak sertifikat kegiatan pelatihan Soft Skiil Instruktur  berdasarkan hasil temuan inspektorat Tahun 2017</w:t>
            </w:r>
          </w:p>
        </w:tc>
        <w:tc>
          <w:tcPr>
            <w:tcW w:w="1843" w:type="dxa"/>
            <w:vAlign w:val="center"/>
          </w:tcPr>
          <w:p>
            <w:pPr>
              <w:spacing w:after="120" w:line="276" w:lineRule="auto"/>
              <w:rPr>
                <w:rFonts w:ascii="Century Gothic" w:hAnsi="Century Gothic" w:cs="Calibri"/>
                <w:bCs/>
                <w:sz w:val="18"/>
                <w:szCs w:val="18"/>
                <w:lang w:val="id-ID" w:eastAsia="id-ID"/>
              </w:rPr>
            </w:pPr>
            <w:r>
              <w:rPr>
                <w:rFonts w:ascii="Century Gothic" w:hAnsi="Century Gothic" w:cs="Calibri"/>
                <w:bCs/>
                <w:sz w:val="18"/>
                <w:szCs w:val="18"/>
                <w:lang w:val="id-ID" w:eastAsia="id-ID"/>
              </w:rPr>
              <w:t>510.000,-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tcPr>
          <w:p>
            <w:pPr>
              <w:spacing w:after="120" w:line="276" w:lineRule="auto"/>
              <w:jc w:val="center"/>
              <w:rPr>
                <w:rFonts w:ascii="Century Gothic" w:hAnsi="Century Gothic" w:cs="Calibri"/>
                <w:bCs/>
                <w:sz w:val="18"/>
                <w:szCs w:val="18"/>
                <w:lang w:eastAsia="id-ID"/>
              </w:rPr>
            </w:pPr>
            <w:r>
              <w:rPr>
                <w:rFonts w:ascii="Century Gothic" w:hAnsi="Century Gothic" w:cs="Calibri"/>
                <w:bCs/>
                <w:sz w:val="18"/>
                <w:szCs w:val="18"/>
                <w:lang w:eastAsia="id-ID"/>
              </w:rPr>
              <w:t>11.</w:t>
            </w:r>
          </w:p>
        </w:tc>
        <w:tc>
          <w:tcPr>
            <w:tcW w:w="2268" w:type="dxa"/>
          </w:tcPr>
          <w:p>
            <w:pPr>
              <w:spacing w:after="120" w:line="276" w:lineRule="auto"/>
              <w:jc w:val="left"/>
              <w:rPr>
                <w:rFonts w:ascii="Century Gothic" w:hAnsi="Century Gothic" w:cs="Calibri"/>
                <w:bCs/>
                <w:sz w:val="18"/>
                <w:szCs w:val="18"/>
                <w:lang w:val="id-ID" w:eastAsia="id-ID"/>
              </w:rPr>
            </w:pPr>
            <w:r>
              <w:rPr>
                <w:rFonts w:ascii="Century Gothic" w:hAnsi="Century Gothic" w:cs="Calibri"/>
                <w:bCs/>
                <w:sz w:val="18"/>
                <w:szCs w:val="18"/>
                <w:lang w:val="id-ID" w:eastAsia="id-ID"/>
              </w:rPr>
              <w:t>28 Desember 2017</w:t>
            </w:r>
          </w:p>
        </w:tc>
        <w:tc>
          <w:tcPr>
            <w:tcW w:w="3544" w:type="dxa"/>
          </w:tcPr>
          <w:p>
            <w:pPr>
              <w:spacing w:after="120" w:line="276" w:lineRule="auto"/>
              <w:jc w:val="left"/>
              <w:rPr>
                <w:rFonts w:ascii="Century Gothic" w:hAnsi="Century Gothic" w:cs="Calibri"/>
                <w:bCs/>
                <w:sz w:val="18"/>
                <w:szCs w:val="18"/>
                <w:lang w:eastAsia="id-ID"/>
              </w:rPr>
            </w:pPr>
            <w:r>
              <w:rPr>
                <w:rFonts w:ascii="Century Gothic" w:hAnsi="Century Gothic" w:cs="Calibri"/>
                <w:bCs/>
                <w:sz w:val="18"/>
                <w:szCs w:val="18"/>
                <w:lang w:eastAsia="id-ID"/>
              </w:rPr>
              <w:t>Setoran kelebihan bayar belanja cetak sertifikat kegiatan Uji Sertifikasi Kompetensi Metedologi  berdasarkan hasil temuan inspektorat Tahun 2017</w:t>
            </w:r>
          </w:p>
        </w:tc>
        <w:tc>
          <w:tcPr>
            <w:tcW w:w="1843" w:type="dxa"/>
            <w:vAlign w:val="center"/>
          </w:tcPr>
          <w:p>
            <w:pPr>
              <w:spacing w:after="120" w:line="276" w:lineRule="auto"/>
              <w:rPr>
                <w:rFonts w:ascii="Century Gothic" w:hAnsi="Century Gothic" w:cs="Calibri"/>
                <w:bCs/>
                <w:sz w:val="18"/>
                <w:szCs w:val="18"/>
                <w:lang w:val="id-ID" w:eastAsia="id-ID"/>
              </w:rPr>
            </w:pPr>
            <w:r>
              <w:rPr>
                <w:rFonts w:ascii="Century Gothic" w:hAnsi="Century Gothic" w:cs="Calibri"/>
                <w:bCs/>
                <w:sz w:val="18"/>
                <w:szCs w:val="18"/>
                <w:lang w:val="id-ID" w:eastAsia="id-ID"/>
              </w:rPr>
              <w:t>1.020.000,-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tcPr>
          <w:p>
            <w:pPr>
              <w:spacing w:after="120" w:line="276" w:lineRule="auto"/>
              <w:jc w:val="center"/>
              <w:rPr>
                <w:rFonts w:ascii="Century Gothic" w:hAnsi="Century Gothic" w:cs="Calibri"/>
                <w:bCs/>
                <w:sz w:val="18"/>
                <w:szCs w:val="18"/>
                <w:lang w:eastAsia="id-ID"/>
              </w:rPr>
            </w:pPr>
            <w:r>
              <w:rPr>
                <w:rFonts w:ascii="Century Gothic" w:hAnsi="Century Gothic" w:cs="Calibri"/>
                <w:bCs/>
                <w:sz w:val="18"/>
                <w:szCs w:val="18"/>
                <w:lang w:eastAsia="id-ID"/>
              </w:rPr>
              <w:t>12.</w:t>
            </w:r>
          </w:p>
        </w:tc>
        <w:tc>
          <w:tcPr>
            <w:tcW w:w="2268" w:type="dxa"/>
          </w:tcPr>
          <w:p>
            <w:pPr>
              <w:spacing w:after="120" w:line="276" w:lineRule="auto"/>
              <w:jc w:val="left"/>
              <w:rPr>
                <w:rFonts w:ascii="Century Gothic" w:hAnsi="Century Gothic" w:cs="Calibri"/>
                <w:bCs/>
                <w:sz w:val="18"/>
                <w:szCs w:val="18"/>
                <w:lang w:val="id-ID" w:eastAsia="id-ID"/>
              </w:rPr>
            </w:pPr>
            <w:r>
              <w:rPr>
                <w:rFonts w:ascii="Century Gothic" w:hAnsi="Century Gothic" w:cs="Calibri"/>
                <w:bCs/>
                <w:sz w:val="18"/>
                <w:szCs w:val="18"/>
                <w:lang w:val="id-ID" w:eastAsia="id-ID"/>
              </w:rPr>
              <w:t>28 Desember 2017</w:t>
            </w:r>
          </w:p>
        </w:tc>
        <w:tc>
          <w:tcPr>
            <w:tcW w:w="3544" w:type="dxa"/>
          </w:tcPr>
          <w:p>
            <w:pPr>
              <w:spacing w:after="120" w:line="276" w:lineRule="auto"/>
              <w:jc w:val="left"/>
              <w:rPr>
                <w:rFonts w:ascii="Century Gothic" w:hAnsi="Century Gothic" w:cs="Calibri"/>
                <w:bCs/>
                <w:sz w:val="18"/>
                <w:szCs w:val="18"/>
                <w:lang w:eastAsia="id-ID"/>
              </w:rPr>
            </w:pPr>
            <w:r>
              <w:rPr>
                <w:rFonts w:ascii="Century Gothic" w:hAnsi="Century Gothic" w:cs="Calibri"/>
                <w:bCs/>
                <w:sz w:val="18"/>
                <w:szCs w:val="18"/>
                <w:lang w:eastAsia="id-ID"/>
              </w:rPr>
              <w:t>Setoran kelebihan pembayaran penginapan kegiatan pemeriksaan kesehatan kerja  berdasarkan hasil temuan inspektorat Tahun 2017</w:t>
            </w:r>
          </w:p>
        </w:tc>
        <w:tc>
          <w:tcPr>
            <w:tcW w:w="1843" w:type="dxa"/>
            <w:vAlign w:val="center"/>
          </w:tcPr>
          <w:p>
            <w:pPr>
              <w:spacing w:after="120" w:line="276" w:lineRule="auto"/>
              <w:rPr>
                <w:rFonts w:ascii="Century Gothic" w:hAnsi="Century Gothic" w:cs="Calibri"/>
                <w:bCs/>
                <w:sz w:val="18"/>
                <w:szCs w:val="18"/>
                <w:lang w:val="id-ID" w:eastAsia="id-ID"/>
              </w:rPr>
            </w:pPr>
            <w:r>
              <w:rPr>
                <w:rFonts w:ascii="Century Gothic" w:hAnsi="Century Gothic" w:cs="Calibri"/>
                <w:bCs/>
                <w:sz w:val="18"/>
                <w:szCs w:val="18"/>
                <w:lang w:val="id-ID" w:eastAsia="id-ID"/>
              </w:rPr>
              <w:t>3.210.000,-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tcPr>
          <w:p>
            <w:pPr>
              <w:spacing w:after="120" w:line="276" w:lineRule="auto"/>
              <w:jc w:val="center"/>
              <w:rPr>
                <w:rFonts w:ascii="Century Gothic" w:hAnsi="Century Gothic" w:cs="Calibri"/>
                <w:bCs/>
                <w:sz w:val="18"/>
                <w:szCs w:val="18"/>
                <w:lang w:eastAsia="id-ID"/>
              </w:rPr>
            </w:pPr>
            <w:r>
              <w:rPr>
                <w:rFonts w:ascii="Century Gothic" w:hAnsi="Century Gothic" w:cs="Calibri"/>
                <w:bCs/>
                <w:sz w:val="18"/>
                <w:szCs w:val="18"/>
                <w:lang w:eastAsia="id-ID"/>
              </w:rPr>
              <w:t>13.</w:t>
            </w:r>
          </w:p>
        </w:tc>
        <w:tc>
          <w:tcPr>
            <w:tcW w:w="2268" w:type="dxa"/>
          </w:tcPr>
          <w:p>
            <w:pPr>
              <w:spacing w:after="120" w:line="276" w:lineRule="auto"/>
              <w:jc w:val="left"/>
              <w:rPr>
                <w:rFonts w:ascii="Century Gothic" w:hAnsi="Century Gothic" w:cs="Calibri"/>
                <w:bCs/>
                <w:sz w:val="18"/>
                <w:szCs w:val="18"/>
                <w:lang w:val="id-ID" w:eastAsia="id-ID"/>
              </w:rPr>
            </w:pPr>
            <w:r>
              <w:rPr>
                <w:rFonts w:ascii="Century Gothic" w:hAnsi="Century Gothic" w:cs="Calibri"/>
                <w:bCs/>
                <w:sz w:val="18"/>
                <w:szCs w:val="18"/>
                <w:lang w:val="id-ID" w:eastAsia="id-ID"/>
              </w:rPr>
              <w:t>28 Desember 2017</w:t>
            </w:r>
          </w:p>
        </w:tc>
        <w:tc>
          <w:tcPr>
            <w:tcW w:w="3544" w:type="dxa"/>
          </w:tcPr>
          <w:p>
            <w:pPr>
              <w:spacing w:after="120" w:line="276" w:lineRule="auto"/>
              <w:jc w:val="left"/>
              <w:rPr>
                <w:rFonts w:ascii="Century Gothic" w:hAnsi="Century Gothic" w:cs="Calibri"/>
                <w:bCs/>
                <w:sz w:val="18"/>
                <w:szCs w:val="18"/>
                <w:lang w:eastAsia="id-ID"/>
              </w:rPr>
            </w:pPr>
            <w:r>
              <w:rPr>
                <w:rFonts w:ascii="Century Gothic" w:hAnsi="Century Gothic" w:cs="Calibri"/>
                <w:bCs/>
                <w:sz w:val="18"/>
                <w:szCs w:val="18"/>
                <w:lang w:eastAsia="id-ID"/>
              </w:rPr>
              <w:t>Setoran kelebihan pembayaran penginapan kegiatan pengujian lingkungan kerja berdasarkan hasil temuan inspektorat Tahun 2017</w:t>
            </w:r>
          </w:p>
        </w:tc>
        <w:tc>
          <w:tcPr>
            <w:tcW w:w="1843" w:type="dxa"/>
            <w:vAlign w:val="center"/>
          </w:tcPr>
          <w:p>
            <w:pPr>
              <w:spacing w:after="120" w:line="276" w:lineRule="auto"/>
              <w:rPr>
                <w:rFonts w:ascii="Century Gothic" w:hAnsi="Century Gothic" w:cs="Calibri"/>
                <w:bCs/>
                <w:sz w:val="18"/>
                <w:szCs w:val="18"/>
                <w:lang w:val="id-ID" w:eastAsia="id-ID"/>
              </w:rPr>
            </w:pPr>
            <w:r>
              <w:rPr>
                <w:rFonts w:ascii="Century Gothic" w:hAnsi="Century Gothic" w:cs="Calibri"/>
                <w:bCs/>
                <w:sz w:val="18"/>
                <w:szCs w:val="18"/>
                <w:lang w:val="id-ID" w:eastAsia="id-ID"/>
              </w:rPr>
              <w:t>5.010.000,-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tcPr>
          <w:p>
            <w:pPr>
              <w:spacing w:after="120" w:line="276" w:lineRule="auto"/>
              <w:jc w:val="center"/>
              <w:rPr>
                <w:rFonts w:ascii="Century Gothic" w:hAnsi="Century Gothic" w:cs="Calibri"/>
                <w:bCs/>
                <w:sz w:val="18"/>
                <w:szCs w:val="18"/>
                <w:lang w:eastAsia="id-ID"/>
              </w:rPr>
            </w:pPr>
            <w:r>
              <w:rPr>
                <w:rFonts w:ascii="Century Gothic" w:hAnsi="Century Gothic" w:cs="Calibri"/>
                <w:bCs/>
                <w:sz w:val="18"/>
                <w:szCs w:val="18"/>
                <w:lang w:eastAsia="id-ID"/>
              </w:rPr>
              <w:t>14.</w:t>
            </w:r>
          </w:p>
        </w:tc>
        <w:tc>
          <w:tcPr>
            <w:tcW w:w="2268" w:type="dxa"/>
          </w:tcPr>
          <w:p>
            <w:pPr>
              <w:spacing w:after="120" w:line="276" w:lineRule="auto"/>
              <w:jc w:val="left"/>
              <w:rPr>
                <w:rFonts w:ascii="Century Gothic" w:hAnsi="Century Gothic" w:cs="Calibri"/>
                <w:bCs/>
                <w:sz w:val="18"/>
                <w:szCs w:val="18"/>
                <w:lang w:val="id-ID" w:eastAsia="id-ID"/>
              </w:rPr>
            </w:pPr>
            <w:r>
              <w:rPr>
                <w:rFonts w:ascii="Century Gothic" w:hAnsi="Century Gothic" w:cs="Calibri"/>
                <w:bCs/>
                <w:sz w:val="18"/>
                <w:szCs w:val="18"/>
                <w:lang w:val="id-ID" w:eastAsia="id-ID"/>
              </w:rPr>
              <w:t>28 Desember 2017</w:t>
            </w:r>
          </w:p>
        </w:tc>
        <w:tc>
          <w:tcPr>
            <w:tcW w:w="3544" w:type="dxa"/>
          </w:tcPr>
          <w:p>
            <w:pPr>
              <w:spacing w:after="120" w:line="276" w:lineRule="auto"/>
              <w:jc w:val="left"/>
              <w:rPr>
                <w:rFonts w:ascii="Century Gothic" w:hAnsi="Century Gothic" w:cs="Calibri"/>
                <w:bCs/>
                <w:sz w:val="18"/>
                <w:szCs w:val="18"/>
                <w:lang w:eastAsia="id-ID"/>
              </w:rPr>
            </w:pPr>
            <w:r>
              <w:rPr>
                <w:rFonts w:ascii="Century Gothic" w:hAnsi="Century Gothic" w:cs="Calibri"/>
                <w:bCs/>
                <w:sz w:val="18"/>
                <w:szCs w:val="18"/>
                <w:lang w:eastAsia="id-ID"/>
              </w:rPr>
              <w:t>Setoran kelebihan pembayaran cetak sertifikat kegiatan Sosalisasi Peraturan Perundang-Undangan Ketenagakerjaan berdasarkan hasil temuan inspektorat Tahun 2017</w:t>
            </w:r>
          </w:p>
        </w:tc>
        <w:tc>
          <w:tcPr>
            <w:tcW w:w="1843" w:type="dxa"/>
            <w:vAlign w:val="center"/>
          </w:tcPr>
          <w:p>
            <w:pPr>
              <w:spacing w:after="120" w:line="276" w:lineRule="auto"/>
              <w:rPr>
                <w:rFonts w:ascii="Century Gothic" w:hAnsi="Century Gothic" w:cs="Calibri"/>
                <w:bCs/>
                <w:sz w:val="18"/>
                <w:szCs w:val="18"/>
                <w:lang w:val="id-ID" w:eastAsia="id-ID"/>
              </w:rPr>
            </w:pPr>
            <w:r>
              <w:rPr>
                <w:rFonts w:ascii="Century Gothic" w:hAnsi="Century Gothic" w:cs="Calibri"/>
                <w:bCs/>
                <w:sz w:val="18"/>
                <w:szCs w:val="18"/>
                <w:lang w:val="id-ID" w:eastAsia="id-ID"/>
              </w:rPr>
              <w:t>350.000,-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tcPr>
          <w:p>
            <w:pPr>
              <w:spacing w:after="120" w:line="276" w:lineRule="auto"/>
              <w:jc w:val="center"/>
              <w:rPr>
                <w:rFonts w:ascii="Century Gothic" w:hAnsi="Century Gothic" w:cs="Calibri"/>
                <w:bCs/>
                <w:sz w:val="18"/>
                <w:szCs w:val="18"/>
                <w:lang w:eastAsia="id-ID"/>
              </w:rPr>
            </w:pPr>
            <w:r>
              <w:rPr>
                <w:rFonts w:ascii="Century Gothic" w:hAnsi="Century Gothic" w:cs="Calibri"/>
                <w:bCs/>
                <w:sz w:val="18"/>
                <w:szCs w:val="18"/>
                <w:lang w:eastAsia="id-ID"/>
              </w:rPr>
              <w:t>15.</w:t>
            </w:r>
          </w:p>
        </w:tc>
        <w:tc>
          <w:tcPr>
            <w:tcW w:w="2268" w:type="dxa"/>
          </w:tcPr>
          <w:p>
            <w:pPr>
              <w:spacing w:after="120" w:line="276" w:lineRule="auto"/>
              <w:jc w:val="left"/>
              <w:rPr>
                <w:rFonts w:ascii="Century Gothic" w:hAnsi="Century Gothic" w:cs="Calibri"/>
                <w:bCs/>
                <w:sz w:val="18"/>
                <w:szCs w:val="18"/>
                <w:lang w:val="id-ID" w:eastAsia="id-ID"/>
              </w:rPr>
            </w:pPr>
            <w:r>
              <w:rPr>
                <w:rFonts w:ascii="Century Gothic" w:hAnsi="Century Gothic" w:cs="Calibri"/>
                <w:bCs/>
                <w:sz w:val="18"/>
                <w:szCs w:val="18"/>
                <w:lang w:val="id-ID" w:eastAsia="id-ID"/>
              </w:rPr>
              <w:t>29 Desember 2017</w:t>
            </w:r>
          </w:p>
        </w:tc>
        <w:tc>
          <w:tcPr>
            <w:tcW w:w="3544" w:type="dxa"/>
          </w:tcPr>
          <w:p>
            <w:pPr>
              <w:spacing w:after="120" w:line="276" w:lineRule="auto"/>
              <w:jc w:val="left"/>
              <w:rPr>
                <w:rFonts w:ascii="Century Gothic" w:hAnsi="Century Gothic" w:cs="Calibri"/>
                <w:bCs/>
                <w:sz w:val="18"/>
                <w:szCs w:val="18"/>
                <w:lang w:eastAsia="id-ID"/>
              </w:rPr>
            </w:pPr>
            <w:r>
              <w:rPr>
                <w:rFonts w:ascii="Century Gothic" w:hAnsi="Century Gothic" w:cs="Calibri"/>
                <w:bCs/>
                <w:sz w:val="18"/>
                <w:szCs w:val="18"/>
                <w:lang w:eastAsia="id-ID"/>
              </w:rPr>
              <w:t>Setoran pengembalian belanja perjalanan dinas luar negeri berdasarkan hasil temuan inspektorat Tahun 2017</w:t>
            </w:r>
          </w:p>
        </w:tc>
        <w:tc>
          <w:tcPr>
            <w:tcW w:w="1843" w:type="dxa"/>
            <w:vAlign w:val="center"/>
          </w:tcPr>
          <w:p>
            <w:pPr>
              <w:spacing w:after="120" w:line="276" w:lineRule="auto"/>
              <w:rPr>
                <w:rFonts w:ascii="Century Gothic" w:hAnsi="Century Gothic" w:cs="Calibri"/>
                <w:bCs/>
                <w:sz w:val="18"/>
                <w:szCs w:val="18"/>
                <w:lang w:val="id-ID" w:eastAsia="id-ID"/>
              </w:rPr>
            </w:pPr>
            <w:r>
              <w:rPr>
                <w:rFonts w:ascii="Century Gothic" w:hAnsi="Century Gothic" w:cs="Calibri"/>
                <w:bCs/>
                <w:sz w:val="18"/>
                <w:szCs w:val="18"/>
                <w:lang w:val="id-ID" w:eastAsia="id-ID"/>
              </w:rPr>
              <w:t>3.201.978,-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tcPr>
          <w:p>
            <w:pPr>
              <w:spacing w:after="120" w:line="276" w:lineRule="auto"/>
              <w:jc w:val="center"/>
              <w:rPr>
                <w:rFonts w:ascii="Century Gothic" w:hAnsi="Century Gothic" w:cs="Calibri"/>
                <w:bCs/>
                <w:sz w:val="18"/>
                <w:szCs w:val="18"/>
                <w:lang w:eastAsia="id-ID"/>
              </w:rPr>
            </w:pPr>
            <w:r>
              <w:rPr>
                <w:rFonts w:ascii="Century Gothic" w:hAnsi="Century Gothic" w:cs="Calibri"/>
                <w:bCs/>
                <w:sz w:val="18"/>
                <w:szCs w:val="18"/>
                <w:lang w:eastAsia="id-ID"/>
              </w:rPr>
              <w:t>16.</w:t>
            </w:r>
          </w:p>
        </w:tc>
        <w:tc>
          <w:tcPr>
            <w:tcW w:w="2268" w:type="dxa"/>
          </w:tcPr>
          <w:p>
            <w:pPr>
              <w:spacing w:after="120" w:line="276" w:lineRule="auto"/>
              <w:jc w:val="left"/>
              <w:rPr>
                <w:rFonts w:ascii="Century Gothic" w:hAnsi="Century Gothic" w:cs="Calibri"/>
                <w:bCs/>
                <w:sz w:val="18"/>
                <w:szCs w:val="18"/>
                <w:lang w:val="id-ID" w:eastAsia="id-ID"/>
              </w:rPr>
            </w:pPr>
            <w:r>
              <w:rPr>
                <w:rFonts w:ascii="Century Gothic" w:hAnsi="Century Gothic" w:cs="Calibri"/>
                <w:bCs/>
                <w:sz w:val="18"/>
                <w:szCs w:val="18"/>
                <w:lang w:val="id-ID" w:eastAsia="id-ID"/>
              </w:rPr>
              <w:t>29 Desember 2017</w:t>
            </w:r>
          </w:p>
        </w:tc>
        <w:tc>
          <w:tcPr>
            <w:tcW w:w="3544" w:type="dxa"/>
          </w:tcPr>
          <w:p>
            <w:pPr>
              <w:spacing w:after="120" w:line="276" w:lineRule="auto"/>
              <w:jc w:val="left"/>
              <w:rPr>
                <w:rFonts w:ascii="Century Gothic" w:hAnsi="Century Gothic" w:cs="Calibri"/>
                <w:bCs/>
                <w:sz w:val="18"/>
                <w:szCs w:val="18"/>
                <w:lang w:eastAsia="id-ID"/>
              </w:rPr>
            </w:pPr>
            <w:r>
              <w:rPr>
                <w:rFonts w:ascii="Century Gothic" w:hAnsi="Century Gothic" w:cs="Calibri"/>
                <w:bCs/>
                <w:sz w:val="18"/>
                <w:szCs w:val="18"/>
                <w:lang w:eastAsia="id-ID"/>
              </w:rPr>
              <w:t>Setoran pengembalian belanja perjalanan dinas luar daerah berdasarkan hasil temuan inspektorat Tahun 2017</w:t>
            </w:r>
          </w:p>
        </w:tc>
        <w:tc>
          <w:tcPr>
            <w:tcW w:w="1843" w:type="dxa"/>
            <w:vAlign w:val="center"/>
          </w:tcPr>
          <w:p>
            <w:pPr>
              <w:spacing w:after="120" w:line="276" w:lineRule="auto"/>
              <w:rPr>
                <w:rFonts w:ascii="Century Gothic" w:hAnsi="Century Gothic" w:cs="Calibri"/>
                <w:bCs/>
                <w:sz w:val="18"/>
                <w:szCs w:val="18"/>
                <w:lang w:val="id-ID" w:eastAsia="id-ID"/>
              </w:rPr>
            </w:pPr>
            <w:r>
              <w:rPr>
                <w:rFonts w:ascii="Century Gothic" w:hAnsi="Century Gothic" w:cs="Calibri"/>
                <w:bCs/>
                <w:sz w:val="18"/>
                <w:szCs w:val="18"/>
                <w:lang w:val="id-ID" w:eastAsia="id-ID"/>
              </w:rPr>
              <w:t>360.000,-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tcPr>
          <w:p>
            <w:pPr>
              <w:spacing w:after="120" w:line="276" w:lineRule="auto"/>
              <w:jc w:val="center"/>
              <w:rPr>
                <w:rFonts w:ascii="Century Gothic" w:hAnsi="Century Gothic" w:cs="Calibri"/>
                <w:bCs/>
                <w:sz w:val="18"/>
                <w:szCs w:val="18"/>
                <w:lang w:eastAsia="id-ID"/>
              </w:rPr>
            </w:pPr>
            <w:r>
              <w:rPr>
                <w:rFonts w:ascii="Century Gothic" w:hAnsi="Century Gothic" w:cs="Calibri"/>
                <w:bCs/>
                <w:sz w:val="18"/>
                <w:szCs w:val="18"/>
                <w:lang w:eastAsia="id-ID"/>
              </w:rPr>
              <w:t>17.</w:t>
            </w:r>
          </w:p>
        </w:tc>
        <w:tc>
          <w:tcPr>
            <w:tcW w:w="2268" w:type="dxa"/>
          </w:tcPr>
          <w:p>
            <w:pPr>
              <w:spacing w:after="120" w:line="276" w:lineRule="auto"/>
              <w:jc w:val="left"/>
              <w:rPr>
                <w:rFonts w:ascii="Century Gothic" w:hAnsi="Century Gothic" w:cs="Calibri"/>
                <w:bCs/>
                <w:sz w:val="18"/>
                <w:szCs w:val="18"/>
                <w:lang w:val="id-ID" w:eastAsia="id-ID"/>
              </w:rPr>
            </w:pPr>
            <w:r>
              <w:rPr>
                <w:rFonts w:ascii="Century Gothic" w:hAnsi="Century Gothic" w:cs="Calibri"/>
                <w:bCs/>
                <w:sz w:val="18"/>
                <w:szCs w:val="18"/>
                <w:lang w:val="id-ID" w:eastAsia="id-ID"/>
              </w:rPr>
              <w:t>29 Desember 2017</w:t>
            </w:r>
          </w:p>
        </w:tc>
        <w:tc>
          <w:tcPr>
            <w:tcW w:w="3544" w:type="dxa"/>
          </w:tcPr>
          <w:p>
            <w:pPr>
              <w:spacing w:after="120" w:line="276" w:lineRule="auto"/>
              <w:jc w:val="left"/>
              <w:rPr>
                <w:rFonts w:ascii="Century Gothic" w:hAnsi="Century Gothic" w:cs="Calibri"/>
                <w:bCs/>
                <w:sz w:val="18"/>
                <w:szCs w:val="18"/>
                <w:lang w:eastAsia="id-ID"/>
              </w:rPr>
            </w:pPr>
            <w:r>
              <w:rPr>
                <w:rFonts w:ascii="Century Gothic" w:hAnsi="Century Gothic" w:cs="Calibri"/>
                <w:bCs/>
                <w:sz w:val="18"/>
                <w:szCs w:val="18"/>
                <w:lang w:eastAsia="id-ID"/>
              </w:rPr>
              <w:t>Setoran kelebihan belanja cetak sertifikat dan cetak kulit laporan kegiatan pelatihan kewirausahaan mandiri berdasarkan hasil temuan inspektorat Tahun 2017</w:t>
            </w:r>
          </w:p>
        </w:tc>
        <w:tc>
          <w:tcPr>
            <w:tcW w:w="1843" w:type="dxa"/>
            <w:vAlign w:val="center"/>
          </w:tcPr>
          <w:p>
            <w:pPr>
              <w:spacing w:after="120" w:line="276" w:lineRule="auto"/>
              <w:rPr>
                <w:rFonts w:ascii="Century Gothic" w:hAnsi="Century Gothic" w:cs="Calibri"/>
                <w:bCs/>
                <w:sz w:val="18"/>
                <w:szCs w:val="18"/>
                <w:lang w:eastAsia="id-ID"/>
              </w:rPr>
            </w:pPr>
            <w:r>
              <w:rPr>
                <w:rFonts w:ascii="Century Gothic" w:hAnsi="Century Gothic" w:cs="Calibri"/>
                <w:bCs/>
                <w:sz w:val="18"/>
                <w:szCs w:val="18"/>
                <w:lang w:val="id-ID" w:eastAsia="id-ID"/>
              </w:rPr>
              <w:t>1</w:t>
            </w:r>
            <w:r>
              <w:rPr>
                <w:rFonts w:ascii="Century Gothic" w:hAnsi="Century Gothic" w:cs="Calibri"/>
                <w:bCs/>
                <w:sz w:val="18"/>
                <w:szCs w:val="18"/>
                <w:lang w:eastAsia="id-ID"/>
              </w:rPr>
              <w:t>.</w:t>
            </w:r>
            <w:r>
              <w:rPr>
                <w:rFonts w:ascii="Century Gothic" w:hAnsi="Century Gothic" w:cs="Calibri"/>
                <w:bCs/>
                <w:sz w:val="18"/>
                <w:szCs w:val="18"/>
                <w:lang w:val="id-ID" w:eastAsia="id-ID"/>
              </w:rPr>
              <w:t>950</w:t>
            </w:r>
            <w:r>
              <w:rPr>
                <w:rFonts w:ascii="Century Gothic" w:hAnsi="Century Gothic" w:cs="Calibri"/>
                <w:bCs/>
                <w:sz w:val="18"/>
                <w:szCs w:val="18"/>
                <w:lang w:eastAsia="id-ID"/>
              </w:rPr>
              <w:t>.</w:t>
            </w:r>
            <w:r>
              <w:rPr>
                <w:rFonts w:ascii="Century Gothic" w:hAnsi="Century Gothic" w:cs="Calibri"/>
                <w:bCs/>
                <w:sz w:val="18"/>
                <w:szCs w:val="18"/>
                <w:lang w:val="id-ID" w:eastAsia="id-ID"/>
              </w:rPr>
              <w:t>000</w:t>
            </w:r>
            <w:r>
              <w:rPr>
                <w:rFonts w:ascii="Century Gothic" w:hAnsi="Century Gothic" w:cs="Calibri"/>
                <w:bCs/>
                <w:sz w:val="18"/>
                <w:szCs w:val="18"/>
                <w:lang w:eastAsia="id-ID"/>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tcPr>
          <w:p>
            <w:pPr>
              <w:spacing w:after="120" w:line="276" w:lineRule="auto"/>
              <w:jc w:val="center"/>
              <w:rPr>
                <w:rFonts w:ascii="Century Gothic" w:hAnsi="Century Gothic" w:cs="Calibri"/>
                <w:bCs/>
                <w:sz w:val="18"/>
                <w:szCs w:val="18"/>
                <w:lang w:eastAsia="id-ID"/>
              </w:rPr>
            </w:pPr>
            <w:r>
              <w:rPr>
                <w:rFonts w:ascii="Century Gothic" w:hAnsi="Century Gothic" w:cs="Calibri"/>
                <w:bCs/>
                <w:sz w:val="18"/>
                <w:szCs w:val="18"/>
                <w:lang w:eastAsia="id-ID"/>
              </w:rPr>
              <w:t>18.</w:t>
            </w:r>
          </w:p>
        </w:tc>
        <w:tc>
          <w:tcPr>
            <w:tcW w:w="2268" w:type="dxa"/>
          </w:tcPr>
          <w:p>
            <w:pPr>
              <w:spacing w:after="120" w:line="276" w:lineRule="auto"/>
              <w:jc w:val="left"/>
              <w:rPr>
                <w:rFonts w:ascii="Century Gothic" w:hAnsi="Century Gothic" w:cs="Calibri"/>
                <w:bCs/>
                <w:sz w:val="18"/>
                <w:szCs w:val="18"/>
                <w:lang w:val="id-ID" w:eastAsia="id-ID"/>
              </w:rPr>
            </w:pPr>
            <w:r>
              <w:rPr>
                <w:rFonts w:ascii="Century Gothic" w:hAnsi="Century Gothic" w:cs="Calibri"/>
                <w:bCs/>
                <w:sz w:val="18"/>
                <w:szCs w:val="18"/>
                <w:lang w:val="id-ID" w:eastAsia="id-ID"/>
              </w:rPr>
              <w:t>29 Desember 2017</w:t>
            </w:r>
          </w:p>
        </w:tc>
        <w:tc>
          <w:tcPr>
            <w:tcW w:w="3544" w:type="dxa"/>
          </w:tcPr>
          <w:p>
            <w:pPr>
              <w:spacing w:after="120" w:line="276" w:lineRule="auto"/>
              <w:jc w:val="left"/>
              <w:rPr>
                <w:rFonts w:ascii="Century Gothic" w:hAnsi="Century Gothic" w:cs="Calibri"/>
                <w:bCs/>
                <w:sz w:val="18"/>
                <w:szCs w:val="18"/>
                <w:lang w:eastAsia="id-ID"/>
              </w:rPr>
            </w:pPr>
            <w:r>
              <w:rPr>
                <w:rFonts w:ascii="Century Gothic" w:hAnsi="Century Gothic" w:cs="Calibri"/>
                <w:bCs/>
                <w:sz w:val="18"/>
                <w:szCs w:val="18"/>
                <w:lang w:eastAsia="id-ID"/>
              </w:rPr>
              <w:t>Setoran kelebihan belanja cetak sertifikat dan cetak kulit laporan kegiatan pelatihan motivasi berprestasi bagi usaha produktif berdasarkan hasil temuan inspektorat Tahun 2017</w:t>
            </w:r>
          </w:p>
        </w:tc>
        <w:tc>
          <w:tcPr>
            <w:tcW w:w="1843" w:type="dxa"/>
            <w:vAlign w:val="center"/>
          </w:tcPr>
          <w:p>
            <w:pPr>
              <w:spacing w:after="120" w:line="276" w:lineRule="auto"/>
              <w:rPr>
                <w:rFonts w:ascii="Century Gothic" w:hAnsi="Century Gothic" w:cs="Calibri"/>
                <w:bCs/>
                <w:sz w:val="18"/>
                <w:szCs w:val="18"/>
                <w:lang w:eastAsia="id-ID"/>
              </w:rPr>
            </w:pPr>
            <w:r>
              <w:rPr>
                <w:rFonts w:ascii="Century Gothic" w:hAnsi="Century Gothic" w:cs="Calibri"/>
                <w:bCs/>
                <w:sz w:val="18"/>
                <w:szCs w:val="18"/>
                <w:lang w:val="id-ID" w:eastAsia="id-ID"/>
              </w:rPr>
              <w:t>2</w:t>
            </w:r>
            <w:r>
              <w:rPr>
                <w:rFonts w:ascii="Century Gothic" w:hAnsi="Century Gothic" w:cs="Calibri"/>
                <w:bCs/>
                <w:sz w:val="18"/>
                <w:szCs w:val="18"/>
                <w:lang w:eastAsia="id-ID"/>
              </w:rPr>
              <w:t>.</w:t>
            </w:r>
            <w:r>
              <w:rPr>
                <w:rFonts w:ascii="Century Gothic" w:hAnsi="Century Gothic" w:cs="Calibri"/>
                <w:bCs/>
                <w:sz w:val="18"/>
                <w:szCs w:val="18"/>
                <w:lang w:val="id-ID" w:eastAsia="id-ID"/>
              </w:rPr>
              <w:t>150</w:t>
            </w:r>
            <w:r>
              <w:rPr>
                <w:rFonts w:ascii="Century Gothic" w:hAnsi="Century Gothic" w:cs="Calibri"/>
                <w:bCs/>
                <w:sz w:val="18"/>
                <w:szCs w:val="18"/>
                <w:lang w:eastAsia="id-ID"/>
              </w:rPr>
              <w:t>.</w:t>
            </w:r>
            <w:r>
              <w:rPr>
                <w:rFonts w:ascii="Century Gothic" w:hAnsi="Century Gothic" w:cs="Calibri"/>
                <w:bCs/>
                <w:sz w:val="18"/>
                <w:szCs w:val="18"/>
                <w:lang w:val="id-ID" w:eastAsia="id-ID"/>
              </w:rPr>
              <w:t>000</w:t>
            </w:r>
            <w:r>
              <w:rPr>
                <w:rFonts w:ascii="Century Gothic" w:hAnsi="Century Gothic" w:cs="Calibri"/>
                <w:bCs/>
                <w:sz w:val="18"/>
                <w:szCs w:val="18"/>
                <w:lang w:eastAsia="id-ID"/>
              </w:rPr>
              <w:t>,-</w:t>
            </w:r>
          </w:p>
        </w:tc>
      </w:tr>
    </w:tbl>
    <w:p>
      <w:pPr>
        <w:spacing w:after="120" w:line="276" w:lineRule="auto"/>
        <w:ind w:left="709"/>
        <w:jc w:val="both"/>
        <w:rPr>
          <w:rFonts w:ascii="Century Gothic" w:hAnsi="Century Gothic" w:cs="Calibri"/>
          <w:sz w:val="18"/>
          <w:szCs w:val="18"/>
          <w:lang w:eastAsia="id-ID"/>
        </w:rPr>
      </w:pPr>
    </w:p>
    <w:p>
      <w:pPr>
        <w:spacing w:after="120" w:line="276" w:lineRule="auto"/>
        <w:ind w:left="1134"/>
        <w:jc w:val="both"/>
        <w:rPr>
          <w:rFonts w:ascii="Century Gothic" w:hAnsi="Century Gothic" w:cs="Calibri"/>
          <w:sz w:val="18"/>
          <w:szCs w:val="18"/>
          <w:lang w:eastAsia="id-ID"/>
        </w:rPr>
      </w:pPr>
      <w:r>
        <w:rPr>
          <w:rFonts w:ascii="Century Gothic" w:hAnsi="Century Gothic" w:cs="Calibri"/>
          <w:sz w:val="18"/>
          <w:szCs w:val="18"/>
          <w:lang w:eastAsia="id-ID"/>
        </w:rPr>
        <w:t>Adapun perbedaan jumlah Belanja Barang dan Jasa- LRA dengan beban barang dan Jasa-LO dapat dijelaskan sbb:</w:t>
      </w:r>
    </w:p>
    <w:p>
      <w:pPr>
        <w:spacing w:after="120" w:line="276" w:lineRule="auto"/>
        <w:ind w:left="1134"/>
        <w:jc w:val="both"/>
        <w:rPr>
          <w:rFonts w:ascii="Century Gothic" w:hAnsi="Century Gothic" w:cs="Calibri"/>
          <w:sz w:val="18"/>
          <w:szCs w:val="18"/>
          <w:lang w:eastAsia="id-ID"/>
        </w:rPr>
      </w:pPr>
    </w:p>
    <w:p>
      <w:pPr>
        <w:spacing w:after="120" w:line="276" w:lineRule="auto"/>
        <w:ind w:left="1134"/>
        <w:jc w:val="both"/>
        <w:rPr>
          <w:rFonts w:ascii="Century Gothic" w:hAnsi="Century Gothic" w:cs="Calibri"/>
          <w:sz w:val="18"/>
          <w:szCs w:val="18"/>
          <w:lang w:eastAsia="id-ID"/>
        </w:rPr>
      </w:pPr>
    </w:p>
    <w:tbl>
      <w:tblPr>
        <w:tblStyle w:val="30"/>
        <w:tblW w:w="8091"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52"/>
        <w:gridCol w:w="1899"/>
        <w:gridCol w:w="1842"/>
        <w:gridCol w:w="1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trPr>
        <w:tc>
          <w:tcPr>
            <w:tcW w:w="2552" w:type="dxa"/>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Objek Belanja LRA/LO</w:t>
            </w:r>
          </w:p>
        </w:tc>
        <w:tc>
          <w:tcPr>
            <w:tcW w:w="1899" w:type="dxa"/>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Belanja Brg&amp;Jasa LRA</w:t>
            </w:r>
          </w:p>
        </w:tc>
        <w:tc>
          <w:tcPr>
            <w:tcW w:w="1842" w:type="dxa"/>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Beban Brg&amp;Jasa LO</w:t>
            </w:r>
          </w:p>
        </w:tc>
        <w:tc>
          <w:tcPr>
            <w:tcW w:w="1798" w:type="dxa"/>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Selisih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52" w:type="dxa"/>
            <w:vAlign w:val="bottom"/>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Belanja Bahan Pakai Habis</w:t>
            </w:r>
          </w:p>
        </w:tc>
        <w:tc>
          <w:tcPr>
            <w:tcW w:w="1899"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2.029.659.583,-</w:t>
            </w:r>
          </w:p>
        </w:tc>
        <w:tc>
          <w:tcPr>
            <w:tcW w:w="1842"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lang w:val="id-ID"/>
              </w:rPr>
              <w:t>2.032.492.593</w:t>
            </w:r>
            <w:r>
              <w:rPr>
                <w:rFonts w:ascii="Century Gothic" w:hAnsi="Century Gothic" w:cs="Tahoma"/>
                <w:sz w:val="18"/>
                <w:szCs w:val="18"/>
              </w:rPr>
              <w:t>,-</w:t>
            </w:r>
          </w:p>
        </w:tc>
        <w:tc>
          <w:tcPr>
            <w:tcW w:w="1798"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(2.833.010,-)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52" w:type="dxa"/>
            <w:vAlign w:val="bottom"/>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Belanja Bahan/Material</w:t>
            </w:r>
          </w:p>
        </w:tc>
        <w:tc>
          <w:tcPr>
            <w:tcW w:w="1899"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1.427.811.000,-</w:t>
            </w:r>
          </w:p>
        </w:tc>
        <w:tc>
          <w:tcPr>
            <w:tcW w:w="1842"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1.427.811.000,-</w:t>
            </w:r>
          </w:p>
        </w:tc>
        <w:tc>
          <w:tcPr>
            <w:tcW w:w="1798" w:type="dxa"/>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52" w:type="dxa"/>
            <w:vAlign w:val="bottom"/>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Belanja Jasa Kantor</w:t>
            </w:r>
          </w:p>
        </w:tc>
        <w:tc>
          <w:tcPr>
            <w:tcW w:w="1899"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2.216.288.837,-</w:t>
            </w:r>
          </w:p>
        </w:tc>
        <w:tc>
          <w:tcPr>
            <w:tcW w:w="1842"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lang w:val="id-ID"/>
              </w:rPr>
              <w:t>2.217.681.453</w:t>
            </w:r>
            <w:r>
              <w:rPr>
                <w:rFonts w:ascii="Century Gothic" w:hAnsi="Century Gothic" w:cs="Tahoma"/>
                <w:sz w:val="18"/>
                <w:szCs w:val="18"/>
              </w:rPr>
              <w:t>,-</w:t>
            </w:r>
          </w:p>
        </w:tc>
        <w:tc>
          <w:tcPr>
            <w:tcW w:w="1798"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(1.392.616</w:t>
            </w:r>
            <w:r>
              <w:rPr>
                <w:rFonts w:ascii="Century Gothic" w:hAnsi="Century Gothic" w:cs="Calibri"/>
                <w:sz w:val="18"/>
                <w:szCs w:val="18"/>
                <w:lang w:eastAsia="id-ID"/>
              </w:rPr>
              <w:t>,-</w:t>
            </w:r>
            <w:r>
              <w:rPr>
                <w:rFonts w:ascii="Century Gothic" w:hAnsi="Century Gothic" w:cs="Calibri"/>
                <w:sz w:val="18"/>
                <w:szCs w:val="18"/>
                <w:lang w:val="id-ID" w:eastAsia="id-ID"/>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52" w:type="dxa"/>
            <w:vAlign w:val="bottom"/>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Belanja Premi Asuransi</w:t>
            </w:r>
          </w:p>
        </w:tc>
        <w:tc>
          <w:tcPr>
            <w:tcW w:w="1899"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37.368.300,-</w:t>
            </w:r>
          </w:p>
        </w:tc>
        <w:tc>
          <w:tcPr>
            <w:tcW w:w="1842"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lang w:val="id-ID"/>
              </w:rPr>
              <w:t>39.071.570,50</w:t>
            </w:r>
            <w:r>
              <w:rPr>
                <w:rFonts w:ascii="Century Gothic" w:hAnsi="Century Gothic" w:cs="Tahoma"/>
                <w:sz w:val="18"/>
                <w:szCs w:val="18"/>
              </w:rPr>
              <w:t>,-</w:t>
            </w:r>
          </w:p>
        </w:tc>
        <w:tc>
          <w:tcPr>
            <w:tcW w:w="1798"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(1.703.270,50)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52" w:type="dxa"/>
            <w:vAlign w:val="center"/>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Belanja Perawatan Kendaraan Bermotor</w:t>
            </w:r>
          </w:p>
        </w:tc>
        <w:tc>
          <w:tcPr>
            <w:tcW w:w="1899"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157.142.886,-</w:t>
            </w:r>
          </w:p>
        </w:tc>
        <w:tc>
          <w:tcPr>
            <w:tcW w:w="1842"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157.142.886,-</w:t>
            </w:r>
          </w:p>
        </w:tc>
        <w:tc>
          <w:tcPr>
            <w:tcW w:w="1798" w:type="dxa"/>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52" w:type="dxa"/>
            <w:vAlign w:val="center"/>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Belanja Cetak dan Penggandaan</w:t>
            </w:r>
          </w:p>
        </w:tc>
        <w:tc>
          <w:tcPr>
            <w:tcW w:w="1899"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309.164.200,-</w:t>
            </w:r>
          </w:p>
        </w:tc>
        <w:tc>
          <w:tcPr>
            <w:tcW w:w="1842"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lang w:val="id-ID"/>
              </w:rPr>
              <w:t>304.840.370</w:t>
            </w:r>
            <w:r>
              <w:rPr>
                <w:rFonts w:ascii="Century Gothic" w:hAnsi="Century Gothic" w:cs="Tahoma"/>
                <w:sz w:val="18"/>
                <w:szCs w:val="18"/>
              </w:rPr>
              <w:t>,-</w:t>
            </w:r>
          </w:p>
        </w:tc>
        <w:tc>
          <w:tcPr>
            <w:tcW w:w="1798"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4.323.830,-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4" w:hRule="atLeast"/>
        </w:trPr>
        <w:tc>
          <w:tcPr>
            <w:tcW w:w="2552" w:type="dxa"/>
            <w:vAlign w:val="center"/>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Belanja Sewa Rumah/Gedung /Gudang /Parkir</w:t>
            </w:r>
          </w:p>
        </w:tc>
        <w:tc>
          <w:tcPr>
            <w:tcW w:w="1899"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40.805.000,-</w:t>
            </w:r>
          </w:p>
        </w:tc>
        <w:tc>
          <w:tcPr>
            <w:tcW w:w="1842"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40.805.000,-</w:t>
            </w:r>
          </w:p>
        </w:tc>
        <w:tc>
          <w:tcPr>
            <w:tcW w:w="1798" w:type="dxa"/>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52" w:type="dxa"/>
            <w:vAlign w:val="center"/>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Belanja Sewa Sarana Mobilitas</w:t>
            </w:r>
          </w:p>
        </w:tc>
        <w:tc>
          <w:tcPr>
            <w:tcW w:w="1899"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6.350.000,-</w:t>
            </w:r>
          </w:p>
        </w:tc>
        <w:tc>
          <w:tcPr>
            <w:tcW w:w="1842"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6.350.000,-</w:t>
            </w:r>
          </w:p>
        </w:tc>
        <w:tc>
          <w:tcPr>
            <w:tcW w:w="1798" w:type="dxa"/>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52" w:type="dxa"/>
            <w:vAlign w:val="center"/>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 xml:space="preserve">Belanja Sewa Perlengkapan dan Peralatan Kantor </w:t>
            </w:r>
          </w:p>
        </w:tc>
        <w:tc>
          <w:tcPr>
            <w:tcW w:w="1899"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160.850.000,-</w:t>
            </w:r>
          </w:p>
        </w:tc>
        <w:tc>
          <w:tcPr>
            <w:tcW w:w="1842"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160.850.000,-</w:t>
            </w:r>
          </w:p>
        </w:tc>
        <w:tc>
          <w:tcPr>
            <w:tcW w:w="1798" w:type="dxa"/>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52" w:type="dxa"/>
            <w:vAlign w:val="center"/>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Belanja Makanan dan Minuman</w:t>
            </w:r>
          </w:p>
        </w:tc>
        <w:tc>
          <w:tcPr>
            <w:tcW w:w="1899"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2.160.331.000,-</w:t>
            </w:r>
          </w:p>
        </w:tc>
        <w:tc>
          <w:tcPr>
            <w:tcW w:w="1842"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2.160.331.000,-</w:t>
            </w:r>
          </w:p>
        </w:tc>
        <w:tc>
          <w:tcPr>
            <w:tcW w:w="1798" w:type="dxa"/>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52" w:type="dxa"/>
            <w:vAlign w:val="center"/>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Belanja Pakaian Dinas dan Atributnya</w:t>
            </w:r>
          </w:p>
        </w:tc>
        <w:tc>
          <w:tcPr>
            <w:tcW w:w="1899"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186.300.000,-</w:t>
            </w:r>
          </w:p>
        </w:tc>
        <w:tc>
          <w:tcPr>
            <w:tcW w:w="1842"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186.300.000,-</w:t>
            </w:r>
          </w:p>
        </w:tc>
        <w:tc>
          <w:tcPr>
            <w:tcW w:w="1798" w:type="dxa"/>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3" w:hRule="atLeast"/>
        </w:trPr>
        <w:tc>
          <w:tcPr>
            <w:tcW w:w="2552" w:type="dxa"/>
            <w:vAlign w:val="center"/>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Belanja Pakaian Kerja</w:t>
            </w:r>
          </w:p>
        </w:tc>
        <w:tc>
          <w:tcPr>
            <w:tcW w:w="1899"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305.911.000,-</w:t>
            </w:r>
          </w:p>
        </w:tc>
        <w:tc>
          <w:tcPr>
            <w:tcW w:w="1842"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305.911.000,-</w:t>
            </w:r>
          </w:p>
        </w:tc>
        <w:tc>
          <w:tcPr>
            <w:tcW w:w="1798" w:type="dxa"/>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52" w:type="dxa"/>
            <w:vAlign w:val="center"/>
          </w:tcPr>
          <w:p>
            <w:pPr>
              <w:spacing w:after="120" w:line="276" w:lineRule="auto"/>
              <w:jc w:val="left"/>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Belanja Pakaian Khusus dan hari-hari tertentu</w:t>
            </w:r>
          </w:p>
        </w:tc>
        <w:tc>
          <w:tcPr>
            <w:tcW w:w="1899"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5.000.000,-</w:t>
            </w:r>
          </w:p>
        </w:tc>
        <w:tc>
          <w:tcPr>
            <w:tcW w:w="1842"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5.000.000,-</w:t>
            </w:r>
          </w:p>
        </w:tc>
        <w:tc>
          <w:tcPr>
            <w:tcW w:w="1798" w:type="dxa"/>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trPr>
        <w:tc>
          <w:tcPr>
            <w:tcW w:w="2552" w:type="dxa"/>
            <w:vAlign w:val="center"/>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Belanja Perjalanan Dinas</w:t>
            </w:r>
          </w:p>
        </w:tc>
        <w:tc>
          <w:tcPr>
            <w:tcW w:w="1899"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3.606.885.870,-</w:t>
            </w:r>
          </w:p>
        </w:tc>
        <w:tc>
          <w:tcPr>
            <w:tcW w:w="1842"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3.606.885.870,-</w:t>
            </w:r>
          </w:p>
        </w:tc>
        <w:tc>
          <w:tcPr>
            <w:tcW w:w="1798" w:type="dxa"/>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2552" w:type="dxa"/>
            <w:vAlign w:val="center"/>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Belanja Pemeliharaan</w:t>
            </w:r>
          </w:p>
        </w:tc>
        <w:tc>
          <w:tcPr>
            <w:tcW w:w="1899"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333.594.500,-</w:t>
            </w:r>
          </w:p>
        </w:tc>
        <w:tc>
          <w:tcPr>
            <w:tcW w:w="1842"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333.594.500,-</w:t>
            </w:r>
          </w:p>
        </w:tc>
        <w:tc>
          <w:tcPr>
            <w:tcW w:w="1798" w:type="dxa"/>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trPr>
        <w:tc>
          <w:tcPr>
            <w:tcW w:w="2552" w:type="dxa"/>
            <w:vAlign w:val="center"/>
          </w:tcPr>
          <w:p>
            <w:pPr>
              <w:spacing w:after="120" w:line="276" w:lineRule="auto"/>
              <w:jc w:val="left"/>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Belanja Jasa Konsultansi</w:t>
            </w:r>
          </w:p>
        </w:tc>
        <w:tc>
          <w:tcPr>
            <w:tcW w:w="1899"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54.772.000,-</w:t>
            </w:r>
          </w:p>
        </w:tc>
        <w:tc>
          <w:tcPr>
            <w:tcW w:w="1842"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54.772.000,-</w:t>
            </w:r>
          </w:p>
        </w:tc>
        <w:tc>
          <w:tcPr>
            <w:tcW w:w="1798" w:type="dxa"/>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1" w:hRule="atLeast"/>
        </w:trPr>
        <w:tc>
          <w:tcPr>
            <w:tcW w:w="2552" w:type="dxa"/>
            <w:vAlign w:val="center"/>
          </w:tcPr>
          <w:p>
            <w:pPr>
              <w:spacing w:after="120" w:line="276" w:lineRule="auto"/>
              <w:jc w:val="left"/>
              <w:rPr>
                <w:rFonts w:ascii="Century Gothic" w:hAnsi="Century Gothic" w:eastAsia="Arial Unicode MS" w:cs="Calibri"/>
                <w:sz w:val="18"/>
                <w:szCs w:val="18"/>
                <w:lang w:val="id-ID"/>
              </w:rPr>
            </w:pPr>
            <w:r>
              <w:rPr>
                <w:rFonts w:ascii="Century Gothic" w:hAnsi="Century Gothic" w:eastAsia="Arial Unicode MS" w:cs="Calibri"/>
                <w:sz w:val="18"/>
                <w:szCs w:val="18"/>
                <w:lang w:val="id-ID"/>
              </w:rPr>
              <w:t>Belanja Hibah Barang atau Jasa</w:t>
            </w:r>
          </w:p>
        </w:tc>
        <w:tc>
          <w:tcPr>
            <w:tcW w:w="1899"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122.100.000,-</w:t>
            </w:r>
          </w:p>
        </w:tc>
        <w:tc>
          <w:tcPr>
            <w:tcW w:w="1842" w:type="dxa"/>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sz w:val="18"/>
                <w:szCs w:val="18"/>
              </w:rPr>
              <w:t>122.100.000,-</w:t>
            </w:r>
          </w:p>
        </w:tc>
        <w:tc>
          <w:tcPr>
            <w:tcW w:w="1798" w:type="dxa"/>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trPr>
        <w:tc>
          <w:tcPr>
            <w:tcW w:w="2552" w:type="dxa"/>
            <w:vAlign w:val="center"/>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Belanja Jasa Lembaga</w:t>
            </w:r>
          </w:p>
        </w:tc>
        <w:tc>
          <w:tcPr>
            <w:tcW w:w="1899"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384.985.523,-</w:t>
            </w:r>
          </w:p>
        </w:tc>
        <w:tc>
          <w:tcPr>
            <w:tcW w:w="1842"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384.985.523,-</w:t>
            </w:r>
          </w:p>
        </w:tc>
        <w:tc>
          <w:tcPr>
            <w:tcW w:w="1798" w:type="dxa"/>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3" w:hRule="atLeast"/>
        </w:trPr>
        <w:tc>
          <w:tcPr>
            <w:tcW w:w="2552" w:type="dxa"/>
            <w:vAlign w:val="center"/>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Honorarium PNS</w:t>
            </w:r>
          </w:p>
        </w:tc>
        <w:tc>
          <w:tcPr>
            <w:tcW w:w="1899"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1.307.635.000,-</w:t>
            </w:r>
          </w:p>
        </w:tc>
        <w:tc>
          <w:tcPr>
            <w:tcW w:w="1842"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1.307.635.000,-</w:t>
            </w:r>
          </w:p>
        </w:tc>
        <w:tc>
          <w:tcPr>
            <w:tcW w:w="1798" w:type="dxa"/>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5" w:hRule="atLeast"/>
        </w:trPr>
        <w:tc>
          <w:tcPr>
            <w:tcW w:w="2552" w:type="dxa"/>
            <w:vAlign w:val="center"/>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Honorarium Non PNS</w:t>
            </w:r>
          </w:p>
        </w:tc>
        <w:tc>
          <w:tcPr>
            <w:tcW w:w="1899"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770.503.484,-</w:t>
            </w:r>
          </w:p>
        </w:tc>
        <w:tc>
          <w:tcPr>
            <w:tcW w:w="1842"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770.503.484,-</w:t>
            </w:r>
          </w:p>
        </w:tc>
        <w:tc>
          <w:tcPr>
            <w:tcW w:w="1798" w:type="dxa"/>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4" w:hRule="atLeast"/>
        </w:trPr>
        <w:tc>
          <w:tcPr>
            <w:tcW w:w="2552" w:type="dxa"/>
            <w:vAlign w:val="center"/>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Belanja Kontribusi</w:t>
            </w:r>
          </w:p>
        </w:tc>
        <w:tc>
          <w:tcPr>
            <w:tcW w:w="1899"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18.000.000,-</w:t>
            </w:r>
          </w:p>
        </w:tc>
        <w:tc>
          <w:tcPr>
            <w:tcW w:w="1842"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18.000.000,-</w:t>
            </w:r>
          </w:p>
        </w:tc>
        <w:tc>
          <w:tcPr>
            <w:tcW w:w="1798" w:type="dxa"/>
            <w:vAlign w:val="center"/>
          </w:tcPr>
          <w:p>
            <w:pPr>
              <w:spacing w:after="120" w:line="276" w:lineRule="auto"/>
              <w:rPr>
                <w:rFonts w:ascii="Century Gothic" w:hAnsi="Century Gothic" w:cs="Calibri"/>
                <w:sz w:val="18"/>
                <w:szCs w:val="18"/>
                <w:lang w:eastAsia="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552" w:type="dxa"/>
            <w:vAlign w:val="center"/>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Belanja Jasa Lainnya</w:t>
            </w:r>
          </w:p>
        </w:tc>
        <w:tc>
          <w:tcPr>
            <w:tcW w:w="1899"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186.767.450,-</w:t>
            </w:r>
          </w:p>
        </w:tc>
        <w:tc>
          <w:tcPr>
            <w:tcW w:w="1842"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186.767.450,-</w:t>
            </w:r>
          </w:p>
        </w:tc>
        <w:tc>
          <w:tcPr>
            <w:tcW w:w="1798" w:type="dxa"/>
            <w:vAlign w:val="center"/>
          </w:tcPr>
          <w:p>
            <w:pPr>
              <w:spacing w:after="120" w:line="276" w:lineRule="auto"/>
              <w:rPr>
                <w:rFonts w:ascii="Century Gothic" w:hAnsi="Century Gothic" w:cs="Calibri"/>
                <w:sz w:val="18"/>
                <w:szCs w:val="18"/>
                <w:lang w:eastAsia="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2552" w:type="dxa"/>
            <w:vAlign w:val="center"/>
          </w:tcPr>
          <w:p>
            <w:pPr>
              <w:spacing w:after="120" w:line="276" w:lineRule="auto"/>
              <w:jc w:val="left"/>
              <w:rPr>
                <w:rFonts w:ascii="Century Gothic" w:hAnsi="Century Gothic" w:eastAsia="Arial Unicode MS" w:cs="Calibri"/>
                <w:sz w:val="18"/>
                <w:szCs w:val="18"/>
              </w:rPr>
            </w:pPr>
            <w:r>
              <w:rPr>
                <w:rFonts w:ascii="Century Gothic" w:hAnsi="Century Gothic" w:eastAsia="Arial Unicode MS" w:cs="Calibri"/>
                <w:sz w:val="18"/>
                <w:szCs w:val="18"/>
              </w:rPr>
              <w:t>Belanja Vakasi/Verifikasi</w:t>
            </w:r>
          </w:p>
        </w:tc>
        <w:tc>
          <w:tcPr>
            <w:tcW w:w="1899"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14.100.000,-</w:t>
            </w:r>
          </w:p>
        </w:tc>
        <w:tc>
          <w:tcPr>
            <w:tcW w:w="1842" w:type="dxa"/>
            <w:vAlign w:val="center"/>
          </w:tcPr>
          <w:p>
            <w:pPr>
              <w:spacing w:after="120" w:line="276" w:lineRule="auto"/>
              <w:rPr>
                <w:rFonts w:ascii="Century Gothic" w:hAnsi="Century Gothic" w:eastAsia="Arial Unicode MS" w:cs="Calibri"/>
                <w:sz w:val="18"/>
                <w:szCs w:val="18"/>
              </w:rPr>
            </w:pPr>
            <w:r>
              <w:rPr>
                <w:rFonts w:ascii="Century Gothic" w:hAnsi="Century Gothic" w:cs="Tahoma"/>
                <w:sz w:val="18"/>
                <w:szCs w:val="18"/>
              </w:rPr>
              <w:t>14.100.000,-</w:t>
            </w:r>
          </w:p>
        </w:tc>
        <w:tc>
          <w:tcPr>
            <w:tcW w:w="1798" w:type="dxa"/>
            <w:vAlign w:val="center"/>
          </w:tcPr>
          <w:p>
            <w:pPr>
              <w:spacing w:after="120" w:line="276" w:lineRule="auto"/>
              <w:rPr>
                <w:rFonts w:ascii="Century Gothic" w:hAnsi="Century Gothic" w:cs="Calibri"/>
                <w:sz w:val="18"/>
                <w:szCs w:val="18"/>
                <w:lang w:eastAsia="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2552" w:type="dxa"/>
            <w:tcBorders>
              <w:top w:val="double" w:color="auto" w:sz="4" w:space="0"/>
            </w:tcBorders>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Jumlah</w:t>
            </w:r>
          </w:p>
        </w:tc>
        <w:tc>
          <w:tcPr>
            <w:tcW w:w="1899" w:type="dxa"/>
            <w:tcBorders>
              <w:top w:val="double" w:color="auto" w:sz="4" w:space="0"/>
            </w:tcBorders>
            <w:vAlign w:val="center"/>
          </w:tcPr>
          <w:p>
            <w:pPr>
              <w:spacing w:after="120" w:line="276" w:lineRule="auto"/>
              <w:rPr>
                <w:rFonts w:ascii="Century Gothic" w:hAnsi="Century Gothic" w:eastAsia="Arial Unicode MS" w:cs="Calibri"/>
                <w:sz w:val="18"/>
                <w:szCs w:val="18"/>
              </w:rPr>
            </w:pPr>
            <w:r>
              <w:rPr>
                <w:rFonts w:ascii="Century Gothic" w:hAnsi="Century Gothic" w:eastAsia="Arial Unicode MS" w:cs="Calibri"/>
                <w:b/>
                <w:bCs/>
                <w:sz w:val="18"/>
                <w:szCs w:val="18"/>
              </w:rPr>
              <w:t>15.842.325.633,-</w:t>
            </w:r>
          </w:p>
        </w:tc>
        <w:tc>
          <w:tcPr>
            <w:tcW w:w="1842" w:type="dxa"/>
            <w:tcBorders>
              <w:top w:val="double" w:color="auto" w:sz="4" w:space="0"/>
            </w:tcBorders>
            <w:vAlign w:val="center"/>
          </w:tcPr>
          <w:p>
            <w:pPr>
              <w:spacing w:after="120" w:line="276" w:lineRule="auto"/>
              <w:rPr>
                <w:rFonts w:ascii="Century Gothic" w:hAnsi="Century Gothic" w:cs="Calibri"/>
                <w:b/>
                <w:sz w:val="18"/>
                <w:szCs w:val="18"/>
                <w:lang w:val="id-ID" w:eastAsia="id-ID"/>
              </w:rPr>
            </w:pPr>
            <w:r>
              <w:rPr>
                <w:rFonts w:ascii="Century Gothic" w:hAnsi="Century Gothic" w:cs="Calibri"/>
                <w:b/>
                <w:bCs/>
                <w:sz w:val="18"/>
                <w:szCs w:val="18"/>
                <w:lang w:val="id-ID" w:eastAsia="id-ID"/>
              </w:rPr>
              <w:t>15.843.930.699,50</w:t>
            </w:r>
          </w:p>
        </w:tc>
        <w:tc>
          <w:tcPr>
            <w:tcW w:w="1798" w:type="dxa"/>
            <w:tcBorders>
              <w:top w:val="double" w:color="auto" w:sz="4" w:space="0"/>
            </w:tcBorders>
            <w:vAlign w:val="center"/>
          </w:tcPr>
          <w:p>
            <w:pPr>
              <w:spacing w:after="120" w:line="276" w:lineRule="auto"/>
              <w:rPr>
                <w:rFonts w:ascii="Century Gothic" w:hAnsi="Century Gothic" w:cs="Calibri"/>
                <w:b/>
                <w:sz w:val="18"/>
                <w:szCs w:val="18"/>
                <w:lang w:val="id-ID" w:eastAsia="id-ID"/>
              </w:rPr>
            </w:pPr>
            <w:r>
              <w:rPr>
                <w:rFonts w:ascii="Century Gothic" w:hAnsi="Century Gothic" w:cs="Calibri"/>
                <w:b/>
                <w:sz w:val="18"/>
                <w:szCs w:val="18"/>
                <w:lang w:val="id-ID" w:eastAsia="id-ID"/>
              </w:rPr>
              <w:t>(1.605.066,50)</w:t>
            </w:r>
          </w:p>
        </w:tc>
      </w:tr>
    </w:tbl>
    <w:p>
      <w:pPr>
        <w:spacing w:after="120" w:line="276" w:lineRule="auto"/>
        <w:ind w:left="709"/>
        <w:jc w:val="both"/>
        <w:rPr>
          <w:rFonts w:ascii="Century Gothic" w:hAnsi="Century Gothic" w:cs="Calibri"/>
          <w:sz w:val="18"/>
          <w:szCs w:val="18"/>
          <w:lang w:eastAsia="id-ID"/>
        </w:rPr>
      </w:pPr>
      <w:r>
        <w:rPr>
          <w:rFonts w:ascii="Century Gothic" w:hAnsi="Century Gothic" w:cs="Calibri"/>
          <w:sz w:val="18"/>
          <w:szCs w:val="18"/>
          <w:lang w:eastAsia="id-ID"/>
        </w:rPr>
        <w:t>Penjelasan selisih:</w:t>
      </w:r>
    </w:p>
    <w:p>
      <w:pPr>
        <w:numPr>
          <w:ilvl w:val="2"/>
          <w:numId w:val="56"/>
        </w:numPr>
        <w:spacing w:after="120" w:line="276" w:lineRule="auto"/>
        <w:ind w:left="1418" w:hanging="284"/>
        <w:jc w:val="both"/>
        <w:rPr>
          <w:rFonts w:ascii="Century Gothic" w:hAnsi="Century Gothic" w:cs="Calibri"/>
          <w:sz w:val="18"/>
          <w:szCs w:val="18"/>
          <w:lang w:eastAsia="id-ID"/>
        </w:rPr>
      </w:pPr>
      <w:r>
        <w:rPr>
          <w:rFonts w:ascii="Century Gothic" w:hAnsi="Century Gothic" w:cs="Calibri"/>
          <w:sz w:val="18"/>
          <w:szCs w:val="18"/>
          <w:lang w:eastAsia="id-ID"/>
        </w:rPr>
        <w:t>Penyesuaian persediaan  pada Smtr 1 dan Smtr 2 berdasarkan berita acara opname persediaan Smtr 1 dan Smtr 2 yaitu :</w:t>
      </w:r>
    </w:p>
    <w:tbl>
      <w:tblPr>
        <w:tblStyle w:val="30"/>
        <w:tblW w:w="8930"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1276"/>
        <w:gridCol w:w="1134"/>
        <w:gridCol w:w="1134"/>
        <w:gridCol w:w="1276"/>
        <w:gridCol w:w="1276"/>
        <w:gridCol w:w="1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9" w:type="dxa"/>
            <w:vMerge w:val="restart"/>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Objek Belanja LRA/LO</w:t>
            </w:r>
          </w:p>
        </w:tc>
        <w:tc>
          <w:tcPr>
            <w:tcW w:w="2410" w:type="dxa"/>
            <w:gridSpan w:val="2"/>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Penyesuaian Smtr 1</w:t>
            </w:r>
          </w:p>
        </w:tc>
        <w:tc>
          <w:tcPr>
            <w:tcW w:w="2410" w:type="dxa"/>
            <w:gridSpan w:val="2"/>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Penyesuaian Smtr 2</w:t>
            </w:r>
          </w:p>
        </w:tc>
        <w:tc>
          <w:tcPr>
            <w:tcW w:w="2551" w:type="dxa"/>
            <w:gridSpan w:val="2"/>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Jumlah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9" w:type="dxa"/>
            <w:vMerge w:val="continue"/>
          </w:tcPr>
          <w:p>
            <w:pPr>
              <w:spacing w:after="120" w:line="276" w:lineRule="auto"/>
              <w:jc w:val="center"/>
              <w:rPr>
                <w:rFonts w:ascii="Century Gothic" w:hAnsi="Century Gothic" w:cs="Calibri"/>
                <w:b/>
                <w:sz w:val="18"/>
                <w:szCs w:val="18"/>
                <w:lang w:eastAsia="id-ID"/>
              </w:rPr>
            </w:pPr>
          </w:p>
        </w:tc>
        <w:tc>
          <w:tcPr>
            <w:tcW w:w="1276" w:type="dxa"/>
          </w:tcPr>
          <w:p>
            <w:pPr>
              <w:spacing w:after="120" w:line="276" w:lineRule="auto"/>
              <w:ind w:left="-108" w:firstLine="108"/>
              <w:jc w:val="center"/>
              <w:rPr>
                <w:rFonts w:ascii="Century Gothic" w:hAnsi="Century Gothic" w:cs="Calibri"/>
                <w:b/>
                <w:sz w:val="18"/>
                <w:szCs w:val="18"/>
                <w:lang w:eastAsia="id-ID"/>
              </w:rPr>
            </w:pPr>
            <w:r>
              <w:rPr>
                <w:rFonts w:ascii="Century Gothic" w:hAnsi="Century Gothic" w:cs="Calibri"/>
                <w:b/>
                <w:sz w:val="18"/>
                <w:szCs w:val="18"/>
                <w:lang w:eastAsia="id-ID"/>
              </w:rPr>
              <w:t>Debet</w:t>
            </w:r>
          </w:p>
        </w:tc>
        <w:tc>
          <w:tcPr>
            <w:tcW w:w="1134" w:type="dxa"/>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Kredit</w:t>
            </w:r>
          </w:p>
        </w:tc>
        <w:tc>
          <w:tcPr>
            <w:tcW w:w="1134" w:type="dxa"/>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Debet</w:t>
            </w:r>
          </w:p>
        </w:tc>
        <w:tc>
          <w:tcPr>
            <w:tcW w:w="1276" w:type="dxa"/>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Kredit</w:t>
            </w:r>
          </w:p>
        </w:tc>
        <w:tc>
          <w:tcPr>
            <w:tcW w:w="1276" w:type="dxa"/>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Debet</w:t>
            </w:r>
          </w:p>
        </w:tc>
        <w:tc>
          <w:tcPr>
            <w:tcW w:w="1275" w:type="dxa"/>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Kredit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9" w:type="dxa"/>
          </w:tcPr>
          <w:p>
            <w:pPr>
              <w:spacing w:after="120" w:line="276" w:lineRule="auto"/>
              <w:jc w:val="left"/>
              <w:rPr>
                <w:rFonts w:ascii="Century Gothic" w:hAnsi="Century Gothic" w:cs="Calibri"/>
                <w:b/>
                <w:sz w:val="18"/>
                <w:szCs w:val="18"/>
                <w:lang w:eastAsia="id-ID"/>
              </w:rPr>
            </w:pPr>
            <w:r>
              <w:rPr>
                <w:rFonts w:ascii="Century Gothic" w:hAnsi="Century Gothic" w:cs="Calibri"/>
                <w:b/>
                <w:sz w:val="18"/>
                <w:szCs w:val="18"/>
                <w:lang w:eastAsia="id-ID"/>
              </w:rPr>
              <w:t>Belanja Bahan Pakai Habis</w:t>
            </w:r>
          </w:p>
        </w:tc>
        <w:tc>
          <w:tcPr>
            <w:tcW w:w="1276" w:type="dxa"/>
          </w:tcPr>
          <w:p>
            <w:pPr>
              <w:spacing w:after="120" w:line="276" w:lineRule="auto"/>
              <w:rPr>
                <w:rFonts w:ascii="Century Gothic" w:hAnsi="Century Gothic" w:cs="Calibri"/>
                <w:sz w:val="18"/>
                <w:szCs w:val="18"/>
                <w:lang w:eastAsia="id-ID"/>
              </w:rPr>
            </w:pPr>
          </w:p>
        </w:tc>
        <w:tc>
          <w:tcPr>
            <w:tcW w:w="1134" w:type="dxa"/>
          </w:tcPr>
          <w:p>
            <w:pPr>
              <w:spacing w:after="120" w:line="276" w:lineRule="auto"/>
              <w:rPr>
                <w:rFonts w:ascii="Century Gothic" w:hAnsi="Century Gothic" w:cs="Calibri"/>
                <w:sz w:val="18"/>
                <w:szCs w:val="18"/>
                <w:lang w:eastAsia="id-ID"/>
              </w:rPr>
            </w:pPr>
          </w:p>
        </w:tc>
        <w:tc>
          <w:tcPr>
            <w:tcW w:w="1134" w:type="dxa"/>
          </w:tcPr>
          <w:p>
            <w:pPr>
              <w:spacing w:after="120" w:line="276" w:lineRule="auto"/>
              <w:rPr>
                <w:rFonts w:ascii="Century Gothic" w:hAnsi="Century Gothic" w:cs="Calibri"/>
                <w:sz w:val="18"/>
                <w:szCs w:val="18"/>
                <w:lang w:eastAsia="id-ID"/>
              </w:rPr>
            </w:pPr>
          </w:p>
        </w:tc>
        <w:tc>
          <w:tcPr>
            <w:tcW w:w="1276" w:type="dxa"/>
          </w:tcPr>
          <w:p>
            <w:pPr>
              <w:spacing w:after="120" w:line="276" w:lineRule="auto"/>
              <w:rPr>
                <w:rFonts w:ascii="Century Gothic" w:hAnsi="Century Gothic" w:cs="Calibri"/>
                <w:sz w:val="18"/>
                <w:szCs w:val="18"/>
                <w:lang w:eastAsia="id-ID"/>
              </w:rPr>
            </w:pPr>
          </w:p>
        </w:tc>
        <w:tc>
          <w:tcPr>
            <w:tcW w:w="1276" w:type="dxa"/>
          </w:tcPr>
          <w:p>
            <w:pPr>
              <w:spacing w:after="120" w:line="276" w:lineRule="auto"/>
              <w:rPr>
                <w:rFonts w:ascii="Century Gothic" w:hAnsi="Century Gothic" w:cs="Calibri"/>
                <w:sz w:val="18"/>
                <w:szCs w:val="18"/>
                <w:lang w:eastAsia="id-ID"/>
              </w:rPr>
            </w:pPr>
          </w:p>
        </w:tc>
        <w:tc>
          <w:tcPr>
            <w:tcW w:w="1275" w:type="dxa"/>
          </w:tcPr>
          <w:p>
            <w:pPr>
              <w:spacing w:after="120" w:line="276" w:lineRule="auto"/>
              <w:rPr>
                <w:rFonts w:ascii="Century Gothic" w:hAnsi="Century Gothic" w:cs="Calibri"/>
                <w:sz w:val="18"/>
                <w:szCs w:val="18"/>
                <w:lang w:eastAsia="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9" w:type="dxa"/>
          </w:tcPr>
          <w:p>
            <w:pPr>
              <w:numPr>
                <w:ilvl w:val="0"/>
                <w:numId w:val="52"/>
              </w:numPr>
              <w:spacing w:after="120" w:line="276" w:lineRule="auto"/>
              <w:ind w:left="176" w:hanging="142"/>
              <w:jc w:val="left"/>
              <w:rPr>
                <w:rFonts w:ascii="Century Gothic" w:hAnsi="Century Gothic" w:cs="Calibri"/>
                <w:sz w:val="18"/>
                <w:szCs w:val="18"/>
                <w:lang w:eastAsia="id-ID"/>
              </w:rPr>
            </w:pPr>
            <w:r>
              <w:rPr>
                <w:rFonts w:ascii="Century Gothic" w:hAnsi="Century Gothic" w:cs="Calibri"/>
                <w:sz w:val="18"/>
                <w:szCs w:val="18"/>
                <w:lang w:val="id-ID" w:eastAsia="id-ID"/>
              </w:rPr>
              <w:t>Belanja</w:t>
            </w:r>
            <w:r>
              <w:rPr>
                <w:rFonts w:ascii="Century Gothic" w:hAnsi="Century Gothic" w:cs="Calibri"/>
                <w:sz w:val="18"/>
                <w:szCs w:val="18"/>
                <w:lang w:eastAsia="id-ID"/>
              </w:rPr>
              <w:t xml:space="preserve"> ATK</w:t>
            </w:r>
          </w:p>
        </w:tc>
        <w:tc>
          <w:tcPr>
            <w:tcW w:w="1276"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eastAsia="id-ID"/>
              </w:rPr>
              <w:t>1</w:t>
            </w:r>
            <w:r>
              <w:rPr>
                <w:rFonts w:ascii="Century Gothic" w:hAnsi="Century Gothic" w:cs="Calibri"/>
                <w:sz w:val="18"/>
                <w:szCs w:val="18"/>
                <w:lang w:val="id-ID" w:eastAsia="id-ID"/>
              </w:rPr>
              <w:t>.</w:t>
            </w:r>
            <w:r>
              <w:rPr>
                <w:rFonts w:ascii="Century Gothic" w:hAnsi="Century Gothic" w:cs="Calibri"/>
                <w:sz w:val="18"/>
                <w:szCs w:val="18"/>
                <w:lang w:eastAsia="id-ID"/>
              </w:rPr>
              <w:t>585</w:t>
            </w:r>
            <w:r>
              <w:rPr>
                <w:rFonts w:ascii="Century Gothic" w:hAnsi="Century Gothic" w:cs="Calibri"/>
                <w:sz w:val="18"/>
                <w:szCs w:val="18"/>
                <w:lang w:val="id-ID" w:eastAsia="id-ID"/>
              </w:rPr>
              <w:t>.</w:t>
            </w:r>
            <w:r>
              <w:rPr>
                <w:rFonts w:ascii="Century Gothic" w:hAnsi="Century Gothic" w:cs="Calibri"/>
                <w:sz w:val="18"/>
                <w:szCs w:val="18"/>
                <w:lang w:eastAsia="id-ID"/>
              </w:rPr>
              <w:t>200</w:t>
            </w:r>
            <w:r>
              <w:rPr>
                <w:rFonts w:ascii="Century Gothic" w:hAnsi="Century Gothic" w:cs="Calibri"/>
                <w:sz w:val="18"/>
                <w:szCs w:val="18"/>
                <w:lang w:val="id-ID" w:eastAsia="id-ID"/>
              </w:rPr>
              <w:t>,-</w:t>
            </w:r>
          </w:p>
        </w:tc>
        <w:tc>
          <w:tcPr>
            <w:tcW w:w="1134"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0,-</w:t>
            </w:r>
          </w:p>
        </w:tc>
        <w:tc>
          <w:tcPr>
            <w:tcW w:w="1134"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0,-</w:t>
            </w:r>
          </w:p>
        </w:tc>
        <w:tc>
          <w:tcPr>
            <w:tcW w:w="1276"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eastAsia="id-ID"/>
              </w:rPr>
              <w:t>1</w:t>
            </w:r>
            <w:r>
              <w:rPr>
                <w:rFonts w:ascii="Century Gothic" w:hAnsi="Century Gothic" w:cs="Calibri"/>
                <w:sz w:val="18"/>
                <w:szCs w:val="18"/>
                <w:lang w:val="id-ID" w:eastAsia="id-ID"/>
              </w:rPr>
              <w:t>.</w:t>
            </w:r>
            <w:r>
              <w:rPr>
                <w:rFonts w:ascii="Century Gothic" w:hAnsi="Century Gothic" w:cs="Calibri"/>
                <w:sz w:val="18"/>
                <w:szCs w:val="18"/>
                <w:lang w:eastAsia="id-ID"/>
              </w:rPr>
              <w:t>451</w:t>
            </w:r>
            <w:r>
              <w:rPr>
                <w:rFonts w:ascii="Century Gothic" w:hAnsi="Century Gothic" w:cs="Calibri"/>
                <w:sz w:val="18"/>
                <w:szCs w:val="18"/>
                <w:lang w:val="id-ID" w:eastAsia="id-ID"/>
              </w:rPr>
              <w:t>.</w:t>
            </w:r>
            <w:r>
              <w:rPr>
                <w:rFonts w:ascii="Century Gothic" w:hAnsi="Century Gothic" w:cs="Calibri"/>
                <w:sz w:val="18"/>
                <w:szCs w:val="18"/>
                <w:lang w:eastAsia="id-ID"/>
              </w:rPr>
              <w:t>350</w:t>
            </w:r>
            <w:r>
              <w:rPr>
                <w:rFonts w:ascii="Century Gothic" w:hAnsi="Century Gothic" w:cs="Calibri"/>
                <w:sz w:val="18"/>
                <w:szCs w:val="18"/>
                <w:lang w:val="id-ID" w:eastAsia="id-ID"/>
              </w:rPr>
              <w:t>,-</w:t>
            </w:r>
          </w:p>
        </w:tc>
        <w:tc>
          <w:tcPr>
            <w:tcW w:w="1276" w:type="dxa"/>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1</w:t>
            </w:r>
            <w:r>
              <w:rPr>
                <w:rFonts w:ascii="Century Gothic" w:hAnsi="Century Gothic" w:cs="Calibri"/>
                <w:sz w:val="18"/>
                <w:szCs w:val="18"/>
                <w:lang w:val="id-ID" w:eastAsia="id-ID"/>
              </w:rPr>
              <w:t>.</w:t>
            </w:r>
            <w:r>
              <w:rPr>
                <w:rFonts w:ascii="Century Gothic" w:hAnsi="Century Gothic" w:cs="Calibri"/>
                <w:sz w:val="18"/>
                <w:szCs w:val="18"/>
                <w:lang w:eastAsia="id-ID"/>
              </w:rPr>
              <w:t>585</w:t>
            </w:r>
            <w:r>
              <w:rPr>
                <w:rFonts w:ascii="Century Gothic" w:hAnsi="Century Gothic" w:cs="Calibri"/>
                <w:sz w:val="18"/>
                <w:szCs w:val="18"/>
                <w:lang w:val="id-ID" w:eastAsia="id-ID"/>
              </w:rPr>
              <w:t>.</w:t>
            </w:r>
            <w:r>
              <w:rPr>
                <w:rFonts w:ascii="Century Gothic" w:hAnsi="Century Gothic" w:cs="Calibri"/>
                <w:sz w:val="18"/>
                <w:szCs w:val="18"/>
                <w:lang w:eastAsia="id-ID"/>
              </w:rPr>
              <w:t>200</w:t>
            </w:r>
            <w:r>
              <w:rPr>
                <w:rFonts w:ascii="Century Gothic" w:hAnsi="Century Gothic" w:cs="Calibri"/>
                <w:sz w:val="18"/>
                <w:szCs w:val="18"/>
                <w:lang w:val="id-ID" w:eastAsia="id-ID"/>
              </w:rPr>
              <w:t>,-</w:t>
            </w:r>
          </w:p>
        </w:tc>
        <w:tc>
          <w:tcPr>
            <w:tcW w:w="1275"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eastAsia="id-ID"/>
              </w:rPr>
              <w:t>1</w:t>
            </w:r>
            <w:r>
              <w:rPr>
                <w:rFonts w:ascii="Century Gothic" w:hAnsi="Century Gothic" w:cs="Calibri"/>
                <w:sz w:val="18"/>
                <w:szCs w:val="18"/>
                <w:lang w:val="id-ID" w:eastAsia="id-ID"/>
              </w:rPr>
              <w:t>.</w:t>
            </w:r>
            <w:r>
              <w:rPr>
                <w:rFonts w:ascii="Century Gothic" w:hAnsi="Century Gothic" w:cs="Calibri"/>
                <w:sz w:val="18"/>
                <w:szCs w:val="18"/>
                <w:lang w:eastAsia="id-ID"/>
              </w:rPr>
              <w:t>451</w:t>
            </w:r>
            <w:r>
              <w:rPr>
                <w:rFonts w:ascii="Century Gothic" w:hAnsi="Century Gothic" w:cs="Calibri"/>
                <w:sz w:val="18"/>
                <w:szCs w:val="18"/>
                <w:lang w:val="id-ID" w:eastAsia="id-ID"/>
              </w:rPr>
              <w:t>.</w:t>
            </w:r>
            <w:r>
              <w:rPr>
                <w:rFonts w:ascii="Century Gothic" w:hAnsi="Century Gothic" w:cs="Calibri"/>
                <w:sz w:val="18"/>
                <w:szCs w:val="18"/>
                <w:lang w:eastAsia="id-ID"/>
              </w:rPr>
              <w:t>350</w:t>
            </w:r>
            <w:r>
              <w:rPr>
                <w:rFonts w:ascii="Century Gothic" w:hAnsi="Century Gothic" w:cs="Calibri"/>
                <w:sz w:val="18"/>
                <w:szCs w:val="18"/>
                <w:lang w:val="id-ID" w:eastAsia="id-ID"/>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9" w:type="dxa"/>
          </w:tcPr>
          <w:p>
            <w:pPr>
              <w:numPr>
                <w:ilvl w:val="0"/>
                <w:numId w:val="52"/>
              </w:numPr>
              <w:spacing w:after="120" w:line="276" w:lineRule="auto"/>
              <w:ind w:left="176" w:hanging="142"/>
              <w:jc w:val="left"/>
              <w:rPr>
                <w:rFonts w:ascii="Century Gothic" w:hAnsi="Century Gothic" w:cs="Calibri"/>
                <w:sz w:val="18"/>
                <w:szCs w:val="18"/>
                <w:lang w:eastAsia="id-ID"/>
              </w:rPr>
            </w:pPr>
            <w:r>
              <w:rPr>
                <w:rFonts w:ascii="Century Gothic" w:hAnsi="Century Gothic" w:cs="Calibri"/>
                <w:sz w:val="18"/>
                <w:szCs w:val="18"/>
                <w:lang w:val="id-ID" w:eastAsia="id-ID"/>
              </w:rPr>
              <w:t>Belanja</w:t>
            </w:r>
            <w:r>
              <w:rPr>
                <w:rFonts w:ascii="Century Gothic" w:hAnsi="Century Gothic" w:cs="Calibri"/>
                <w:sz w:val="18"/>
                <w:szCs w:val="18"/>
                <w:lang w:eastAsia="id-ID"/>
              </w:rPr>
              <w:t xml:space="preserve"> Alat listrik dan elektronik</w:t>
            </w:r>
          </w:p>
        </w:tc>
        <w:tc>
          <w:tcPr>
            <w:tcW w:w="1276"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eastAsia="id-ID"/>
              </w:rPr>
              <w:t>1</w:t>
            </w:r>
            <w:r>
              <w:rPr>
                <w:rFonts w:ascii="Century Gothic" w:hAnsi="Century Gothic" w:cs="Calibri"/>
                <w:sz w:val="18"/>
                <w:szCs w:val="18"/>
                <w:lang w:val="id-ID" w:eastAsia="id-ID"/>
              </w:rPr>
              <w:t>.</w:t>
            </w:r>
            <w:r>
              <w:rPr>
                <w:rFonts w:ascii="Century Gothic" w:hAnsi="Century Gothic" w:cs="Calibri"/>
                <w:sz w:val="18"/>
                <w:szCs w:val="18"/>
                <w:lang w:eastAsia="id-ID"/>
              </w:rPr>
              <w:t>231</w:t>
            </w:r>
            <w:r>
              <w:rPr>
                <w:rFonts w:ascii="Century Gothic" w:hAnsi="Century Gothic" w:cs="Calibri"/>
                <w:sz w:val="18"/>
                <w:szCs w:val="18"/>
                <w:lang w:val="id-ID" w:eastAsia="id-ID"/>
              </w:rPr>
              <w:t>.</w:t>
            </w:r>
            <w:r>
              <w:rPr>
                <w:rFonts w:ascii="Century Gothic" w:hAnsi="Century Gothic" w:cs="Calibri"/>
                <w:sz w:val="18"/>
                <w:szCs w:val="18"/>
                <w:lang w:eastAsia="id-ID"/>
              </w:rPr>
              <w:t>850</w:t>
            </w:r>
            <w:r>
              <w:rPr>
                <w:rFonts w:ascii="Century Gothic" w:hAnsi="Century Gothic" w:cs="Calibri"/>
                <w:sz w:val="18"/>
                <w:szCs w:val="18"/>
                <w:lang w:val="id-ID" w:eastAsia="id-ID"/>
              </w:rPr>
              <w:t>,-</w:t>
            </w:r>
          </w:p>
        </w:tc>
        <w:tc>
          <w:tcPr>
            <w:tcW w:w="1134"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0,-</w:t>
            </w:r>
          </w:p>
        </w:tc>
        <w:tc>
          <w:tcPr>
            <w:tcW w:w="1134"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0,-</w:t>
            </w:r>
          </w:p>
        </w:tc>
        <w:tc>
          <w:tcPr>
            <w:tcW w:w="1276"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eastAsia="id-ID"/>
              </w:rPr>
              <w:t>261</w:t>
            </w:r>
            <w:r>
              <w:rPr>
                <w:rFonts w:ascii="Century Gothic" w:hAnsi="Century Gothic" w:cs="Calibri"/>
                <w:sz w:val="18"/>
                <w:szCs w:val="18"/>
                <w:lang w:val="id-ID" w:eastAsia="id-ID"/>
              </w:rPr>
              <w:t>.</w:t>
            </w:r>
            <w:r>
              <w:rPr>
                <w:rFonts w:ascii="Century Gothic" w:hAnsi="Century Gothic" w:cs="Calibri"/>
                <w:sz w:val="18"/>
                <w:szCs w:val="18"/>
                <w:lang w:eastAsia="id-ID"/>
              </w:rPr>
              <w:t>750</w:t>
            </w:r>
            <w:r>
              <w:rPr>
                <w:rFonts w:ascii="Century Gothic" w:hAnsi="Century Gothic" w:cs="Calibri"/>
                <w:sz w:val="18"/>
                <w:szCs w:val="18"/>
                <w:lang w:val="id-ID" w:eastAsia="id-ID"/>
              </w:rPr>
              <w:t>,-</w:t>
            </w:r>
          </w:p>
        </w:tc>
        <w:tc>
          <w:tcPr>
            <w:tcW w:w="1276" w:type="dxa"/>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1</w:t>
            </w:r>
            <w:r>
              <w:rPr>
                <w:rFonts w:ascii="Century Gothic" w:hAnsi="Century Gothic" w:cs="Calibri"/>
                <w:sz w:val="18"/>
                <w:szCs w:val="18"/>
                <w:lang w:val="id-ID" w:eastAsia="id-ID"/>
              </w:rPr>
              <w:t>.</w:t>
            </w:r>
            <w:r>
              <w:rPr>
                <w:rFonts w:ascii="Century Gothic" w:hAnsi="Century Gothic" w:cs="Calibri"/>
                <w:sz w:val="18"/>
                <w:szCs w:val="18"/>
                <w:lang w:eastAsia="id-ID"/>
              </w:rPr>
              <w:t>231</w:t>
            </w:r>
            <w:r>
              <w:rPr>
                <w:rFonts w:ascii="Century Gothic" w:hAnsi="Century Gothic" w:cs="Calibri"/>
                <w:sz w:val="18"/>
                <w:szCs w:val="18"/>
                <w:lang w:val="id-ID" w:eastAsia="id-ID"/>
              </w:rPr>
              <w:t>.</w:t>
            </w:r>
            <w:r>
              <w:rPr>
                <w:rFonts w:ascii="Century Gothic" w:hAnsi="Century Gothic" w:cs="Calibri"/>
                <w:sz w:val="18"/>
                <w:szCs w:val="18"/>
                <w:lang w:eastAsia="id-ID"/>
              </w:rPr>
              <w:t>850</w:t>
            </w:r>
            <w:r>
              <w:rPr>
                <w:rFonts w:ascii="Century Gothic" w:hAnsi="Century Gothic" w:cs="Calibri"/>
                <w:sz w:val="18"/>
                <w:szCs w:val="18"/>
                <w:lang w:val="id-ID" w:eastAsia="id-ID"/>
              </w:rPr>
              <w:t>,-</w:t>
            </w:r>
          </w:p>
        </w:tc>
        <w:tc>
          <w:tcPr>
            <w:tcW w:w="1275"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eastAsia="id-ID"/>
              </w:rPr>
              <w:t>261</w:t>
            </w:r>
            <w:r>
              <w:rPr>
                <w:rFonts w:ascii="Century Gothic" w:hAnsi="Century Gothic" w:cs="Calibri"/>
                <w:sz w:val="18"/>
                <w:szCs w:val="18"/>
                <w:lang w:val="id-ID" w:eastAsia="id-ID"/>
              </w:rPr>
              <w:t>.</w:t>
            </w:r>
            <w:r>
              <w:rPr>
                <w:rFonts w:ascii="Century Gothic" w:hAnsi="Century Gothic" w:cs="Calibri"/>
                <w:sz w:val="18"/>
                <w:szCs w:val="18"/>
                <w:lang w:eastAsia="id-ID"/>
              </w:rPr>
              <w:t>750</w:t>
            </w:r>
            <w:r>
              <w:rPr>
                <w:rFonts w:ascii="Century Gothic" w:hAnsi="Century Gothic" w:cs="Calibri"/>
                <w:sz w:val="18"/>
                <w:szCs w:val="18"/>
                <w:lang w:val="id-ID" w:eastAsia="id-ID"/>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9" w:type="dxa"/>
          </w:tcPr>
          <w:p>
            <w:pPr>
              <w:numPr>
                <w:ilvl w:val="0"/>
                <w:numId w:val="52"/>
              </w:numPr>
              <w:spacing w:after="120" w:line="276" w:lineRule="auto"/>
              <w:ind w:left="176" w:hanging="142"/>
              <w:jc w:val="left"/>
              <w:rPr>
                <w:rFonts w:ascii="Century Gothic" w:hAnsi="Century Gothic" w:cs="Calibri"/>
                <w:sz w:val="18"/>
                <w:szCs w:val="18"/>
                <w:lang w:eastAsia="id-ID"/>
              </w:rPr>
            </w:pPr>
            <w:r>
              <w:rPr>
                <w:rFonts w:ascii="Century Gothic" w:hAnsi="Century Gothic" w:cs="Calibri"/>
                <w:sz w:val="18"/>
                <w:szCs w:val="18"/>
                <w:lang w:val="id-ID" w:eastAsia="id-ID"/>
              </w:rPr>
              <w:t>Belanja</w:t>
            </w:r>
            <w:r>
              <w:rPr>
                <w:rFonts w:ascii="Century Gothic" w:hAnsi="Century Gothic" w:cs="Calibri"/>
                <w:sz w:val="18"/>
                <w:szCs w:val="18"/>
                <w:lang w:eastAsia="id-ID"/>
              </w:rPr>
              <w:t xml:space="preserve"> peral. Kebersihan dan bahan pembersih</w:t>
            </w:r>
          </w:p>
        </w:tc>
        <w:tc>
          <w:tcPr>
            <w:tcW w:w="1276"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eastAsia="id-ID"/>
              </w:rPr>
              <w:t>1</w:t>
            </w:r>
            <w:r>
              <w:rPr>
                <w:rFonts w:ascii="Century Gothic" w:hAnsi="Century Gothic" w:cs="Calibri"/>
                <w:sz w:val="18"/>
                <w:szCs w:val="18"/>
                <w:lang w:val="id-ID" w:eastAsia="id-ID"/>
              </w:rPr>
              <w:t>.</w:t>
            </w:r>
            <w:r>
              <w:rPr>
                <w:rFonts w:ascii="Century Gothic" w:hAnsi="Century Gothic" w:cs="Calibri"/>
                <w:sz w:val="18"/>
                <w:szCs w:val="18"/>
                <w:lang w:eastAsia="id-ID"/>
              </w:rPr>
              <w:t>620</w:t>
            </w:r>
            <w:r>
              <w:rPr>
                <w:rFonts w:ascii="Century Gothic" w:hAnsi="Century Gothic" w:cs="Calibri"/>
                <w:sz w:val="18"/>
                <w:szCs w:val="18"/>
                <w:lang w:val="id-ID" w:eastAsia="id-ID"/>
              </w:rPr>
              <w:t>.</w:t>
            </w:r>
            <w:r>
              <w:rPr>
                <w:rFonts w:ascii="Century Gothic" w:hAnsi="Century Gothic" w:cs="Calibri"/>
                <w:sz w:val="18"/>
                <w:szCs w:val="18"/>
                <w:lang w:eastAsia="id-ID"/>
              </w:rPr>
              <w:t>760</w:t>
            </w:r>
            <w:r>
              <w:rPr>
                <w:rFonts w:ascii="Century Gothic" w:hAnsi="Century Gothic" w:cs="Calibri"/>
                <w:sz w:val="18"/>
                <w:szCs w:val="18"/>
                <w:lang w:val="id-ID" w:eastAsia="id-ID"/>
              </w:rPr>
              <w:t>,-</w:t>
            </w:r>
          </w:p>
        </w:tc>
        <w:tc>
          <w:tcPr>
            <w:tcW w:w="1134"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0,-</w:t>
            </w:r>
          </w:p>
        </w:tc>
        <w:tc>
          <w:tcPr>
            <w:tcW w:w="1134"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0,-</w:t>
            </w:r>
          </w:p>
        </w:tc>
        <w:tc>
          <w:tcPr>
            <w:tcW w:w="1276"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eastAsia="id-ID"/>
              </w:rPr>
              <w:t>219</w:t>
            </w:r>
            <w:r>
              <w:rPr>
                <w:rFonts w:ascii="Century Gothic" w:hAnsi="Century Gothic" w:cs="Calibri"/>
                <w:sz w:val="18"/>
                <w:szCs w:val="18"/>
                <w:lang w:val="id-ID" w:eastAsia="id-ID"/>
              </w:rPr>
              <w:t>.</w:t>
            </w:r>
            <w:r>
              <w:rPr>
                <w:rFonts w:ascii="Century Gothic" w:hAnsi="Century Gothic" w:cs="Calibri"/>
                <w:sz w:val="18"/>
                <w:szCs w:val="18"/>
                <w:lang w:eastAsia="id-ID"/>
              </w:rPr>
              <w:t>400</w:t>
            </w:r>
            <w:r>
              <w:rPr>
                <w:rFonts w:ascii="Century Gothic" w:hAnsi="Century Gothic" w:cs="Calibri"/>
                <w:sz w:val="18"/>
                <w:szCs w:val="18"/>
                <w:lang w:val="id-ID" w:eastAsia="id-ID"/>
              </w:rPr>
              <w:t>,-</w:t>
            </w:r>
          </w:p>
        </w:tc>
        <w:tc>
          <w:tcPr>
            <w:tcW w:w="1276"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eastAsia="id-ID"/>
              </w:rPr>
              <w:t>1</w:t>
            </w:r>
            <w:r>
              <w:rPr>
                <w:rFonts w:ascii="Century Gothic" w:hAnsi="Century Gothic" w:cs="Calibri"/>
                <w:sz w:val="18"/>
                <w:szCs w:val="18"/>
                <w:lang w:val="id-ID" w:eastAsia="id-ID"/>
              </w:rPr>
              <w:t>.</w:t>
            </w:r>
            <w:r>
              <w:rPr>
                <w:rFonts w:ascii="Century Gothic" w:hAnsi="Century Gothic" w:cs="Calibri"/>
                <w:sz w:val="18"/>
                <w:szCs w:val="18"/>
                <w:lang w:eastAsia="id-ID"/>
              </w:rPr>
              <w:t>620</w:t>
            </w:r>
            <w:r>
              <w:rPr>
                <w:rFonts w:ascii="Century Gothic" w:hAnsi="Century Gothic" w:cs="Calibri"/>
                <w:sz w:val="18"/>
                <w:szCs w:val="18"/>
                <w:lang w:val="id-ID" w:eastAsia="id-ID"/>
              </w:rPr>
              <w:t>.</w:t>
            </w:r>
            <w:r>
              <w:rPr>
                <w:rFonts w:ascii="Century Gothic" w:hAnsi="Century Gothic" w:cs="Calibri"/>
                <w:sz w:val="18"/>
                <w:szCs w:val="18"/>
                <w:lang w:eastAsia="id-ID"/>
              </w:rPr>
              <w:t>760</w:t>
            </w:r>
            <w:r>
              <w:rPr>
                <w:rFonts w:ascii="Century Gothic" w:hAnsi="Century Gothic" w:cs="Calibri"/>
                <w:sz w:val="18"/>
                <w:szCs w:val="18"/>
                <w:lang w:val="id-ID" w:eastAsia="id-ID"/>
              </w:rPr>
              <w:t>,-</w:t>
            </w:r>
          </w:p>
        </w:tc>
        <w:tc>
          <w:tcPr>
            <w:tcW w:w="1275"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eastAsia="id-ID"/>
              </w:rPr>
              <w:t>219</w:t>
            </w:r>
            <w:r>
              <w:rPr>
                <w:rFonts w:ascii="Century Gothic" w:hAnsi="Century Gothic" w:cs="Calibri"/>
                <w:sz w:val="18"/>
                <w:szCs w:val="18"/>
                <w:lang w:val="id-ID" w:eastAsia="id-ID"/>
              </w:rPr>
              <w:t>.</w:t>
            </w:r>
            <w:r>
              <w:rPr>
                <w:rFonts w:ascii="Century Gothic" w:hAnsi="Century Gothic" w:cs="Calibri"/>
                <w:sz w:val="18"/>
                <w:szCs w:val="18"/>
                <w:lang w:eastAsia="id-ID"/>
              </w:rPr>
              <w:t>400</w:t>
            </w:r>
            <w:r>
              <w:rPr>
                <w:rFonts w:ascii="Century Gothic" w:hAnsi="Century Gothic" w:cs="Calibri"/>
                <w:sz w:val="18"/>
                <w:szCs w:val="18"/>
                <w:lang w:val="id-ID" w:eastAsia="id-ID"/>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trPr>
        <w:tc>
          <w:tcPr>
            <w:tcW w:w="1559" w:type="dxa"/>
          </w:tcPr>
          <w:p>
            <w:pPr>
              <w:numPr>
                <w:ilvl w:val="0"/>
                <w:numId w:val="52"/>
              </w:numPr>
              <w:spacing w:after="120" w:line="276" w:lineRule="auto"/>
              <w:ind w:left="176" w:hanging="142"/>
              <w:jc w:val="left"/>
              <w:rPr>
                <w:rFonts w:ascii="Century Gothic" w:hAnsi="Century Gothic" w:cs="Calibri"/>
                <w:sz w:val="18"/>
                <w:szCs w:val="18"/>
                <w:lang w:eastAsia="id-ID"/>
              </w:rPr>
            </w:pPr>
            <w:r>
              <w:rPr>
                <w:rFonts w:ascii="Century Gothic" w:hAnsi="Century Gothic" w:cs="Calibri"/>
                <w:sz w:val="18"/>
                <w:szCs w:val="18"/>
                <w:lang w:val="id-ID" w:eastAsia="id-ID"/>
              </w:rPr>
              <w:t>Belanja</w:t>
            </w:r>
            <w:r>
              <w:rPr>
                <w:rFonts w:ascii="Century Gothic" w:hAnsi="Century Gothic" w:cs="Calibri"/>
                <w:sz w:val="18"/>
                <w:szCs w:val="18"/>
                <w:lang w:eastAsia="id-ID"/>
              </w:rPr>
              <w:t xml:space="preserve"> Peral. / Perlengk.Pkai habis</w:t>
            </w:r>
          </w:p>
        </w:tc>
        <w:tc>
          <w:tcPr>
            <w:tcW w:w="1276"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eastAsia="id-ID"/>
              </w:rPr>
              <w:t>63</w:t>
            </w:r>
            <w:r>
              <w:rPr>
                <w:rFonts w:ascii="Century Gothic" w:hAnsi="Century Gothic" w:cs="Calibri"/>
                <w:sz w:val="18"/>
                <w:szCs w:val="18"/>
                <w:lang w:val="id-ID" w:eastAsia="id-ID"/>
              </w:rPr>
              <w:t>.</w:t>
            </w:r>
            <w:r>
              <w:rPr>
                <w:rFonts w:ascii="Century Gothic" w:hAnsi="Century Gothic" w:cs="Calibri"/>
                <w:sz w:val="18"/>
                <w:szCs w:val="18"/>
                <w:lang w:eastAsia="id-ID"/>
              </w:rPr>
              <w:t>700</w:t>
            </w:r>
            <w:r>
              <w:rPr>
                <w:rFonts w:ascii="Century Gothic" w:hAnsi="Century Gothic" w:cs="Calibri"/>
                <w:sz w:val="18"/>
                <w:szCs w:val="18"/>
                <w:lang w:val="id-ID" w:eastAsia="id-ID"/>
              </w:rPr>
              <w:t>,-</w:t>
            </w:r>
          </w:p>
        </w:tc>
        <w:tc>
          <w:tcPr>
            <w:tcW w:w="1134"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0,-</w:t>
            </w:r>
          </w:p>
        </w:tc>
        <w:tc>
          <w:tcPr>
            <w:tcW w:w="1134"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eastAsia="id-ID"/>
              </w:rPr>
              <w:t>264</w:t>
            </w:r>
            <w:r>
              <w:rPr>
                <w:rFonts w:ascii="Century Gothic" w:hAnsi="Century Gothic" w:cs="Calibri"/>
                <w:sz w:val="18"/>
                <w:szCs w:val="18"/>
                <w:lang w:val="id-ID" w:eastAsia="id-ID"/>
              </w:rPr>
              <w:t>.</w:t>
            </w:r>
            <w:r>
              <w:rPr>
                <w:rFonts w:ascii="Century Gothic" w:hAnsi="Century Gothic" w:cs="Calibri"/>
                <w:sz w:val="18"/>
                <w:szCs w:val="18"/>
                <w:lang w:eastAsia="id-ID"/>
              </w:rPr>
              <w:t>000</w:t>
            </w:r>
            <w:r>
              <w:rPr>
                <w:rFonts w:ascii="Century Gothic" w:hAnsi="Century Gothic" w:cs="Calibri"/>
                <w:sz w:val="18"/>
                <w:szCs w:val="18"/>
                <w:lang w:val="id-ID" w:eastAsia="id-ID"/>
              </w:rPr>
              <w:t>,-</w:t>
            </w:r>
          </w:p>
        </w:tc>
        <w:tc>
          <w:tcPr>
            <w:tcW w:w="1276"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0,-</w:t>
            </w:r>
          </w:p>
        </w:tc>
        <w:tc>
          <w:tcPr>
            <w:tcW w:w="1276"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327.700,-</w:t>
            </w:r>
          </w:p>
        </w:tc>
        <w:tc>
          <w:tcPr>
            <w:tcW w:w="1275"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0" w:hRule="atLeast"/>
        </w:trPr>
        <w:tc>
          <w:tcPr>
            <w:tcW w:w="1559" w:type="dxa"/>
            <w:tcBorders>
              <w:bottom w:val="single" w:color="auto" w:sz="4" w:space="0"/>
            </w:tcBorders>
            <w:vAlign w:val="center"/>
          </w:tcPr>
          <w:p>
            <w:pPr>
              <w:numPr>
                <w:ilvl w:val="0"/>
                <w:numId w:val="52"/>
              </w:numPr>
              <w:spacing w:after="120" w:line="276" w:lineRule="auto"/>
              <w:ind w:left="176" w:hanging="142"/>
              <w:jc w:val="left"/>
              <w:rPr>
                <w:rFonts w:ascii="Century Gothic" w:hAnsi="Century Gothic" w:cs="Calibri"/>
                <w:sz w:val="18"/>
                <w:szCs w:val="18"/>
                <w:lang w:eastAsia="id-ID"/>
              </w:rPr>
            </w:pPr>
            <w:r>
              <w:rPr>
                <w:rFonts w:ascii="Century Gothic" w:hAnsi="Century Gothic" w:cs="Calibri"/>
                <w:sz w:val="18"/>
                <w:szCs w:val="18"/>
                <w:lang w:val="id-ID" w:eastAsia="id-ID"/>
              </w:rPr>
              <w:t>Belanja bahan dokumentasi / cetakan</w:t>
            </w:r>
          </w:p>
        </w:tc>
        <w:tc>
          <w:tcPr>
            <w:tcW w:w="1276" w:type="dxa"/>
            <w:tcBorders>
              <w:bottom w:val="single" w:color="auto" w:sz="4" w:space="0"/>
            </w:tcBorders>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eastAsia="id-ID"/>
              </w:rPr>
              <w:t>299</w:t>
            </w:r>
            <w:r>
              <w:rPr>
                <w:rFonts w:ascii="Century Gothic" w:hAnsi="Century Gothic" w:cs="Calibri"/>
                <w:sz w:val="18"/>
                <w:szCs w:val="18"/>
                <w:lang w:val="id-ID" w:eastAsia="id-ID"/>
              </w:rPr>
              <w:t>.</w:t>
            </w:r>
            <w:r>
              <w:rPr>
                <w:rFonts w:ascii="Century Gothic" w:hAnsi="Century Gothic" w:cs="Calibri"/>
                <w:sz w:val="18"/>
                <w:szCs w:val="18"/>
                <w:lang w:eastAsia="id-ID"/>
              </w:rPr>
              <w:t>470</w:t>
            </w:r>
            <w:r>
              <w:rPr>
                <w:rFonts w:ascii="Century Gothic" w:hAnsi="Century Gothic" w:cs="Calibri"/>
                <w:sz w:val="18"/>
                <w:szCs w:val="18"/>
                <w:lang w:val="id-ID" w:eastAsia="id-ID"/>
              </w:rPr>
              <w:t>,-</w:t>
            </w:r>
          </w:p>
        </w:tc>
        <w:tc>
          <w:tcPr>
            <w:tcW w:w="1134" w:type="dxa"/>
            <w:tcBorders>
              <w:bottom w:val="single" w:color="auto" w:sz="4" w:space="0"/>
            </w:tcBorders>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0,-</w:t>
            </w:r>
          </w:p>
        </w:tc>
        <w:tc>
          <w:tcPr>
            <w:tcW w:w="1134" w:type="dxa"/>
            <w:tcBorders>
              <w:bottom w:val="single" w:color="auto" w:sz="4" w:space="0"/>
            </w:tcBorders>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0,-</w:t>
            </w:r>
          </w:p>
        </w:tc>
        <w:tc>
          <w:tcPr>
            <w:tcW w:w="1276" w:type="dxa"/>
            <w:tcBorders>
              <w:bottom w:val="single" w:color="auto" w:sz="4" w:space="0"/>
            </w:tcBorders>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eastAsia="id-ID"/>
              </w:rPr>
              <w:t>4</w:t>
            </w:r>
            <w:r>
              <w:rPr>
                <w:rFonts w:ascii="Century Gothic" w:hAnsi="Century Gothic" w:cs="Calibri"/>
                <w:sz w:val="18"/>
                <w:szCs w:val="18"/>
                <w:lang w:val="id-ID" w:eastAsia="id-ID"/>
              </w:rPr>
              <w:t>.</w:t>
            </w:r>
            <w:r>
              <w:rPr>
                <w:rFonts w:ascii="Century Gothic" w:hAnsi="Century Gothic" w:cs="Calibri"/>
                <w:sz w:val="18"/>
                <w:szCs w:val="18"/>
                <w:lang w:eastAsia="id-ID"/>
              </w:rPr>
              <w:t>623</w:t>
            </w:r>
            <w:r>
              <w:rPr>
                <w:rFonts w:ascii="Century Gothic" w:hAnsi="Century Gothic" w:cs="Calibri"/>
                <w:sz w:val="18"/>
                <w:szCs w:val="18"/>
                <w:lang w:val="id-ID" w:eastAsia="id-ID"/>
              </w:rPr>
              <w:t>.</w:t>
            </w:r>
            <w:r>
              <w:rPr>
                <w:rFonts w:ascii="Century Gothic" w:hAnsi="Century Gothic" w:cs="Calibri"/>
                <w:sz w:val="18"/>
                <w:szCs w:val="18"/>
                <w:lang w:eastAsia="id-ID"/>
              </w:rPr>
              <w:t>300</w:t>
            </w:r>
            <w:r>
              <w:rPr>
                <w:rFonts w:ascii="Century Gothic" w:hAnsi="Century Gothic" w:cs="Calibri"/>
                <w:sz w:val="18"/>
                <w:szCs w:val="18"/>
                <w:lang w:val="id-ID" w:eastAsia="id-ID"/>
              </w:rPr>
              <w:t>,-</w:t>
            </w:r>
          </w:p>
        </w:tc>
        <w:tc>
          <w:tcPr>
            <w:tcW w:w="1276" w:type="dxa"/>
            <w:tcBorders>
              <w:bottom w:val="single" w:color="auto" w:sz="4" w:space="0"/>
            </w:tcBorders>
            <w:vAlign w:val="center"/>
          </w:tcPr>
          <w:p>
            <w:pPr>
              <w:spacing w:after="120" w:line="276" w:lineRule="auto"/>
              <w:rPr>
                <w:rFonts w:ascii="Century Gothic" w:hAnsi="Century Gothic" w:cs="Calibri"/>
                <w:sz w:val="18"/>
                <w:szCs w:val="18"/>
                <w:lang w:eastAsia="id-ID"/>
              </w:rPr>
            </w:pPr>
            <w:r>
              <w:rPr>
                <w:rFonts w:ascii="Century Gothic" w:hAnsi="Century Gothic" w:cs="Calibri"/>
                <w:sz w:val="18"/>
                <w:szCs w:val="18"/>
                <w:lang w:eastAsia="id-ID"/>
              </w:rPr>
              <w:t>299</w:t>
            </w:r>
            <w:r>
              <w:rPr>
                <w:rFonts w:ascii="Century Gothic" w:hAnsi="Century Gothic" w:cs="Calibri"/>
                <w:sz w:val="18"/>
                <w:szCs w:val="18"/>
                <w:lang w:val="id-ID" w:eastAsia="id-ID"/>
              </w:rPr>
              <w:t>.</w:t>
            </w:r>
            <w:r>
              <w:rPr>
                <w:rFonts w:ascii="Century Gothic" w:hAnsi="Century Gothic" w:cs="Calibri"/>
                <w:sz w:val="18"/>
                <w:szCs w:val="18"/>
                <w:lang w:eastAsia="id-ID"/>
              </w:rPr>
              <w:t>470</w:t>
            </w:r>
            <w:r>
              <w:rPr>
                <w:rFonts w:ascii="Century Gothic" w:hAnsi="Century Gothic" w:cs="Calibri"/>
                <w:sz w:val="18"/>
                <w:szCs w:val="18"/>
                <w:lang w:val="id-ID" w:eastAsia="id-ID"/>
              </w:rPr>
              <w:t>,-</w:t>
            </w:r>
          </w:p>
        </w:tc>
        <w:tc>
          <w:tcPr>
            <w:tcW w:w="1275" w:type="dxa"/>
            <w:tcBorders>
              <w:bottom w:val="single" w:color="auto" w:sz="4" w:space="0"/>
            </w:tcBorders>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eastAsia="id-ID"/>
              </w:rPr>
              <w:t>4</w:t>
            </w:r>
            <w:r>
              <w:rPr>
                <w:rFonts w:ascii="Century Gothic" w:hAnsi="Century Gothic" w:cs="Calibri"/>
                <w:sz w:val="18"/>
                <w:szCs w:val="18"/>
                <w:lang w:val="id-ID" w:eastAsia="id-ID"/>
              </w:rPr>
              <w:t>.</w:t>
            </w:r>
            <w:r>
              <w:rPr>
                <w:rFonts w:ascii="Century Gothic" w:hAnsi="Century Gothic" w:cs="Calibri"/>
                <w:sz w:val="18"/>
                <w:szCs w:val="18"/>
                <w:lang w:eastAsia="id-ID"/>
              </w:rPr>
              <w:t>623</w:t>
            </w:r>
            <w:r>
              <w:rPr>
                <w:rFonts w:ascii="Century Gothic" w:hAnsi="Century Gothic" w:cs="Calibri"/>
                <w:sz w:val="18"/>
                <w:szCs w:val="18"/>
                <w:lang w:val="id-ID" w:eastAsia="id-ID"/>
              </w:rPr>
              <w:t>.</w:t>
            </w:r>
            <w:r>
              <w:rPr>
                <w:rFonts w:ascii="Century Gothic" w:hAnsi="Century Gothic" w:cs="Calibri"/>
                <w:sz w:val="18"/>
                <w:szCs w:val="18"/>
                <w:lang w:eastAsia="id-ID"/>
              </w:rPr>
              <w:t>300</w:t>
            </w:r>
            <w:r>
              <w:rPr>
                <w:rFonts w:ascii="Century Gothic" w:hAnsi="Century Gothic" w:cs="Calibri"/>
                <w:sz w:val="18"/>
                <w:szCs w:val="18"/>
                <w:lang w:val="id-ID" w:eastAsia="id-ID"/>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9" w:type="dxa"/>
            <w:tcBorders>
              <w:top w:val="double" w:color="auto" w:sz="4" w:space="0"/>
            </w:tcBorders>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Jumlah</w:t>
            </w:r>
          </w:p>
        </w:tc>
        <w:tc>
          <w:tcPr>
            <w:tcW w:w="1276" w:type="dxa"/>
            <w:tcBorders>
              <w:top w:val="double" w:color="auto" w:sz="4" w:space="0"/>
            </w:tcBorders>
            <w:vAlign w:val="center"/>
          </w:tcPr>
          <w:p>
            <w:pPr>
              <w:spacing w:after="120" w:line="276" w:lineRule="auto"/>
              <w:rPr>
                <w:rFonts w:ascii="Century Gothic" w:hAnsi="Century Gothic" w:cs="Calibri"/>
                <w:b/>
                <w:sz w:val="18"/>
                <w:szCs w:val="18"/>
                <w:lang w:val="id-ID" w:eastAsia="id-ID"/>
              </w:rPr>
            </w:pPr>
            <w:r>
              <w:rPr>
                <w:rFonts w:ascii="Century Gothic" w:hAnsi="Century Gothic" w:cs="Calibri"/>
                <w:b/>
                <w:sz w:val="18"/>
                <w:szCs w:val="18"/>
                <w:lang w:eastAsia="id-ID"/>
              </w:rPr>
              <w:t>4</w:t>
            </w:r>
            <w:r>
              <w:rPr>
                <w:rFonts w:ascii="Century Gothic" w:hAnsi="Century Gothic" w:cs="Calibri"/>
                <w:b/>
                <w:sz w:val="18"/>
                <w:szCs w:val="18"/>
                <w:lang w:val="id-ID" w:eastAsia="id-ID"/>
              </w:rPr>
              <w:t>.</w:t>
            </w:r>
            <w:r>
              <w:rPr>
                <w:rFonts w:ascii="Century Gothic" w:hAnsi="Century Gothic" w:cs="Calibri"/>
                <w:b/>
                <w:sz w:val="18"/>
                <w:szCs w:val="18"/>
                <w:lang w:eastAsia="id-ID"/>
              </w:rPr>
              <w:t>800</w:t>
            </w:r>
            <w:r>
              <w:rPr>
                <w:rFonts w:ascii="Century Gothic" w:hAnsi="Century Gothic" w:cs="Calibri"/>
                <w:b/>
                <w:sz w:val="18"/>
                <w:szCs w:val="18"/>
                <w:lang w:val="id-ID" w:eastAsia="id-ID"/>
              </w:rPr>
              <w:t>.</w:t>
            </w:r>
            <w:r>
              <w:rPr>
                <w:rFonts w:ascii="Century Gothic" w:hAnsi="Century Gothic" w:cs="Calibri"/>
                <w:b/>
                <w:sz w:val="18"/>
                <w:szCs w:val="18"/>
                <w:lang w:eastAsia="id-ID"/>
              </w:rPr>
              <w:t>980</w:t>
            </w:r>
            <w:r>
              <w:rPr>
                <w:rFonts w:ascii="Century Gothic" w:hAnsi="Century Gothic" w:cs="Calibri"/>
                <w:b/>
                <w:sz w:val="18"/>
                <w:szCs w:val="18"/>
                <w:lang w:val="id-ID" w:eastAsia="id-ID"/>
              </w:rPr>
              <w:t>,-</w:t>
            </w:r>
          </w:p>
        </w:tc>
        <w:tc>
          <w:tcPr>
            <w:tcW w:w="1134" w:type="dxa"/>
            <w:tcBorders>
              <w:top w:val="double" w:color="auto" w:sz="4" w:space="0"/>
            </w:tcBorders>
            <w:vAlign w:val="center"/>
          </w:tcPr>
          <w:p>
            <w:pPr>
              <w:spacing w:after="120" w:line="276" w:lineRule="auto"/>
              <w:rPr>
                <w:rFonts w:ascii="Century Gothic" w:hAnsi="Century Gothic" w:cs="Calibri"/>
                <w:b/>
                <w:sz w:val="18"/>
                <w:szCs w:val="18"/>
                <w:lang w:eastAsia="id-ID"/>
              </w:rPr>
            </w:pPr>
            <w:r>
              <w:rPr>
                <w:rFonts w:ascii="Century Gothic" w:hAnsi="Century Gothic" w:cs="Calibri"/>
                <w:b/>
                <w:sz w:val="18"/>
                <w:szCs w:val="18"/>
                <w:lang w:eastAsia="id-ID"/>
              </w:rPr>
              <w:t>0,-</w:t>
            </w:r>
          </w:p>
        </w:tc>
        <w:tc>
          <w:tcPr>
            <w:tcW w:w="1134" w:type="dxa"/>
            <w:tcBorders>
              <w:top w:val="double" w:color="auto" w:sz="4" w:space="0"/>
            </w:tcBorders>
            <w:vAlign w:val="center"/>
          </w:tcPr>
          <w:p>
            <w:pPr>
              <w:spacing w:after="120" w:line="276" w:lineRule="auto"/>
              <w:rPr>
                <w:rFonts w:ascii="Century Gothic" w:hAnsi="Century Gothic" w:cs="Calibri"/>
                <w:b/>
                <w:sz w:val="18"/>
                <w:szCs w:val="18"/>
                <w:lang w:val="id-ID" w:eastAsia="id-ID"/>
              </w:rPr>
            </w:pPr>
            <w:r>
              <w:rPr>
                <w:rFonts w:ascii="Century Gothic" w:hAnsi="Century Gothic" w:cs="Calibri"/>
                <w:b/>
                <w:sz w:val="18"/>
                <w:szCs w:val="18"/>
                <w:lang w:eastAsia="id-ID"/>
              </w:rPr>
              <w:t>264</w:t>
            </w:r>
            <w:r>
              <w:rPr>
                <w:rFonts w:ascii="Century Gothic" w:hAnsi="Century Gothic" w:cs="Calibri"/>
                <w:b/>
                <w:sz w:val="18"/>
                <w:szCs w:val="18"/>
                <w:lang w:val="id-ID" w:eastAsia="id-ID"/>
              </w:rPr>
              <w:t>.</w:t>
            </w:r>
            <w:r>
              <w:rPr>
                <w:rFonts w:ascii="Century Gothic" w:hAnsi="Century Gothic" w:cs="Calibri"/>
                <w:b/>
                <w:sz w:val="18"/>
                <w:szCs w:val="18"/>
                <w:lang w:eastAsia="id-ID"/>
              </w:rPr>
              <w:t>000</w:t>
            </w:r>
            <w:r>
              <w:rPr>
                <w:rFonts w:ascii="Century Gothic" w:hAnsi="Century Gothic" w:cs="Calibri"/>
                <w:b/>
                <w:sz w:val="18"/>
                <w:szCs w:val="18"/>
                <w:lang w:val="id-ID" w:eastAsia="id-ID"/>
              </w:rPr>
              <w:t>,-</w:t>
            </w:r>
          </w:p>
        </w:tc>
        <w:tc>
          <w:tcPr>
            <w:tcW w:w="1276" w:type="dxa"/>
            <w:tcBorders>
              <w:top w:val="double" w:color="auto" w:sz="4" w:space="0"/>
            </w:tcBorders>
            <w:vAlign w:val="center"/>
          </w:tcPr>
          <w:p>
            <w:pPr>
              <w:spacing w:after="120" w:line="276" w:lineRule="auto"/>
              <w:rPr>
                <w:rFonts w:ascii="Century Gothic" w:hAnsi="Century Gothic" w:cs="Calibri"/>
                <w:b/>
                <w:sz w:val="18"/>
                <w:szCs w:val="18"/>
                <w:lang w:val="id-ID" w:eastAsia="id-ID"/>
              </w:rPr>
            </w:pPr>
            <w:r>
              <w:rPr>
                <w:rFonts w:ascii="Century Gothic" w:hAnsi="Century Gothic" w:cs="Calibri"/>
                <w:b/>
                <w:sz w:val="18"/>
                <w:szCs w:val="18"/>
                <w:lang w:val="id-ID" w:eastAsia="id-ID"/>
              </w:rPr>
              <w:t>6.555.800,-</w:t>
            </w:r>
          </w:p>
        </w:tc>
        <w:tc>
          <w:tcPr>
            <w:tcW w:w="1276" w:type="dxa"/>
            <w:tcBorders>
              <w:top w:val="double" w:color="auto" w:sz="4" w:space="0"/>
            </w:tcBorders>
            <w:vAlign w:val="center"/>
          </w:tcPr>
          <w:p>
            <w:pPr>
              <w:spacing w:after="120" w:line="276" w:lineRule="auto"/>
              <w:rPr>
                <w:rFonts w:ascii="Century Gothic" w:hAnsi="Century Gothic" w:cs="Calibri"/>
                <w:b/>
                <w:sz w:val="18"/>
                <w:szCs w:val="18"/>
                <w:lang w:val="id-ID" w:eastAsia="id-ID"/>
              </w:rPr>
            </w:pPr>
            <w:r>
              <w:rPr>
                <w:rFonts w:ascii="Century Gothic" w:hAnsi="Century Gothic" w:cs="Calibri"/>
                <w:b/>
                <w:sz w:val="18"/>
                <w:szCs w:val="18"/>
                <w:lang w:val="id-ID" w:eastAsia="id-ID"/>
              </w:rPr>
              <w:t>5.064.980,-</w:t>
            </w:r>
          </w:p>
        </w:tc>
        <w:tc>
          <w:tcPr>
            <w:tcW w:w="1275" w:type="dxa"/>
            <w:tcBorders>
              <w:top w:val="double" w:color="auto" w:sz="4" w:space="0"/>
            </w:tcBorders>
            <w:vAlign w:val="center"/>
          </w:tcPr>
          <w:p>
            <w:pPr>
              <w:spacing w:after="120" w:line="276" w:lineRule="auto"/>
              <w:rPr>
                <w:rFonts w:ascii="Century Gothic" w:hAnsi="Century Gothic" w:cs="Calibri"/>
                <w:b/>
                <w:sz w:val="18"/>
                <w:szCs w:val="18"/>
                <w:lang w:val="id-ID" w:eastAsia="id-ID"/>
              </w:rPr>
            </w:pPr>
            <w:r>
              <w:rPr>
                <w:rFonts w:ascii="Century Gothic" w:hAnsi="Century Gothic" w:cs="Calibri"/>
                <w:b/>
                <w:sz w:val="18"/>
                <w:szCs w:val="18"/>
                <w:lang w:val="id-ID" w:eastAsia="id-ID"/>
              </w:rPr>
              <w:t>6.555.800,-</w:t>
            </w:r>
          </w:p>
        </w:tc>
      </w:tr>
    </w:tbl>
    <w:p>
      <w:pPr>
        <w:spacing w:after="120" w:line="276" w:lineRule="auto"/>
        <w:ind w:left="1800"/>
        <w:jc w:val="both"/>
        <w:rPr>
          <w:rFonts w:ascii="Century Gothic" w:hAnsi="Century Gothic" w:cs="Calibri"/>
          <w:sz w:val="18"/>
          <w:szCs w:val="18"/>
          <w:lang w:eastAsia="id-ID"/>
        </w:rPr>
      </w:pPr>
    </w:p>
    <w:p>
      <w:pPr>
        <w:numPr>
          <w:ilvl w:val="2"/>
          <w:numId w:val="56"/>
        </w:numPr>
        <w:spacing w:after="120" w:line="276" w:lineRule="auto"/>
        <w:ind w:left="1418" w:hanging="284"/>
        <w:jc w:val="both"/>
        <w:rPr>
          <w:rFonts w:ascii="Century Gothic" w:hAnsi="Century Gothic" w:cs="Calibri"/>
          <w:sz w:val="18"/>
          <w:szCs w:val="18"/>
          <w:lang w:eastAsia="id-ID"/>
        </w:rPr>
      </w:pPr>
      <w:r>
        <w:rPr>
          <w:rFonts w:ascii="Century Gothic" w:hAnsi="Century Gothic" w:cs="Calibri"/>
          <w:sz w:val="18"/>
          <w:szCs w:val="18"/>
          <w:lang w:eastAsia="id-ID"/>
        </w:rPr>
        <w:t>Penyesuaian pembayaran utang dan mengakui utang belanja barang dan jasa per 31 Desember  201</w:t>
      </w:r>
      <w:r>
        <w:rPr>
          <w:rFonts w:ascii="Century Gothic" w:hAnsi="Century Gothic" w:cs="Calibri"/>
          <w:sz w:val="18"/>
          <w:szCs w:val="18"/>
          <w:lang w:val="id-ID" w:eastAsia="id-ID"/>
        </w:rPr>
        <w:t>7</w:t>
      </w:r>
      <w:r>
        <w:rPr>
          <w:rFonts w:ascii="Century Gothic" w:hAnsi="Century Gothic" w:cs="Calibri"/>
          <w:sz w:val="18"/>
          <w:szCs w:val="18"/>
          <w:lang w:eastAsia="id-ID"/>
        </w:rPr>
        <w:t xml:space="preserve"> yaitu untuk pemakaian listrik, telp, air, internet bulan Desember yang dicatat sebagai utang belanja Barang dan Jasa per 31 Desember 201</w:t>
      </w:r>
      <w:r>
        <w:rPr>
          <w:rFonts w:ascii="Century Gothic" w:hAnsi="Century Gothic" w:cs="Calibri"/>
          <w:sz w:val="18"/>
          <w:szCs w:val="18"/>
          <w:lang w:val="id-ID" w:eastAsia="id-ID"/>
        </w:rPr>
        <w:t>7</w:t>
      </w:r>
      <w:r>
        <w:rPr>
          <w:rFonts w:ascii="Century Gothic" w:hAnsi="Century Gothic" w:cs="Calibri"/>
          <w:sz w:val="18"/>
          <w:szCs w:val="18"/>
          <w:lang w:eastAsia="id-ID"/>
        </w:rPr>
        <w:t>.</w:t>
      </w:r>
    </w:p>
    <w:tbl>
      <w:tblPr>
        <w:tblStyle w:val="30"/>
        <w:tblW w:w="8647"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1134"/>
        <w:gridCol w:w="1276"/>
        <w:gridCol w:w="1276"/>
        <w:gridCol w:w="850"/>
        <w:gridCol w:w="1276"/>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1" w:hRule="atLeast"/>
        </w:trPr>
        <w:tc>
          <w:tcPr>
            <w:tcW w:w="1559" w:type="dxa"/>
            <w:vMerge w:val="restart"/>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Objek Belanja LRA/LO</w:t>
            </w:r>
          </w:p>
        </w:tc>
        <w:tc>
          <w:tcPr>
            <w:tcW w:w="2410" w:type="dxa"/>
            <w:gridSpan w:val="2"/>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Penyesuaian Smtr 1</w:t>
            </w:r>
          </w:p>
        </w:tc>
        <w:tc>
          <w:tcPr>
            <w:tcW w:w="2126" w:type="dxa"/>
            <w:gridSpan w:val="2"/>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Penyesuaian Smtr 2</w:t>
            </w:r>
          </w:p>
        </w:tc>
        <w:tc>
          <w:tcPr>
            <w:tcW w:w="2552" w:type="dxa"/>
            <w:gridSpan w:val="2"/>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Jumlah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1" w:hRule="atLeast"/>
        </w:trPr>
        <w:tc>
          <w:tcPr>
            <w:tcW w:w="1559" w:type="dxa"/>
            <w:vMerge w:val="continue"/>
            <w:vAlign w:val="center"/>
          </w:tcPr>
          <w:p>
            <w:pPr>
              <w:spacing w:after="120" w:line="276" w:lineRule="auto"/>
              <w:jc w:val="center"/>
              <w:rPr>
                <w:rFonts w:ascii="Century Gothic" w:hAnsi="Century Gothic" w:cs="Calibri"/>
                <w:b/>
                <w:sz w:val="18"/>
                <w:szCs w:val="18"/>
                <w:lang w:eastAsia="id-ID"/>
              </w:rPr>
            </w:pPr>
          </w:p>
        </w:tc>
        <w:tc>
          <w:tcPr>
            <w:tcW w:w="1134" w:type="dxa"/>
            <w:vAlign w:val="center"/>
          </w:tcPr>
          <w:p>
            <w:pPr>
              <w:spacing w:after="120" w:line="276" w:lineRule="auto"/>
              <w:ind w:left="-108" w:firstLine="108"/>
              <w:jc w:val="center"/>
              <w:rPr>
                <w:rFonts w:ascii="Century Gothic" w:hAnsi="Century Gothic" w:cs="Calibri"/>
                <w:b/>
                <w:sz w:val="18"/>
                <w:szCs w:val="18"/>
                <w:lang w:eastAsia="id-ID"/>
              </w:rPr>
            </w:pPr>
            <w:r>
              <w:rPr>
                <w:rFonts w:ascii="Century Gothic" w:hAnsi="Century Gothic" w:cs="Calibri"/>
                <w:b/>
                <w:sz w:val="18"/>
                <w:szCs w:val="18"/>
                <w:lang w:eastAsia="id-ID"/>
              </w:rPr>
              <w:t>Debet</w:t>
            </w:r>
          </w:p>
        </w:tc>
        <w:tc>
          <w:tcPr>
            <w:tcW w:w="1276" w:type="dxa"/>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Kredit</w:t>
            </w:r>
          </w:p>
        </w:tc>
        <w:tc>
          <w:tcPr>
            <w:tcW w:w="1276" w:type="dxa"/>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Debet</w:t>
            </w:r>
          </w:p>
        </w:tc>
        <w:tc>
          <w:tcPr>
            <w:tcW w:w="850" w:type="dxa"/>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Kredit</w:t>
            </w:r>
          </w:p>
        </w:tc>
        <w:tc>
          <w:tcPr>
            <w:tcW w:w="1276" w:type="dxa"/>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Debet</w:t>
            </w:r>
          </w:p>
        </w:tc>
        <w:tc>
          <w:tcPr>
            <w:tcW w:w="1276" w:type="dxa"/>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Kredit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1" w:hRule="atLeast"/>
        </w:trPr>
        <w:tc>
          <w:tcPr>
            <w:tcW w:w="1559" w:type="dxa"/>
          </w:tcPr>
          <w:p>
            <w:pPr>
              <w:numPr>
                <w:ilvl w:val="0"/>
                <w:numId w:val="52"/>
              </w:numPr>
              <w:spacing w:after="120" w:line="276" w:lineRule="auto"/>
              <w:ind w:left="176" w:hanging="176"/>
              <w:jc w:val="both"/>
              <w:rPr>
                <w:rFonts w:ascii="Century Gothic" w:hAnsi="Century Gothic" w:cs="Calibri"/>
                <w:sz w:val="18"/>
                <w:szCs w:val="18"/>
                <w:lang w:eastAsia="id-ID"/>
              </w:rPr>
            </w:pPr>
            <w:r>
              <w:rPr>
                <w:rFonts w:ascii="Century Gothic" w:hAnsi="Century Gothic" w:cs="Calibri"/>
                <w:sz w:val="18"/>
                <w:szCs w:val="18"/>
                <w:lang w:eastAsia="id-ID"/>
              </w:rPr>
              <w:t>Belanja Telepon</w:t>
            </w:r>
          </w:p>
        </w:tc>
        <w:tc>
          <w:tcPr>
            <w:tcW w:w="1134"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0,-</w:t>
            </w:r>
          </w:p>
        </w:tc>
        <w:tc>
          <w:tcPr>
            <w:tcW w:w="1276" w:type="dxa"/>
            <w:vAlign w:val="center"/>
          </w:tcPr>
          <w:p>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eastAsia="id-ID"/>
              </w:rPr>
              <w:t>2</w:t>
            </w:r>
            <w:r>
              <w:rPr>
                <w:rFonts w:ascii="Century Gothic" w:hAnsi="Century Gothic" w:cs="Calibri"/>
                <w:sz w:val="18"/>
                <w:szCs w:val="18"/>
                <w:lang w:val="id-ID" w:eastAsia="id-ID"/>
              </w:rPr>
              <w:t>.</w:t>
            </w:r>
            <w:r>
              <w:rPr>
                <w:rFonts w:ascii="Century Gothic" w:hAnsi="Century Gothic" w:cs="Calibri"/>
                <w:sz w:val="18"/>
                <w:szCs w:val="18"/>
                <w:lang w:eastAsia="id-ID"/>
              </w:rPr>
              <w:t>643</w:t>
            </w:r>
            <w:r>
              <w:rPr>
                <w:rFonts w:ascii="Century Gothic" w:hAnsi="Century Gothic" w:cs="Calibri"/>
                <w:sz w:val="18"/>
                <w:szCs w:val="18"/>
                <w:lang w:val="id-ID" w:eastAsia="id-ID"/>
              </w:rPr>
              <w:t>.</w:t>
            </w:r>
            <w:r>
              <w:rPr>
                <w:rFonts w:ascii="Century Gothic" w:hAnsi="Century Gothic" w:cs="Calibri"/>
                <w:sz w:val="18"/>
                <w:szCs w:val="18"/>
                <w:lang w:eastAsia="id-ID"/>
              </w:rPr>
              <w:t>418</w:t>
            </w:r>
            <w:r>
              <w:rPr>
                <w:rFonts w:ascii="Century Gothic" w:hAnsi="Century Gothic" w:cs="Calibri"/>
                <w:sz w:val="18"/>
                <w:szCs w:val="18"/>
                <w:lang w:val="id-ID" w:eastAsia="id-ID"/>
              </w:rPr>
              <w:t>,-</w:t>
            </w:r>
          </w:p>
        </w:tc>
        <w:tc>
          <w:tcPr>
            <w:tcW w:w="1276" w:type="dxa"/>
            <w:vAlign w:val="center"/>
          </w:tcPr>
          <w:p>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eastAsia="id-ID"/>
              </w:rPr>
              <w:t>2</w:t>
            </w:r>
            <w:r>
              <w:rPr>
                <w:rFonts w:ascii="Century Gothic" w:hAnsi="Century Gothic" w:cs="Calibri"/>
                <w:sz w:val="18"/>
                <w:szCs w:val="18"/>
                <w:lang w:val="id-ID" w:eastAsia="id-ID"/>
              </w:rPr>
              <w:t>.</w:t>
            </w:r>
            <w:r>
              <w:rPr>
                <w:rFonts w:ascii="Century Gothic" w:hAnsi="Century Gothic" w:cs="Calibri"/>
                <w:sz w:val="18"/>
                <w:szCs w:val="18"/>
                <w:lang w:eastAsia="id-ID"/>
              </w:rPr>
              <w:t>829</w:t>
            </w:r>
            <w:r>
              <w:rPr>
                <w:rFonts w:ascii="Century Gothic" w:hAnsi="Century Gothic" w:cs="Calibri"/>
                <w:sz w:val="18"/>
                <w:szCs w:val="18"/>
                <w:lang w:val="id-ID" w:eastAsia="id-ID"/>
              </w:rPr>
              <w:t>.</w:t>
            </w:r>
            <w:r>
              <w:rPr>
                <w:rFonts w:ascii="Century Gothic" w:hAnsi="Century Gothic" w:cs="Calibri"/>
                <w:sz w:val="18"/>
                <w:szCs w:val="18"/>
                <w:lang w:eastAsia="id-ID"/>
              </w:rPr>
              <w:t>710</w:t>
            </w:r>
            <w:r>
              <w:rPr>
                <w:rFonts w:ascii="Century Gothic" w:hAnsi="Century Gothic" w:cs="Calibri"/>
                <w:sz w:val="18"/>
                <w:szCs w:val="18"/>
                <w:lang w:val="id-ID" w:eastAsia="id-ID"/>
              </w:rPr>
              <w:t>,-</w:t>
            </w:r>
          </w:p>
        </w:tc>
        <w:tc>
          <w:tcPr>
            <w:tcW w:w="850"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0,-</w:t>
            </w:r>
          </w:p>
        </w:tc>
        <w:tc>
          <w:tcPr>
            <w:tcW w:w="1276" w:type="dxa"/>
            <w:vAlign w:val="center"/>
          </w:tcPr>
          <w:p>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eastAsia="id-ID"/>
              </w:rPr>
              <w:t>2</w:t>
            </w:r>
            <w:r>
              <w:rPr>
                <w:rFonts w:ascii="Century Gothic" w:hAnsi="Century Gothic" w:cs="Calibri"/>
                <w:sz w:val="18"/>
                <w:szCs w:val="18"/>
                <w:lang w:val="id-ID" w:eastAsia="id-ID"/>
              </w:rPr>
              <w:t>.</w:t>
            </w:r>
            <w:r>
              <w:rPr>
                <w:rFonts w:ascii="Century Gothic" w:hAnsi="Century Gothic" w:cs="Calibri"/>
                <w:sz w:val="18"/>
                <w:szCs w:val="18"/>
                <w:lang w:eastAsia="id-ID"/>
              </w:rPr>
              <w:t>829</w:t>
            </w:r>
            <w:r>
              <w:rPr>
                <w:rFonts w:ascii="Century Gothic" w:hAnsi="Century Gothic" w:cs="Calibri"/>
                <w:sz w:val="18"/>
                <w:szCs w:val="18"/>
                <w:lang w:val="id-ID" w:eastAsia="id-ID"/>
              </w:rPr>
              <w:t>.</w:t>
            </w:r>
            <w:r>
              <w:rPr>
                <w:rFonts w:ascii="Century Gothic" w:hAnsi="Century Gothic" w:cs="Calibri"/>
                <w:sz w:val="18"/>
                <w:szCs w:val="18"/>
                <w:lang w:eastAsia="id-ID"/>
              </w:rPr>
              <w:t>710</w:t>
            </w:r>
            <w:r>
              <w:rPr>
                <w:rFonts w:ascii="Century Gothic" w:hAnsi="Century Gothic" w:cs="Calibri"/>
                <w:sz w:val="18"/>
                <w:szCs w:val="18"/>
                <w:lang w:val="id-ID" w:eastAsia="id-ID"/>
              </w:rPr>
              <w:t>,-</w:t>
            </w:r>
          </w:p>
        </w:tc>
        <w:tc>
          <w:tcPr>
            <w:tcW w:w="1276" w:type="dxa"/>
            <w:vAlign w:val="center"/>
          </w:tcPr>
          <w:p>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eastAsia="id-ID"/>
              </w:rPr>
              <w:t>2</w:t>
            </w:r>
            <w:r>
              <w:rPr>
                <w:rFonts w:ascii="Century Gothic" w:hAnsi="Century Gothic" w:cs="Calibri"/>
                <w:sz w:val="18"/>
                <w:szCs w:val="18"/>
                <w:lang w:val="id-ID" w:eastAsia="id-ID"/>
              </w:rPr>
              <w:t>.</w:t>
            </w:r>
            <w:r>
              <w:rPr>
                <w:rFonts w:ascii="Century Gothic" w:hAnsi="Century Gothic" w:cs="Calibri"/>
                <w:sz w:val="18"/>
                <w:szCs w:val="18"/>
                <w:lang w:eastAsia="id-ID"/>
              </w:rPr>
              <w:t>643</w:t>
            </w:r>
            <w:r>
              <w:rPr>
                <w:rFonts w:ascii="Century Gothic" w:hAnsi="Century Gothic" w:cs="Calibri"/>
                <w:sz w:val="18"/>
                <w:szCs w:val="18"/>
                <w:lang w:val="id-ID" w:eastAsia="id-ID"/>
              </w:rPr>
              <w:t>.</w:t>
            </w:r>
            <w:r>
              <w:rPr>
                <w:rFonts w:ascii="Century Gothic" w:hAnsi="Century Gothic" w:cs="Calibri"/>
                <w:sz w:val="18"/>
                <w:szCs w:val="18"/>
                <w:lang w:eastAsia="id-ID"/>
              </w:rPr>
              <w:t>418</w:t>
            </w:r>
            <w:r>
              <w:rPr>
                <w:rFonts w:ascii="Century Gothic" w:hAnsi="Century Gothic" w:cs="Calibri"/>
                <w:sz w:val="18"/>
                <w:szCs w:val="18"/>
                <w:lang w:val="id-ID" w:eastAsia="id-ID"/>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1" w:hRule="atLeast"/>
        </w:trPr>
        <w:tc>
          <w:tcPr>
            <w:tcW w:w="1559" w:type="dxa"/>
          </w:tcPr>
          <w:p>
            <w:pPr>
              <w:numPr>
                <w:ilvl w:val="0"/>
                <w:numId w:val="52"/>
              </w:numPr>
              <w:spacing w:after="120" w:line="276" w:lineRule="auto"/>
              <w:ind w:left="176" w:hanging="176"/>
              <w:jc w:val="both"/>
              <w:rPr>
                <w:rFonts w:ascii="Century Gothic" w:hAnsi="Century Gothic" w:cs="Calibri"/>
                <w:sz w:val="18"/>
                <w:szCs w:val="18"/>
                <w:lang w:eastAsia="id-ID"/>
              </w:rPr>
            </w:pPr>
            <w:r>
              <w:rPr>
                <w:rFonts w:ascii="Century Gothic" w:hAnsi="Century Gothic" w:cs="Calibri"/>
                <w:sz w:val="18"/>
                <w:szCs w:val="18"/>
                <w:lang w:eastAsia="id-ID"/>
              </w:rPr>
              <w:t>Belanja Air</w:t>
            </w:r>
          </w:p>
        </w:tc>
        <w:tc>
          <w:tcPr>
            <w:tcW w:w="1134"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0,-</w:t>
            </w:r>
          </w:p>
        </w:tc>
        <w:tc>
          <w:tcPr>
            <w:tcW w:w="1276" w:type="dxa"/>
            <w:vAlign w:val="center"/>
          </w:tcPr>
          <w:p>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eastAsia="id-ID"/>
              </w:rPr>
              <w:t>4</w:t>
            </w:r>
            <w:r>
              <w:rPr>
                <w:rFonts w:ascii="Century Gothic" w:hAnsi="Century Gothic" w:cs="Calibri"/>
                <w:sz w:val="18"/>
                <w:szCs w:val="18"/>
                <w:lang w:val="id-ID" w:eastAsia="id-ID"/>
              </w:rPr>
              <w:t>.</w:t>
            </w:r>
            <w:r>
              <w:rPr>
                <w:rFonts w:ascii="Century Gothic" w:hAnsi="Century Gothic" w:cs="Calibri"/>
                <w:sz w:val="18"/>
                <w:szCs w:val="18"/>
                <w:lang w:eastAsia="id-ID"/>
              </w:rPr>
              <w:t>507</w:t>
            </w:r>
            <w:r>
              <w:rPr>
                <w:rFonts w:ascii="Century Gothic" w:hAnsi="Century Gothic" w:cs="Calibri"/>
                <w:sz w:val="18"/>
                <w:szCs w:val="18"/>
                <w:lang w:val="id-ID" w:eastAsia="id-ID"/>
              </w:rPr>
              <w:t>.</w:t>
            </w:r>
            <w:r>
              <w:rPr>
                <w:rFonts w:ascii="Century Gothic" w:hAnsi="Century Gothic" w:cs="Calibri"/>
                <w:sz w:val="18"/>
                <w:szCs w:val="18"/>
                <w:lang w:eastAsia="id-ID"/>
              </w:rPr>
              <w:t>900</w:t>
            </w:r>
            <w:r>
              <w:rPr>
                <w:rFonts w:ascii="Century Gothic" w:hAnsi="Century Gothic" w:cs="Calibri"/>
                <w:sz w:val="18"/>
                <w:szCs w:val="18"/>
                <w:lang w:val="id-ID" w:eastAsia="id-ID"/>
              </w:rPr>
              <w:t>,-</w:t>
            </w:r>
          </w:p>
        </w:tc>
        <w:tc>
          <w:tcPr>
            <w:tcW w:w="1276" w:type="dxa"/>
            <w:vAlign w:val="center"/>
          </w:tcPr>
          <w:p>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eastAsia="id-ID"/>
              </w:rPr>
              <w:t>3</w:t>
            </w:r>
            <w:r>
              <w:rPr>
                <w:rFonts w:ascii="Century Gothic" w:hAnsi="Century Gothic" w:cs="Calibri"/>
                <w:sz w:val="18"/>
                <w:szCs w:val="18"/>
                <w:lang w:val="id-ID" w:eastAsia="id-ID"/>
              </w:rPr>
              <w:t>.</w:t>
            </w:r>
            <w:r>
              <w:rPr>
                <w:rFonts w:ascii="Century Gothic" w:hAnsi="Century Gothic" w:cs="Calibri"/>
                <w:sz w:val="18"/>
                <w:szCs w:val="18"/>
                <w:lang w:eastAsia="id-ID"/>
              </w:rPr>
              <w:t>565</w:t>
            </w:r>
            <w:r>
              <w:rPr>
                <w:rFonts w:ascii="Century Gothic" w:hAnsi="Century Gothic" w:cs="Calibri"/>
                <w:sz w:val="18"/>
                <w:szCs w:val="18"/>
                <w:lang w:val="id-ID" w:eastAsia="id-ID"/>
              </w:rPr>
              <w:t>.</w:t>
            </w:r>
            <w:r>
              <w:rPr>
                <w:rFonts w:ascii="Century Gothic" w:hAnsi="Century Gothic" w:cs="Calibri"/>
                <w:sz w:val="18"/>
                <w:szCs w:val="18"/>
                <w:lang w:eastAsia="id-ID"/>
              </w:rPr>
              <w:t>600</w:t>
            </w:r>
            <w:r>
              <w:rPr>
                <w:rFonts w:ascii="Century Gothic" w:hAnsi="Century Gothic" w:cs="Calibri"/>
                <w:sz w:val="18"/>
                <w:szCs w:val="18"/>
                <w:lang w:val="id-ID" w:eastAsia="id-ID"/>
              </w:rPr>
              <w:t>,-</w:t>
            </w:r>
          </w:p>
        </w:tc>
        <w:tc>
          <w:tcPr>
            <w:tcW w:w="850" w:type="dxa"/>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0,-</w:t>
            </w:r>
          </w:p>
        </w:tc>
        <w:tc>
          <w:tcPr>
            <w:tcW w:w="1276" w:type="dxa"/>
            <w:vAlign w:val="center"/>
          </w:tcPr>
          <w:p>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eastAsia="id-ID"/>
              </w:rPr>
              <w:t>3</w:t>
            </w:r>
            <w:r>
              <w:rPr>
                <w:rFonts w:ascii="Century Gothic" w:hAnsi="Century Gothic" w:cs="Calibri"/>
                <w:sz w:val="18"/>
                <w:szCs w:val="18"/>
                <w:lang w:val="id-ID" w:eastAsia="id-ID"/>
              </w:rPr>
              <w:t>.</w:t>
            </w:r>
            <w:r>
              <w:rPr>
                <w:rFonts w:ascii="Century Gothic" w:hAnsi="Century Gothic" w:cs="Calibri"/>
                <w:sz w:val="18"/>
                <w:szCs w:val="18"/>
                <w:lang w:eastAsia="id-ID"/>
              </w:rPr>
              <w:t>565</w:t>
            </w:r>
            <w:r>
              <w:rPr>
                <w:rFonts w:ascii="Century Gothic" w:hAnsi="Century Gothic" w:cs="Calibri"/>
                <w:sz w:val="18"/>
                <w:szCs w:val="18"/>
                <w:lang w:val="id-ID" w:eastAsia="id-ID"/>
              </w:rPr>
              <w:t>.</w:t>
            </w:r>
            <w:r>
              <w:rPr>
                <w:rFonts w:ascii="Century Gothic" w:hAnsi="Century Gothic" w:cs="Calibri"/>
                <w:sz w:val="18"/>
                <w:szCs w:val="18"/>
                <w:lang w:eastAsia="id-ID"/>
              </w:rPr>
              <w:t>600</w:t>
            </w:r>
            <w:r>
              <w:rPr>
                <w:rFonts w:ascii="Century Gothic" w:hAnsi="Century Gothic" w:cs="Calibri"/>
                <w:sz w:val="18"/>
                <w:szCs w:val="18"/>
                <w:lang w:val="id-ID" w:eastAsia="id-ID"/>
              </w:rPr>
              <w:t>,-</w:t>
            </w:r>
          </w:p>
        </w:tc>
        <w:tc>
          <w:tcPr>
            <w:tcW w:w="1276" w:type="dxa"/>
            <w:vAlign w:val="center"/>
          </w:tcPr>
          <w:p>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eastAsia="id-ID"/>
              </w:rPr>
              <w:t>4</w:t>
            </w:r>
            <w:r>
              <w:rPr>
                <w:rFonts w:ascii="Century Gothic" w:hAnsi="Century Gothic" w:cs="Calibri"/>
                <w:sz w:val="18"/>
                <w:szCs w:val="18"/>
                <w:lang w:val="id-ID" w:eastAsia="id-ID"/>
              </w:rPr>
              <w:t>.</w:t>
            </w:r>
            <w:r>
              <w:rPr>
                <w:rFonts w:ascii="Century Gothic" w:hAnsi="Century Gothic" w:cs="Calibri"/>
                <w:sz w:val="18"/>
                <w:szCs w:val="18"/>
                <w:lang w:eastAsia="id-ID"/>
              </w:rPr>
              <w:t>507</w:t>
            </w:r>
            <w:r>
              <w:rPr>
                <w:rFonts w:ascii="Century Gothic" w:hAnsi="Century Gothic" w:cs="Calibri"/>
                <w:sz w:val="18"/>
                <w:szCs w:val="18"/>
                <w:lang w:val="id-ID" w:eastAsia="id-ID"/>
              </w:rPr>
              <w:t>.</w:t>
            </w:r>
            <w:r>
              <w:rPr>
                <w:rFonts w:ascii="Century Gothic" w:hAnsi="Century Gothic" w:cs="Calibri"/>
                <w:sz w:val="18"/>
                <w:szCs w:val="18"/>
                <w:lang w:eastAsia="id-ID"/>
              </w:rPr>
              <w:t>900</w:t>
            </w:r>
            <w:r>
              <w:rPr>
                <w:rFonts w:ascii="Century Gothic" w:hAnsi="Century Gothic" w:cs="Calibri"/>
                <w:sz w:val="18"/>
                <w:szCs w:val="18"/>
                <w:lang w:val="id-ID" w:eastAsia="id-ID"/>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1" w:hRule="atLeast"/>
        </w:trPr>
        <w:tc>
          <w:tcPr>
            <w:tcW w:w="1559" w:type="dxa"/>
            <w:tcBorders>
              <w:bottom w:val="single" w:color="auto" w:sz="4" w:space="0"/>
            </w:tcBorders>
          </w:tcPr>
          <w:p>
            <w:pPr>
              <w:numPr>
                <w:ilvl w:val="0"/>
                <w:numId w:val="52"/>
              </w:numPr>
              <w:spacing w:after="120" w:line="276" w:lineRule="auto"/>
              <w:ind w:left="176" w:hanging="176"/>
              <w:jc w:val="both"/>
              <w:rPr>
                <w:rFonts w:ascii="Century Gothic" w:hAnsi="Century Gothic" w:cs="Calibri"/>
                <w:sz w:val="18"/>
                <w:szCs w:val="18"/>
                <w:lang w:eastAsia="id-ID"/>
              </w:rPr>
            </w:pPr>
            <w:r>
              <w:rPr>
                <w:rFonts w:ascii="Century Gothic" w:hAnsi="Century Gothic" w:cs="Calibri"/>
                <w:sz w:val="18"/>
                <w:szCs w:val="18"/>
                <w:lang w:eastAsia="id-ID"/>
              </w:rPr>
              <w:t>Belanja Listrik</w:t>
            </w:r>
          </w:p>
        </w:tc>
        <w:tc>
          <w:tcPr>
            <w:tcW w:w="1134" w:type="dxa"/>
            <w:tcBorders>
              <w:bottom w:val="single" w:color="auto" w:sz="4" w:space="0"/>
            </w:tcBorders>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0,-</w:t>
            </w:r>
          </w:p>
        </w:tc>
        <w:tc>
          <w:tcPr>
            <w:tcW w:w="1276" w:type="dxa"/>
            <w:tcBorders>
              <w:bottom w:val="single" w:color="auto" w:sz="4" w:space="0"/>
            </w:tcBorders>
            <w:vAlign w:val="center"/>
          </w:tcPr>
          <w:p>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eastAsia="id-ID"/>
              </w:rPr>
              <w:t>25</w:t>
            </w:r>
            <w:r>
              <w:rPr>
                <w:rFonts w:ascii="Century Gothic" w:hAnsi="Century Gothic" w:cs="Calibri"/>
                <w:sz w:val="18"/>
                <w:szCs w:val="18"/>
                <w:lang w:val="id-ID" w:eastAsia="id-ID"/>
              </w:rPr>
              <w:t>.</w:t>
            </w:r>
            <w:r>
              <w:rPr>
                <w:rFonts w:ascii="Century Gothic" w:hAnsi="Century Gothic" w:cs="Calibri"/>
                <w:sz w:val="18"/>
                <w:szCs w:val="18"/>
                <w:lang w:eastAsia="id-ID"/>
              </w:rPr>
              <w:t>450</w:t>
            </w:r>
            <w:r>
              <w:rPr>
                <w:rFonts w:ascii="Century Gothic" w:hAnsi="Century Gothic" w:cs="Calibri"/>
                <w:sz w:val="18"/>
                <w:szCs w:val="18"/>
                <w:lang w:val="id-ID" w:eastAsia="id-ID"/>
              </w:rPr>
              <w:t>.</w:t>
            </w:r>
            <w:r>
              <w:rPr>
                <w:rFonts w:ascii="Century Gothic" w:hAnsi="Century Gothic" w:cs="Calibri"/>
                <w:sz w:val="18"/>
                <w:szCs w:val="18"/>
                <w:lang w:eastAsia="id-ID"/>
              </w:rPr>
              <w:t>141</w:t>
            </w:r>
            <w:r>
              <w:rPr>
                <w:rFonts w:ascii="Century Gothic" w:hAnsi="Century Gothic" w:cs="Calibri"/>
                <w:sz w:val="18"/>
                <w:szCs w:val="18"/>
                <w:lang w:val="id-ID" w:eastAsia="id-ID"/>
              </w:rPr>
              <w:t>,-</w:t>
            </w:r>
          </w:p>
        </w:tc>
        <w:tc>
          <w:tcPr>
            <w:tcW w:w="1276" w:type="dxa"/>
            <w:tcBorders>
              <w:bottom w:val="single" w:color="auto" w:sz="4" w:space="0"/>
            </w:tcBorders>
            <w:vAlign w:val="center"/>
          </w:tcPr>
          <w:p>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eastAsia="id-ID"/>
              </w:rPr>
              <w:t>23</w:t>
            </w:r>
            <w:r>
              <w:rPr>
                <w:rFonts w:ascii="Century Gothic" w:hAnsi="Century Gothic" w:cs="Calibri"/>
                <w:sz w:val="18"/>
                <w:szCs w:val="18"/>
                <w:lang w:val="id-ID" w:eastAsia="id-ID"/>
              </w:rPr>
              <w:t>.</w:t>
            </w:r>
            <w:r>
              <w:rPr>
                <w:rFonts w:ascii="Century Gothic" w:hAnsi="Century Gothic" w:cs="Calibri"/>
                <w:sz w:val="18"/>
                <w:szCs w:val="18"/>
                <w:lang w:eastAsia="id-ID"/>
              </w:rPr>
              <w:t>217</w:t>
            </w:r>
            <w:r>
              <w:rPr>
                <w:rFonts w:ascii="Century Gothic" w:hAnsi="Century Gothic" w:cs="Calibri"/>
                <w:sz w:val="18"/>
                <w:szCs w:val="18"/>
                <w:lang w:val="id-ID" w:eastAsia="id-ID"/>
              </w:rPr>
              <w:t>.</w:t>
            </w:r>
            <w:r>
              <w:rPr>
                <w:rFonts w:ascii="Century Gothic" w:hAnsi="Century Gothic" w:cs="Calibri"/>
                <w:sz w:val="18"/>
                <w:szCs w:val="18"/>
                <w:lang w:eastAsia="id-ID"/>
              </w:rPr>
              <w:t>035</w:t>
            </w:r>
            <w:r>
              <w:rPr>
                <w:rFonts w:ascii="Century Gothic" w:hAnsi="Century Gothic" w:cs="Calibri"/>
                <w:sz w:val="18"/>
                <w:szCs w:val="18"/>
                <w:lang w:val="id-ID" w:eastAsia="id-ID"/>
              </w:rPr>
              <w:t>,-</w:t>
            </w:r>
          </w:p>
        </w:tc>
        <w:tc>
          <w:tcPr>
            <w:tcW w:w="850" w:type="dxa"/>
            <w:tcBorders>
              <w:bottom w:val="single" w:color="auto" w:sz="4" w:space="0"/>
            </w:tcBorders>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0,-</w:t>
            </w:r>
          </w:p>
        </w:tc>
        <w:tc>
          <w:tcPr>
            <w:tcW w:w="1276" w:type="dxa"/>
            <w:tcBorders>
              <w:bottom w:val="single" w:color="auto" w:sz="4" w:space="0"/>
            </w:tcBorders>
            <w:vAlign w:val="center"/>
          </w:tcPr>
          <w:p>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eastAsia="id-ID"/>
              </w:rPr>
              <w:t>23</w:t>
            </w:r>
            <w:r>
              <w:rPr>
                <w:rFonts w:ascii="Century Gothic" w:hAnsi="Century Gothic" w:cs="Calibri"/>
                <w:sz w:val="18"/>
                <w:szCs w:val="18"/>
                <w:lang w:val="id-ID" w:eastAsia="id-ID"/>
              </w:rPr>
              <w:t>.</w:t>
            </w:r>
            <w:r>
              <w:rPr>
                <w:rFonts w:ascii="Century Gothic" w:hAnsi="Century Gothic" w:cs="Calibri"/>
                <w:sz w:val="18"/>
                <w:szCs w:val="18"/>
                <w:lang w:eastAsia="id-ID"/>
              </w:rPr>
              <w:t>217</w:t>
            </w:r>
            <w:r>
              <w:rPr>
                <w:rFonts w:ascii="Century Gothic" w:hAnsi="Century Gothic" w:cs="Calibri"/>
                <w:sz w:val="18"/>
                <w:szCs w:val="18"/>
                <w:lang w:val="id-ID" w:eastAsia="id-ID"/>
              </w:rPr>
              <w:t>.</w:t>
            </w:r>
            <w:r>
              <w:rPr>
                <w:rFonts w:ascii="Century Gothic" w:hAnsi="Century Gothic" w:cs="Calibri"/>
                <w:sz w:val="18"/>
                <w:szCs w:val="18"/>
                <w:lang w:eastAsia="id-ID"/>
              </w:rPr>
              <w:t>035</w:t>
            </w:r>
            <w:r>
              <w:rPr>
                <w:rFonts w:ascii="Century Gothic" w:hAnsi="Century Gothic" w:cs="Calibri"/>
                <w:sz w:val="18"/>
                <w:szCs w:val="18"/>
                <w:lang w:val="id-ID" w:eastAsia="id-ID"/>
              </w:rPr>
              <w:t>,-</w:t>
            </w:r>
          </w:p>
        </w:tc>
        <w:tc>
          <w:tcPr>
            <w:tcW w:w="1276" w:type="dxa"/>
            <w:tcBorders>
              <w:bottom w:val="single" w:color="auto" w:sz="4" w:space="0"/>
            </w:tcBorders>
            <w:vAlign w:val="center"/>
          </w:tcPr>
          <w:p>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eastAsia="id-ID"/>
              </w:rPr>
              <w:t>25</w:t>
            </w:r>
            <w:r>
              <w:rPr>
                <w:rFonts w:ascii="Century Gothic" w:hAnsi="Century Gothic" w:cs="Calibri"/>
                <w:sz w:val="18"/>
                <w:szCs w:val="18"/>
                <w:lang w:val="id-ID" w:eastAsia="id-ID"/>
              </w:rPr>
              <w:t>.</w:t>
            </w:r>
            <w:r>
              <w:rPr>
                <w:rFonts w:ascii="Century Gothic" w:hAnsi="Century Gothic" w:cs="Calibri"/>
                <w:sz w:val="18"/>
                <w:szCs w:val="18"/>
                <w:lang w:eastAsia="id-ID"/>
              </w:rPr>
              <w:t>450</w:t>
            </w:r>
            <w:r>
              <w:rPr>
                <w:rFonts w:ascii="Century Gothic" w:hAnsi="Century Gothic" w:cs="Calibri"/>
                <w:sz w:val="18"/>
                <w:szCs w:val="18"/>
                <w:lang w:val="id-ID" w:eastAsia="id-ID"/>
              </w:rPr>
              <w:t>.</w:t>
            </w:r>
            <w:r>
              <w:rPr>
                <w:rFonts w:ascii="Century Gothic" w:hAnsi="Century Gothic" w:cs="Calibri"/>
                <w:sz w:val="18"/>
                <w:szCs w:val="18"/>
                <w:lang w:eastAsia="id-ID"/>
              </w:rPr>
              <w:t>141</w:t>
            </w:r>
            <w:r>
              <w:rPr>
                <w:rFonts w:ascii="Century Gothic" w:hAnsi="Century Gothic" w:cs="Calibri"/>
                <w:sz w:val="18"/>
                <w:szCs w:val="18"/>
                <w:lang w:val="id-ID" w:eastAsia="id-ID"/>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1" w:hRule="atLeast"/>
        </w:trPr>
        <w:tc>
          <w:tcPr>
            <w:tcW w:w="1559" w:type="dxa"/>
            <w:tcBorders>
              <w:bottom w:val="double" w:color="auto" w:sz="4" w:space="0"/>
            </w:tcBorders>
          </w:tcPr>
          <w:p>
            <w:pPr>
              <w:numPr>
                <w:ilvl w:val="0"/>
                <w:numId w:val="52"/>
              </w:numPr>
              <w:spacing w:after="120" w:line="276" w:lineRule="auto"/>
              <w:ind w:left="176" w:hanging="176"/>
              <w:jc w:val="both"/>
              <w:rPr>
                <w:rFonts w:ascii="Century Gothic" w:hAnsi="Century Gothic" w:cs="Calibri"/>
                <w:sz w:val="18"/>
                <w:szCs w:val="18"/>
                <w:lang w:eastAsia="id-ID"/>
              </w:rPr>
            </w:pPr>
            <w:r>
              <w:rPr>
                <w:rFonts w:ascii="Century Gothic" w:hAnsi="Century Gothic" w:cs="Calibri"/>
                <w:sz w:val="18"/>
                <w:szCs w:val="18"/>
                <w:lang w:eastAsia="id-ID"/>
              </w:rPr>
              <w:t>Belanja Internet</w:t>
            </w:r>
          </w:p>
        </w:tc>
        <w:tc>
          <w:tcPr>
            <w:tcW w:w="1134" w:type="dxa"/>
            <w:tcBorders>
              <w:bottom w:val="double" w:color="auto" w:sz="4" w:space="0"/>
            </w:tcBorders>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0,-</w:t>
            </w:r>
          </w:p>
        </w:tc>
        <w:tc>
          <w:tcPr>
            <w:tcW w:w="1276" w:type="dxa"/>
            <w:tcBorders>
              <w:bottom w:val="double" w:color="auto" w:sz="4" w:space="0"/>
            </w:tcBorders>
            <w:vAlign w:val="center"/>
          </w:tcPr>
          <w:p>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eastAsia="id-ID"/>
              </w:rPr>
              <w:t>4</w:t>
            </w:r>
            <w:r>
              <w:rPr>
                <w:rFonts w:ascii="Century Gothic" w:hAnsi="Century Gothic" w:cs="Calibri"/>
                <w:sz w:val="18"/>
                <w:szCs w:val="18"/>
                <w:lang w:val="id-ID" w:eastAsia="id-ID"/>
              </w:rPr>
              <w:t>.</w:t>
            </w:r>
            <w:r>
              <w:rPr>
                <w:rFonts w:ascii="Century Gothic" w:hAnsi="Century Gothic" w:cs="Calibri"/>
                <w:sz w:val="18"/>
                <w:szCs w:val="18"/>
                <w:lang w:eastAsia="id-ID"/>
              </w:rPr>
              <w:t>436</w:t>
            </w:r>
            <w:r>
              <w:rPr>
                <w:rFonts w:ascii="Century Gothic" w:hAnsi="Century Gothic" w:cs="Calibri"/>
                <w:sz w:val="18"/>
                <w:szCs w:val="18"/>
                <w:lang w:val="id-ID" w:eastAsia="id-ID"/>
              </w:rPr>
              <w:t>.</w:t>
            </w:r>
            <w:r>
              <w:rPr>
                <w:rFonts w:ascii="Century Gothic" w:hAnsi="Century Gothic" w:cs="Calibri"/>
                <w:sz w:val="18"/>
                <w:szCs w:val="18"/>
                <w:lang w:eastAsia="id-ID"/>
              </w:rPr>
              <w:t>300</w:t>
            </w:r>
            <w:r>
              <w:rPr>
                <w:rFonts w:ascii="Century Gothic" w:hAnsi="Century Gothic" w:cs="Calibri"/>
                <w:sz w:val="18"/>
                <w:szCs w:val="18"/>
                <w:lang w:val="id-ID" w:eastAsia="id-ID"/>
              </w:rPr>
              <w:t>,-</w:t>
            </w:r>
          </w:p>
        </w:tc>
        <w:tc>
          <w:tcPr>
            <w:tcW w:w="1276" w:type="dxa"/>
            <w:tcBorders>
              <w:bottom w:val="double" w:color="auto" w:sz="4" w:space="0"/>
            </w:tcBorders>
            <w:vAlign w:val="center"/>
          </w:tcPr>
          <w:p>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eastAsia="id-ID"/>
              </w:rPr>
              <w:t>8</w:t>
            </w:r>
            <w:r>
              <w:rPr>
                <w:rFonts w:ascii="Century Gothic" w:hAnsi="Century Gothic" w:cs="Calibri"/>
                <w:sz w:val="18"/>
                <w:szCs w:val="18"/>
                <w:lang w:val="id-ID" w:eastAsia="id-ID"/>
              </w:rPr>
              <w:t>.</w:t>
            </w:r>
            <w:r>
              <w:rPr>
                <w:rFonts w:ascii="Century Gothic" w:hAnsi="Century Gothic" w:cs="Calibri"/>
                <w:sz w:val="18"/>
                <w:szCs w:val="18"/>
                <w:lang w:eastAsia="id-ID"/>
              </w:rPr>
              <w:t>818</w:t>
            </w:r>
            <w:r>
              <w:rPr>
                <w:rFonts w:ascii="Century Gothic" w:hAnsi="Century Gothic" w:cs="Calibri"/>
                <w:sz w:val="18"/>
                <w:szCs w:val="18"/>
                <w:lang w:val="id-ID" w:eastAsia="id-ID"/>
              </w:rPr>
              <w:t>.</w:t>
            </w:r>
            <w:r>
              <w:rPr>
                <w:rFonts w:ascii="Century Gothic" w:hAnsi="Century Gothic" w:cs="Calibri"/>
                <w:sz w:val="18"/>
                <w:szCs w:val="18"/>
                <w:lang w:eastAsia="id-ID"/>
              </w:rPr>
              <w:t>030</w:t>
            </w:r>
            <w:r>
              <w:rPr>
                <w:rFonts w:ascii="Century Gothic" w:hAnsi="Century Gothic" w:cs="Calibri"/>
                <w:sz w:val="18"/>
                <w:szCs w:val="18"/>
                <w:lang w:val="id-ID" w:eastAsia="id-ID"/>
              </w:rPr>
              <w:t>,-</w:t>
            </w:r>
          </w:p>
        </w:tc>
        <w:tc>
          <w:tcPr>
            <w:tcW w:w="850" w:type="dxa"/>
            <w:tcBorders>
              <w:bottom w:val="double" w:color="auto" w:sz="4" w:space="0"/>
            </w:tcBorders>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0,-</w:t>
            </w:r>
          </w:p>
        </w:tc>
        <w:tc>
          <w:tcPr>
            <w:tcW w:w="1276" w:type="dxa"/>
            <w:tcBorders>
              <w:bottom w:val="double" w:color="auto" w:sz="4" w:space="0"/>
            </w:tcBorders>
            <w:vAlign w:val="center"/>
          </w:tcPr>
          <w:p>
            <w:pPr>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eastAsia="id-ID"/>
              </w:rPr>
              <w:t>8</w:t>
            </w:r>
            <w:r>
              <w:rPr>
                <w:rFonts w:ascii="Century Gothic" w:hAnsi="Century Gothic" w:cs="Calibri"/>
                <w:sz w:val="18"/>
                <w:szCs w:val="18"/>
                <w:lang w:val="id-ID" w:eastAsia="id-ID"/>
              </w:rPr>
              <w:t>.</w:t>
            </w:r>
            <w:r>
              <w:rPr>
                <w:rFonts w:ascii="Century Gothic" w:hAnsi="Century Gothic" w:cs="Calibri"/>
                <w:sz w:val="18"/>
                <w:szCs w:val="18"/>
                <w:lang w:eastAsia="id-ID"/>
              </w:rPr>
              <w:t>818</w:t>
            </w:r>
            <w:r>
              <w:rPr>
                <w:rFonts w:ascii="Century Gothic" w:hAnsi="Century Gothic" w:cs="Calibri"/>
                <w:sz w:val="18"/>
                <w:szCs w:val="18"/>
                <w:lang w:val="id-ID" w:eastAsia="id-ID"/>
              </w:rPr>
              <w:t>.</w:t>
            </w:r>
            <w:r>
              <w:rPr>
                <w:rFonts w:ascii="Century Gothic" w:hAnsi="Century Gothic" w:cs="Calibri"/>
                <w:sz w:val="18"/>
                <w:szCs w:val="18"/>
                <w:lang w:eastAsia="id-ID"/>
              </w:rPr>
              <w:t>030</w:t>
            </w:r>
            <w:r>
              <w:rPr>
                <w:rFonts w:ascii="Century Gothic" w:hAnsi="Century Gothic" w:cs="Calibri"/>
                <w:sz w:val="18"/>
                <w:szCs w:val="18"/>
                <w:lang w:val="id-ID" w:eastAsia="id-ID"/>
              </w:rPr>
              <w:t>,-</w:t>
            </w:r>
          </w:p>
        </w:tc>
        <w:tc>
          <w:tcPr>
            <w:tcW w:w="1276" w:type="dxa"/>
            <w:tcBorders>
              <w:bottom w:val="double" w:color="auto" w:sz="4" w:space="0"/>
            </w:tcBorders>
            <w:vAlign w:val="center"/>
          </w:tcPr>
          <w:p>
            <w:pPr>
              <w:spacing w:after="120" w:line="276" w:lineRule="auto"/>
              <w:jc w:val="center"/>
              <w:rPr>
                <w:rFonts w:ascii="Century Gothic" w:hAnsi="Century Gothic" w:cs="Calibri"/>
                <w:sz w:val="18"/>
                <w:szCs w:val="18"/>
                <w:lang w:eastAsia="id-ID"/>
              </w:rPr>
            </w:pPr>
            <w:r>
              <w:rPr>
                <w:rFonts w:ascii="Century Gothic" w:hAnsi="Century Gothic" w:cs="Calibri"/>
                <w:sz w:val="18"/>
                <w:szCs w:val="18"/>
                <w:lang w:eastAsia="id-ID"/>
              </w:rPr>
              <w:t>4</w:t>
            </w:r>
            <w:r>
              <w:rPr>
                <w:rFonts w:ascii="Century Gothic" w:hAnsi="Century Gothic" w:cs="Calibri"/>
                <w:sz w:val="18"/>
                <w:szCs w:val="18"/>
                <w:lang w:val="id-ID" w:eastAsia="id-ID"/>
              </w:rPr>
              <w:t>.</w:t>
            </w:r>
            <w:r>
              <w:rPr>
                <w:rFonts w:ascii="Century Gothic" w:hAnsi="Century Gothic" w:cs="Calibri"/>
                <w:sz w:val="18"/>
                <w:szCs w:val="18"/>
                <w:lang w:eastAsia="id-ID"/>
              </w:rPr>
              <w:t>436</w:t>
            </w:r>
            <w:r>
              <w:rPr>
                <w:rFonts w:ascii="Century Gothic" w:hAnsi="Century Gothic" w:cs="Calibri"/>
                <w:sz w:val="18"/>
                <w:szCs w:val="18"/>
                <w:lang w:val="id-ID" w:eastAsia="id-ID"/>
              </w:rPr>
              <w:t>.</w:t>
            </w:r>
            <w:r>
              <w:rPr>
                <w:rFonts w:ascii="Century Gothic" w:hAnsi="Century Gothic" w:cs="Calibri"/>
                <w:sz w:val="18"/>
                <w:szCs w:val="18"/>
                <w:lang w:eastAsia="id-ID"/>
              </w:rPr>
              <w:t>300</w:t>
            </w:r>
            <w:r>
              <w:rPr>
                <w:rFonts w:ascii="Century Gothic" w:hAnsi="Century Gothic" w:cs="Calibri"/>
                <w:sz w:val="18"/>
                <w:szCs w:val="18"/>
                <w:lang w:val="id-ID" w:eastAsia="id-ID"/>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1" w:hRule="atLeast"/>
        </w:trPr>
        <w:tc>
          <w:tcPr>
            <w:tcW w:w="1559" w:type="dxa"/>
            <w:tcBorders>
              <w:top w:val="double" w:color="auto" w:sz="4" w:space="0"/>
            </w:tcBorders>
          </w:tcPr>
          <w:p>
            <w:pPr>
              <w:spacing w:after="120" w:line="276" w:lineRule="auto"/>
              <w:jc w:val="both"/>
              <w:rPr>
                <w:rFonts w:ascii="Century Gothic" w:hAnsi="Century Gothic" w:cs="Calibri"/>
                <w:b/>
                <w:sz w:val="18"/>
                <w:szCs w:val="18"/>
                <w:lang w:eastAsia="id-ID"/>
              </w:rPr>
            </w:pPr>
            <w:r>
              <w:rPr>
                <w:rFonts w:ascii="Century Gothic" w:hAnsi="Century Gothic" w:cs="Calibri"/>
                <w:b/>
                <w:sz w:val="18"/>
                <w:szCs w:val="18"/>
                <w:lang w:eastAsia="id-ID"/>
              </w:rPr>
              <w:t>Jumlah</w:t>
            </w:r>
          </w:p>
        </w:tc>
        <w:tc>
          <w:tcPr>
            <w:tcW w:w="1134" w:type="dxa"/>
            <w:tcBorders>
              <w:top w:val="double" w:color="auto" w:sz="4" w:space="0"/>
            </w:tcBorders>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0,-</w:t>
            </w:r>
          </w:p>
        </w:tc>
        <w:tc>
          <w:tcPr>
            <w:tcW w:w="1276" w:type="dxa"/>
            <w:tcBorders>
              <w:top w:val="double" w:color="auto" w:sz="4" w:space="0"/>
            </w:tcBorders>
            <w:vAlign w:val="center"/>
          </w:tcPr>
          <w:p>
            <w:pPr>
              <w:spacing w:after="120" w:line="276" w:lineRule="auto"/>
              <w:jc w:val="center"/>
              <w:rPr>
                <w:rFonts w:ascii="Century Gothic" w:hAnsi="Century Gothic" w:cs="Calibri"/>
                <w:b/>
                <w:sz w:val="18"/>
                <w:szCs w:val="18"/>
                <w:lang w:val="id-ID" w:eastAsia="id-ID"/>
              </w:rPr>
            </w:pPr>
            <w:r>
              <w:rPr>
                <w:rFonts w:ascii="Century Gothic" w:hAnsi="Century Gothic" w:cs="Calibri"/>
                <w:b/>
                <w:sz w:val="18"/>
                <w:szCs w:val="18"/>
                <w:lang w:eastAsia="id-ID"/>
              </w:rPr>
              <w:t>37</w:t>
            </w:r>
            <w:r>
              <w:rPr>
                <w:rFonts w:ascii="Century Gothic" w:hAnsi="Century Gothic" w:cs="Calibri"/>
                <w:b/>
                <w:sz w:val="18"/>
                <w:szCs w:val="18"/>
                <w:lang w:val="id-ID" w:eastAsia="id-ID"/>
              </w:rPr>
              <w:t>.</w:t>
            </w:r>
            <w:r>
              <w:rPr>
                <w:rFonts w:ascii="Century Gothic" w:hAnsi="Century Gothic" w:cs="Calibri"/>
                <w:b/>
                <w:sz w:val="18"/>
                <w:szCs w:val="18"/>
                <w:lang w:eastAsia="id-ID"/>
              </w:rPr>
              <w:t>037</w:t>
            </w:r>
            <w:r>
              <w:rPr>
                <w:rFonts w:ascii="Century Gothic" w:hAnsi="Century Gothic" w:cs="Calibri"/>
                <w:b/>
                <w:sz w:val="18"/>
                <w:szCs w:val="18"/>
                <w:lang w:val="id-ID" w:eastAsia="id-ID"/>
              </w:rPr>
              <w:t>.</w:t>
            </w:r>
            <w:r>
              <w:rPr>
                <w:rFonts w:ascii="Century Gothic" w:hAnsi="Century Gothic" w:cs="Calibri"/>
                <w:b/>
                <w:sz w:val="18"/>
                <w:szCs w:val="18"/>
                <w:lang w:eastAsia="id-ID"/>
              </w:rPr>
              <w:t>759</w:t>
            </w:r>
            <w:r>
              <w:rPr>
                <w:rFonts w:ascii="Century Gothic" w:hAnsi="Century Gothic" w:cs="Calibri"/>
                <w:b/>
                <w:sz w:val="18"/>
                <w:szCs w:val="18"/>
                <w:lang w:val="id-ID" w:eastAsia="id-ID"/>
              </w:rPr>
              <w:t>,-</w:t>
            </w:r>
          </w:p>
        </w:tc>
        <w:tc>
          <w:tcPr>
            <w:tcW w:w="1276" w:type="dxa"/>
            <w:tcBorders>
              <w:top w:val="double" w:color="auto" w:sz="4" w:space="0"/>
            </w:tcBorders>
            <w:vAlign w:val="center"/>
          </w:tcPr>
          <w:p>
            <w:pPr>
              <w:spacing w:after="120" w:line="276" w:lineRule="auto"/>
              <w:jc w:val="center"/>
              <w:rPr>
                <w:rFonts w:ascii="Century Gothic" w:hAnsi="Century Gothic" w:cs="Calibri"/>
                <w:b/>
                <w:sz w:val="18"/>
                <w:szCs w:val="18"/>
                <w:lang w:val="id-ID" w:eastAsia="id-ID"/>
              </w:rPr>
            </w:pPr>
            <w:r>
              <w:rPr>
                <w:rFonts w:ascii="Century Gothic" w:hAnsi="Century Gothic" w:cs="Calibri"/>
                <w:b/>
                <w:sz w:val="18"/>
                <w:szCs w:val="18"/>
                <w:lang w:eastAsia="id-ID"/>
              </w:rPr>
              <w:t>38</w:t>
            </w:r>
            <w:r>
              <w:rPr>
                <w:rFonts w:ascii="Century Gothic" w:hAnsi="Century Gothic" w:cs="Calibri"/>
                <w:b/>
                <w:sz w:val="18"/>
                <w:szCs w:val="18"/>
                <w:lang w:val="id-ID" w:eastAsia="id-ID"/>
              </w:rPr>
              <w:t>.</w:t>
            </w:r>
            <w:r>
              <w:rPr>
                <w:rFonts w:ascii="Century Gothic" w:hAnsi="Century Gothic" w:cs="Calibri"/>
                <w:b/>
                <w:sz w:val="18"/>
                <w:szCs w:val="18"/>
                <w:lang w:eastAsia="id-ID"/>
              </w:rPr>
              <w:t>430</w:t>
            </w:r>
            <w:r>
              <w:rPr>
                <w:rFonts w:ascii="Century Gothic" w:hAnsi="Century Gothic" w:cs="Calibri"/>
                <w:b/>
                <w:sz w:val="18"/>
                <w:szCs w:val="18"/>
                <w:lang w:val="id-ID" w:eastAsia="id-ID"/>
              </w:rPr>
              <w:t>.</w:t>
            </w:r>
            <w:r>
              <w:rPr>
                <w:rFonts w:ascii="Century Gothic" w:hAnsi="Century Gothic" w:cs="Calibri"/>
                <w:b/>
                <w:sz w:val="18"/>
                <w:szCs w:val="18"/>
                <w:lang w:eastAsia="id-ID"/>
              </w:rPr>
              <w:t>375</w:t>
            </w:r>
            <w:r>
              <w:rPr>
                <w:rFonts w:ascii="Century Gothic" w:hAnsi="Century Gothic" w:cs="Calibri"/>
                <w:b/>
                <w:sz w:val="18"/>
                <w:szCs w:val="18"/>
                <w:lang w:val="id-ID" w:eastAsia="id-ID"/>
              </w:rPr>
              <w:t>,-</w:t>
            </w:r>
          </w:p>
        </w:tc>
        <w:tc>
          <w:tcPr>
            <w:tcW w:w="850" w:type="dxa"/>
            <w:tcBorders>
              <w:top w:val="double" w:color="auto" w:sz="4" w:space="0"/>
            </w:tcBorders>
            <w:vAlign w:val="center"/>
          </w:tcPr>
          <w:p>
            <w:pPr>
              <w:spacing w:after="120" w:line="276" w:lineRule="auto"/>
              <w:rPr>
                <w:rFonts w:ascii="Century Gothic" w:hAnsi="Century Gothic" w:cs="Calibri"/>
                <w:sz w:val="18"/>
                <w:szCs w:val="18"/>
                <w:lang w:val="id-ID" w:eastAsia="id-ID"/>
              </w:rPr>
            </w:pPr>
            <w:r>
              <w:rPr>
                <w:rFonts w:ascii="Century Gothic" w:hAnsi="Century Gothic" w:cs="Calibri"/>
                <w:sz w:val="18"/>
                <w:szCs w:val="18"/>
                <w:lang w:val="id-ID" w:eastAsia="id-ID"/>
              </w:rPr>
              <w:t>0,-</w:t>
            </w:r>
          </w:p>
        </w:tc>
        <w:tc>
          <w:tcPr>
            <w:tcW w:w="1276" w:type="dxa"/>
            <w:tcBorders>
              <w:top w:val="double" w:color="auto" w:sz="4" w:space="0"/>
            </w:tcBorders>
            <w:vAlign w:val="center"/>
          </w:tcPr>
          <w:p>
            <w:pPr>
              <w:spacing w:after="120" w:line="276" w:lineRule="auto"/>
              <w:jc w:val="center"/>
              <w:rPr>
                <w:rFonts w:ascii="Century Gothic" w:hAnsi="Century Gothic" w:cs="Calibri"/>
                <w:b/>
                <w:sz w:val="18"/>
                <w:szCs w:val="18"/>
                <w:lang w:val="id-ID" w:eastAsia="id-ID"/>
              </w:rPr>
            </w:pPr>
            <w:r>
              <w:rPr>
                <w:rFonts w:ascii="Century Gothic" w:hAnsi="Century Gothic" w:cs="Calibri"/>
                <w:b/>
                <w:sz w:val="18"/>
                <w:szCs w:val="18"/>
                <w:lang w:eastAsia="id-ID"/>
              </w:rPr>
              <w:t>38</w:t>
            </w:r>
            <w:r>
              <w:rPr>
                <w:rFonts w:ascii="Century Gothic" w:hAnsi="Century Gothic" w:cs="Calibri"/>
                <w:b/>
                <w:sz w:val="18"/>
                <w:szCs w:val="18"/>
                <w:lang w:val="id-ID" w:eastAsia="id-ID"/>
              </w:rPr>
              <w:t>.</w:t>
            </w:r>
            <w:r>
              <w:rPr>
                <w:rFonts w:ascii="Century Gothic" w:hAnsi="Century Gothic" w:cs="Calibri"/>
                <w:b/>
                <w:sz w:val="18"/>
                <w:szCs w:val="18"/>
                <w:lang w:eastAsia="id-ID"/>
              </w:rPr>
              <w:t>430</w:t>
            </w:r>
            <w:r>
              <w:rPr>
                <w:rFonts w:ascii="Century Gothic" w:hAnsi="Century Gothic" w:cs="Calibri"/>
                <w:b/>
                <w:sz w:val="18"/>
                <w:szCs w:val="18"/>
                <w:lang w:val="id-ID" w:eastAsia="id-ID"/>
              </w:rPr>
              <w:t>.</w:t>
            </w:r>
            <w:r>
              <w:rPr>
                <w:rFonts w:ascii="Century Gothic" w:hAnsi="Century Gothic" w:cs="Calibri"/>
                <w:b/>
                <w:sz w:val="18"/>
                <w:szCs w:val="18"/>
                <w:lang w:eastAsia="id-ID"/>
              </w:rPr>
              <w:t>375</w:t>
            </w:r>
            <w:r>
              <w:rPr>
                <w:rFonts w:ascii="Century Gothic" w:hAnsi="Century Gothic" w:cs="Calibri"/>
                <w:b/>
                <w:sz w:val="18"/>
                <w:szCs w:val="18"/>
                <w:lang w:val="id-ID" w:eastAsia="id-ID"/>
              </w:rPr>
              <w:t>,-</w:t>
            </w:r>
          </w:p>
        </w:tc>
        <w:tc>
          <w:tcPr>
            <w:tcW w:w="1276" w:type="dxa"/>
            <w:tcBorders>
              <w:top w:val="double" w:color="auto" w:sz="4" w:space="0"/>
            </w:tcBorders>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37</w:t>
            </w:r>
            <w:r>
              <w:rPr>
                <w:rFonts w:ascii="Century Gothic" w:hAnsi="Century Gothic" w:cs="Calibri"/>
                <w:b/>
                <w:sz w:val="18"/>
                <w:szCs w:val="18"/>
                <w:lang w:val="id-ID" w:eastAsia="id-ID"/>
              </w:rPr>
              <w:t>.</w:t>
            </w:r>
            <w:r>
              <w:rPr>
                <w:rFonts w:ascii="Century Gothic" w:hAnsi="Century Gothic" w:cs="Calibri"/>
                <w:b/>
                <w:sz w:val="18"/>
                <w:szCs w:val="18"/>
                <w:lang w:eastAsia="id-ID"/>
              </w:rPr>
              <w:t>037</w:t>
            </w:r>
            <w:r>
              <w:rPr>
                <w:rFonts w:ascii="Century Gothic" w:hAnsi="Century Gothic" w:cs="Calibri"/>
                <w:b/>
                <w:sz w:val="18"/>
                <w:szCs w:val="18"/>
                <w:lang w:val="id-ID" w:eastAsia="id-ID"/>
              </w:rPr>
              <w:t>.</w:t>
            </w:r>
            <w:r>
              <w:rPr>
                <w:rFonts w:ascii="Century Gothic" w:hAnsi="Century Gothic" w:cs="Calibri"/>
                <w:b/>
                <w:sz w:val="18"/>
                <w:szCs w:val="18"/>
                <w:lang w:eastAsia="id-ID"/>
              </w:rPr>
              <w:t>759</w:t>
            </w:r>
            <w:r>
              <w:rPr>
                <w:rFonts w:ascii="Century Gothic" w:hAnsi="Century Gothic" w:cs="Calibri"/>
                <w:b/>
                <w:sz w:val="18"/>
                <w:szCs w:val="18"/>
                <w:lang w:val="id-ID" w:eastAsia="id-ID"/>
              </w:rPr>
              <w:t>,-</w:t>
            </w:r>
          </w:p>
        </w:tc>
      </w:tr>
    </w:tbl>
    <w:p>
      <w:pPr>
        <w:spacing w:after="120" w:line="276" w:lineRule="auto"/>
        <w:ind w:left="1800"/>
        <w:jc w:val="both"/>
        <w:rPr>
          <w:rFonts w:ascii="Century Gothic" w:hAnsi="Century Gothic" w:cs="Calibri"/>
          <w:sz w:val="18"/>
          <w:szCs w:val="18"/>
          <w:lang w:eastAsia="id-ID"/>
        </w:rPr>
      </w:pPr>
    </w:p>
    <w:p>
      <w:pPr>
        <w:numPr>
          <w:ilvl w:val="2"/>
          <w:numId w:val="56"/>
        </w:numPr>
        <w:spacing w:after="120" w:line="276" w:lineRule="auto"/>
        <w:ind w:left="1418" w:hanging="284"/>
        <w:jc w:val="both"/>
        <w:rPr>
          <w:rFonts w:ascii="Century Gothic" w:hAnsi="Century Gothic" w:cs="Calibri"/>
          <w:sz w:val="18"/>
          <w:szCs w:val="18"/>
          <w:lang w:eastAsia="id-ID"/>
        </w:rPr>
      </w:pPr>
      <w:r>
        <w:rPr>
          <w:rFonts w:ascii="Century Gothic" w:hAnsi="Century Gothic" w:cs="Calibri"/>
          <w:sz w:val="18"/>
          <w:szCs w:val="18"/>
          <w:lang w:eastAsia="id-ID"/>
        </w:rPr>
        <w:t>Penyesuaian pengakuan Beban Premi Asuransi untuk mengakui beban dibayar dimuka atas beban premi asuransi  kendaraan yang belum jatuh tempo atau sebaliknya.</w:t>
      </w:r>
    </w:p>
    <w:p>
      <w:pPr>
        <w:spacing w:after="120" w:line="276" w:lineRule="auto"/>
        <w:ind w:left="2160"/>
        <w:jc w:val="both"/>
        <w:rPr>
          <w:rFonts w:ascii="Century Gothic" w:hAnsi="Century Gothic" w:cs="Calibri"/>
          <w:sz w:val="18"/>
          <w:szCs w:val="18"/>
          <w:lang w:eastAsia="id-ID"/>
        </w:rPr>
      </w:pPr>
    </w:p>
    <w:tbl>
      <w:tblPr>
        <w:tblStyle w:val="30"/>
        <w:tblW w:w="8931" w:type="dxa"/>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1276"/>
        <w:gridCol w:w="1134"/>
        <w:gridCol w:w="1275"/>
        <w:gridCol w:w="1276"/>
        <w:gridCol w:w="1276"/>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8" w:type="dxa"/>
            <w:vMerge w:val="restart"/>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Objek Belanja LRA/LO</w:t>
            </w:r>
          </w:p>
        </w:tc>
        <w:tc>
          <w:tcPr>
            <w:tcW w:w="2410" w:type="dxa"/>
            <w:gridSpan w:val="2"/>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Penyesuaian Smtr 1</w:t>
            </w:r>
          </w:p>
        </w:tc>
        <w:tc>
          <w:tcPr>
            <w:tcW w:w="2551" w:type="dxa"/>
            <w:gridSpan w:val="2"/>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Penyesuaian Smtr 2</w:t>
            </w:r>
          </w:p>
        </w:tc>
        <w:tc>
          <w:tcPr>
            <w:tcW w:w="2552" w:type="dxa"/>
            <w:gridSpan w:val="2"/>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Jumlah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8" w:type="dxa"/>
            <w:vMerge w:val="continue"/>
            <w:tcBorders>
              <w:bottom w:val="single" w:color="auto" w:sz="4" w:space="0"/>
            </w:tcBorders>
            <w:vAlign w:val="center"/>
          </w:tcPr>
          <w:p>
            <w:pPr>
              <w:spacing w:after="120" w:line="276" w:lineRule="auto"/>
              <w:jc w:val="center"/>
              <w:rPr>
                <w:rFonts w:ascii="Century Gothic" w:hAnsi="Century Gothic" w:cs="Calibri"/>
                <w:b/>
                <w:sz w:val="18"/>
                <w:szCs w:val="18"/>
                <w:lang w:eastAsia="id-ID"/>
              </w:rPr>
            </w:pPr>
          </w:p>
        </w:tc>
        <w:tc>
          <w:tcPr>
            <w:tcW w:w="1276" w:type="dxa"/>
            <w:tcBorders>
              <w:bottom w:val="single" w:color="auto" w:sz="4" w:space="0"/>
            </w:tcBorders>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Debet</w:t>
            </w:r>
          </w:p>
        </w:tc>
        <w:tc>
          <w:tcPr>
            <w:tcW w:w="1134" w:type="dxa"/>
            <w:tcBorders>
              <w:bottom w:val="single" w:color="auto" w:sz="4" w:space="0"/>
            </w:tcBorders>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Kredit</w:t>
            </w:r>
          </w:p>
        </w:tc>
        <w:tc>
          <w:tcPr>
            <w:tcW w:w="1275" w:type="dxa"/>
            <w:tcBorders>
              <w:bottom w:val="single" w:color="auto" w:sz="4" w:space="0"/>
            </w:tcBorders>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Debet</w:t>
            </w:r>
          </w:p>
        </w:tc>
        <w:tc>
          <w:tcPr>
            <w:tcW w:w="1276" w:type="dxa"/>
            <w:tcBorders>
              <w:bottom w:val="single" w:color="auto" w:sz="4" w:space="0"/>
            </w:tcBorders>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Kredit</w:t>
            </w:r>
          </w:p>
        </w:tc>
        <w:tc>
          <w:tcPr>
            <w:tcW w:w="1276" w:type="dxa"/>
            <w:tcBorders>
              <w:bottom w:val="single" w:color="auto" w:sz="4" w:space="0"/>
            </w:tcBorders>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Debet</w:t>
            </w:r>
          </w:p>
        </w:tc>
        <w:tc>
          <w:tcPr>
            <w:tcW w:w="1276" w:type="dxa"/>
            <w:tcBorders>
              <w:bottom w:val="single" w:color="auto" w:sz="4" w:space="0"/>
            </w:tcBorders>
            <w:vAlign w:val="center"/>
          </w:tcPr>
          <w:p>
            <w:pPr>
              <w:spacing w:after="120" w:line="276" w:lineRule="auto"/>
              <w:jc w:val="center"/>
              <w:rPr>
                <w:rFonts w:ascii="Century Gothic" w:hAnsi="Century Gothic" w:cs="Calibri"/>
                <w:b/>
                <w:sz w:val="18"/>
                <w:szCs w:val="18"/>
                <w:lang w:eastAsia="id-ID"/>
              </w:rPr>
            </w:pPr>
            <w:r>
              <w:rPr>
                <w:rFonts w:ascii="Century Gothic" w:hAnsi="Century Gothic" w:cs="Calibri"/>
                <w:b/>
                <w:sz w:val="18"/>
                <w:szCs w:val="18"/>
                <w:lang w:eastAsia="id-ID"/>
              </w:rPr>
              <w:t>Kredit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6" w:hRule="atLeast"/>
        </w:trPr>
        <w:tc>
          <w:tcPr>
            <w:tcW w:w="1418" w:type="dxa"/>
            <w:tcBorders>
              <w:bottom w:val="double" w:color="auto" w:sz="4" w:space="0"/>
            </w:tcBorders>
          </w:tcPr>
          <w:p>
            <w:pPr>
              <w:numPr>
                <w:ilvl w:val="0"/>
                <w:numId w:val="52"/>
              </w:numPr>
              <w:spacing w:after="120" w:line="276" w:lineRule="auto"/>
              <w:jc w:val="both"/>
              <w:rPr>
                <w:rFonts w:ascii="Century Gothic" w:hAnsi="Century Gothic" w:cs="Calibri"/>
                <w:sz w:val="18"/>
                <w:szCs w:val="18"/>
                <w:lang w:eastAsia="id-ID"/>
              </w:rPr>
            </w:pPr>
            <w:r>
              <w:rPr>
                <w:rFonts w:ascii="Century Gothic" w:hAnsi="Century Gothic" w:cs="Calibri"/>
                <w:sz w:val="18"/>
                <w:szCs w:val="18"/>
                <w:lang w:eastAsia="id-ID"/>
              </w:rPr>
              <w:t>Belanja  Premi Asuransi</w:t>
            </w:r>
          </w:p>
        </w:tc>
        <w:tc>
          <w:tcPr>
            <w:tcW w:w="1276" w:type="dxa"/>
            <w:tcBorders>
              <w:bottom w:val="double" w:color="auto" w:sz="4" w:space="0"/>
            </w:tcBorders>
            <w:vAlign w:val="center"/>
          </w:tcPr>
          <w:p>
            <w:pPr>
              <w:spacing w:after="120" w:line="276" w:lineRule="auto"/>
              <w:ind w:hanging="597"/>
              <w:rPr>
                <w:rFonts w:ascii="Century Gothic" w:hAnsi="Century Gothic" w:cs="Calibri"/>
                <w:sz w:val="18"/>
                <w:szCs w:val="18"/>
                <w:lang w:val="id-ID" w:eastAsia="id-ID"/>
              </w:rPr>
            </w:pPr>
            <w:r>
              <w:rPr>
                <w:rFonts w:ascii="Century Gothic" w:hAnsi="Century Gothic" w:cs="Calibri"/>
                <w:sz w:val="18"/>
                <w:szCs w:val="18"/>
                <w:lang w:eastAsia="id-ID"/>
              </w:rPr>
              <w:t>17</w:t>
            </w:r>
            <w:r>
              <w:rPr>
                <w:rFonts w:ascii="Century Gothic" w:hAnsi="Century Gothic" w:cs="Calibri"/>
                <w:sz w:val="18"/>
                <w:szCs w:val="18"/>
                <w:lang w:val="id-ID" w:eastAsia="id-ID"/>
              </w:rPr>
              <w:t>.</w:t>
            </w:r>
            <w:r>
              <w:rPr>
                <w:rFonts w:ascii="Century Gothic" w:hAnsi="Century Gothic" w:cs="Calibri"/>
                <w:sz w:val="18"/>
                <w:szCs w:val="18"/>
                <w:lang w:eastAsia="id-ID"/>
              </w:rPr>
              <w:t>187</w:t>
            </w:r>
            <w:r>
              <w:rPr>
                <w:rFonts w:ascii="Century Gothic" w:hAnsi="Century Gothic" w:cs="Calibri"/>
                <w:sz w:val="18"/>
                <w:szCs w:val="18"/>
                <w:lang w:val="id-ID" w:eastAsia="id-ID"/>
              </w:rPr>
              <w:t>.</w:t>
            </w:r>
            <w:r>
              <w:rPr>
                <w:rFonts w:ascii="Century Gothic" w:hAnsi="Century Gothic" w:cs="Calibri"/>
                <w:sz w:val="18"/>
                <w:szCs w:val="18"/>
                <w:lang w:eastAsia="id-ID"/>
              </w:rPr>
              <w:t>375</w:t>
            </w:r>
            <w:r>
              <w:rPr>
                <w:rFonts w:ascii="Century Gothic" w:hAnsi="Century Gothic" w:cs="Calibri"/>
                <w:sz w:val="18"/>
                <w:szCs w:val="18"/>
                <w:lang w:val="id-ID" w:eastAsia="id-ID"/>
              </w:rPr>
              <w:t>,-</w:t>
            </w:r>
          </w:p>
        </w:tc>
        <w:tc>
          <w:tcPr>
            <w:tcW w:w="1134" w:type="dxa"/>
            <w:tcBorders>
              <w:bottom w:val="double" w:color="auto" w:sz="4" w:space="0"/>
            </w:tcBorders>
            <w:vAlign w:val="center"/>
          </w:tcPr>
          <w:p>
            <w:pPr>
              <w:spacing w:after="120" w:line="276" w:lineRule="auto"/>
              <w:ind w:hanging="597"/>
              <w:rPr>
                <w:rFonts w:ascii="Century Gothic" w:hAnsi="Century Gothic" w:cs="Calibri"/>
                <w:sz w:val="18"/>
                <w:szCs w:val="18"/>
                <w:lang w:val="id-ID" w:eastAsia="id-ID"/>
              </w:rPr>
            </w:pPr>
            <w:r>
              <w:rPr>
                <w:rFonts w:ascii="Century Gothic" w:hAnsi="Century Gothic" w:cs="Calibri"/>
                <w:sz w:val="18"/>
                <w:szCs w:val="18"/>
                <w:lang w:eastAsia="id-ID"/>
              </w:rPr>
              <w:t>1</w:t>
            </w:r>
            <w:r>
              <w:rPr>
                <w:rFonts w:ascii="Century Gothic" w:hAnsi="Century Gothic" w:cs="Calibri"/>
                <w:sz w:val="18"/>
                <w:szCs w:val="18"/>
                <w:lang w:val="id-ID" w:eastAsia="id-ID"/>
              </w:rPr>
              <w:t>.</w:t>
            </w:r>
            <w:r>
              <w:rPr>
                <w:rFonts w:ascii="Century Gothic" w:hAnsi="Century Gothic" w:cs="Calibri"/>
                <w:sz w:val="18"/>
                <w:szCs w:val="18"/>
                <w:lang w:eastAsia="id-ID"/>
              </w:rPr>
              <w:t>142</w:t>
            </w:r>
            <w:r>
              <w:rPr>
                <w:rFonts w:ascii="Century Gothic" w:hAnsi="Century Gothic" w:cs="Calibri"/>
                <w:sz w:val="18"/>
                <w:szCs w:val="18"/>
                <w:lang w:val="id-ID" w:eastAsia="id-ID"/>
              </w:rPr>
              <w:t>.</w:t>
            </w:r>
            <w:r>
              <w:rPr>
                <w:rFonts w:ascii="Century Gothic" w:hAnsi="Century Gothic" w:cs="Calibri"/>
                <w:sz w:val="18"/>
                <w:szCs w:val="18"/>
                <w:lang w:eastAsia="id-ID"/>
              </w:rPr>
              <w:t>857</w:t>
            </w:r>
            <w:r>
              <w:rPr>
                <w:rFonts w:ascii="Century Gothic" w:hAnsi="Century Gothic" w:cs="Calibri"/>
                <w:sz w:val="18"/>
                <w:szCs w:val="18"/>
                <w:lang w:val="id-ID" w:eastAsia="id-ID"/>
              </w:rPr>
              <w:t>,-</w:t>
            </w:r>
          </w:p>
        </w:tc>
        <w:tc>
          <w:tcPr>
            <w:tcW w:w="1275" w:type="dxa"/>
            <w:tcBorders>
              <w:bottom w:val="double" w:color="auto" w:sz="4" w:space="0"/>
            </w:tcBorders>
            <w:vAlign w:val="center"/>
          </w:tcPr>
          <w:p>
            <w:pPr>
              <w:spacing w:after="120" w:line="276" w:lineRule="auto"/>
              <w:ind w:hanging="597"/>
              <w:rPr>
                <w:rFonts w:ascii="Century Gothic" w:hAnsi="Century Gothic" w:cs="Calibri"/>
                <w:sz w:val="18"/>
                <w:szCs w:val="18"/>
                <w:lang w:val="id-ID" w:eastAsia="id-ID"/>
              </w:rPr>
            </w:pPr>
            <w:r>
              <w:rPr>
                <w:rFonts w:ascii="Century Gothic" w:hAnsi="Century Gothic" w:cs="Calibri"/>
                <w:sz w:val="18"/>
                <w:szCs w:val="18"/>
                <w:lang w:val="id-ID" w:eastAsia="id-ID"/>
              </w:rPr>
              <w:t>15.465.669,50</w:t>
            </w:r>
          </w:p>
        </w:tc>
        <w:tc>
          <w:tcPr>
            <w:tcW w:w="1276" w:type="dxa"/>
            <w:tcBorders>
              <w:bottom w:val="double" w:color="auto" w:sz="4" w:space="0"/>
            </w:tcBorders>
            <w:vAlign w:val="center"/>
          </w:tcPr>
          <w:p>
            <w:pPr>
              <w:spacing w:after="120" w:line="276" w:lineRule="auto"/>
              <w:ind w:hanging="597"/>
              <w:rPr>
                <w:rFonts w:ascii="Century Gothic" w:hAnsi="Century Gothic" w:cs="Calibri"/>
                <w:sz w:val="18"/>
                <w:szCs w:val="18"/>
                <w:lang w:val="id-ID" w:eastAsia="id-ID"/>
              </w:rPr>
            </w:pPr>
            <w:r>
              <w:rPr>
                <w:rFonts w:ascii="Century Gothic" w:hAnsi="Century Gothic" w:cs="Calibri"/>
                <w:sz w:val="18"/>
                <w:szCs w:val="18"/>
                <w:lang w:val="id-ID" w:eastAsia="id-ID"/>
              </w:rPr>
              <w:t>29.806.917,-</w:t>
            </w:r>
          </w:p>
        </w:tc>
        <w:tc>
          <w:tcPr>
            <w:tcW w:w="1276" w:type="dxa"/>
            <w:tcBorders>
              <w:bottom w:val="double" w:color="auto" w:sz="4" w:space="0"/>
            </w:tcBorders>
            <w:vAlign w:val="center"/>
          </w:tcPr>
          <w:p>
            <w:pPr>
              <w:spacing w:after="120" w:line="276" w:lineRule="auto"/>
              <w:ind w:hanging="597"/>
              <w:rPr>
                <w:rFonts w:ascii="Century Gothic" w:hAnsi="Century Gothic" w:cs="Calibri"/>
                <w:sz w:val="18"/>
                <w:szCs w:val="18"/>
                <w:lang w:val="id-ID" w:eastAsia="id-ID"/>
              </w:rPr>
            </w:pPr>
            <w:r>
              <w:rPr>
                <w:rFonts w:ascii="Century Gothic" w:hAnsi="Century Gothic" w:cs="Calibri"/>
                <w:sz w:val="18"/>
                <w:szCs w:val="18"/>
                <w:lang w:val="id-ID" w:eastAsia="id-ID"/>
              </w:rPr>
              <w:t>32.653.044,50</w:t>
            </w:r>
          </w:p>
        </w:tc>
        <w:tc>
          <w:tcPr>
            <w:tcW w:w="1276" w:type="dxa"/>
            <w:tcBorders>
              <w:bottom w:val="double" w:color="auto" w:sz="4" w:space="0"/>
            </w:tcBorders>
            <w:vAlign w:val="center"/>
          </w:tcPr>
          <w:p>
            <w:pPr>
              <w:spacing w:after="120" w:line="276" w:lineRule="auto"/>
              <w:ind w:hanging="597"/>
              <w:rPr>
                <w:rFonts w:ascii="Century Gothic" w:hAnsi="Century Gothic" w:cs="Calibri"/>
                <w:sz w:val="18"/>
                <w:szCs w:val="18"/>
                <w:lang w:eastAsia="id-ID"/>
              </w:rPr>
            </w:pPr>
            <w:r>
              <w:rPr>
                <w:rFonts w:ascii="Century Gothic" w:hAnsi="Century Gothic" w:cs="Calibri"/>
                <w:sz w:val="18"/>
                <w:szCs w:val="18"/>
                <w:lang w:val="id-ID" w:eastAsia="id-ID"/>
              </w:rPr>
              <w:t>30.949.774,-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trPr>
        <w:tc>
          <w:tcPr>
            <w:tcW w:w="1418" w:type="dxa"/>
            <w:tcBorders>
              <w:top w:val="double" w:color="auto" w:sz="4" w:space="0"/>
            </w:tcBorders>
          </w:tcPr>
          <w:p>
            <w:pPr>
              <w:spacing w:after="120" w:line="276" w:lineRule="auto"/>
              <w:jc w:val="both"/>
              <w:rPr>
                <w:rFonts w:ascii="Century Gothic" w:hAnsi="Century Gothic" w:cs="Calibri"/>
                <w:b/>
                <w:sz w:val="18"/>
                <w:szCs w:val="18"/>
                <w:lang w:eastAsia="id-ID"/>
              </w:rPr>
            </w:pPr>
            <w:r>
              <w:rPr>
                <w:rFonts w:ascii="Century Gothic" w:hAnsi="Century Gothic" w:cs="Calibri"/>
                <w:b/>
                <w:sz w:val="18"/>
                <w:szCs w:val="18"/>
                <w:lang w:eastAsia="id-ID"/>
              </w:rPr>
              <w:t>Jumlah</w:t>
            </w:r>
          </w:p>
        </w:tc>
        <w:tc>
          <w:tcPr>
            <w:tcW w:w="1276" w:type="dxa"/>
            <w:tcBorders>
              <w:top w:val="double" w:color="auto" w:sz="4" w:space="0"/>
            </w:tcBorders>
            <w:vAlign w:val="center"/>
          </w:tcPr>
          <w:p>
            <w:pPr>
              <w:spacing w:after="120" w:line="276" w:lineRule="auto"/>
              <w:ind w:hanging="597"/>
              <w:rPr>
                <w:rFonts w:ascii="Century Gothic" w:hAnsi="Century Gothic" w:cs="Calibri"/>
                <w:b/>
                <w:sz w:val="18"/>
                <w:szCs w:val="18"/>
                <w:lang w:val="id-ID" w:eastAsia="id-ID"/>
              </w:rPr>
            </w:pPr>
            <w:r>
              <w:rPr>
                <w:rFonts w:ascii="Century Gothic" w:hAnsi="Century Gothic" w:cs="Calibri"/>
                <w:b/>
                <w:sz w:val="18"/>
                <w:szCs w:val="18"/>
                <w:lang w:eastAsia="id-ID"/>
              </w:rPr>
              <w:t>17</w:t>
            </w:r>
            <w:r>
              <w:rPr>
                <w:rFonts w:ascii="Century Gothic" w:hAnsi="Century Gothic" w:cs="Calibri"/>
                <w:b/>
                <w:sz w:val="18"/>
                <w:szCs w:val="18"/>
                <w:lang w:val="id-ID" w:eastAsia="id-ID"/>
              </w:rPr>
              <w:t>.</w:t>
            </w:r>
            <w:r>
              <w:rPr>
                <w:rFonts w:ascii="Century Gothic" w:hAnsi="Century Gothic" w:cs="Calibri"/>
                <w:b/>
                <w:sz w:val="18"/>
                <w:szCs w:val="18"/>
                <w:lang w:eastAsia="id-ID"/>
              </w:rPr>
              <w:t>187</w:t>
            </w:r>
            <w:r>
              <w:rPr>
                <w:rFonts w:ascii="Century Gothic" w:hAnsi="Century Gothic" w:cs="Calibri"/>
                <w:b/>
                <w:sz w:val="18"/>
                <w:szCs w:val="18"/>
                <w:lang w:val="id-ID" w:eastAsia="id-ID"/>
              </w:rPr>
              <w:t>.</w:t>
            </w:r>
            <w:r>
              <w:rPr>
                <w:rFonts w:ascii="Century Gothic" w:hAnsi="Century Gothic" w:cs="Calibri"/>
                <w:b/>
                <w:sz w:val="18"/>
                <w:szCs w:val="18"/>
                <w:lang w:eastAsia="id-ID"/>
              </w:rPr>
              <w:t>375</w:t>
            </w:r>
            <w:r>
              <w:rPr>
                <w:rFonts w:ascii="Century Gothic" w:hAnsi="Century Gothic" w:cs="Calibri"/>
                <w:b/>
                <w:sz w:val="18"/>
                <w:szCs w:val="18"/>
                <w:lang w:val="id-ID" w:eastAsia="id-ID"/>
              </w:rPr>
              <w:t>,-</w:t>
            </w:r>
          </w:p>
        </w:tc>
        <w:tc>
          <w:tcPr>
            <w:tcW w:w="1134" w:type="dxa"/>
            <w:tcBorders>
              <w:top w:val="double" w:color="auto" w:sz="4" w:space="0"/>
            </w:tcBorders>
            <w:vAlign w:val="center"/>
          </w:tcPr>
          <w:p>
            <w:pPr>
              <w:spacing w:after="120" w:line="276" w:lineRule="auto"/>
              <w:ind w:hanging="597"/>
              <w:rPr>
                <w:rFonts w:ascii="Century Gothic" w:hAnsi="Century Gothic" w:cs="Calibri"/>
                <w:b/>
                <w:sz w:val="18"/>
                <w:szCs w:val="18"/>
                <w:lang w:eastAsia="id-ID"/>
              </w:rPr>
            </w:pPr>
            <w:r>
              <w:rPr>
                <w:rFonts w:ascii="Century Gothic" w:hAnsi="Century Gothic" w:cs="Calibri"/>
                <w:b/>
                <w:sz w:val="18"/>
                <w:szCs w:val="18"/>
                <w:lang w:eastAsia="id-ID"/>
              </w:rPr>
              <w:t>1</w:t>
            </w:r>
            <w:r>
              <w:rPr>
                <w:rFonts w:ascii="Century Gothic" w:hAnsi="Century Gothic" w:cs="Calibri"/>
                <w:b/>
                <w:sz w:val="18"/>
                <w:szCs w:val="18"/>
                <w:lang w:val="id-ID" w:eastAsia="id-ID"/>
              </w:rPr>
              <w:t>.</w:t>
            </w:r>
            <w:r>
              <w:rPr>
                <w:rFonts w:ascii="Century Gothic" w:hAnsi="Century Gothic" w:cs="Calibri"/>
                <w:b/>
                <w:sz w:val="18"/>
                <w:szCs w:val="18"/>
                <w:lang w:eastAsia="id-ID"/>
              </w:rPr>
              <w:t>142</w:t>
            </w:r>
            <w:r>
              <w:rPr>
                <w:rFonts w:ascii="Century Gothic" w:hAnsi="Century Gothic" w:cs="Calibri"/>
                <w:b/>
                <w:sz w:val="18"/>
                <w:szCs w:val="18"/>
                <w:lang w:val="id-ID" w:eastAsia="id-ID"/>
              </w:rPr>
              <w:t xml:space="preserve"> .</w:t>
            </w:r>
            <w:r>
              <w:rPr>
                <w:rFonts w:ascii="Century Gothic" w:hAnsi="Century Gothic" w:cs="Calibri"/>
                <w:b/>
                <w:sz w:val="18"/>
                <w:szCs w:val="18"/>
                <w:lang w:eastAsia="id-ID"/>
              </w:rPr>
              <w:t>857</w:t>
            </w:r>
            <w:r>
              <w:rPr>
                <w:rFonts w:ascii="Century Gothic" w:hAnsi="Century Gothic" w:cs="Calibri"/>
                <w:b/>
                <w:sz w:val="18"/>
                <w:szCs w:val="18"/>
                <w:lang w:val="id-ID" w:eastAsia="id-ID"/>
              </w:rPr>
              <w:t>,-</w:t>
            </w:r>
          </w:p>
        </w:tc>
        <w:tc>
          <w:tcPr>
            <w:tcW w:w="1275" w:type="dxa"/>
            <w:tcBorders>
              <w:top w:val="double" w:color="auto" w:sz="4" w:space="0"/>
            </w:tcBorders>
            <w:vAlign w:val="center"/>
          </w:tcPr>
          <w:p>
            <w:pPr>
              <w:spacing w:after="120" w:line="276" w:lineRule="auto"/>
              <w:ind w:hanging="597"/>
              <w:rPr>
                <w:rFonts w:ascii="Century Gothic" w:hAnsi="Century Gothic" w:cs="Calibri"/>
                <w:b/>
                <w:sz w:val="18"/>
                <w:szCs w:val="18"/>
                <w:lang w:eastAsia="id-ID"/>
              </w:rPr>
            </w:pPr>
            <w:r>
              <w:rPr>
                <w:rFonts w:ascii="Century Gothic" w:hAnsi="Century Gothic" w:cs="Calibri"/>
                <w:b/>
                <w:sz w:val="18"/>
                <w:szCs w:val="18"/>
                <w:lang w:val="id-ID" w:eastAsia="id-ID"/>
              </w:rPr>
              <w:t>15.465.669,50</w:t>
            </w:r>
          </w:p>
        </w:tc>
        <w:tc>
          <w:tcPr>
            <w:tcW w:w="1276" w:type="dxa"/>
            <w:tcBorders>
              <w:top w:val="double" w:color="auto" w:sz="4" w:space="0"/>
            </w:tcBorders>
            <w:vAlign w:val="center"/>
          </w:tcPr>
          <w:p>
            <w:pPr>
              <w:spacing w:after="120" w:line="276" w:lineRule="auto"/>
              <w:ind w:hanging="597"/>
              <w:rPr>
                <w:rFonts w:ascii="Century Gothic" w:hAnsi="Century Gothic" w:cs="Calibri"/>
                <w:b/>
                <w:sz w:val="18"/>
                <w:szCs w:val="18"/>
                <w:lang w:eastAsia="id-ID"/>
              </w:rPr>
            </w:pPr>
            <w:r>
              <w:rPr>
                <w:rFonts w:ascii="Century Gothic" w:hAnsi="Century Gothic" w:cs="Calibri"/>
                <w:b/>
                <w:sz w:val="18"/>
                <w:szCs w:val="18"/>
                <w:lang w:val="id-ID" w:eastAsia="id-ID"/>
              </w:rPr>
              <w:t>29.806.917,-</w:t>
            </w:r>
          </w:p>
        </w:tc>
        <w:tc>
          <w:tcPr>
            <w:tcW w:w="1276" w:type="dxa"/>
            <w:tcBorders>
              <w:top w:val="double" w:color="auto" w:sz="4" w:space="0"/>
            </w:tcBorders>
            <w:vAlign w:val="center"/>
          </w:tcPr>
          <w:p>
            <w:pPr>
              <w:spacing w:after="120" w:line="276" w:lineRule="auto"/>
              <w:ind w:hanging="597"/>
              <w:rPr>
                <w:rFonts w:ascii="Century Gothic" w:hAnsi="Century Gothic" w:cs="Calibri"/>
                <w:b/>
                <w:sz w:val="18"/>
                <w:szCs w:val="18"/>
                <w:lang w:eastAsia="id-ID"/>
              </w:rPr>
            </w:pPr>
            <w:r>
              <w:rPr>
                <w:rFonts w:ascii="Century Gothic" w:hAnsi="Century Gothic" w:cs="Calibri"/>
                <w:b/>
                <w:sz w:val="18"/>
                <w:szCs w:val="18"/>
                <w:lang w:val="id-ID" w:eastAsia="id-ID"/>
              </w:rPr>
              <w:t>32.653.044,50</w:t>
            </w:r>
          </w:p>
        </w:tc>
        <w:tc>
          <w:tcPr>
            <w:tcW w:w="1276" w:type="dxa"/>
            <w:tcBorders>
              <w:top w:val="double" w:color="auto" w:sz="4" w:space="0"/>
            </w:tcBorders>
            <w:vAlign w:val="center"/>
          </w:tcPr>
          <w:p>
            <w:pPr>
              <w:spacing w:after="120" w:line="276" w:lineRule="auto"/>
              <w:ind w:hanging="597"/>
              <w:rPr>
                <w:rFonts w:ascii="Century Gothic" w:hAnsi="Century Gothic" w:cs="Calibri"/>
                <w:b/>
                <w:sz w:val="18"/>
                <w:szCs w:val="18"/>
                <w:lang w:eastAsia="id-ID"/>
              </w:rPr>
            </w:pPr>
            <w:r>
              <w:rPr>
                <w:rFonts w:ascii="Century Gothic" w:hAnsi="Century Gothic" w:cs="Calibri"/>
                <w:b/>
                <w:sz w:val="18"/>
                <w:szCs w:val="18"/>
                <w:lang w:val="id-ID" w:eastAsia="id-ID"/>
              </w:rPr>
              <w:t>30.949.774,-</w:t>
            </w:r>
          </w:p>
        </w:tc>
      </w:tr>
    </w:tbl>
    <w:p>
      <w:pPr>
        <w:spacing w:after="120" w:line="276" w:lineRule="auto"/>
        <w:jc w:val="both"/>
        <w:rPr>
          <w:rFonts w:ascii="Century Gothic" w:hAnsi="Century Gothic" w:cs="Calibri"/>
          <w:b/>
          <w:sz w:val="18"/>
          <w:szCs w:val="18"/>
          <w:lang w:eastAsia="id-ID"/>
        </w:rPr>
      </w:pPr>
    </w:p>
    <w:tbl>
      <w:tblPr>
        <w:tblStyle w:val="30"/>
        <w:tblW w:w="8789" w:type="dxa"/>
        <w:tblInd w:w="108" w:type="dxa"/>
        <w:tblBorders>
          <w:top w:val="single" w:color="auto" w:sz="18" w:space="0"/>
          <w:left w:val="single" w:color="auto" w:sz="18" w:space="0"/>
          <w:bottom w:val="single" w:color="auto" w:sz="18" w:space="0"/>
          <w:right w:val="single" w:color="auto" w:sz="18" w:space="0"/>
          <w:insideH w:val="single" w:color="auto" w:sz="4" w:space="0"/>
          <w:insideV w:val="single" w:color="auto" w:sz="18" w:space="0"/>
        </w:tblBorders>
        <w:tblLayout w:type="fixed"/>
        <w:tblCellMar>
          <w:top w:w="0" w:type="dxa"/>
          <w:left w:w="108" w:type="dxa"/>
          <w:bottom w:w="0" w:type="dxa"/>
          <w:right w:w="108" w:type="dxa"/>
        </w:tblCellMar>
      </w:tblPr>
      <w:tblGrid>
        <w:gridCol w:w="709"/>
        <w:gridCol w:w="3544"/>
        <w:gridCol w:w="2268"/>
        <w:gridCol w:w="2268"/>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18" w:space="0"/>
          </w:tblBorders>
          <w:tblLayout w:type="fixed"/>
          <w:tblCellMar>
            <w:top w:w="0" w:type="dxa"/>
            <w:left w:w="108" w:type="dxa"/>
            <w:bottom w:w="0" w:type="dxa"/>
            <w:right w:w="108" w:type="dxa"/>
          </w:tblCellMar>
        </w:tblPrEx>
        <w:trPr>
          <w:gridBefore w:val="1"/>
          <w:wBefore w:w="709" w:type="dxa"/>
          <w:trHeight w:val="330" w:hRule="atLeast"/>
        </w:trPr>
        <w:tc>
          <w:tcPr>
            <w:tcW w:w="3544" w:type="dxa"/>
            <w:tcBorders>
              <w:top w:val="single" w:color="auto" w:sz="18" w:space="0"/>
              <w:bottom w:val="single" w:color="auto" w:sz="18" w:space="0"/>
            </w:tcBorders>
            <w:shd w:val="clear" w:color="auto" w:fill="auto"/>
            <w:vAlign w:val="bottom"/>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Perkiraan</w:t>
            </w:r>
          </w:p>
        </w:tc>
        <w:tc>
          <w:tcPr>
            <w:tcW w:w="2268" w:type="dxa"/>
            <w:tcBorders>
              <w:top w:val="single" w:color="auto" w:sz="18" w:space="0"/>
              <w:bottom w:val="single" w:color="auto" w:sz="18" w:space="0"/>
            </w:tcBorders>
            <w:shd w:val="clear" w:color="auto" w:fill="auto"/>
            <w:vAlign w:val="bottom"/>
          </w:tcPr>
          <w:p>
            <w:pPr>
              <w:spacing w:after="120" w:line="276" w:lineRule="auto"/>
              <w:jc w:val="center"/>
              <w:rPr>
                <w:rFonts w:ascii="Century Gothic" w:hAnsi="Century Gothic" w:cs="Calibri"/>
                <w:b/>
                <w:bCs/>
                <w:sz w:val="18"/>
                <w:szCs w:val="18"/>
                <w:lang w:val="id-ID" w:eastAsia="id-ID"/>
              </w:rPr>
            </w:pPr>
            <w:r>
              <w:rPr>
                <w:rFonts w:ascii="Century Gothic" w:hAnsi="Century Gothic" w:cs="Calibri"/>
                <w:b/>
                <w:bCs/>
                <w:sz w:val="18"/>
                <w:szCs w:val="18"/>
                <w:lang w:eastAsia="id-ID"/>
              </w:rPr>
              <w:t>201</w:t>
            </w:r>
            <w:r>
              <w:rPr>
                <w:rFonts w:ascii="Century Gothic" w:hAnsi="Century Gothic" w:cs="Calibri"/>
                <w:b/>
                <w:bCs/>
                <w:sz w:val="18"/>
                <w:szCs w:val="18"/>
                <w:lang w:val="id-ID" w:eastAsia="id-ID"/>
              </w:rPr>
              <w:t>7</w:t>
            </w:r>
          </w:p>
        </w:tc>
        <w:tc>
          <w:tcPr>
            <w:tcW w:w="2268" w:type="dxa"/>
            <w:tcBorders>
              <w:top w:val="single" w:color="auto" w:sz="18" w:space="0"/>
              <w:bottom w:val="single" w:color="auto" w:sz="18" w:space="0"/>
            </w:tcBorders>
            <w:shd w:val="clear" w:color="auto" w:fill="auto"/>
            <w:vAlign w:val="bottom"/>
          </w:tcPr>
          <w:p>
            <w:pPr>
              <w:spacing w:after="120" w:line="276" w:lineRule="auto"/>
              <w:ind w:left="360"/>
              <w:jc w:val="center"/>
              <w:rPr>
                <w:rFonts w:ascii="Century Gothic" w:hAnsi="Century Gothic" w:cs="Calibri"/>
                <w:b/>
                <w:bCs/>
                <w:sz w:val="18"/>
                <w:szCs w:val="18"/>
                <w:lang w:val="id-ID" w:eastAsia="id-ID"/>
              </w:rPr>
            </w:pPr>
            <w:r>
              <w:rPr>
                <w:rFonts w:ascii="Century Gothic" w:hAnsi="Century Gothic" w:cs="Calibri"/>
                <w:b/>
                <w:bCs/>
                <w:sz w:val="18"/>
                <w:szCs w:val="18"/>
                <w:lang w:val="id-ID" w:eastAsia="id-ID"/>
              </w:rPr>
              <w:t>2016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0" w:hRule="atLeast"/>
        </w:trPr>
        <w:tc>
          <w:tcPr>
            <w:tcW w:w="4253" w:type="dxa"/>
            <w:gridSpan w:val="2"/>
            <w:shd w:val="clear" w:color="auto" w:fill="auto"/>
            <w:vAlign w:val="bottom"/>
          </w:tcPr>
          <w:p>
            <w:pPr>
              <w:spacing w:after="120" w:line="276" w:lineRule="auto"/>
              <w:ind w:left="1026" w:hanging="349"/>
              <w:jc w:val="both"/>
              <w:rPr>
                <w:rFonts w:ascii="Century Gothic" w:hAnsi="Century Gothic"/>
                <w:b/>
                <w:sz w:val="18"/>
                <w:szCs w:val="18"/>
              </w:rPr>
            </w:pPr>
          </w:p>
          <w:p>
            <w:pPr>
              <w:spacing w:after="120" w:line="276" w:lineRule="auto"/>
              <w:ind w:left="1026" w:hanging="283"/>
              <w:jc w:val="both"/>
              <w:rPr>
                <w:rFonts w:ascii="Century Gothic" w:hAnsi="Century Gothic" w:cs="Calibri"/>
                <w:b/>
                <w:bCs/>
                <w:sz w:val="18"/>
                <w:szCs w:val="18"/>
                <w:lang w:eastAsia="id-ID"/>
              </w:rPr>
            </w:pPr>
            <w:r>
              <w:rPr>
                <w:rFonts w:ascii="Century Gothic" w:hAnsi="Century Gothic"/>
                <w:b/>
                <w:sz w:val="18"/>
                <w:szCs w:val="18"/>
              </w:rPr>
              <w:t>c.   Beban Penyusutan dan Amortisasi</w:t>
            </w:r>
          </w:p>
        </w:tc>
        <w:tc>
          <w:tcPr>
            <w:tcW w:w="2268" w:type="dxa"/>
            <w:shd w:val="clear" w:color="auto" w:fill="auto"/>
            <w:vAlign w:val="bottom"/>
          </w:tcPr>
          <w:p>
            <w:pPr>
              <w:spacing w:after="120" w:line="276" w:lineRule="auto"/>
              <w:jc w:val="center"/>
              <w:rPr>
                <w:rFonts w:ascii="Century Gothic" w:hAnsi="Century Gothic" w:cs="Calibri"/>
                <w:b/>
                <w:bCs/>
                <w:sz w:val="18"/>
                <w:szCs w:val="18"/>
                <w:lang w:val="id-ID" w:eastAsia="id-ID"/>
              </w:rPr>
            </w:pPr>
            <w:r>
              <w:rPr>
                <w:rFonts w:ascii="Century Gothic" w:hAnsi="Century Gothic" w:cs="Calibri"/>
                <w:b/>
                <w:bCs/>
                <w:sz w:val="18"/>
                <w:szCs w:val="18"/>
                <w:lang w:val="id-ID" w:eastAsia="id-ID"/>
              </w:rPr>
              <w:t>1.315.534.854,11</w:t>
            </w:r>
          </w:p>
        </w:tc>
        <w:tc>
          <w:tcPr>
            <w:tcW w:w="2268" w:type="dxa"/>
            <w:shd w:val="clear" w:color="auto" w:fill="auto"/>
            <w:vAlign w:val="bottom"/>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1.025.544.356,21</w:t>
            </w:r>
          </w:p>
        </w:tc>
      </w:tr>
    </w:tbl>
    <w:p>
      <w:pPr>
        <w:autoSpaceDE w:val="0"/>
        <w:autoSpaceDN w:val="0"/>
        <w:adjustRightInd w:val="0"/>
        <w:spacing w:after="120" w:line="276" w:lineRule="auto"/>
        <w:ind w:left="1134"/>
        <w:jc w:val="both"/>
        <w:rPr>
          <w:rFonts w:ascii="Century Gothic" w:hAnsi="Century Gothic" w:cs="Calibri"/>
          <w:sz w:val="18"/>
          <w:szCs w:val="18"/>
          <w:lang w:eastAsia="id-ID"/>
        </w:rPr>
      </w:pPr>
      <w:r>
        <w:rPr>
          <w:rFonts w:ascii="Century Gothic" w:hAnsi="Century Gothic" w:cs="Calibri"/>
          <w:sz w:val="18"/>
          <w:szCs w:val="18"/>
          <w:lang w:eastAsia="id-ID"/>
        </w:rPr>
        <w:t>Jumlah tersebut merupakan saldo Beban Penyusutan Tahun 201</w:t>
      </w:r>
      <w:r>
        <w:rPr>
          <w:rFonts w:ascii="Century Gothic" w:hAnsi="Century Gothic" w:cs="Calibri"/>
          <w:sz w:val="18"/>
          <w:szCs w:val="18"/>
          <w:lang w:val="id-ID" w:eastAsia="id-ID"/>
        </w:rPr>
        <w:t>7</w:t>
      </w:r>
      <w:r>
        <w:rPr>
          <w:rFonts w:ascii="Century Gothic" w:hAnsi="Century Gothic" w:cs="Calibri"/>
          <w:sz w:val="18"/>
          <w:szCs w:val="18"/>
          <w:lang w:eastAsia="id-ID"/>
        </w:rPr>
        <w:t xml:space="preserve"> dan Tahun 201</w:t>
      </w:r>
      <w:r>
        <w:rPr>
          <w:rFonts w:ascii="Century Gothic" w:hAnsi="Century Gothic" w:cs="Calibri"/>
          <w:sz w:val="18"/>
          <w:szCs w:val="18"/>
          <w:lang w:val="id-ID" w:eastAsia="id-ID"/>
        </w:rPr>
        <w:t>6</w:t>
      </w:r>
      <w:r>
        <w:rPr>
          <w:rFonts w:ascii="Century Gothic" w:hAnsi="Century Gothic" w:cs="Calibri"/>
          <w:sz w:val="18"/>
          <w:szCs w:val="18"/>
          <w:lang w:eastAsia="id-ID"/>
        </w:rPr>
        <w:t>. Beban  Penyusutan dan Amortisasi  ini terdiri dari :</w:t>
      </w:r>
    </w:p>
    <w:tbl>
      <w:tblPr>
        <w:tblStyle w:val="30"/>
        <w:tblpPr w:leftFromText="180" w:rightFromText="180" w:vertAnchor="text" w:horzAnchor="page" w:tblpX="2990" w:tblpY="275"/>
        <w:tblW w:w="77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27"/>
        <w:gridCol w:w="2268"/>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27" w:type="dxa"/>
          </w:tcPr>
          <w:p>
            <w:pPr>
              <w:numPr>
                <w:ilvl w:val="0"/>
                <w:numId w:val="52"/>
              </w:numPr>
              <w:autoSpaceDE w:val="0"/>
              <w:autoSpaceDN w:val="0"/>
              <w:adjustRightInd w:val="0"/>
              <w:spacing w:after="120" w:line="276" w:lineRule="auto"/>
              <w:ind w:left="284" w:hanging="284"/>
              <w:jc w:val="left"/>
              <w:rPr>
                <w:rFonts w:ascii="Century Gothic" w:hAnsi="Century Gothic" w:cs="Calibri"/>
                <w:sz w:val="18"/>
                <w:szCs w:val="18"/>
                <w:lang w:eastAsia="id-ID"/>
              </w:rPr>
            </w:pPr>
            <w:r>
              <w:rPr>
                <w:rFonts w:ascii="Century Gothic" w:hAnsi="Century Gothic" w:cs="Calibri"/>
                <w:sz w:val="18"/>
                <w:szCs w:val="18"/>
                <w:lang w:eastAsia="id-ID"/>
              </w:rPr>
              <w:t>Beban Penyusutan Peralatan dan Mesin</w:t>
            </w:r>
          </w:p>
        </w:tc>
        <w:tc>
          <w:tcPr>
            <w:tcW w:w="2268" w:type="dxa"/>
            <w:vAlign w:val="center"/>
          </w:tcPr>
          <w:p>
            <w:pPr>
              <w:autoSpaceDE w:val="0"/>
              <w:autoSpaceDN w:val="0"/>
              <w:adjustRightInd w:val="0"/>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val="id-ID" w:eastAsia="id-ID"/>
              </w:rPr>
              <w:t>1.068.500.434,08</w:t>
            </w:r>
          </w:p>
        </w:tc>
        <w:tc>
          <w:tcPr>
            <w:tcW w:w="2268" w:type="dxa"/>
            <w:vAlign w:val="center"/>
          </w:tcPr>
          <w:p>
            <w:pPr>
              <w:autoSpaceDE w:val="0"/>
              <w:autoSpaceDN w:val="0"/>
              <w:adjustRightInd w:val="0"/>
              <w:spacing w:after="120" w:line="276" w:lineRule="auto"/>
              <w:jc w:val="center"/>
              <w:rPr>
                <w:rFonts w:ascii="Century Gothic" w:hAnsi="Century Gothic" w:cs="Calibri"/>
                <w:sz w:val="18"/>
                <w:szCs w:val="18"/>
                <w:lang w:eastAsia="id-ID"/>
              </w:rPr>
            </w:pPr>
            <w:r>
              <w:rPr>
                <w:rFonts w:ascii="Century Gothic" w:hAnsi="Century Gothic" w:cs="Calibri"/>
                <w:sz w:val="18"/>
                <w:szCs w:val="18"/>
                <w:lang w:eastAsia="id-ID"/>
              </w:rPr>
              <w:t>768.717.163,40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27" w:type="dxa"/>
          </w:tcPr>
          <w:p>
            <w:pPr>
              <w:numPr>
                <w:ilvl w:val="0"/>
                <w:numId w:val="52"/>
              </w:numPr>
              <w:autoSpaceDE w:val="0"/>
              <w:autoSpaceDN w:val="0"/>
              <w:adjustRightInd w:val="0"/>
              <w:spacing w:after="120" w:line="276" w:lineRule="auto"/>
              <w:ind w:left="261" w:hanging="261"/>
              <w:jc w:val="left"/>
              <w:rPr>
                <w:rFonts w:ascii="Century Gothic" w:hAnsi="Century Gothic" w:cs="Calibri"/>
                <w:sz w:val="18"/>
                <w:szCs w:val="18"/>
                <w:lang w:eastAsia="id-ID"/>
              </w:rPr>
            </w:pPr>
            <w:r>
              <w:rPr>
                <w:rFonts w:ascii="Century Gothic" w:hAnsi="Century Gothic"/>
                <w:sz w:val="18"/>
                <w:szCs w:val="18"/>
              </w:rPr>
              <w:t>Beban Penyusutan Gedung dan Bangunan</w:t>
            </w:r>
          </w:p>
        </w:tc>
        <w:tc>
          <w:tcPr>
            <w:tcW w:w="2268" w:type="dxa"/>
            <w:vAlign w:val="center"/>
          </w:tcPr>
          <w:p>
            <w:pPr>
              <w:autoSpaceDE w:val="0"/>
              <w:autoSpaceDN w:val="0"/>
              <w:adjustRightInd w:val="0"/>
              <w:spacing w:after="120" w:line="276" w:lineRule="auto"/>
              <w:jc w:val="center"/>
              <w:rPr>
                <w:rFonts w:ascii="Century Gothic" w:hAnsi="Century Gothic" w:cs="Calibri"/>
                <w:sz w:val="18"/>
                <w:szCs w:val="18"/>
                <w:lang w:val="id-ID" w:eastAsia="id-ID"/>
              </w:rPr>
            </w:pPr>
            <w:r>
              <w:rPr>
                <w:rFonts w:ascii="Century Gothic" w:hAnsi="Century Gothic" w:cs="Calibri"/>
                <w:sz w:val="18"/>
                <w:szCs w:val="18"/>
                <w:lang w:val="id-ID" w:eastAsia="id-ID"/>
              </w:rPr>
              <w:t>247.034.420,03</w:t>
            </w:r>
          </w:p>
        </w:tc>
        <w:tc>
          <w:tcPr>
            <w:tcW w:w="2268" w:type="dxa"/>
            <w:vAlign w:val="center"/>
          </w:tcPr>
          <w:p>
            <w:pPr>
              <w:autoSpaceDE w:val="0"/>
              <w:autoSpaceDN w:val="0"/>
              <w:adjustRightInd w:val="0"/>
              <w:spacing w:after="120" w:line="276" w:lineRule="auto"/>
              <w:jc w:val="center"/>
              <w:rPr>
                <w:rFonts w:ascii="Century Gothic" w:hAnsi="Century Gothic" w:cs="Calibri"/>
                <w:sz w:val="18"/>
                <w:szCs w:val="18"/>
                <w:lang w:eastAsia="id-ID"/>
              </w:rPr>
            </w:pPr>
            <w:r>
              <w:rPr>
                <w:rFonts w:ascii="Century Gothic" w:hAnsi="Century Gothic" w:cs="Calibri"/>
                <w:sz w:val="18"/>
                <w:szCs w:val="18"/>
                <w:lang w:eastAsia="id-ID"/>
              </w:rPr>
              <w:t>256.827.192,81</w:t>
            </w:r>
          </w:p>
        </w:tc>
      </w:tr>
    </w:tbl>
    <w:p>
      <w:pPr>
        <w:autoSpaceDE w:val="0"/>
        <w:autoSpaceDN w:val="0"/>
        <w:adjustRightInd w:val="0"/>
        <w:spacing w:after="120" w:line="276" w:lineRule="auto"/>
        <w:ind w:left="1440"/>
        <w:jc w:val="both"/>
        <w:rPr>
          <w:rFonts w:ascii="Century Gothic" w:hAnsi="Century Gothic" w:cs="Calibri"/>
          <w:sz w:val="18"/>
          <w:szCs w:val="18"/>
          <w:lang w:eastAsia="id-ID"/>
        </w:rPr>
      </w:pPr>
    </w:p>
    <w:p>
      <w:pPr>
        <w:autoSpaceDE w:val="0"/>
        <w:autoSpaceDN w:val="0"/>
        <w:adjustRightInd w:val="0"/>
        <w:spacing w:after="120" w:line="276" w:lineRule="auto"/>
        <w:ind w:left="1440"/>
        <w:jc w:val="both"/>
        <w:rPr>
          <w:rFonts w:ascii="Century Gothic" w:hAnsi="Century Gothic" w:cs="Calibri"/>
          <w:sz w:val="18"/>
          <w:szCs w:val="18"/>
          <w:lang w:eastAsia="id-ID"/>
        </w:rPr>
      </w:pPr>
    </w:p>
    <w:p>
      <w:pPr>
        <w:autoSpaceDE w:val="0"/>
        <w:autoSpaceDN w:val="0"/>
        <w:adjustRightInd w:val="0"/>
        <w:spacing w:after="120" w:line="276" w:lineRule="auto"/>
        <w:ind w:left="1440"/>
        <w:jc w:val="both"/>
        <w:rPr>
          <w:rFonts w:ascii="Century Gothic" w:hAnsi="Century Gothic" w:cs="Calibri"/>
          <w:sz w:val="18"/>
          <w:szCs w:val="18"/>
          <w:lang w:eastAsia="id-ID"/>
        </w:rPr>
      </w:pPr>
    </w:p>
    <w:p>
      <w:pPr>
        <w:autoSpaceDE w:val="0"/>
        <w:autoSpaceDN w:val="0"/>
        <w:adjustRightInd w:val="0"/>
        <w:spacing w:after="120" w:line="276" w:lineRule="auto"/>
        <w:ind w:left="1440"/>
        <w:jc w:val="both"/>
        <w:rPr>
          <w:rFonts w:ascii="Century Gothic" w:hAnsi="Century Gothic" w:cs="Calibri"/>
          <w:sz w:val="18"/>
          <w:szCs w:val="18"/>
          <w:lang w:eastAsia="id-ID"/>
        </w:rPr>
      </w:pPr>
    </w:p>
    <w:p>
      <w:pPr>
        <w:autoSpaceDE w:val="0"/>
        <w:autoSpaceDN w:val="0"/>
        <w:adjustRightInd w:val="0"/>
        <w:spacing w:after="120" w:line="276" w:lineRule="auto"/>
        <w:ind w:left="1440"/>
        <w:jc w:val="both"/>
        <w:rPr>
          <w:rFonts w:ascii="Century Gothic" w:hAnsi="Century Gothic" w:cs="Calibri"/>
          <w:sz w:val="18"/>
          <w:szCs w:val="18"/>
          <w:lang w:eastAsia="id-ID"/>
        </w:rPr>
      </w:pPr>
    </w:p>
    <w:p>
      <w:pPr>
        <w:tabs>
          <w:tab w:val="left" w:pos="1620"/>
        </w:tabs>
        <w:spacing w:after="120" w:line="276" w:lineRule="auto"/>
        <w:ind w:left="1134"/>
        <w:jc w:val="both"/>
        <w:rPr>
          <w:rFonts w:ascii="Century Gothic" w:hAnsi="Century Gothic"/>
          <w:sz w:val="18"/>
          <w:szCs w:val="18"/>
        </w:rPr>
      </w:pPr>
      <w:r>
        <w:rPr>
          <w:rFonts w:ascii="Century Gothic" w:hAnsi="Century Gothic"/>
          <w:sz w:val="18"/>
          <w:szCs w:val="18"/>
        </w:rPr>
        <w:t xml:space="preserve">Beban Penyusutan untuk Aset Tetap dan Aset Lainnya serta beban amortisasi Aset Tidak Berwujud untuk masing-masing kelompok Aset dihitung berdasarkan Peraturan </w:t>
      </w:r>
      <w:r>
        <w:rPr>
          <w:rFonts w:ascii="Century Gothic" w:hAnsi="Century Gothic" w:cs="Lucida Sans Unicode"/>
          <w:sz w:val="18"/>
          <w:szCs w:val="18"/>
        </w:rPr>
        <w:t xml:space="preserve">Peraturan Gubernur Nomor 5 Tahun 2015 tentang Penyusutan Barang Milik Daerah berupa Aset Tetap sebagaimana telah diubah dengan </w:t>
      </w:r>
      <w:r>
        <w:rPr>
          <w:rFonts w:ascii="Century Gothic" w:hAnsi="Century Gothic" w:cs="Lucida Sans Unicode"/>
          <w:sz w:val="18"/>
          <w:szCs w:val="18"/>
          <w:lang w:val="sv-SE"/>
        </w:rPr>
        <w:t xml:space="preserve">Peraturan Gubernur Sumatera Barat Nomor </w:t>
      </w:r>
      <w:r>
        <w:rPr>
          <w:rFonts w:ascii="Century Gothic" w:hAnsi="Century Gothic" w:cs="Lucida Sans Unicode"/>
          <w:sz w:val="18"/>
          <w:szCs w:val="18"/>
        </w:rPr>
        <w:t>81</w:t>
      </w:r>
      <w:r>
        <w:rPr>
          <w:rFonts w:ascii="Century Gothic" w:hAnsi="Century Gothic" w:cs="Lucida Sans Unicode"/>
          <w:sz w:val="18"/>
          <w:szCs w:val="18"/>
          <w:lang w:val="sv-SE"/>
        </w:rPr>
        <w:t xml:space="preserve"> Tahun 2016</w:t>
      </w:r>
      <w:r>
        <w:rPr>
          <w:rFonts w:ascii="Century Gothic" w:hAnsi="Century Gothic" w:cs="Lucida Sans Unicode"/>
          <w:sz w:val="18"/>
          <w:szCs w:val="18"/>
        </w:rPr>
        <w:t xml:space="preserve"> </w:t>
      </w:r>
      <w:r>
        <w:rPr>
          <w:rFonts w:ascii="Century Gothic" w:hAnsi="Century Gothic" w:cs="Lucida Sans Unicode"/>
          <w:sz w:val="18"/>
          <w:szCs w:val="18"/>
          <w:lang w:val="sv-SE"/>
        </w:rPr>
        <w:t xml:space="preserve">tanggal </w:t>
      </w:r>
      <w:r>
        <w:rPr>
          <w:rFonts w:ascii="Century Gothic" w:hAnsi="Century Gothic" w:cs="Lucida Sans Unicode"/>
          <w:sz w:val="18"/>
          <w:szCs w:val="18"/>
        </w:rPr>
        <w:t xml:space="preserve">31 Desember 2016 tentang Perubahan atas Peraturan Gubernur Nomor 5 Tahun 2015 serta Peraturan Gubernur Nomor 43 Tahun 2015 tentang Kebijakan Akuntansi, Sistem Akuntansi dan Bagan Akun Standar Pemerintah Provinsi Sumatera Barat sebagaimana telah diubah dengan </w:t>
      </w:r>
      <w:r>
        <w:rPr>
          <w:rFonts w:ascii="Century Gothic" w:hAnsi="Century Gothic" w:cs="Lucida Sans Unicode"/>
          <w:sz w:val="18"/>
          <w:szCs w:val="18"/>
          <w:lang w:val="sv-SE"/>
        </w:rPr>
        <w:t xml:space="preserve">Peraturan Gubernur Sumatera Barat Nomor </w:t>
      </w:r>
      <w:r>
        <w:rPr>
          <w:rFonts w:ascii="Century Gothic" w:hAnsi="Century Gothic" w:cs="Lucida Sans Unicode"/>
          <w:sz w:val="18"/>
          <w:szCs w:val="18"/>
        </w:rPr>
        <w:t>82</w:t>
      </w:r>
      <w:r>
        <w:rPr>
          <w:rFonts w:ascii="Century Gothic" w:hAnsi="Century Gothic" w:cs="Lucida Sans Unicode"/>
          <w:sz w:val="18"/>
          <w:szCs w:val="18"/>
          <w:lang w:val="sv-SE"/>
        </w:rPr>
        <w:t xml:space="preserve"> Tahun 2016</w:t>
      </w:r>
      <w:r>
        <w:rPr>
          <w:rFonts w:ascii="Century Gothic" w:hAnsi="Century Gothic" w:cs="Lucida Sans Unicode"/>
          <w:sz w:val="18"/>
          <w:szCs w:val="18"/>
        </w:rPr>
        <w:t xml:space="preserve"> </w:t>
      </w:r>
      <w:r>
        <w:rPr>
          <w:rFonts w:ascii="Century Gothic" w:hAnsi="Century Gothic" w:cs="Lucida Sans Unicode"/>
          <w:sz w:val="18"/>
          <w:szCs w:val="18"/>
          <w:lang w:val="sv-SE"/>
        </w:rPr>
        <w:t xml:space="preserve">tanggal </w:t>
      </w:r>
      <w:r>
        <w:rPr>
          <w:rFonts w:ascii="Century Gothic" w:hAnsi="Century Gothic" w:cs="Lucida Sans Unicode"/>
          <w:sz w:val="18"/>
          <w:szCs w:val="18"/>
        </w:rPr>
        <w:t>31 Desember 2016 tentang Perubahan atas Peraturan Gubernur Nomor 43 Tahun 2015.</w:t>
      </w:r>
    </w:p>
    <w:p>
      <w:pPr>
        <w:spacing w:after="120" w:line="276" w:lineRule="auto"/>
        <w:ind w:left="1134"/>
        <w:jc w:val="both"/>
        <w:rPr>
          <w:rFonts w:ascii="Century Gothic" w:hAnsi="Century Gothic"/>
          <w:sz w:val="18"/>
          <w:szCs w:val="18"/>
        </w:rPr>
      </w:pPr>
      <w:r>
        <w:rPr>
          <w:rFonts w:ascii="Century Gothic" w:hAnsi="Century Gothic"/>
          <w:sz w:val="18"/>
          <w:szCs w:val="18"/>
        </w:rPr>
        <w:t>Selengkapnya beban penyusutan per kode barang, dapat dilihat pada Kib B,C,D daftar inventaris OPD yang merupakan bagian yang tidak terpisahkan dari Laporan Keuangan ini.</w:t>
      </w:r>
    </w:p>
    <w:p>
      <w:pPr>
        <w:spacing w:after="120" w:line="276" w:lineRule="auto"/>
        <w:ind w:left="1134"/>
        <w:jc w:val="both"/>
        <w:rPr>
          <w:rFonts w:ascii="Century Gothic" w:hAnsi="Century Gothic"/>
          <w:sz w:val="18"/>
          <w:szCs w:val="18"/>
        </w:rPr>
      </w:pPr>
      <w:r>
        <w:rPr>
          <w:rFonts w:ascii="Century Gothic" w:hAnsi="Century Gothic"/>
          <w:sz w:val="18"/>
          <w:szCs w:val="18"/>
        </w:rPr>
        <w:t>Rekapitulasi Aset Tetap beserta Akumulasi Penyusutan dan Beban Penyusutannya dapat dilihat pada Lampiran 17.</w:t>
      </w:r>
    </w:p>
    <w:p>
      <w:pPr>
        <w:spacing w:after="120" w:line="276" w:lineRule="auto"/>
        <w:ind w:left="1134"/>
        <w:jc w:val="both"/>
        <w:rPr>
          <w:rFonts w:ascii="Century Gothic" w:hAnsi="Century Gothic"/>
          <w:sz w:val="18"/>
          <w:szCs w:val="18"/>
        </w:rPr>
      </w:pPr>
    </w:p>
    <w:p>
      <w:pPr>
        <w:spacing w:after="120" w:line="276" w:lineRule="auto"/>
        <w:ind w:left="1134"/>
        <w:jc w:val="both"/>
        <w:rPr>
          <w:rFonts w:ascii="Century Gothic" w:hAnsi="Century Gothic"/>
          <w:sz w:val="18"/>
          <w:szCs w:val="18"/>
        </w:rPr>
      </w:pPr>
    </w:p>
    <w:p>
      <w:pPr>
        <w:spacing w:after="120" w:line="276" w:lineRule="auto"/>
        <w:ind w:left="1134"/>
        <w:jc w:val="both"/>
        <w:rPr>
          <w:rFonts w:ascii="Century Gothic" w:hAnsi="Century Gothic"/>
          <w:sz w:val="18"/>
          <w:szCs w:val="18"/>
        </w:rPr>
      </w:pPr>
    </w:p>
    <w:p>
      <w:pPr>
        <w:spacing w:after="120" w:line="276" w:lineRule="auto"/>
        <w:ind w:left="1134"/>
        <w:jc w:val="both"/>
        <w:rPr>
          <w:rFonts w:ascii="Century Gothic" w:hAnsi="Century Gothic"/>
          <w:sz w:val="18"/>
          <w:szCs w:val="18"/>
        </w:rPr>
      </w:pPr>
    </w:p>
    <w:p>
      <w:pPr>
        <w:spacing w:after="120" w:line="276" w:lineRule="auto"/>
        <w:jc w:val="both"/>
        <w:rPr>
          <w:rFonts w:ascii="Century Gothic" w:hAnsi="Century Gothic"/>
          <w:b/>
          <w:sz w:val="18"/>
          <w:szCs w:val="18"/>
        </w:rPr>
      </w:pPr>
      <w:r>
        <w:rPr>
          <w:rFonts w:ascii="Century Gothic" w:hAnsi="Century Gothic"/>
          <w:b/>
          <w:sz w:val="18"/>
          <w:szCs w:val="18"/>
        </w:rPr>
        <w:t>5.4.  PENJELASAN LAPORAN PERUBAHAN EKUITAS (LPE)</w:t>
      </w:r>
    </w:p>
    <w:tbl>
      <w:tblPr>
        <w:tblStyle w:val="30"/>
        <w:tblW w:w="8080" w:type="dxa"/>
        <w:tblInd w:w="817" w:type="dxa"/>
        <w:tblBorders>
          <w:top w:val="single" w:color="auto" w:sz="18" w:space="0"/>
          <w:left w:val="single" w:color="auto" w:sz="18" w:space="0"/>
          <w:bottom w:val="single" w:color="auto" w:sz="18" w:space="0"/>
          <w:right w:val="single" w:color="auto" w:sz="18" w:space="0"/>
          <w:insideH w:val="single" w:color="auto" w:sz="4" w:space="0"/>
          <w:insideV w:val="single" w:color="auto" w:sz="18" w:space="0"/>
        </w:tblBorders>
        <w:tblLayout w:type="fixed"/>
        <w:tblCellMar>
          <w:top w:w="0" w:type="dxa"/>
          <w:left w:w="108" w:type="dxa"/>
          <w:bottom w:w="0" w:type="dxa"/>
          <w:right w:w="108" w:type="dxa"/>
        </w:tblCellMar>
      </w:tblPr>
      <w:tblGrid>
        <w:gridCol w:w="3544"/>
        <w:gridCol w:w="2268"/>
        <w:gridCol w:w="2268"/>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18" w:space="0"/>
          </w:tblBorders>
          <w:tblLayout w:type="fixed"/>
          <w:tblCellMar>
            <w:top w:w="0" w:type="dxa"/>
            <w:left w:w="108" w:type="dxa"/>
            <w:bottom w:w="0" w:type="dxa"/>
            <w:right w:w="108" w:type="dxa"/>
          </w:tblCellMar>
        </w:tblPrEx>
        <w:trPr>
          <w:trHeight w:val="330" w:hRule="atLeast"/>
        </w:trPr>
        <w:tc>
          <w:tcPr>
            <w:tcW w:w="3544" w:type="dxa"/>
            <w:shd w:val="clear" w:color="auto" w:fill="auto"/>
            <w:vAlign w:val="bottom"/>
          </w:tcPr>
          <w:p>
            <w:pPr>
              <w:spacing w:after="120" w:line="276" w:lineRule="auto"/>
              <w:ind w:right="-250"/>
              <w:jc w:val="center"/>
              <w:rPr>
                <w:rFonts w:ascii="Century Gothic" w:hAnsi="Century Gothic" w:cs="Calibri"/>
                <w:b/>
                <w:bCs/>
                <w:sz w:val="18"/>
                <w:szCs w:val="18"/>
                <w:lang w:eastAsia="id-ID"/>
              </w:rPr>
            </w:pPr>
            <w:r>
              <w:rPr>
                <w:rFonts w:ascii="Century Gothic" w:hAnsi="Century Gothic" w:cs="Calibri"/>
                <w:b/>
                <w:bCs/>
                <w:sz w:val="18"/>
                <w:szCs w:val="18"/>
                <w:lang w:eastAsia="id-ID"/>
              </w:rPr>
              <w:t>Perkiraan</w:t>
            </w:r>
          </w:p>
        </w:tc>
        <w:tc>
          <w:tcPr>
            <w:tcW w:w="2268" w:type="dxa"/>
            <w:shd w:val="clear" w:color="auto" w:fill="auto"/>
            <w:vAlign w:val="bottom"/>
          </w:tcPr>
          <w:p>
            <w:pPr>
              <w:spacing w:after="120" w:line="276" w:lineRule="auto"/>
              <w:jc w:val="center"/>
              <w:rPr>
                <w:rFonts w:ascii="Century Gothic" w:hAnsi="Century Gothic" w:cs="Calibri"/>
                <w:b/>
                <w:bCs/>
                <w:sz w:val="18"/>
                <w:szCs w:val="18"/>
                <w:lang w:val="id-ID" w:eastAsia="id-ID"/>
              </w:rPr>
            </w:pPr>
            <w:r>
              <w:rPr>
                <w:rFonts w:ascii="Century Gothic" w:hAnsi="Century Gothic" w:cs="Calibri"/>
                <w:b/>
                <w:bCs/>
                <w:sz w:val="18"/>
                <w:szCs w:val="18"/>
                <w:lang w:eastAsia="id-ID"/>
              </w:rPr>
              <w:t>201</w:t>
            </w:r>
            <w:r>
              <w:rPr>
                <w:rFonts w:ascii="Century Gothic" w:hAnsi="Century Gothic" w:cs="Calibri"/>
                <w:b/>
                <w:bCs/>
                <w:sz w:val="18"/>
                <w:szCs w:val="18"/>
                <w:lang w:val="id-ID" w:eastAsia="id-ID"/>
              </w:rPr>
              <w:t>7</w:t>
            </w:r>
          </w:p>
        </w:tc>
        <w:tc>
          <w:tcPr>
            <w:tcW w:w="2268" w:type="dxa"/>
            <w:shd w:val="clear" w:color="auto" w:fill="auto"/>
            <w:vAlign w:val="bottom"/>
          </w:tcPr>
          <w:p>
            <w:pPr>
              <w:spacing w:after="120" w:line="276" w:lineRule="auto"/>
              <w:jc w:val="center"/>
              <w:rPr>
                <w:rFonts w:ascii="Century Gothic" w:hAnsi="Century Gothic" w:cs="Calibri"/>
                <w:b/>
                <w:bCs/>
                <w:sz w:val="18"/>
                <w:szCs w:val="18"/>
                <w:lang w:val="id-ID" w:eastAsia="id-ID"/>
              </w:rPr>
            </w:pPr>
            <w:r>
              <w:rPr>
                <w:rFonts w:ascii="Century Gothic" w:hAnsi="Century Gothic" w:cs="Calibri"/>
                <w:b/>
                <w:bCs/>
                <w:sz w:val="18"/>
                <w:szCs w:val="18"/>
                <w:lang w:eastAsia="id-ID"/>
              </w:rPr>
              <w:t>201</w:t>
            </w:r>
            <w:r>
              <w:rPr>
                <w:rFonts w:ascii="Century Gothic" w:hAnsi="Century Gothic" w:cs="Calibri"/>
                <w:b/>
                <w:bCs/>
                <w:sz w:val="18"/>
                <w:szCs w:val="18"/>
                <w:lang w:val="id-ID" w:eastAsia="id-ID"/>
              </w:rPr>
              <w:t>6</w:t>
            </w:r>
          </w:p>
        </w:tc>
      </w:tr>
    </w:tbl>
    <w:p>
      <w:pPr>
        <w:spacing w:after="120" w:line="276" w:lineRule="auto"/>
        <w:jc w:val="both"/>
        <w:rPr>
          <w:rFonts w:ascii="Century Gothic" w:hAnsi="Century Gothic"/>
          <w:b/>
          <w:sz w:val="18"/>
          <w:szCs w:val="18"/>
        </w:rPr>
      </w:pPr>
    </w:p>
    <w:tbl>
      <w:tblPr>
        <w:tblStyle w:val="30"/>
        <w:tblW w:w="8080"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44"/>
        <w:gridCol w:w="2268"/>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44" w:type="dxa"/>
          </w:tcPr>
          <w:p>
            <w:pPr>
              <w:spacing w:after="120" w:line="276" w:lineRule="auto"/>
              <w:ind w:left="317" w:hanging="283"/>
              <w:jc w:val="both"/>
              <w:rPr>
                <w:rFonts w:ascii="Century Gothic" w:hAnsi="Century Gothic"/>
                <w:b/>
                <w:sz w:val="18"/>
                <w:szCs w:val="18"/>
              </w:rPr>
            </w:pPr>
            <w:r>
              <w:rPr>
                <w:rFonts w:ascii="Century Gothic" w:hAnsi="Century Gothic"/>
                <w:b/>
                <w:sz w:val="18"/>
                <w:szCs w:val="18"/>
                <w:lang w:val="id-ID"/>
              </w:rPr>
              <w:t xml:space="preserve">1.   </w:t>
            </w:r>
            <w:r>
              <w:rPr>
                <w:rFonts w:ascii="Century Gothic" w:hAnsi="Century Gothic"/>
                <w:b/>
                <w:sz w:val="18"/>
                <w:szCs w:val="18"/>
              </w:rPr>
              <w:t>Ekuitas Awal</w:t>
            </w:r>
          </w:p>
        </w:tc>
        <w:tc>
          <w:tcPr>
            <w:tcW w:w="2268" w:type="dxa"/>
            <w:vAlign w:val="center"/>
          </w:tcPr>
          <w:p>
            <w:pPr>
              <w:spacing w:after="120" w:line="276" w:lineRule="auto"/>
              <w:ind w:left="317"/>
              <w:rPr>
                <w:rFonts w:ascii="Century Gothic" w:hAnsi="Century Gothic"/>
                <w:b/>
                <w:sz w:val="18"/>
                <w:szCs w:val="18"/>
              </w:rPr>
            </w:pPr>
            <w:r>
              <w:rPr>
                <w:rFonts w:ascii="Century Gothic" w:hAnsi="Century Gothic"/>
                <w:b/>
                <w:sz w:val="18"/>
                <w:szCs w:val="18"/>
              </w:rPr>
              <w:t>65.220.518.737,81</w:t>
            </w:r>
          </w:p>
        </w:tc>
        <w:tc>
          <w:tcPr>
            <w:tcW w:w="2268" w:type="dxa"/>
            <w:vAlign w:val="center"/>
          </w:tcPr>
          <w:p>
            <w:pPr>
              <w:spacing w:after="120" w:line="276" w:lineRule="auto"/>
              <w:ind w:left="317"/>
              <w:rPr>
                <w:rFonts w:ascii="Century Gothic" w:hAnsi="Century Gothic"/>
                <w:b/>
                <w:sz w:val="18"/>
                <w:szCs w:val="18"/>
              </w:rPr>
            </w:pPr>
            <w:r>
              <w:rPr>
                <w:rFonts w:ascii="Century Gothic" w:hAnsi="Century Gothic" w:cs="Calibri"/>
                <w:b/>
                <w:sz w:val="18"/>
                <w:szCs w:val="18"/>
              </w:rPr>
              <w:t>62.247.875.698,83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44" w:type="dxa"/>
          </w:tcPr>
          <w:p>
            <w:pPr>
              <w:pStyle w:val="33"/>
              <w:numPr>
                <w:ilvl w:val="0"/>
                <w:numId w:val="50"/>
              </w:numPr>
              <w:spacing w:after="120" w:line="276" w:lineRule="auto"/>
              <w:ind w:left="317" w:hanging="283"/>
              <w:jc w:val="both"/>
              <w:rPr>
                <w:rFonts w:ascii="Century Gothic" w:hAnsi="Century Gothic"/>
                <w:b/>
                <w:sz w:val="18"/>
                <w:szCs w:val="18"/>
              </w:rPr>
            </w:pPr>
            <w:r>
              <w:rPr>
                <w:rFonts w:ascii="Century Gothic" w:hAnsi="Century Gothic"/>
                <w:b/>
                <w:sz w:val="18"/>
                <w:szCs w:val="18"/>
              </w:rPr>
              <w:t>Surplus/Defisit LO</w:t>
            </w:r>
          </w:p>
        </w:tc>
        <w:tc>
          <w:tcPr>
            <w:tcW w:w="2268" w:type="dxa"/>
            <w:vAlign w:val="center"/>
          </w:tcPr>
          <w:p>
            <w:pPr>
              <w:spacing w:after="120" w:line="276" w:lineRule="auto"/>
              <w:ind w:left="317"/>
              <w:rPr>
                <w:rFonts w:ascii="Century Gothic" w:hAnsi="Century Gothic"/>
                <w:b/>
                <w:sz w:val="18"/>
                <w:szCs w:val="18"/>
                <w:lang w:val="id-ID"/>
              </w:rPr>
            </w:pPr>
            <w:r>
              <w:rPr>
                <w:rFonts w:ascii="Century Gothic" w:hAnsi="Century Gothic"/>
                <w:b/>
                <w:sz w:val="18"/>
                <w:szCs w:val="18"/>
                <w:lang w:val="id-ID"/>
              </w:rPr>
              <w:t>(36.292.800.429,93)</w:t>
            </w:r>
          </w:p>
        </w:tc>
        <w:tc>
          <w:tcPr>
            <w:tcW w:w="2268" w:type="dxa"/>
            <w:vAlign w:val="center"/>
          </w:tcPr>
          <w:p>
            <w:pPr>
              <w:spacing w:after="120" w:line="276" w:lineRule="auto"/>
              <w:ind w:left="317"/>
              <w:rPr>
                <w:rFonts w:ascii="Century Gothic" w:hAnsi="Century Gothic"/>
                <w:b/>
                <w:sz w:val="18"/>
                <w:szCs w:val="18"/>
              </w:rPr>
            </w:pPr>
            <w:r>
              <w:rPr>
                <w:rFonts w:ascii="Century Gothic" w:hAnsi="Century Gothic"/>
                <w:b/>
                <w:sz w:val="18"/>
                <w:szCs w:val="18"/>
              </w:rPr>
              <w:t>(30.028.936.081,67)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44" w:type="dxa"/>
          </w:tcPr>
          <w:p>
            <w:pPr>
              <w:pStyle w:val="33"/>
              <w:numPr>
                <w:ilvl w:val="0"/>
                <w:numId w:val="50"/>
              </w:numPr>
              <w:spacing w:after="120" w:line="276" w:lineRule="auto"/>
              <w:ind w:left="317" w:hanging="283"/>
              <w:jc w:val="both"/>
              <w:rPr>
                <w:rFonts w:ascii="Century Gothic" w:hAnsi="Century Gothic"/>
                <w:b/>
                <w:sz w:val="18"/>
                <w:szCs w:val="18"/>
              </w:rPr>
            </w:pPr>
            <w:r>
              <w:rPr>
                <w:rFonts w:ascii="Century Gothic" w:hAnsi="Century Gothic"/>
                <w:b/>
                <w:sz w:val="18"/>
                <w:szCs w:val="18"/>
              </w:rPr>
              <w:t>RK PPKD</w:t>
            </w:r>
          </w:p>
        </w:tc>
        <w:tc>
          <w:tcPr>
            <w:tcW w:w="2268" w:type="dxa"/>
            <w:vAlign w:val="center"/>
          </w:tcPr>
          <w:p>
            <w:pPr>
              <w:spacing w:after="120" w:line="276" w:lineRule="auto"/>
              <w:ind w:left="317"/>
              <w:rPr>
                <w:rFonts w:ascii="Century Gothic" w:hAnsi="Century Gothic"/>
                <w:b/>
                <w:sz w:val="18"/>
                <w:szCs w:val="18"/>
                <w:lang w:val="id-ID"/>
              </w:rPr>
            </w:pPr>
            <w:r>
              <w:rPr>
                <w:rFonts w:ascii="Century Gothic" w:hAnsi="Century Gothic"/>
                <w:b/>
                <w:sz w:val="18"/>
                <w:szCs w:val="18"/>
              </w:rPr>
              <w:t>35</w:t>
            </w:r>
            <w:r>
              <w:rPr>
                <w:rFonts w:ascii="Century Gothic" w:hAnsi="Century Gothic"/>
                <w:b/>
                <w:sz w:val="18"/>
                <w:szCs w:val="18"/>
                <w:lang w:val="id-ID"/>
              </w:rPr>
              <w:t>.</w:t>
            </w:r>
            <w:r>
              <w:rPr>
                <w:rFonts w:ascii="Century Gothic" w:hAnsi="Century Gothic"/>
                <w:b/>
                <w:sz w:val="18"/>
                <w:szCs w:val="18"/>
              </w:rPr>
              <w:t>639</w:t>
            </w:r>
            <w:r>
              <w:rPr>
                <w:rFonts w:ascii="Century Gothic" w:hAnsi="Century Gothic"/>
                <w:b/>
                <w:sz w:val="18"/>
                <w:szCs w:val="18"/>
                <w:lang w:val="id-ID"/>
              </w:rPr>
              <w:t>.</w:t>
            </w:r>
            <w:r>
              <w:rPr>
                <w:rFonts w:ascii="Century Gothic" w:hAnsi="Century Gothic"/>
                <w:b/>
                <w:sz w:val="18"/>
                <w:szCs w:val="18"/>
              </w:rPr>
              <w:t>760</w:t>
            </w:r>
            <w:r>
              <w:rPr>
                <w:rFonts w:ascii="Century Gothic" w:hAnsi="Century Gothic"/>
                <w:b/>
                <w:sz w:val="18"/>
                <w:szCs w:val="18"/>
                <w:lang w:val="id-ID"/>
              </w:rPr>
              <w:t>.</w:t>
            </w:r>
            <w:r>
              <w:rPr>
                <w:rFonts w:ascii="Century Gothic" w:hAnsi="Century Gothic"/>
                <w:b/>
                <w:sz w:val="18"/>
                <w:szCs w:val="18"/>
              </w:rPr>
              <w:t>928</w:t>
            </w:r>
            <w:r>
              <w:rPr>
                <w:rFonts w:ascii="Century Gothic" w:hAnsi="Century Gothic"/>
                <w:b/>
                <w:sz w:val="18"/>
                <w:szCs w:val="18"/>
                <w:lang w:val="id-ID"/>
              </w:rPr>
              <w:t>,-</w:t>
            </w:r>
          </w:p>
        </w:tc>
        <w:tc>
          <w:tcPr>
            <w:tcW w:w="2268" w:type="dxa"/>
            <w:vAlign w:val="center"/>
          </w:tcPr>
          <w:p>
            <w:pPr>
              <w:spacing w:after="120" w:line="276" w:lineRule="auto"/>
              <w:ind w:left="317"/>
              <w:rPr>
                <w:rFonts w:ascii="Century Gothic" w:hAnsi="Century Gothic"/>
                <w:b/>
                <w:sz w:val="18"/>
                <w:szCs w:val="18"/>
              </w:rPr>
            </w:pPr>
            <w:r>
              <w:rPr>
                <w:rFonts w:ascii="Century Gothic" w:hAnsi="Century Gothic" w:cs="Calibri"/>
                <w:b/>
                <w:sz w:val="18"/>
                <w:szCs w:val="18"/>
              </w:rPr>
              <w:t xml:space="preserve"> </w:t>
            </w:r>
            <w:r>
              <w:rPr>
                <w:rFonts w:ascii="Century Gothic" w:hAnsi="Century Gothic"/>
                <w:b/>
                <w:sz w:val="18"/>
                <w:szCs w:val="18"/>
              </w:rPr>
              <w:t>32.953.780.077,-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44" w:type="dxa"/>
          </w:tcPr>
          <w:p>
            <w:pPr>
              <w:pStyle w:val="33"/>
              <w:numPr>
                <w:ilvl w:val="0"/>
                <w:numId w:val="50"/>
              </w:numPr>
              <w:spacing w:after="120" w:line="276" w:lineRule="auto"/>
              <w:ind w:left="317" w:hanging="283"/>
              <w:jc w:val="both"/>
              <w:rPr>
                <w:rFonts w:ascii="Century Gothic" w:hAnsi="Century Gothic"/>
                <w:b/>
                <w:sz w:val="18"/>
                <w:szCs w:val="18"/>
              </w:rPr>
            </w:pPr>
            <w:r>
              <w:rPr>
                <w:rFonts w:ascii="Century Gothic" w:hAnsi="Century Gothic"/>
                <w:b/>
                <w:sz w:val="18"/>
                <w:szCs w:val="18"/>
              </w:rPr>
              <w:t>Dampak Kumulatif Perubahan Kebijakan/Kesalahan Mendasar</w:t>
            </w:r>
          </w:p>
        </w:tc>
        <w:tc>
          <w:tcPr>
            <w:tcW w:w="2268" w:type="dxa"/>
            <w:vAlign w:val="center"/>
          </w:tcPr>
          <w:p>
            <w:pPr>
              <w:spacing w:after="120" w:line="276" w:lineRule="auto"/>
              <w:ind w:left="317"/>
              <w:rPr>
                <w:rFonts w:ascii="Century Gothic" w:hAnsi="Century Gothic"/>
                <w:b/>
                <w:sz w:val="18"/>
                <w:szCs w:val="18"/>
                <w:lang w:val="id-ID"/>
              </w:rPr>
            </w:pPr>
            <w:r>
              <w:rPr>
                <w:rFonts w:ascii="Century Gothic" w:hAnsi="Century Gothic"/>
                <w:b/>
                <w:sz w:val="18"/>
                <w:szCs w:val="18"/>
                <w:lang w:val="id-ID"/>
              </w:rPr>
              <w:t>(</w:t>
            </w:r>
            <w:r>
              <w:rPr>
                <w:rFonts w:ascii="Century Gothic" w:hAnsi="Century Gothic"/>
                <w:b/>
                <w:sz w:val="18"/>
                <w:szCs w:val="18"/>
              </w:rPr>
              <w:t>3</w:t>
            </w:r>
            <w:r>
              <w:rPr>
                <w:rFonts w:ascii="Century Gothic" w:hAnsi="Century Gothic"/>
                <w:b/>
                <w:sz w:val="18"/>
                <w:szCs w:val="18"/>
                <w:lang w:val="id-ID"/>
              </w:rPr>
              <w:t>.</w:t>
            </w:r>
            <w:r>
              <w:rPr>
                <w:rFonts w:ascii="Century Gothic" w:hAnsi="Century Gothic"/>
                <w:b/>
                <w:sz w:val="18"/>
                <w:szCs w:val="18"/>
              </w:rPr>
              <w:t>219</w:t>
            </w:r>
            <w:r>
              <w:rPr>
                <w:rFonts w:ascii="Century Gothic" w:hAnsi="Century Gothic"/>
                <w:b/>
                <w:sz w:val="18"/>
                <w:szCs w:val="18"/>
                <w:lang w:val="id-ID"/>
              </w:rPr>
              <w:t>.</w:t>
            </w:r>
            <w:r>
              <w:rPr>
                <w:rFonts w:ascii="Century Gothic" w:hAnsi="Century Gothic"/>
                <w:b/>
                <w:sz w:val="18"/>
                <w:szCs w:val="18"/>
              </w:rPr>
              <w:t>723</w:t>
            </w:r>
            <w:r>
              <w:rPr>
                <w:rFonts w:ascii="Century Gothic" w:hAnsi="Century Gothic"/>
                <w:b/>
                <w:sz w:val="18"/>
                <w:szCs w:val="18"/>
                <w:lang w:val="id-ID"/>
              </w:rPr>
              <w:t>.</w:t>
            </w:r>
            <w:r>
              <w:rPr>
                <w:rFonts w:ascii="Century Gothic" w:hAnsi="Century Gothic"/>
                <w:b/>
                <w:sz w:val="18"/>
                <w:szCs w:val="18"/>
              </w:rPr>
              <w:t>442,95</w:t>
            </w:r>
            <w:r>
              <w:rPr>
                <w:rFonts w:ascii="Century Gothic" w:hAnsi="Century Gothic"/>
                <w:b/>
                <w:sz w:val="18"/>
                <w:szCs w:val="18"/>
                <w:lang w:val="id-ID"/>
              </w:rPr>
              <w:t>)</w:t>
            </w:r>
          </w:p>
        </w:tc>
        <w:tc>
          <w:tcPr>
            <w:tcW w:w="2268" w:type="dxa"/>
            <w:vAlign w:val="center"/>
          </w:tcPr>
          <w:p>
            <w:pPr>
              <w:spacing w:after="120" w:line="276" w:lineRule="auto"/>
              <w:ind w:left="317"/>
              <w:rPr>
                <w:rFonts w:ascii="Century Gothic" w:hAnsi="Century Gothic" w:cs="Calibri"/>
                <w:b/>
                <w:sz w:val="18"/>
                <w:szCs w:val="18"/>
                <w:lang w:val="id-ID"/>
              </w:rPr>
            </w:pPr>
            <w:r>
              <w:rPr>
                <w:rFonts w:ascii="Century Gothic" w:hAnsi="Century Gothic" w:cs="Calibri"/>
                <w:b/>
                <w:sz w:val="18"/>
                <w:szCs w:val="18"/>
                <w:lang w:val="id-ID"/>
              </w:rPr>
              <w:t>47.799.043,65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44" w:type="dxa"/>
          </w:tcPr>
          <w:p>
            <w:pPr>
              <w:pStyle w:val="33"/>
              <w:numPr>
                <w:ilvl w:val="0"/>
                <w:numId w:val="50"/>
              </w:numPr>
              <w:spacing w:after="120" w:line="276" w:lineRule="auto"/>
              <w:ind w:left="317" w:hanging="283"/>
              <w:jc w:val="both"/>
              <w:rPr>
                <w:rFonts w:ascii="Century Gothic" w:hAnsi="Century Gothic"/>
                <w:b/>
                <w:sz w:val="18"/>
                <w:szCs w:val="18"/>
              </w:rPr>
            </w:pPr>
            <w:r>
              <w:rPr>
                <w:rFonts w:ascii="Century Gothic" w:hAnsi="Century Gothic"/>
                <w:b/>
                <w:sz w:val="18"/>
                <w:szCs w:val="18"/>
              </w:rPr>
              <w:t>Ekuitas Akhir</w:t>
            </w:r>
          </w:p>
        </w:tc>
        <w:tc>
          <w:tcPr>
            <w:tcW w:w="2268" w:type="dxa"/>
            <w:vAlign w:val="center"/>
          </w:tcPr>
          <w:p>
            <w:pPr>
              <w:spacing w:after="120" w:line="276" w:lineRule="auto"/>
              <w:ind w:left="317"/>
              <w:rPr>
                <w:rFonts w:ascii="Century Gothic" w:hAnsi="Century Gothic"/>
                <w:b/>
                <w:sz w:val="18"/>
                <w:szCs w:val="18"/>
                <w:lang w:val="id-ID"/>
              </w:rPr>
            </w:pPr>
            <w:r>
              <w:rPr>
                <w:rFonts w:ascii="Century Gothic" w:hAnsi="Century Gothic"/>
                <w:b/>
                <w:sz w:val="18"/>
                <w:szCs w:val="18"/>
              </w:rPr>
              <w:t>61</w:t>
            </w:r>
            <w:r>
              <w:rPr>
                <w:rFonts w:ascii="Century Gothic" w:hAnsi="Century Gothic"/>
                <w:b/>
                <w:sz w:val="18"/>
                <w:szCs w:val="18"/>
                <w:lang w:val="id-ID"/>
              </w:rPr>
              <w:t>.</w:t>
            </w:r>
            <w:r>
              <w:rPr>
                <w:rFonts w:ascii="Century Gothic" w:hAnsi="Century Gothic"/>
                <w:b/>
                <w:sz w:val="18"/>
                <w:szCs w:val="18"/>
              </w:rPr>
              <w:t>347</w:t>
            </w:r>
            <w:r>
              <w:rPr>
                <w:rFonts w:ascii="Century Gothic" w:hAnsi="Century Gothic"/>
                <w:b/>
                <w:sz w:val="18"/>
                <w:szCs w:val="18"/>
                <w:lang w:val="id-ID"/>
              </w:rPr>
              <w:t>.</w:t>
            </w:r>
            <w:r>
              <w:rPr>
                <w:rFonts w:ascii="Century Gothic" w:hAnsi="Century Gothic"/>
                <w:b/>
                <w:sz w:val="18"/>
                <w:szCs w:val="18"/>
              </w:rPr>
              <w:t>755</w:t>
            </w:r>
            <w:r>
              <w:rPr>
                <w:rFonts w:ascii="Century Gothic" w:hAnsi="Century Gothic"/>
                <w:b/>
                <w:sz w:val="18"/>
                <w:szCs w:val="18"/>
                <w:lang w:val="id-ID"/>
              </w:rPr>
              <w:t>.</w:t>
            </w:r>
            <w:r>
              <w:rPr>
                <w:rFonts w:ascii="Century Gothic" w:hAnsi="Century Gothic"/>
                <w:b/>
                <w:sz w:val="18"/>
                <w:szCs w:val="18"/>
              </w:rPr>
              <w:t>792,93</w:t>
            </w:r>
          </w:p>
        </w:tc>
        <w:tc>
          <w:tcPr>
            <w:tcW w:w="2268" w:type="dxa"/>
            <w:vAlign w:val="center"/>
          </w:tcPr>
          <w:p>
            <w:pPr>
              <w:spacing w:after="120" w:line="276" w:lineRule="auto"/>
              <w:ind w:left="317"/>
              <w:rPr>
                <w:rFonts w:ascii="Century Gothic" w:hAnsi="Century Gothic" w:cs="Calibri"/>
                <w:b/>
                <w:sz w:val="18"/>
                <w:szCs w:val="18"/>
                <w:lang w:val="id-ID"/>
              </w:rPr>
            </w:pPr>
            <w:r>
              <w:rPr>
                <w:rFonts w:ascii="Century Gothic" w:hAnsi="Century Gothic" w:cs="Calibri"/>
                <w:b/>
                <w:sz w:val="18"/>
                <w:szCs w:val="18"/>
                <w:lang w:val="id-ID"/>
              </w:rPr>
              <w:t>65.220.518.737,81</w:t>
            </w:r>
          </w:p>
        </w:tc>
      </w:tr>
    </w:tbl>
    <w:p>
      <w:pPr>
        <w:spacing w:after="120" w:line="276" w:lineRule="auto"/>
        <w:ind w:left="851"/>
        <w:jc w:val="both"/>
        <w:rPr>
          <w:rFonts w:ascii="Century Gothic" w:hAnsi="Century Gothic"/>
          <w:sz w:val="18"/>
          <w:szCs w:val="18"/>
        </w:rPr>
      </w:pPr>
    </w:p>
    <w:p>
      <w:pPr>
        <w:spacing w:after="120" w:line="276" w:lineRule="auto"/>
        <w:ind w:left="851"/>
        <w:jc w:val="both"/>
        <w:rPr>
          <w:rFonts w:ascii="Century Gothic" w:hAnsi="Century Gothic"/>
          <w:b/>
          <w:sz w:val="18"/>
          <w:szCs w:val="18"/>
        </w:rPr>
      </w:pPr>
      <w:r>
        <w:rPr>
          <w:rFonts w:ascii="Century Gothic" w:hAnsi="Century Gothic"/>
          <w:b/>
          <w:sz w:val="18"/>
          <w:szCs w:val="18"/>
        </w:rPr>
        <w:t>Penjelasannya adalah sebagai berikut:</w:t>
      </w:r>
    </w:p>
    <w:p>
      <w:pPr>
        <w:numPr>
          <w:ilvl w:val="0"/>
          <w:numId w:val="57"/>
        </w:numPr>
        <w:spacing w:after="120" w:line="276" w:lineRule="auto"/>
        <w:ind w:left="1134" w:hanging="283"/>
        <w:jc w:val="both"/>
        <w:rPr>
          <w:rFonts w:ascii="Century Gothic" w:hAnsi="Century Gothic"/>
          <w:sz w:val="18"/>
          <w:szCs w:val="18"/>
        </w:rPr>
      </w:pPr>
      <w:r>
        <w:rPr>
          <w:rFonts w:ascii="Century Gothic" w:hAnsi="Century Gothic"/>
          <w:sz w:val="18"/>
          <w:szCs w:val="18"/>
        </w:rPr>
        <w:t>Ekuitas Awal sebesar Rp. 65.220.518.737,81 adalah saldo Ekuitas berdasarkan Neraca  per 31 Des 201</w:t>
      </w:r>
      <w:r>
        <w:rPr>
          <w:rFonts w:ascii="Century Gothic" w:hAnsi="Century Gothic"/>
          <w:sz w:val="18"/>
          <w:szCs w:val="18"/>
          <w:lang w:val="id-ID"/>
        </w:rPr>
        <w:t>6</w:t>
      </w:r>
      <w:r>
        <w:rPr>
          <w:rFonts w:ascii="Century Gothic" w:hAnsi="Century Gothic"/>
          <w:sz w:val="18"/>
          <w:szCs w:val="18"/>
        </w:rPr>
        <w:t>.</w:t>
      </w:r>
    </w:p>
    <w:p>
      <w:pPr>
        <w:numPr>
          <w:ilvl w:val="0"/>
          <w:numId w:val="57"/>
        </w:numPr>
        <w:spacing w:after="120" w:line="276" w:lineRule="auto"/>
        <w:ind w:left="1134" w:hanging="283"/>
        <w:jc w:val="both"/>
        <w:rPr>
          <w:rFonts w:ascii="Century Gothic" w:hAnsi="Century Gothic"/>
          <w:sz w:val="18"/>
          <w:szCs w:val="18"/>
        </w:rPr>
      </w:pPr>
      <w:r>
        <w:rPr>
          <w:rFonts w:ascii="Century Gothic" w:hAnsi="Century Gothic"/>
          <w:sz w:val="18"/>
          <w:szCs w:val="18"/>
        </w:rPr>
        <w:t xml:space="preserve">Surplus/Defisit LO sebesar Rp. </w:t>
      </w:r>
      <w:r>
        <w:rPr>
          <w:rFonts w:ascii="Century Gothic" w:hAnsi="Century Gothic"/>
          <w:sz w:val="18"/>
          <w:szCs w:val="18"/>
          <w:lang w:val="id-ID"/>
        </w:rPr>
        <w:t>(36.292.800.429,93)</w:t>
      </w:r>
      <w:r>
        <w:rPr>
          <w:rFonts w:ascii="Century Gothic" w:hAnsi="Century Gothic"/>
          <w:sz w:val="18"/>
          <w:szCs w:val="18"/>
        </w:rPr>
        <w:t xml:space="preserve"> adalah selisih antara Pendapatan LO dan Beban LO Tahun 201</w:t>
      </w:r>
      <w:r>
        <w:rPr>
          <w:rFonts w:ascii="Century Gothic" w:hAnsi="Century Gothic"/>
          <w:sz w:val="18"/>
          <w:szCs w:val="18"/>
          <w:lang w:val="id-ID"/>
        </w:rPr>
        <w:t>7</w:t>
      </w:r>
    </w:p>
    <w:p>
      <w:pPr>
        <w:numPr>
          <w:ilvl w:val="0"/>
          <w:numId w:val="57"/>
        </w:numPr>
        <w:spacing w:after="120" w:line="276" w:lineRule="auto"/>
        <w:ind w:left="1134" w:hanging="283"/>
        <w:jc w:val="both"/>
        <w:rPr>
          <w:rFonts w:ascii="Century Gothic" w:hAnsi="Century Gothic"/>
          <w:sz w:val="18"/>
          <w:szCs w:val="18"/>
        </w:rPr>
      </w:pPr>
      <w:r>
        <w:rPr>
          <w:rFonts w:ascii="Century Gothic" w:hAnsi="Century Gothic"/>
          <w:sz w:val="18"/>
          <w:szCs w:val="18"/>
        </w:rPr>
        <w:t>RK PPKD sebesar Rp. 35</w:t>
      </w:r>
      <w:r>
        <w:rPr>
          <w:rFonts w:ascii="Century Gothic" w:hAnsi="Century Gothic"/>
          <w:sz w:val="18"/>
          <w:szCs w:val="18"/>
          <w:lang w:val="id-ID"/>
        </w:rPr>
        <w:t>.</w:t>
      </w:r>
      <w:r>
        <w:rPr>
          <w:rFonts w:ascii="Century Gothic" w:hAnsi="Century Gothic"/>
          <w:sz w:val="18"/>
          <w:szCs w:val="18"/>
        </w:rPr>
        <w:t>639</w:t>
      </w:r>
      <w:r>
        <w:rPr>
          <w:rFonts w:ascii="Century Gothic" w:hAnsi="Century Gothic"/>
          <w:sz w:val="18"/>
          <w:szCs w:val="18"/>
          <w:lang w:val="id-ID"/>
        </w:rPr>
        <w:t>.</w:t>
      </w:r>
      <w:r>
        <w:rPr>
          <w:rFonts w:ascii="Century Gothic" w:hAnsi="Century Gothic"/>
          <w:sz w:val="18"/>
          <w:szCs w:val="18"/>
        </w:rPr>
        <w:t>760</w:t>
      </w:r>
      <w:r>
        <w:rPr>
          <w:rFonts w:ascii="Century Gothic" w:hAnsi="Century Gothic"/>
          <w:sz w:val="18"/>
          <w:szCs w:val="18"/>
          <w:lang w:val="id-ID"/>
        </w:rPr>
        <w:t>.</w:t>
      </w:r>
      <w:r>
        <w:rPr>
          <w:rFonts w:ascii="Century Gothic" w:hAnsi="Century Gothic"/>
          <w:sz w:val="18"/>
          <w:szCs w:val="18"/>
        </w:rPr>
        <w:t xml:space="preserve">928,- adalah akun penghubung transaksi </w:t>
      </w:r>
      <w:r>
        <w:rPr>
          <w:rFonts w:ascii="Century Gothic" w:hAnsi="Century Gothic"/>
          <w:sz w:val="18"/>
          <w:szCs w:val="18"/>
          <w:lang w:val="id-ID"/>
        </w:rPr>
        <w:t>O</w:t>
      </w:r>
      <w:r>
        <w:rPr>
          <w:rFonts w:ascii="Century Gothic" w:hAnsi="Century Gothic"/>
          <w:sz w:val="18"/>
          <w:szCs w:val="18"/>
        </w:rPr>
        <w:t>PD dan PPKD tahun 201</w:t>
      </w:r>
      <w:r>
        <w:rPr>
          <w:rFonts w:ascii="Century Gothic" w:hAnsi="Century Gothic"/>
          <w:sz w:val="18"/>
          <w:szCs w:val="18"/>
          <w:lang w:val="id-ID"/>
        </w:rPr>
        <w:t>7</w:t>
      </w:r>
      <w:r>
        <w:rPr>
          <w:rFonts w:ascii="Century Gothic" w:hAnsi="Century Gothic"/>
          <w:sz w:val="18"/>
          <w:szCs w:val="18"/>
        </w:rPr>
        <w:t xml:space="preserve"> yang akan dieliminasi saat disusun Laporan Konsolidasi.</w:t>
      </w:r>
    </w:p>
    <w:p>
      <w:pPr>
        <w:numPr>
          <w:ilvl w:val="0"/>
          <w:numId w:val="57"/>
        </w:numPr>
        <w:spacing w:after="120" w:line="276" w:lineRule="auto"/>
        <w:ind w:left="1134" w:hanging="283"/>
        <w:jc w:val="both"/>
        <w:rPr>
          <w:rFonts w:ascii="Century Gothic" w:hAnsi="Century Gothic"/>
          <w:sz w:val="18"/>
          <w:szCs w:val="18"/>
        </w:rPr>
      </w:pPr>
      <w:r>
        <w:rPr>
          <w:rFonts w:ascii="Century Gothic" w:hAnsi="Century Gothic"/>
          <w:sz w:val="18"/>
          <w:szCs w:val="18"/>
        </w:rPr>
        <w:t>Dampak Kumulatif Perubahan Kebijakan/Kesalahan Mendasar</w:t>
      </w:r>
      <w:r>
        <w:rPr>
          <w:rFonts w:ascii="Century Gothic" w:hAnsi="Century Gothic"/>
          <w:sz w:val="18"/>
          <w:szCs w:val="18"/>
          <w:lang w:val="id-ID"/>
        </w:rPr>
        <w:t xml:space="preserve"> Rp. (</w:t>
      </w:r>
      <w:r>
        <w:rPr>
          <w:rFonts w:ascii="Century Gothic" w:hAnsi="Century Gothic"/>
          <w:sz w:val="18"/>
          <w:szCs w:val="18"/>
        </w:rPr>
        <w:t>3</w:t>
      </w:r>
      <w:r>
        <w:rPr>
          <w:rFonts w:ascii="Century Gothic" w:hAnsi="Century Gothic"/>
          <w:sz w:val="18"/>
          <w:szCs w:val="18"/>
          <w:lang w:val="id-ID"/>
        </w:rPr>
        <w:t>.</w:t>
      </w:r>
      <w:r>
        <w:rPr>
          <w:rFonts w:ascii="Century Gothic" w:hAnsi="Century Gothic"/>
          <w:sz w:val="18"/>
          <w:szCs w:val="18"/>
        </w:rPr>
        <w:t>219</w:t>
      </w:r>
      <w:r>
        <w:rPr>
          <w:rFonts w:ascii="Century Gothic" w:hAnsi="Century Gothic"/>
          <w:sz w:val="18"/>
          <w:szCs w:val="18"/>
          <w:lang w:val="id-ID"/>
        </w:rPr>
        <w:t>.</w:t>
      </w:r>
      <w:r>
        <w:rPr>
          <w:rFonts w:ascii="Century Gothic" w:hAnsi="Century Gothic"/>
          <w:sz w:val="18"/>
          <w:szCs w:val="18"/>
        </w:rPr>
        <w:t>723</w:t>
      </w:r>
      <w:r>
        <w:rPr>
          <w:rFonts w:ascii="Century Gothic" w:hAnsi="Century Gothic"/>
          <w:sz w:val="18"/>
          <w:szCs w:val="18"/>
          <w:lang w:val="id-ID"/>
        </w:rPr>
        <w:t>.</w:t>
      </w:r>
      <w:r>
        <w:rPr>
          <w:rFonts w:ascii="Century Gothic" w:hAnsi="Century Gothic"/>
          <w:sz w:val="18"/>
          <w:szCs w:val="18"/>
        </w:rPr>
        <w:t>442,95</w:t>
      </w:r>
      <w:r>
        <w:rPr>
          <w:rFonts w:ascii="Century Gothic" w:hAnsi="Century Gothic"/>
          <w:sz w:val="18"/>
          <w:szCs w:val="18"/>
          <w:lang w:val="id-ID"/>
        </w:rPr>
        <w:t>)</w:t>
      </w:r>
    </w:p>
    <w:p>
      <w:pPr>
        <w:pStyle w:val="33"/>
        <w:numPr>
          <w:ilvl w:val="7"/>
          <w:numId w:val="29"/>
        </w:numPr>
        <w:tabs>
          <w:tab w:val="clear" w:pos="7380"/>
        </w:tabs>
        <w:spacing w:after="120" w:line="276" w:lineRule="auto"/>
        <w:ind w:left="1418" w:hanging="284"/>
        <w:jc w:val="both"/>
        <w:rPr>
          <w:rFonts w:ascii="Century Gothic" w:hAnsi="Century Gothic"/>
          <w:sz w:val="18"/>
          <w:szCs w:val="18"/>
          <w:u w:val="single"/>
        </w:rPr>
      </w:pPr>
      <w:r>
        <w:rPr>
          <w:rFonts w:ascii="Century Gothic" w:hAnsi="Century Gothic"/>
          <w:sz w:val="18"/>
          <w:szCs w:val="18"/>
          <w:u w:val="single"/>
        </w:rPr>
        <w:t xml:space="preserve">Koreksi Tambah </w:t>
      </w:r>
    </w:p>
    <w:p>
      <w:pPr>
        <w:pStyle w:val="33"/>
        <w:numPr>
          <w:ilvl w:val="3"/>
          <w:numId w:val="27"/>
        </w:numPr>
        <w:spacing w:after="120" w:line="276" w:lineRule="auto"/>
        <w:ind w:left="1701" w:hanging="283"/>
        <w:jc w:val="both"/>
        <w:rPr>
          <w:rFonts w:ascii="Century Gothic" w:hAnsi="Century Gothic"/>
          <w:sz w:val="18"/>
          <w:szCs w:val="18"/>
        </w:rPr>
      </w:pPr>
      <w:r>
        <w:rPr>
          <w:rFonts w:ascii="Century Gothic" w:hAnsi="Century Gothic"/>
          <w:sz w:val="18"/>
          <w:szCs w:val="18"/>
        </w:rPr>
        <w:t>Koreksi Utang Tahun Lalu sebesar Rp. 1.264.321,- yaitu dari</w:t>
      </w:r>
      <w:r>
        <w:rPr>
          <w:rFonts w:ascii="Century Gothic" w:hAnsi="Century Gothic" w:cs="Calibri"/>
          <w:sz w:val="18"/>
          <w:szCs w:val="18"/>
        </w:rPr>
        <w:t xml:space="preserve"> utang belanja tambahan penghasilan kepada PNS atas kinerjanya yang telah dilaporkan untuk bulan November dan bulan Desember 2016.</w:t>
      </w:r>
    </w:p>
    <w:p>
      <w:pPr>
        <w:pStyle w:val="33"/>
        <w:numPr>
          <w:ilvl w:val="3"/>
          <w:numId w:val="27"/>
        </w:numPr>
        <w:spacing w:after="120" w:line="276" w:lineRule="auto"/>
        <w:ind w:left="1701" w:hanging="283"/>
        <w:jc w:val="both"/>
        <w:rPr>
          <w:rFonts w:ascii="Century Gothic" w:hAnsi="Century Gothic"/>
          <w:sz w:val="18"/>
          <w:szCs w:val="18"/>
        </w:rPr>
      </w:pPr>
      <w:r>
        <w:rPr>
          <w:rFonts w:ascii="Century Gothic" w:hAnsi="Century Gothic"/>
          <w:sz w:val="18"/>
          <w:szCs w:val="18"/>
        </w:rPr>
        <w:t>Koreksi mutasi tambah aset tetap sebesar Rp. 486.335.208,33, yaitu penambahan nilai aset disebabkan UU 23 tahun 2014 dan adendum BAST P2D dari kota Padang dan Bukittinggi.</w:t>
      </w:r>
    </w:p>
    <w:p>
      <w:pPr>
        <w:pStyle w:val="33"/>
        <w:numPr>
          <w:ilvl w:val="3"/>
          <w:numId w:val="27"/>
        </w:numPr>
        <w:spacing w:after="120" w:line="276" w:lineRule="auto"/>
        <w:ind w:left="1701" w:hanging="283"/>
        <w:jc w:val="both"/>
        <w:rPr>
          <w:rFonts w:ascii="Century Gothic" w:hAnsi="Century Gothic"/>
          <w:sz w:val="18"/>
          <w:szCs w:val="18"/>
        </w:rPr>
      </w:pPr>
      <w:r>
        <w:rPr>
          <w:rFonts w:ascii="Century Gothic" w:hAnsi="Century Gothic"/>
          <w:sz w:val="18"/>
          <w:szCs w:val="18"/>
        </w:rPr>
        <w:t>Koreksi mutasi tambah aset tetap sebesar Rp. 713.735.017,71, yaitu hibah dari Kementerian Ketenagakerjaan.</w:t>
      </w:r>
    </w:p>
    <w:p>
      <w:pPr>
        <w:pStyle w:val="33"/>
        <w:numPr>
          <w:ilvl w:val="3"/>
          <w:numId w:val="27"/>
        </w:numPr>
        <w:tabs>
          <w:tab w:val="left" w:pos="2085"/>
        </w:tabs>
        <w:spacing w:after="120" w:line="276" w:lineRule="auto"/>
        <w:ind w:left="1701" w:hanging="283"/>
        <w:jc w:val="both"/>
        <w:rPr>
          <w:rFonts w:ascii="Century Gothic" w:hAnsi="Century Gothic"/>
          <w:sz w:val="18"/>
          <w:szCs w:val="18"/>
        </w:rPr>
      </w:pPr>
      <w:r>
        <w:rPr>
          <w:rFonts w:ascii="Century Gothic" w:hAnsi="Century Gothic" w:cs="Calibri"/>
          <w:sz w:val="18"/>
          <w:szCs w:val="18"/>
        </w:rPr>
        <w:t>Koreksi kurang nilai akumulasi penyusutan aset tetap sebesar Rp. 0,01 yaitu pencatatan koreksi kurang nilai peralatan dan mesin yang merupakan koreksi penyesuaian SIMBADA.</w:t>
      </w:r>
    </w:p>
    <w:p>
      <w:pPr>
        <w:pStyle w:val="33"/>
        <w:tabs>
          <w:tab w:val="left" w:pos="2085"/>
        </w:tabs>
        <w:spacing w:after="120" w:line="276" w:lineRule="auto"/>
        <w:ind w:left="1701"/>
        <w:jc w:val="both"/>
        <w:rPr>
          <w:rFonts w:ascii="Century Gothic" w:hAnsi="Century Gothic"/>
          <w:sz w:val="18"/>
          <w:szCs w:val="18"/>
        </w:rPr>
      </w:pPr>
    </w:p>
    <w:p>
      <w:pPr>
        <w:pStyle w:val="33"/>
        <w:numPr>
          <w:ilvl w:val="7"/>
          <w:numId w:val="29"/>
        </w:numPr>
        <w:tabs>
          <w:tab w:val="clear" w:pos="7380"/>
        </w:tabs>
        <w:spacing w:after="120" w:line="276" w:lineRule="auto"/>
        <w:ind w:left="1418" w:hanging="284"/>
        <w:jc w:val="both"/>
        <w:rPr>
          <w:rFonts w:ascii="Century Gothic" w:hAnsi="Century Gothic"/>
          <w:sz w:val="18"/>
          <w:szCs w:val="18"/>
          <w:u w:val="single"/>
        </w:rPr>
      </w:pPr>
      <w:r>
        <w:rPr>
          <w:rFonts w:ascii="Century Gothic" w:hAnsi="Century Gothic"/>
          <w:sz w:val="18"/>
          <w:szCs w:val="18"/>
          <w:u w:val="single"/>
        </w:rPr>
        <w:t>Koreksi Kurang</w:t>
      </w:r>
    </w:p>
    <w:p>
      <w:pPr>
        <w:pStyle w:val="33"/>
        <w:numPr>
          <w:ilvl w:val="6"/>
          <w:numId w:val="27"/>
        </w:numPr>
        <w:spacing w:after="120" w:line="276" w:lineRule="auto"/>
        <w:ind w:left="1701" w:hanging="283"/>
        <w:jc w:val="both"/>
        <w:rPr>
          <w:rFonts w:ascii="Century Gothic" w:hAnsi="Century Gothic"/>
          <w:sz w:val="18"/>
          <w:szCs w:val="18"/>
        </w:rPr>
      </w:pPr>
      <w:r>
        <w:rPr>
          <w:rFonts w:ascii="Century Gothic" w:hAnsi="Century Gothic"/>
          <w:sz w:val="18"/>
          <w:szCs w:val="18"/>
        </w:rPr>
        <w:t>Koreksi utang tahun lalu sebesar Rp. 741.270,- yaitu koreksi nilai dari penyesuaian hutang air, listrik, telepon dan internet per 31 Desember 2016.</w:t>
      </w:r>
    </w:p>
    <w:p>
      <w:pPr>
        <w:pStyle w:val="33"/>
        <w:numPr>
          <w:ilvl w:val="6"/>
          <w:numId w:val="27"/>
        </w:numPr>
        <w:spacing w:after="120" w:line="276" w:lineRule="auto"/>
        <w:ind w:left="1701" w:hanging="283"/>
        <w:jc w:val="both"/>
        <w:rPr>
          <w:rFonts w:ascii="Century Gothic" w:hAnsi="Century Gothic"/>
          <w:sz w:val="18"/>
          <w:szCs w:val="18"/>
        </w:rPr>
      </w:pPr>
      <w:r>
        <w:rPr>
          <w:rFonts w:ascii="Century Gothic" w:hAnsi="Century Gothic"/>
          <w:sz w:val="18"/>
          <w:szCs w:val="18"/>
        </w:rPr>
        <w:t>Mutasi kurang Aset Tetap sebesar Rp. 4.340.442.000,- yaitu berupa mutasi tanah kantor ke Dukcapil dan mutasi bangunan kantor UPTD BPPD.</w:t>
      </w:r>
    </w:p>
    <w:p>
      <w:pPr>
        <w:pStyle w:val="33"/>
        <w:numPr>
          <w:ilvl w:val="6"/>
          <w:numId w:val="27"/>
        </w:numPr>
        <w:spacing w:after="120" w:line="276" w:lineRule="auto"/>
        <w:ind w:left="1701" w:hanging="283"/>
        <w:jc w:val="both"/>
        <w:rPr>
          <w:rFonts w:ascii="Century Gothic" w:hAnsi="Century Gothic"/>
          <w:sz w:val="18"/>
          <w:szCs w:val="18"/>
        </w:rPr>
      </w:pPr>
      <w:r>
        <w:rPr>
          <w:rFonts w:ascii="Century Gothic" w:hAnsi="Century Gothic"/>
          <w:sz w:val="18"/>
          <w:szCs w:val="18"/>
        </w:rPr>
        <w:t>Mutasi kurang Aset Tetap sebesar Rp. 79.874.720,- yaitu adanya belanja modal yang tidak dikapitalisir yaitu berupa gorden senilai Rp. 7.797.000,- dan ragum/alat bengkel senilai Rp. 4.400.000,- dan berupa perkakas bengkel, alat ukur,dll senilai Rp. 49.857.720,- dan gorden (vertikal blen) senilai Rp. 17.820.000,-</w:t>
      </w:r>
    </w:p>
    <w:p>
      <w:pPr>
        <w:numPr>
          <w:ilvl w:val="0"/>
          <w:numId w:val="57"/>
        </w:numPr>
        <w:spacing w:after="120" w:line="276" w:lineRule="auto"/>
        <w:ind w:left="1134" w:hanging="283"/>
        <w:jc w:val="both"/>
        <w:rPr>
          <w:rFonts w:ascii="Century Gothic" w:hAnsi="Century Gothic"/>
          <w:sz w:val="18"/>
          <w:szCs w:val="18"/>
        </w:rPr>
      </w:pPr>
      <w:r>
        <w:rPr>
          <w:rFonts w:ascii="Century Gothic" w:hAnsi="Century Gothic"/>
          <w:sz w:val="18"/>
          <w:szCs w:val="18"/>
        </w:rPr>
        <w:t>Ekuitas Akhir sebesar Rp. 61</w:t>
      </w:r>
      <w:r>
        <w:rPr>
          <w:rFonts w:ascii="Century Gothic" w:hAnsi="Century Gothic"/>
          <w:sz w:val="18"/>
          <w:szCs w:val="18"/>
          <w:lang w:val="id-ID"/>
        </w:rPr>
        <w:t>.</w:t>
      </w:r>
      <w:r>
        <w:rPr>
          <w:rFonts w:ascii="Century Gothic" w:hAnsi="Century Gothic"/>
          <w:sz w:val="18"/>
          <w:szCs w:val="18"/>
        </w:rPr>
        <w:t>347</w:t>
      </w:r>
      <w:r>
        <w:rPr>
          <w:rFonts w:ascii="Century Gothic" w:hAnsi="Century Gothic"/>
          <w:sz w:val="18"/>
          <w:szCs w:val="18"/>
          <w:lang w:val="id-ID"/>
        </w:rPr>
        <w:t>.</w:t>
      </w:r>
      <w:r>
        <w:rPr>
          <w:rFonts w:ascii="Century Gothic" w:hAnsi="Century Gothic"/>
          <w:sz w:val="18"/>
          <w:szCs w:val="18"/>
        </w:rPr>
        <w:t>755</w:t>
      </w:r>
      <w:r>
        <w:rPr>
          <w:rFonts w:ascii="Century Gothic" w:hAnsi="Century Gothic"/>
          <w:sz w:val="18"/>
          <w:szCs w:val="18"/>
          <w:lang w:val="id-ID"/>
        </w:rPr>
        <w:t>.</w:t>
      </w:r>
      <w:r>
        <w:rPr>
          <w:rFonts w:ascii="Century Gothic" w:hAnsi="Century Gothic"/>
          <w:sz w:val="18"/>
          <w:szCs w:val="18"/>
        </w:rPr>
        <w:t>792,93  adalah saldo Ekuitas Dinas Tenaga Kerja dan Tran</w:t>
      </w:r>
      <w:r>
        <w:rPr>
          <w:rFonts w:ascii="Century Gothic" w:hAnsi="Century Gothic"/>
          <w:sz w:val="18"/>
          <w:szCs w:val="18"/>
          <w:lang w:val="id-ID"/>
        </w:rPr>
        <w:t>s</w:t>
      </w:r>
      <w:r>
        <w:rPr>
          <w:rFonts w:ascii="Century Gothic" w:hAnsi="Century Gothic"/>
          <w:sz w:val="18"/>
          <w:szCs w:val="18"/>
        </w:rPr>
        <w:t>migrasi Provinsi Sumatera Barat per 31 Desember 201</w:t>
      </w:r>
      <w:r>
        <w:rPr>
          <w:rFonts w:ascii="Century Gothic" w:hAnsi="Century Gothic"/>
          <w:sz w:val="18"/>
          <w:szCs w:val="18"/>
          <w:lang w:val="id-ID"/>
        </w:rPr>
        <w:t>7</w:t>
      </w:r>
      <w:r>
        <w:rPr>
          <w:rFonts w:ascii="Century Gothic" w:hAnsi="Century Gothic"/>
          <w:sz w:val="18"/>
          <w:szCs w:val="18"/>
        </w:rPr>
        <w:t>.</w:t>
      </w:r>
    </w:p>
    <w:p>
      <w:pPr>
        <w:spacing w:after="120" w:line="276" w:lineRule="auto"/>
        <w:jc w:val="both"/>
        <w:rPr>
          <w:rFonts w:ascii="Century Gothic" w:hAnsi="Century Gothic"/>
          <w:sz w:val="18"/>
          <w:szCs w:val="18"/>
        </w:rPr>
      </w:pPr>
    </w:p>
    <w:p>
      <w:pPr>
        <w:numPr>
          <w:ilvl w:val="1"/>
          <w:numId w:val="57"/>
        </w:numPr>
        <w:spacing w:after="120" w:line="276" w:lineRule="auto"/>
        <w:ind w:left="426" w:right="46" w:hanging="426"/>
        <w:jc w:val="both"/>
        <w:rPr>
          <w:rFonts w:ascii="Century Gothic" w:hAnsi="Century Gothic" w:cs="Lucida Sans Unicode"/>
          <w:b/>
          <w:sz w:val="18"/>
          <w:szCs w:val="18"/>
          <w:lang w:val="sv-SE"/>
        </w:rPr>
      </w:pPr>
      <w:r>
        <w:rPr>
          <w:rFonts w:ascii="Century Gothic" w:hAnsi="Century Gothic" w:cs="Lucida Sans Unicode"/>
          <w:b/>
          <w:sz w:val="18"/>
          <w:szCs w:val="18"/>
        </w:rPr>
        <w:t>Pengungkapan atas Pos-pos aset dan kewajiban yang timbul sehubungan dengan penerapan basis akrual atas pendapatan dan belanja dan rekonsiliasinya dengan penerapan basis kas.</w:t>
      </w:r>
    </w:p>
    <w:p>
      <w:pPr>
        <w:spacing w:after="120" w:line="276" w:lineRule="auto"/>
        <w:ind w:left="426"/>
        <w:jc w:val="both"/>
        <w:rPr>
          <w:rFonts w:ascii="Century Gothic" w:hAnsi="Century Gothic" w:cs="Calibri"/>
          <w:bCs/>
          <w:sz w:val="18"/>
          <w:szCs w:val="18"/>
          <w:lang w:eastAsia="id-ID"/>
        </w:rPr>
      </w:pPr>
      <w:r>
        <w:rPr>
          <w:rFonts w:ascii="Century Gothic" w:hAnsi="Century Gothic" w:cs="Calibri"/>
          <w:bCs/>
          <w:sz w:val="18"/>
          <w:szCs w:val="18"/>
          <w:lang w:eastAsia="id-ID"/>
        </w:rPr>
        <w:t>Dengan diterapkannya penyusunan Laporan Keuangan Pemerintah Provinsi Sumatera Barat berdasarkan Standar Akuntansi Pemerintahan (SAP) berbasis akrual sesuai Peraturan Pemerintah Nomor 71 Tahun 2010 tentang Standar Akuntansi Pemerintahan, mulai tahun 201</w:t>
      </w:r>
      <w:r>
        <w:rPr>
          <w:rFonts w:ascii="Century Gothic" w:hAnsi="Century Gothic" w:cs="Calibri"/>
          <w:bCs/>
          <w:sz w:val="18"/>
          <w:szCs w:val="18"/>
          <w:lang w:val="id-ID" w:eastAsia="id-ID"/>
        </w:rPr>
        <w:t>7</w:t>
      </w:r>
      <w:r>
        <w:rPr>
          <w:rFonts w:ascii="Century Gothic" w:hAnsi="Century Gothic" w:cs="Calibri"/>
          <w:bCs/>
          <w:sz w:val="18"/>
          <w:szCs w:val="18"/>
          <w:lang w:eastAsia="id-ID"/>
        </w:rPr>
        <w:t xml:space="preserve"> ini, maka terdapat akun-akun baru pada Neraca sehubungan dengan penerapan basis akrual atas pendapatan dan belanja yaitu :</w:t>
      </w:r>
    </w:p>
    <w:p>
      <w:pPr>
        <w:numPr>
          <w:ilvl w:val="0"/>
          <w:numId w:val="58"/>
        </w:numPr>
        <w:spacing w:after="120" w:line="276" w:lineRule="auto"/>
        <w:ind w:left="782" w:hanging="357"/>
        <w:jc w:val="both"/>
        <w:rPr>
          <w:rFonts w:ascii="Century Gothic" w:hAnsi="Century Gothic" w:cs="Calibri"/>
          <w:bCs/>
          <w:sz w:val="18"/>
          <w:szCs w:val="18"/>
          <w:lang w:eastAsia="id-ID"/>
        </w:rPr>
      </w:pPr>
      <w:r>
        <w:rPr>
          <w:rFonts w:ascii="Century Gothic" w:hAnsi="Century Gothic" w:cs="Calibri"/>
          <w:bCs/>
          <w:sz w:val="18"/>
          <w:szCs w:val="18"/>
          <w:lang w:eastAsia="id-ID"/>
        </w:rPr>
        <w:t>Penyisihan Piutang</w:t>
      </w:r>
    </w:p>
    <w:p>
      <w:pPr>
        <w:numPr>
          <w:ilvl w:val="0"/>
          <w:numId w:val="58"/>
        </w:numPr>
        <w:spacing w:after="120" w:line="276" w:lineRule="auto"/>
        <w:ind w:left="782" w:hanging="357"/>
        <w:jc w:val="both"/>
        <w:rPr>
          <w:rFonts w:ascii="Century Gothic" w:hAnsi="Century Gothic" w:cs="Calibri"/>
          <w:bCs/>
          <w:sz w:val="18"/>
          <w:szCs w:val="18"/>
          <w:lang w:eastAsia="id-ID"/>
        </w:rPr>
      </w:pPr>
      <w:r>
        <w:rPr>
          <w:rFonts w:ascii="Century Gothic" w:hAnsi="Century Gothic" w:cs="Calibri"/>
          <w:bCs/>
          <w:sz w:val="18"/>
          <w:szCs w:val="18"/>
          <w:lang w:eastAsia="id-ID"/>
        </w:rPr>
        <w:t>Beban Dibayar Dimuka</w:t>
      </w:r>
    </w:p>
    <w:p>
      <w:pPr>
        <w:numPr>
          <w:ilvl w:val="0"/>
          <w:numId w:val="58"/>
        </w:numPr>
        <w:spacing w:after="120" w:line="276" w:lineRule="auto"/>
        <w:ind w:left="782" w:hanging="357"/>
        <w:jc w:val="both"/>
        <w:rPr>
          <w:rFonts w:ascii="Century Gothic" w:hAnsi="Century Gothic" w:cs="Calibri"/>
          <w:bCs/>
          <w:sz w:val="18"/>
          <w:szCs w:val="18"/>
          <w:lang w:eastAsia="id-ID"/>
        </w:rPr>
      </w:pPr>
      <w:r>
        <w:rPr>
          <w:rFonts w:ascii="Century Gothic" w:hAnsi="Century Gothic" w:cs="Calibri"/>
          <w:bCs/>
          <w:sz w:val="18"/>
          <w:szCs w:val="18"/>
          <w:lang w:eastAsia="id-ID"/>
        </w:rPr>
        <w:t>Pendapatan Diterima Dimuka</w:t>
      </w:r>
    </w:p>
    <w:p>
      <w:pPr>
        <w:numPr>
          <w:ilvl w:val="0"/>
          <w:numId w:val="58"/>
        </w:numPr>
        <w:spacing w:after="120" w:line="276" w:lineRule="auto"/>
        <w:ind w:left="782" w:hanging="357"/>
        <w:jc w:val="both"/>
        <w:rPr>
          <w:rFonts w:ascii="Century Gothic" w:hAnsi="Century Gothic" w:cs="Calibri"/>
          <w:bCs/>
          <w:sz w:val="18"/>
          <w:szCs w:val="18"/>
          <w:lang w:eastAsia="id-ID"/>
        </w:rPr>
      </w:pPr>
      <w:r>
        <w:rPr>
          <w:rFonts w:ascii="Century Gothic" w:hAnsi="Century Gothic" w:cs="Calibri"/>
          <w:bCs/>
          <w:sz w:val="18"/>
          <w:szCs w:val="18"/>
          <w:lang w:eastAsia="id-ID"/>
        </w:rPr>
        <w:t xml:space="preserve">Utang Belanja </w:t>
      </w:r>
    </w:p>
    <w:p>
      <w:pPr>
        <w:spacing w:after="120" w:line="276" w:lineRule="auto"/>
        <w:ind w:left="426"/>
        <w:jc w:val="both"/>
        <w:rPr>
          <w:rFonts w:ascii="Century Gothic" w:hAnsi="Century Gothic" w:cs="Calibri"/>
          <w:bCs/>
          <w:sz w:val="18"/>
          <w:szCs w:val="18"/>
          <w:lang w:eastAsia="id-ID"/>
        </w:rPr>
      </w:pPr>
      <w:r>
        <w:rPr>
          <w:rFonts w:ascii="Century Gothic" w:hAnsi="Century Gothic" w:cs="Calibri"/>
          <w:bCs/>
          <w:sz w:val="18"/>
          <w:szCs w:val="18"/>
          <w:lang w:eastAsia="id-ID"/>
        </w:rPr>
        <w:t>Sedangkan pada Laporan Operasional :</w:t>
      </w:r>
    </w:p>
    <w:p>
      <w:pPr>
        <w:numPr>
          <w:ilvl w:val="0"/>
          <w:numId w:val="59"/>
        </w:numPr>
        <w:spacing w:after="120" w:line="276" w:lineRule="auto"/>
        <w:jc w:val="both"/>
        <w:rPr>
          <w:rFonts w:ascii="Century Gothic" w:hAnsi="Century Gothic" w:cs="Calibri"/>
          <w:bCs/>
          <w:sz w:val="18"/>
          <w:szCs w:val="18"/>
          <w:lang w:eastAsia="id-ID"/>
        </w:rPr>
      </w:pPr>
      <w:r>
        <w:rPr>
          <w:rFonts w:ascii="Century Gothic" w:hAnsi="Century Gothic" w:cs="Calibri"/>
          <w:bCs/>
          <w:sz w:val="18"/>
          <w:szCs w:val="18"/>
          <w:lang w:eastAsia="id-ID"/>
        </w:rPr>
        <w:t>Beban Penyusutan dan Amortisasi</w:t>
      </w:r>
    </w:p>
    <w:p>
      <w:pPr>
        <w:numPr>
          <w:ilvl w:val="0"/>
          <w:numId w:val="59"/>
        </w:numPr>
        <w:spacing w:after="120" w:line="276" w:lineRule="auto"/>
        <w:jc w:val="both"/>
        <w:rPr>
          <w:rFonts w:ascii="Century Gothic" w:hAnsi="Century Gothic" w:cs="Calibri"/>
          <w:bCs/>
          <w:sz w:val="18"/>
          <w:szCs w:val="18"/>
          <w:lang w:eastAsia="id-ID"/>
        </w:rPr>
      </w:pPr>
      <w:r>
        <w:rPr>
          <w:rFonts w:ascii="Century Gothic" w:hAnsi="Century Gothic" w:cs="Calibri"/>
          <w:bCs/>
          <w:sz w:val="18"/>
          <w:szCs w:val="18"/>
          <w:lang w:eastAsia="id-ID"/>
        </w:rPr>
        <w:t>Beban Penyisihan Piutang</w:t>
      </w:r>
    </w:p>
    <w:p>
      <w:pPr>
        <w:spacing w:after="120" w:line="276" w:lineRule="auto"/>
        <w:ind w:left="426"/>
        <w:jc w:val="both"/>
        <w:rPr>
          <w:rFonts w:ascii="Century Gothic" w:hAnsi="Century Gothic" w:cs="Calibri"/>
          <w:bCs/>
          <w:sz w:val="18"/>
          <w:szCs w:val="18"/>
          <w:lang w:eastAsia="id-ID"/>
        </w:rPr>
      </w:pPr>
      <w:r>
        <w:rPr>
          <w:rFonts w:ascii="Century Gothic" w:hAnsi="Century Gothic" w:cs="Calibri"/>
          <w:bCs/>
          <w:sz w:val="18"/>
          <w:szCs w:val="18"/>
          <w:lang w:eastAsia="id-ID"/>
        </w:rPr>
        <w:t>Rekonsiliasi antara Laporan Realisasi Anggaran (LRA) dengan basis kas  dengan Laporan Operasional (LO) dengan basis akrual , dapat dijelaskan dalam tabel berikut:</w:t>
      </w:r>
    </w:p>
    <w:tbl>
      <w:tblPr>
        <w:tblStyle w:val="30"/>
        <w:tblW w:w="8363"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33"/>
        <w:gridCol w:w="1844"/>
        <w:gridCol w:w="1844"/>
        <w:gridCol w:w="19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33" w:type="dxa"/>
            <w:vAlign w:val="center"/>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Jenis Pendapatan/ Belanja</w:t>
            </w:r>
          </w:p>
        </w:tc>
        <w:tc>
          <w:tcPr>
            <w:tcW w:w="1844" w:type="dxa"/>
            <w:vAlign w:val="center"/>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LRA</w:t>
            </w:r>
          </w:p>
        </w:tc>
        <w:tc>
          <w:tcPr>
            <w:tcW w:w="1844" w:type="dxa"/>
            <w:vAlign w:val="center"/>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LO</w:t>
            </w:r>
          </w:p>
        </w:tc>
        <w:tc>
          <w:tcPr>
            <w:tcW w:w="1942" w:type="dxa"/>
            <w:vAlign w:val="center"/>
          </w:tcPr>
          <w:p>
            <w:pPr>
              <w:spacing w:after="120" w:line="276" w:lineRule="auto"/>
              <w:jc w:val="center"/>
              <w:rPr>
                <w:rFonts w:ascii="Century Gothic" w:hAnsi="Century Gothic" w:cs="Calibri"/>
                <w:b/>
                <w:bCs/>
                <w:sz w:val="18"/>
                <w:szCs w:val="18"/>
                <w:lang w:eastAsia="id-ID"/>
              </w:rPr>
            </w:pPr>
            <w:r>
              <w:rPr>
                <w:rFonts w:ascii="Century Gothic" w:hAnsi="Century Gothic" w:cs="Calibri"/>
                <w:b/>
                <w:bCs/>
                <w:sz w:val="18"/>
                <w:szCs w:val="18"/>
                <w:lang w:eastAsia="id-ID"/>
              </w:rPr>
              <w:t>Selisih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33" w:type="dxa"/>
            <w:vAlign w:val="center"/>
          </w:tcPr>
          <w:p>
            <w:pPr>
              <w:spacing w:after="120" w:line="276" w:lineRule="auto"/>
              <w:jc w:val="both"/>
              <w:rPr>
                <w:rFonts w:ascii="Century Gothic" w:hAnsi="Century Gothic" w:cs="Calibri"/>
                <w:b/>
                <w:bCs/>
                <w:sz w:val="18"/>
                <w:szCs w:val="18"/>
                <w:lang w:eastAsia="id-ID"/>
              </w:rPr>
            </w:pPr>
            <w:r>
              <w:rPr>
                <w:rFonts w:ascii="Century Gothic" w:hAnsi="Century Gothic" w:cs="Calibri"/>
                <w:b/>
                <w:bCs/>
                <w:sz w:val="18"/>
                <w:szCs w:val="18"/>
                <w:lang w:eastAsia="id-ID"/>
              </w:rPr>
              <w:t>Pendapatan Daerah</w:t>
            </w:r>
          </w:p>
        </w:tc>
        <w:tc>
          <w:tcPr>
            <w:tcW w:w="1844" w:type="dxa"/>
            <w:vAlign w:val="center"/>
          </w:tcPr>
          <w:p>
            <w:pPr>
              <w:spacing w:after="120" w:line="276" w:lineRule="auto"/>
              <w:jc w:val="both"/>
              <w:rPr>
                <w:rFonts w:ascii="Century Gothic" w:hAnsi="Century Gothic" w:cs="Calibri"/>
                <w:bCs/>
                <w:sz w:val="18"/>
                <w:szCs w:val="18"/>
                <w:lang w:eastAsia="id-ID"/>
              </w:rPr>
            </w:pPr>
          </w:p>
        </w:tc>
        <w:tc>
          <w:tcPr>
            <w:tcW w:w="1844" w:type="dxa"/>
            <w:vAlign w:val="center"/>
          </w:tcPr>
          <w:p>
            <w:pPr>
              <w:spacing w:after="120" w:line="276" w:lineRule="auto"/>
              <w:jc w:val="both"/>
              <w:rPr>
                <w:rFonts w:ascii="Century Gothic" w:hAnsi="Century Gothic" w:cs="Calibri"/>
                <w:bCs/>
                <w:sz w:val="18"/>
                <w:szCs w:val="18"/>
                <w:lang w:eastAsia="id-ID"/>
              </w:rPr>
            </w:pPr>
          </w:p>
        </w:tc>
        <w:tc>
          <w:tcPr>
            <w:tcW w:w="1942" w:type="dxa"/>
            <w:vAlign w:val="center"/>
          </w:tcPr>
          <w:p>
            <w:pPr>
              <w:spacing w:after="120" w:line="276" w:lineRule="auto"/>
              <w:jc w:val="both"/>
              <w:rPr>
                <w:rFonts w:ascii="Century Gothic" w:hAnsi="Century Gothic" w:cs="Calibri"/>
                <w:bCs/>
                <w:sz w:val="18"/>
                <w:szCs w:val="18"/>
                <w:lang w:eastAsia="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33" w:type="dxa"/>
            <w:vAlign w:val="center"/>
          </w:tcPr>
          <w:p>
            <w:pPr>
              <w:numPr>
                <w:ilvl w:val="0"/>
                <w:numId w:val="60"/>
              </w:numPr>
              <w:spacing w:after="120" w:line="276" w:lineRule="auto"/>
              <w:jc w:val="left"/>
              <w:rPr>
                <w:rFonts w:ascii="Century Gothic" w:hAnsi="Century Gothic" w:cs="Calibri"/>
                <w:bCs/>
                <w:sz w:val="18"/>
                <w:szCs w:val="18"/>
                <w:lang w:eastAsia="id-ID"/>
              </w:rPr>
            </w:pPr>
            <w:r>
              <w:rPr>
                <w:rFonts w:ascii="Century Gothic" w:hAnsi="Century Gothic" w:cs="Calibri"/>
                <w:bCs/>
                <w:sz w:val="18"/>
                <w:szCs w:val="18"/>
                <w:lang w:eastAsia="id-ID"/>
              </w:rPr>
              <w:t>Pendapatan Pajak</w:t>
            </w:r>
          </w:p>
        </w:tc>
        <w:tc>
          <w:tcPr>
            <w:tcW w:w="1844" w:type="dxa"/>
            <w:vAlign w:val="center"/>
          </w:tcPr>
          <w:p>
            <w:pPr>
              <w:spacing w:after="120" w:line="276" w:lineRule="auto"/>
              <w:rPr>
                <w:rFonts w:ascii="Century Gothic" w:hAnsi="Century Gothic" w:cs="Calibri"/>
                <w:bCs/>
                <w:sz w:val="18"/>
                <w:szCs w:val="18"/>
                <w:lang w:eastAsia="id-ID"/>
              </w:rPr>
            </w:pPr>
          </w:p>
        </w:tc>
        <w:tc>
          <w:tcPr>
            <w:tcW w:w="1844" w:type="dxa"/>
            <w:vAlign w:val="center"/>
          </w:tcPr>
          <w:p>
            <w:pPr>
              <w:spacing w:after="120" w:line="276" w:lineRule="auto"/>
              <w:rPr>
                <w:rFonts w:ascii="Century Gothic" w:hAnsi="Century Gothic" w:cs="Calibri"/>
                <w:bCs/>
                <w:sz w:val="18"/>
                <w:szCs w:val="18"/>
                <w:lang w:eastAsia="id-ID"/>
              </w:rPr>
            </w:pPr>
          </w:p>
        </w:tc>
        <w:tc>
          <w:tcPr>
            <w:tcW w:w="1942" w:type="dxa"/>
            <w:vAlign w:val="center"/>
          </w:tcPr>
          <w:p>
            <w:pPr>
              <w:spacing w:after="120" w:line="276" w:lineRule="auto"/>
              <w:rPr>
                <w:rFonts w:ascii="Century Gothic" w:hAnsi="Century Gothic" w:cs="Calibri"/>
                <w:bCs/>
                <w:sz w:val="18"/>
                <w:szCs w:val="18"/>
                <w:lang w:eastAsia="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33" w:type="dxa"/>
            <w:vAlign w:val="center"/>
          </w:tcPr>
          <w:p>
            <w:pPr>
              <w:numPr>
                <w:ilvl w:val="0"/>
                <w:numId w:val="60"/>
              </w:numPr>
              <w:spacing w:after="120" w:line="276" w:lineRule="auto"/>
              <w:jc w:val="left"/>
              <w:rPr>
                <w:rFonts w:ascii="Century Gothic" w:hAnsi="Century Gothic" w:cs="Calibri"/>
                <w:bCs/>
                <w:sz w:val="18"/>
                <w:szCs w:val="18"/>
                <w:lang w:eastAsia="id-ID"/>
              </w:rPr>
            </w:pPr>
            <w:r>
              <w:rPr>
                <w:rFonts w:ascii="Century Gothic" w:hAnsi="Century Gothic" w:cs="Calibri"/>
                <w:bCs/>
                <w:sz w:val="18"/>
                <w:szCs w:val="18"/>
                <w:lang w:eastAsia="id-ID"/>
              </w:rPr>
              <w:t>Pendapatan Retribusi</w:t>
            </w:r>
          </w:p>
        </w:tc>
        <w:tc>
          <w:tcPr>
            <w:tcW w:w="1844" w:type="dxa"/>
            <w:vAlign w:val="center"/>
          </w:tcPr>
          <w:p>
            <w:pPr>
              <w:spacing w:after="120" w:line="276" w:lineRule="auto"/>
              <w:rPr>
                <w:rFonts w:ascii="Century Gothic" w:hAnsi="Century Gothic" w:cs="Calibri"/>
                <w:bCs/>
                <w:sz w:val="18"/>
                <w:szCs w:val="18"/>
                <w:lang w:eastAsia="id-ID"/>
              </w:rPr>
            </w:pPr>
            <w:r>
              <w:rPr>
                <w:rFonts w:ascii="Century Gothic" w:hAnsi="Century Gothic" w:cs="Calibri"/>
                <w:bCs/>
                <w:sz w:val="18"/>
                <w:szCs w:val="18"/>
                <w:lang w:eastAsia="id-ID"/>
              </w:rPr>
              <w:t>461.892.091,-</w:t>
            </w:r>
          </w:p>
        </w:tc>
        <w:tc>
          <w:tcPr>
            <w:tcW w:w="1844" w:type="dxa"/>
            <w:vAlign w:val="center"/>
          </w:tcPr>
          <w:p>
            <w:pPr>
              <w:spacing w:after="120" w:line="276" w:lineRule="auto"/>
              <w:rPr>
                <w:rFonts w:ascii="Century Gothic" w:hAnsi="Century Gothic" w:cs="Calibri"/>
                <w:bCs/>
                <w:sz w:val="18"/>
                <w:szCs w:val="18"/>
                <w:lang w:val="id-ID" w:eastAsia="id-ID"/>
              </w:rPr>
            </w:pPr>
            <w:r>
              <w:rPr>
                <w:rFonts w:ascii="Century Gothic" w:hAnsi="Century Gothic" w:cs="Calibri"/>
                <w:bCs/>
                <w:sz w:val="18"/>
                <w:szCs w:val="18"/>
                <w:lang w:val="id-ID" w:eastAsia="id-ID"/>
              </w:rPr>
              <w:t>465.452.696,68</w:t>
            </w:r>
          </w:p>
        </w:tc>
        <w:tc>
          <w:tcPr>
            <w:tcW w:w="1942" w:type="dxa"/>
            <w:vAlign w:val="center"/>
          </w:tcPr>
          <w:p>
            <w:pPr>
              <w:spacing w:after="120" w:line="276" w:lineRule="auto"/>
              <w:rPr>
                <w:rFonts w:ascii="Century Gothic" w:hAnsi="Century Gothic" w:cs="Calibri"/>
                <w:bCs/>
                <w:sz w:val="18"/>
                <w:szCs w:val="18"/>
                <w:lang w:eastAsia="id-ID"/>
              </w:rPr>
            </w:pPr>
            <w:r>
              <w:rPr>
                <w:rFonts w:ascii="Century Gothic" w:hAnsi="Century Gothic" w:cs="Calibri"/>
                <w:bCs/>
                <w:sz w:val="18"/>
                <w:szCs w:val="18"/>
                <w:lang w:eastAsia="id-ID"/>
              </w:rPr>
              <w:t>(</w:t>
            </w:r>
            <w:r>
              <w:rPr>
                <w:rFonts w:ascii="Century Gothic" w:hAnsi="Century Gothic" w:cs="Calibri"/>
                <w:bCs/>
                <w:sz w:val="18"/>
                <w:szCs w:val="18"/>
                <w:lang w:val="id-ID" w:eastAsia="id-ID"/>
              </w:rPr>
              <w:t>3.560.605,68</w:t>
            </w:r>
            <w:r>
              <w:rPr>
                <w:rFonts w:ascii="Century Gothic" w:hAnsi="Century Gothic" w:cs="Calibri"/>
                <w:bCs/>
                <w:sz w:val="18"/>
                <w:szCs w:val="18"/>
                <w:lang w:eastAsia="id-ID"/>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33" w:type="dxa"/>
            <w:vAlign w:val="center"/>
          </w:tcPr>
          <w:p>
            <w:pPr>
              <w:numPr>
                <w:ilvl w:val="0"/>
                <w:numId w:val="60"/>
              </w:numPr>
              <w:spacing w:after="120" w:line="276" w:lineRule="auto"/>
              <w:jc w:val="left"/>
              <w:rPr>
                <w:rFonts w:ascii="Century Gothic" w:hAnsi="Century Gothic" w:cs="Calibri"/>
                <w:bCs/>
                <w:sz w:val="18"/>
                <w:szCs w:val="18"/>
                <w:lang w:eastAsia="id-ID"/>
              </w:rPr>
            </w:pPr>
            <w:r>
              <w:rPr>
                <w:rFonts w:ascii="Century Gothic" w:hAnsi="Century Gothic" w:cs="Calibri"/>
                <w:bCs/>
                <w:sz w:val="18"/>
                <w:szCs w:val="18"/>
                <w:lang w:eastAsia="id-ID"/>
              </w:rPr>
              <w:t>Lain-lain PAD Yg Sah</w:t>
            </w:r>
          </w:p>
        </w:tc>
        <w:tc>
          <w:tcPr>
            <w:tcW w:w="1844" w:type="dxa"/>
            <w:vAlign w:val="center"/>
          </w:tcPr>
          <w:p>
            <w:pPr>
              <w:spacing w:after="120" w:line="276" w:lineRule="auto"/>
              <w:rPr>
                <w:rFonts w:ascii="Century Gothic" w:hAnsi="Century Gothic" w:cs="Calibri"/>
                <w:bCs/>
                <w:sz w:val="18"/>
                <w:szCs w:val="18"/>
                <w:lang w:eastAsia="id-ID"/>
              </w:rPr>
            </w:pPr>
          </w:p>
        </w:tc>
        <w:tc>
          <w:tcPr>
            <w:tcW w:w="1844" w:type="dxa"/>
            <w:vAlign w:val="center"/>
          </w:tcPr>
          <w:p>
            <w:pPr>
              <w:spacing w:after="120" w:line="276" w:lineRule="auto"/>
              <w:rPr>
                <w:rFonts w:ascii="Century Gothic" w:hAnsi="Century Gothic" w:cs="Calibri"/>
                <w:bCs/>
                <w:sz w:val="18"/>
                <w:szCs w:val="18"/>
                <w:lang w:eastAsia="id-ID"/>
              </w:rPr>
            </w:pPr>
          </w:p>
        </w:tc>
        <w:tc>
          <w:tcPr>
            <w:tcW w:w="1942" w:type="dxa"/>
            <w:vAlign w:val="center"/>
          </w:tcPr>
          <w:p>
            <w:pPr>
              <w:spacing w:after="120" w:line="276" w:lineRule="auto"/>
              <w:rPr>
                <w:rFonts w:ascii="Century Gothic" w:hAnsi="Century Gothic" w:cs="Calibri"/>
                <w:bCs/>
                <w:sz w:val="18"/>
                <w:szCs w:val="18"/>
                <w:lang w:eastAsia="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33" w:type="dxa"/>
            <w:vAlign w:val="center"/>
          </w:tcPr>
          <w:p>
            <w:pPr>
              <w:spacing w:after="120" w:line="276" w:lineRule="auto"/>
              <w:ind w:left="360"/>
              <w:jc w:val="left"/>
              <w:rPr>
                <w:rFonts w:ascii="Century Gothic" w:hAnsi="Century Gothic" w:cs="Calibri"/>
                <w:bCs/>
                <w:sz w:val="18"/>
                <w:szCs w:val="18"/>
                <w:lang w:eastAsia="id-ID"/>
              </w:rPr>
            </w:pPr>
            <w:r>
              <w:rPr>
                <w:rFonts w:ascii="Century Gothic" w:hAnsi="Century Gothic" w:cs="Calibri"/>
                <w:bCs/>
                <w:sz w:val="18"/>
                <w:szCs w:val="18"/>
                <w:lang w:eastAsia="id-ID"/>
              </w:rPr>
              <w:t>Jumlah Pendapatan</w:t>
            </w:r>
          </w:p>
        </w:tc>
        <w:tc>
          <w:tcPr>
            <w:tcW w:w="1844" w:type="dxa"/>
            <w:vAlign w:val="center"/>
          </w:tcPr>
          <w:p>
            <w:pPr>
              <w:spacing w:after="120" w:line="276" w:lineRule="auto"/>
              <w:rPr>
                <w:rFonts w:ascii="Century Gothic" w:hAnsi="Century Gothic" w:cs="Calibri"/>
                <w:b/>
                <w:bCs/>
                <w:sz w:val="18"/>
                <w:szCs w:val="18"/>
                <w:lang w:eastAsia="id-ID"/>
              </w:rPr>
            </w:pPr>
            <w:r>
              <w:rPr>
                <w:rFonts w:ascii="Century Gothic" w:hAnsi="Century Gothic" w:cs="Calibri"/>
                <w:b/>
                <w:bCs/>
                <w:sz w:val="18"/>
                <w:szCs w:val="18"/>
                <w:lang w:eastAsia="id-ID"/>
              </w:rPr>
              <w:t>461.892.091,-</w:t>
            </w:r>
          </w:p>
        </w:tc>
        <w:tc>
          <w:tcPr>
            <w:tcW w:w="1844" w:type="dxa"/>
            <w:vAlign w:val="center"/>
          </w:tcPr>
          <w:p>
            <w:pPr>
              <w:spacing w:after="120" w:line="276" w:lineRule="auto"/>
              <w:rPr>
                <w:rFonts w:ascii="Century Gothic" w:hAnsi="Century Gothic" w:cs="Calibri"/>
                <w:b/>
                <w:bCs/>
                <w:sz w:val="18"/>
                <w:szCs w:val="18"/>
                <w:lang w:eastAsia="id-ID"/>
              </w:rPr>
            </w:pPr>
            <w:r>
              <w:rPr>
                <w:rFonts w:ascii="Century Gothic" w:hAnsi="Century Gothic" w:cs="Calibri"/>
                <w:b/>
                <w:bCs/>
                <w:sz w:val="18"/>
                <w:szCs w:val="18"/>
                <w:lang w:val="id-ID" w:eastAsia="id-ID"/>
              </w:rPr>
              <w:t>465.452.696,68</w:t>
            </w:r>
          </w:p>
        </w:tc>
        <w:tc>
          <w:tcPr>
            <w:tcW w:w="1942" w:type="dxa"/>
            <w:vAlign w:val="center"/>
          </w:tcPr>
          <w:p>
            <w:pPr>
              <w:spacing w:after="120" w:line="276" w:lineRule="auto"/>
              <w:rPr>
                <w:rFonts w:ascii="Century Gothic" w:hAnsi="Century Gothic" w:cs="Calibri"/>
                <w:b/>
                <w:bCs/>
                <w:sz w:val="18"/>
                <w:szCs w:val="18"/>
                <w:lang w:eastAsia="id-ID"/>
              </w:rPr>
            </w:pPr>
            <w:r>
              <w:rPr>
                <w:rFonts w:ascii="Century Gothic" w:hAnsi="Century Gothic" w:cs="Calibri"/>
                <w:b/>
                <w:bCs/>
                <w:sz w:val="18"/>
                <w:szCs w:val="18"/>
                <w:lang w:eastAsia="id-ID"/>
              </w:rPr>
              <w:t>(</w:t>
            </w:r>
            <w:r>
              <w:rPr>
                <w:rFonts w:ascii="Century Gothic" w:hAnsi="Century Gothic" w:cs="Calibri"/>
                <w:b/>
                <w:bCs/>
                <w:sz w:val="18"/>
                <w:szCs w:val="18"/>
                <w:lang w:val="id-ID" w:eastAsia="id-ID"/>
              </w:rPr>
              <w:t>3.560.605,68</w:t>
            </w:r>
            <w:r>
              <w:rPr>
                <w:rFonts w:ascii="Century Gothic" w:hAnsi="Century Gothic" w:cs="Calibri"/>
                <w:b/>
                <w:bCs/>
                <w:sz w:val="18"/>
                <w:szCs w:val="18"/>
                <w:lang w:eastAsia="id-ID"/>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33" w:type="dxa"/>
            <w:vAlign w:val="center"/>
          </w:tcPr>
          <w:p>
            <w:pPr>
              <w:spacing w:after="120" w:line="276" w:lineRule="auto"/>
              <w:jc w:val="left"/>
              <w:rPr>
                <w:rFonts w:ascii="Century Gothic" w:hAnsi="Century Gothic" w:cs="Calibri"/>
                <w:b/>
                <w:bCs/>
                <w:sz w:val="18"/>
                <w:szCs w:val="18"/>
                <w:lang w:eastAsia="id-ID"/>
              </w:rPr>
            </w:pPr>
            <w:r>
              <w:rPr>
                <w:rFonts w:ascii="Century Gothic" w:hAnsi="Century Gothic" w:cs="Calibri"/>
                <w:b/>
                <w:bCs/>
                <w:sz w:val="18"/>
                <w:szCs w:val="18"/>
                <w:lang w:eastAsia="id-ID"/>
              </w:rPr>
              <w:t>Belanja Operasi</w:t>
            </w:r>
          </w:p>
        </w:tc>
        <w:tc>
          <w:tcPr>
            <w:tcW w:w="1844" w:type="dxa"/>
            <w:vAlign w:val="center"/>
          </w:tcPr>
          <w:p>
            <w:pPr>
              <w:spacing w:after="120" w:line="276" w:lineRule="auto"/>
              <w:rPr>
                <w:rFonts w:ascii="Century Gothic" w:hAnsi="Century Gothic" w:cs="Calibri"/>
                <w:bCs/>
                <w:sz w:val="18"/>
                <w:szCs w:val="18"/>
                <w:lang w:eastAsia="id-ID"/>
              </w:rPr>
            </w:pPr>
          </w:p>
        </w:tc>
        <w:tc>
          <w:tcPr>
            <w:tcW w:w="1844" w:type="dxa"/>
            <w:vAlign w:val="center"/>
          </w:tcPr>
          <w:p>
            <w:pPr>
              <w:spacing w:after="120" w:line="276" w:lineRule="auto"/>
              <w:rPr>
                <w:rFonts w:ascii="Century Gothic" w:hAnsi="Century Gothic" w:cs="Calibri"/>
                <w:bCs/>
                <w:sz w:val="18"/>
                <w:szCs w:val="18"/>
                <w:lang w:eastAsia="id-ID"/>
              </w:rPr>
            </w:pPr>
          </w:p>
        </w:tc>
        <w:tc>
          <w:tcPr>
            <w:tcW w:w="1942" w:type="dxa"/>
            <w:vAlign w:val="center"/>
          </w:tcPr>
          <w:p>
            <w:pPr>
              <w:spacing w:after="120" w:line="276" w:lineRule="auto"/>
              <w:rPr>
                <w:rFonts w:ascii="Century Gothic" w:hAnsi="Century Gothic" w:cs="Calibri"/>
                <w:bCs/>
                <w:sz w:val="18"/>
                <w:szCs w:val="18"/>
                <w:lang w:eastAsia="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33" w:type="dxa"/>
            <w:vAlign w:val="center"/>
          </w:tcPr>
          <w:p>
            <w:pPr>
              <w:numPr>
                <w:ilvl w:val="0"/>
                <w:numId w:val="61"/>
              </w:numPr>
              <w:spacing w:after="120" w:line="276" w:lineRule="auto"/>
              <w:jc w:val="left"/>
              <w:rPr>
                <w:rFonts w:ascii="Century Gothic" w:hAnsi="Century Gothic" w:cs="Calibri"/>
                <w:bCs/>
                <w:sz w:val="18"/>
                <w:szCs w:val="18"/>
                <w:lang w:eastAsia="id-ID"/>
              </w:rPr>
            </w:pPr>
            <w:r>
              <w:rPr>
                <w:rFonts w:ascii="Century Gothic" w:hAnsi="Century Gothic" w:cs="Calibri"/>
                <w:bCs/>
                <w:sz w:val="18"/>
                <w:szCs w:val="18"/>
                <w:lang w:eastAsia="id-ID"/>
              </w:rPr>
              <w:t>Belanja Pegawai</w:t>
            </w:r>
          </w:p>
        </w:tc>
        <w:tc>
          <w:tcPr>
            <w:tcW w:w="1844" w:type="dxa"/>
            <w:vAlign w:val="center"/>
          </w:tcPr>
          <w:p>
            <w:pPr>
              <w:spacing w:after="120" w:line="276" w:lineRule="auto"/>
              <w:rPr>
                <w:rFonts w:ascii="Century Gothic" w:hAnsi="Century Gothic" w:cs="Calibri"/>
                <w:bCs/>
                <w:sz w:val="18"/>
                <w:szCs w:val="18"/>
                <w:lang w:eastAsia="id-ID"/>
              </w:rPr>
            </w:pPr>
            <w:r>
              <w:rPr>
                <w:rFonts w:ascii="Century Gothic" w:hAnsi="Century Gothic" w:cs="Calibri"/>
                <w:bCs/>
                <w:sz w:val="18"/>
                <w:szCs w:val="18"/>
                <w:lang w:eastAsia="id-ID"/>
              </w:rPr>
              <w:t>19.595.326.386,-</w:t>
            </w:r>
          </w:p>
        </w:tc>
        <w:tc>
          <w:tcPr>
            <w:tcW w:w="1844" w:type="dxa"/>
            <w:vAlign w:val="center"/>
          </w:tcPr>
          <w:p>
            <w:pPr>
              <w:spacing w:after="120" w:line="276" w:lineRule="auto"/>
              <w:rPr>
                <w:rFonts w:ascii="Century Gothic" w:hAnsi="Century Gothic" w:cs="Calibri"/>
                <w:bCs/>
                <w:sz w:val="18"/>
                <w:szCs w:val="18"/>
                <w:lang w:eastAsia="id-ID"/>
              </w:rPr>
            </w:pPr>
            <w:r>
              <w:rPr>
                <w:rFonts w:ascii="Century Gothic" w:hAnsi="Century Gothic" w:cs="Calibri"/>
                <w:bCs/>
                <w:sz w:val="18"/>
                <w:szCs w:val="18"/>
                <w:lang w:val="id-ID" w:eastAsia="id-ID"/>
              </w:rPr>
              <w:t>19.598.787.573</w:t>
            </w:r>
            <w:r>
              <w:rPr>
                <w:rFonts w:ascii="Century Gothic" w:hAnsi="Century Gothic" w:cs="Calibri"/>
                <w:bCs/>
                <w:sz w:val="18"/>
                <w:szCs w:val="18"/>
                <w:lang w:eastAsia="id-ID"/>
              </w:rPr>
              <w:t>,-</w:t>
            </w:r>
          </w:p>
        </w:tc>
        <w:tc>
          <w:tcPr>
            <w:tcW w:w="1942" w:type="dxa"/>
            <w:vAlign w:val="center"/>
          </w:tcPr>
          <w:p>
            <w:pPr>
              <w:spacing w:after="120" w:line="276" w:lineRule="auto"/>
              <w:rPr>
                <w:rFonts w:ascii="Century Gothic" w:hAnsi="Century Gothic" w:cs="Calibri"/>
                <w:bCs/>
                <w:sz w:val="18"/>
                <w:szCs w:val="18"/>
                <w:lang w:val="id-ID" w:eastAsia="id-ID"/>
              </w:rPr>
            </w:pPr>
            <w:r>
              <w:rPr>
                <w:rFonts w:ascii="Century Gothic" w:hAnsi="Century Gothic" w:cs="Calibri"/>
                <w:bCs/>
                <w:sz w:val="18"/>
                <w:szCs w:val="18"/>
                <w:lang w:val="id-ID" w:eastAsia="id-ID"/>
              </w:rPr>
              <w:t>(3.461.187,-)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33" w:type="dxa"/>
            <w:vAlign w:val="center"/>
          </w:tcPr>
          <w:p>
            <w:pPr>
              <w:numPr>
                <w:ilvl w:val="0"/>
                <w:numId w:val="61"/>
              </w:numPr>
              <w:spacing w:after="120" w:line="276" w:lineRule="auto"/>
              <w:jc w:val="left"/>
              <w:rPr>
                <w:rFonts w:ascii="Century Gothic" w:hAnsi="Century Gothic" w:cs="Calibri"/>
                <w:bCs/>
                <w:sz w:val="18"/>
                <w:szCs w:val="18"/>
                <w:lang w:eastAsia="id-ID"/>
              </w:rPr>
            </w:pPr>
            <w:r>
              <w:rPr>
                <w:rFonts w:ascii="Century Gothic" w:hAnsi="Century Gothic" w:cs="Calibri"/>
                <w:bCs/>
                <w:sz w:val="18"/>
                <w:szCs w:val="18"/>
                <w:lang w:eastAsia="id-ID"/>
              </w:rPr>
              <w:t>Belanja Brg &amp; Jasa</w:t>
            </w:r>
          </w:p>
        </w:tc>
        <w:tc>
          <w:tcPr>
            <w:tcW w:w="1844" w:type="dxa"/>
            <w:vAlign w:val="center"/>
          </w:tcPr>
          <w:p>
            <w:pPr>
              <w:spacing w:after="120" w:line="276" w:lineRule="auto"/>
              <w:rPr>
                <w:rFonts w:ascii="Century Gothic" w:hAnsi="Century Gothic" w:cs="Calibri"/>
                <w:bCs/>
                <w:sz w:val="18"/>
                <w:szCs w:val="18"/>
                <w:lang w:eastAsia="id-ID"/>
              </w:rPr>
            </w:pPr>
            <w:r>
              <w:rPr>
                <w:rFonts w:ascii="Century Gothic" w:hAnsi="Century Gothic" w:cs="Calibri"/>
                <w:bCs/>
                <w:sz w:val="18"/>
                <w:szCs w:val="18"/>
                <w:lang w:eastAsia="id-ID"/>
              </w:rPr>
              <w:t>15.842.325.633,-</w:t>
            </w:r>
          </w:p>
        </w:tc>
        <w:tc>
          <w:tcPr>
            <w:tcW w:w="1844" w:type="dxa"/>
            <w:vAlign w:val="center"/>
          </w:tcPr>
          <w:p>
            <w:pPr>
              <w:spacing w:after="120" w:line="276" w:lineRule="auto"/>
              <w:rPr>
                <w:rFonts w:ascii="Century Gothic" w:hAnsi="Century Gothic" w:cs="Calibri"/>
                <w:bCs/>
                <w:sz w:val="18"/>
                <w:szCs w:val="18"/>
                <w:lang w:val="id-ID" w:eastAsia="id-ID"/>
              </w:rPr>
            </w:pPr>
            <w:r>
              <w:rPr>
                <w:rFonts w:ascii="Century Gothic" w:hAnsi="Century Gothic" w:cs="Calibri"/>
                <w:bCs/>
                <w:sz w:val="18"/>
                <w:szCs w:val="18"/>
                <w:lang w:val="id-ID" w:eastAsia="id-ID"/>
              </w:rPr>
              <w:t>15.843.930.699,50</w:t>
            </w:r>
          </w:p>
        </w:tc>
        <w:tc>
          <w:tcPr>
            <w:tcW w:w="1942" w:type="dxa"/>
            <w:vAlign w:val="center"/>
          </w:tcPr>
          <w:p>
            <w:pPr>
              <w:spacing w:after="120" w:line="276" w:lineRule="auto"/>
              <w:rPr>
                <w:rFonts w:ascii="Century Gothic" w:hAnsi="Century Gothic" w:cs="Calibri"/>
                <w:bCs/>
                <w:sz w:val="18"/>
                <w:szCs w:val="18"/>
                <w:lang w:val="id-ID" w:eastAsia="id-ID"/>
              </w:rPr>
            </w:pPr>
            <w:r>
              <w:rPr>
                <w:rFonts w:ascii="Century Gothic" w:hAnsi="Century Gothic" w:cs="Calibri"/>
                <w:bCs/>
                <w:sz w:val="18"/>
                <w:szCs w:val="18"/>
                <w:lang w:val="id-ID" w:eastAsia="id-ID"/>
              </w:rPr>
              <w:t>(1.605.066,50)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33" w:type="dxa"/>
            <w:vAlign w:val="center"/>
          </w:tcPr>
          <w:p>
            <w:pPr>
              <w:numPr>
                <w:ilvl w:val="0"/>
                <w:numId w:val="61"/>
              </w:numPr>
              <w:spacing w:after="120" w:line="276" w:lineRule="auto"/>
              <w:jc w:val="left"/>
              <w:rPr>
                <w:rFonts w:ascii="Century Gothic" w:hAnsi="Century Gothic" w:cs="Calibri"/>
                <w:bCs/>
                <w:sz w:val="18"/>
                <w:szCs w:val="18"/>
                <w:lang w:eastAsia="id-ID"/>
              </w:rPr>
            </w:pPr>
            <w:r>
              <w:rPr>
                <w:rFonts w:ascii="Century Gothic" w:hAnsi="Century Gothic" w:cs="Calibri"/>
                <w:bCs/>
                <w:sz w:val="18"/>
                <w:szCs w:val="18"/>
                <w:lang w:eastAsia="id-ID"/>
              </w:rPr>
              <w:t>Belanja Modal</w:t>
            </w:r>
          </w:p>
        </w:tc>
        <w:tc>
          <w:tcPr>
            <w:tcW w:w="1844" w:type="dxa"/>
            <w:vAlign w:val="center"/>
          </w:tcPr>
          <w:p>
            <w:pPr>
              <w:spacing w:after="120" w:line="276" w:lineRule="auto"/>
              <w:rPr>
                <w:rFonts w:ascii="Century Gothic" w:hAnsi="Century Gothic" w:cs="Calibri"/>
                <w:bCs/>
                <w:sz w:val="18"/>
                <w:szCs w:val="18"/>
                <w:lang w:eastAsia="id-ID"/>
              </w:rPr>
            </w:pPr>
            <w:r>
              <w:rPr>
                <w:rFonts w:ascii="Century Gothic" w:hAnsi="Century Gothic" w:cs="Calibri"/>
                <w:bCs/>
                <w:sz w:val="18"/>
                <w:szCs w:val="18"/>
                <w:lang w:eastAsia="id-ID"/>
              </w:rPr>
              <w:t>664.001.000,-</w:t>
            </w:r>
          </w:p>
        </w:tc>
        <w:tc>
          <w:tcPr>
            <w:tcW w:w="1844" w:type="dxa"/>
            <w:vAlign w:val="center"/>
          </w:tcPr>
          <w:p>
            <w:pPr>
              <w:spacing w:after="120" w:line="276" w:lineRule="auto"/>
              <w:rPr>
                <w:rFonts w:ascii="Century Gothic" w:hAnsi="Century Gothic" w:cs="Calibri"/>
                <w:bCs/>
                <w:sz w:val="18"/>
                <w:szCs w:val="18"/>
                <w:lang w:eastAsia="id-ID"/>
              </w:rPr>
            </w:pPr>
            <w:r>
              <w:rPr>
                <w:rFonts w:ascii="Century Gothic" w:hAnsi="Century Gothic" w:cs="Calibri"/>
                <w:bCs/>
                <w:sz w:val="18"/>
                <w:szCs w:val="18"/>
                <w:lang w:eastAsia="id-ID"/>
              </w:rPr>
              <w:t>0,-</w:t>
            </w:r>
          </w:p>
        </w:tc>
        <w:tc>
          <w:tcPr>
            <w:tcW w:w="1942" w:type="dxa"/>
            <w:vAlign w:val="center"/>
          </w:tcPr>
          <w:p>
            <w:pPr>
              <w:spacing w:after="120" w:line="276" w:lineRule="auto"/>
              <w:rPr>
                <w:rFonts w:ascii="Century Gothic" w:hAnsi="Century Gothic" w:cs="Calibri"/>
                <w:bCs/>
                <w:sz w:val="18"/>
                <w:szCs w:val="18"/>
                <w:lang w:eastAsia="id-ID"/>
              </w:rPr>
            </w:pPr>
            <w:r>
              <w:rPr>
                <w:rFonts w:ascii="Century Gothic" w:hAnsi="Century Gothic" w:cs="Calibri"/>
                <w:bCs/>
                <w:sz w:val="18"/>
                <w:szCs w:val="18"/>
                <w:lang w:eastAsia="id-ID"/>
              </w:rPr>
              <w:t>664.001.000,-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33" w:type="dxa"/>
            <w:tcBorders>
              <w:bottom w:val="single" w:color="auto" w:sz="4" w:space="0"/>
            </w:tcBorders>
            <w:vAlign w:val="center"/>
          </w:tcPr>
          <w:p>
            <w:pPr>
              <w:numPr>
                <w:ilvl w:val="0"/>
                <w:numId w:val="61"/>
              </w:numPr>
              <w:spacing w:after="120" w:line="276" w:lineRule="auto"/>
              <w:jc w:val="left"/>
              <w:rPr>
                <w:rFonts w:ascii="Century Gothic" w:hAnsi="Century Gothic" w:cs="Calibri"/>
                <w:bCs/>
                <w:sz w:val="18"/>
                <w:szCs w:val="18"/>
                <w:lang w:eastAsia="id-ID"/>
              </w:rPr>
            </w:pPr>
            <w:r>
              <w:rPr>
                <w:rFonts w:ascii="Century Gothic" w:hAnsi="Century Gothic" w:cs="Calibri"/>
                <w:bCs/>
                <w:sz w:val="18"/>
                <w:szCs w:val="18"/>
                <w:lang w:eastAsia="id-ID"/>
              </w:rPr>
              <w:t>Beban Penyusutan &amp; Amortisasi</w:t>
            </w:r>
          </w:p>
        </w:tc>
        <w:tc>
          <w:tcPr>
            <w:tcW w:w="1844" w:type="dxa"/>
            <w:tcBorders>
              <w:bottom w:val="single" w:color="auto" w:sz="4" w:space="0"/>
            </w:tcBorders>
            <w:vAlign w:val="center"/>
          </w:tcPr>
          <w:p>
            <w:pPr>
              <w:spacing w:after="120" w:line="276" w:lineRule="auto"/>
              <w:rPr>
                <w:rFonts w:ascii="Century Gothic" w:hAnsi="Century Gothic" w:cs="Calibri"/>
                <w:bCs/>
                <w:sz w:val="18"/>
                <w:szCs w:val="18"/>
                <w:lang w:eastAsia="id-ID"/>
              </w:rPr>
            </w:pPr>
            <w:r>
              <w:rPr>
                <w:rFonts w:ascii="Century Gothic" w:hAnsi="Century Gothic" w:cs="Calibri"/>
                <w:bCs/>
                <w:sz w:val="18"/>
                <w:szCs w:val="18"/>
                <w:lang w:eastAsia="id-ID"/>
              </w:rPr>
              <w:t>0,-</w:t>
            </w:r>
          </w:p>
        </w:tc>
        <w:tc>
          <w:tcPr>
            <w:tcW w:w="1844" w:type="dxa"/>
            <w:tcBorders>
              <w:bottom w:val="single" w:color="auto" w:sz="4" w:space="0"/>
            </w:tcBorders>
            <w:vAlign w:val="center"/>
          </w:tcPr>
          <w:p>
            <w:pPr>
              <w:spacing w:after="120" w:line="276" w:lineRule="auto"/>
              <w:rPr>
                <w:rFonts w:ascii="Century Gothic" w:hAnsi="Century Gothic" w:cs="Calibri"/>
                <w:bCs/>
                <w:sz w:val="18"/>
                <w:szCs w:val="18"/>
                <w:lang w:val="id-ID" w:eastAsia="id-ID"/>
              </w:rPr>
            </w:pPr>
            <w:r>
              <w:rPr>
                <w:rFonts w:ascii="Century Gothic" w:hAnsi="Century Gothic" w:cs="Calibri"/>
                <w:bCs/>
                <w:sz w:val="18"/>
                <w:szCs w:val="18"/>
                <w:lang w:val="id-ID" w:eastAsia="id-ID"/>
              </w:rPr>
              <w:t>1.315.534.854,11</w:t>
            </w:r>
          </w:p>
        </w:tc>
        <w:tc>
          <w:tcPr>
            <w:tcW w:w="1942" w:type="dxa"/>
            <w:tcBorders>
              <w:bottom w:val="single" w:color="auto" w:sz="4" w:space="0"/>
            </w:tcBorders>
            <w:vAlign w:val="center"/>
          </w:tcPr>
          <w:p>
            <w:pPr>
              <w:spacing w:after="120" w:line="276" w:lineRule="auto"/>
              <w:rPr>
                <w:rFonts w:ascii="Century Gothic" w:hAnsi="Century Gothic" w:cs="Calibri"/>
                <w:bCs/>
                <w:sz w:val="18"/>
                <w:szCs w:val="18"/>
                <w:lang w:val="id-ID" w:eastAsia="id-ID"/>
              </w:rPr>
            </w:pPr>
            <w:r>
              <w:rPr>
                <w:rFonts w:ascii="Century Gothic" w:hAnsi="Century Gothic" w:cs="Calibri"/>
                <w:bCs/>
                <w:sz w:val="18"/>
                <w:szCs w:val="18"/>
                <w:lang w:val="id-ID" w:eastAsia="id-ID"/>
              </w:rPr>
              <w:t>(1.315.534.854,11)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33" w:type="dxa"/>
            <w:tcBorders>
              <w:bottom w:val="single" w:color="auto" w:sz="4" w:space="0"/>
            </w:tcBorders>
            <w:vAlign w:val="center"/>
          </w:tcPr>
          <w:p>
            <w:pPr>
              <w:numPr>
                <w:ilvl w:val="0"/>
                <w:numId w:val="61"/>
              </w:numPr>
              <w:spacing w:after="120" w:line="276" w:lineRule="auto"/>
              <w:jc w:val="left"/>
              <w:rPr>
                <w:rFonts w:ascii="Century Gothic" w:hAnsi="Century Gothic" w:cs="Calibri"/>
                <w:bCs/>
                <w:sz w:val="18"/>
                <w:szCs w:val="18"/>
                <w:lang w:eastAsia="id-ID"/>
              </w:rPr>
            </w:pPr>
            <w:r>
              <w:rPr>
                <w:rFonts w:ascii="Century Gothic" w:hAnsi="Century Gothic" w:cs="Calibri"/>
                <w:bCs/>
                <w:sz w:val="18"/>
                <w:szCs w:val="18"/>
                <w:lang w:eastAsia="id-ID"/>
              </w:rPr>
              <w:t>Beban Penyisihan Piutang</w:t>
            </w:r>
          </w:p>
        </w:tc>
        <w:tc>
          <w:tcPr>
            <w:tcW w:w="1844" w:type="dxa"/>
            <w:tcBorders>
              <w:bottom w:val="single" w:color="auto" w:sz="4" w:space="0"/>
            </w:tcBorders>
            <w:vAlign w:val="center"/>
          </w:tcPr>
          <w:p>
            <w:pPr>
              <w:spacing w:after="120" w:line="276" w:lineRule="auto"/>
              <w:rPr>
                <w:rFonts w:ascii="Century Gothic" w:hAnsi="Century Gothic" w:cs="Calibri"/>
                <w:bCs/>
                <w:sz w:val="18"/>
                <w:szCs w:val="18"/>
                <w:lang w:eastAsia="id-ID"/>
              </w:rPr>
            </w:pPr>
            <w:r>
              <w:rPr>
                <w:rFonts w:ascii="Century Gothic" w:hAnsi="Century Gothic" w:cs="Calibri"/>
                <w:bCs/>
                <w:sz w:val="18"/>
                <w:szCs w:val="18"/>
                <w:lang w:eastAsia="id-ID"/>
              </w:rPr>
              <w:t>0,-</w:t>
            </w:r>
          </w:p>
        </w:tc>
        <w:tc>
          <w:tcPr>
            <w:tcW w:w="1844" w:type="dxa"/>
            <w:tcBorders>
              <w:bottom w:val="single" w:color="auto" w:sz="4" w:space="0"/>
            </w:tcBorders>
            <w:vAlign w:val="center"/>
          </w:tcPr>
          <w:p>
            <w:pPr>
              <w:spacing w:after="120" w:line="276" w:lineRule="auto"/>
              <w:rPr>
                <w:rFonts w:ascii="Century Gothic" w:hAnsi="Century Gothic" w:cs="Calibri"/>
                <w:bCs/>
                <w:sz w:val="18"/>
                <w:szCs w:val="18"/>
                <w:lang w:eastAsia="id-ID"/>
              </w:rPr>
            </w:pPr>
            <w:r>
              <w:rPr>
                <w:rFonts w:ascii="Century Gothic" w:hAnsi="Century Gothic" w:cs="Calibri"/>
                <w:bCs/>
                <w:sz w:val="18"/>
                <w:szCs w:val="18"/>
                <w:lang w:eastAsia="id-ID"/>
              </w:rPr>
              <w:t>0,-</w:t>
            </w:r>
          </w:p>
        </w:tc>
        <w:tc>
          <w:tcPr>
            <w:tcW w:w="1942" w:type="dxa"/>
            <w:tcBorders>
              <w:bottom w:val="single" w:color="auto" w:sz="4" w:space="0"/>
            </w:tcBorders>
            <w:vAlign w:val="center"/>
          </w:tcPr>
          <w:p>
            <w:pPr>
              <w:spacing w:after="120" w:line="276" w:lineRule="auto"/>
              <w:rPr>
                <w:rFonts w:ascii="Century Gothic" w:hAnsi="Century Gothic" w:cs="Calibri"/>
                <w:bCs/>
                <w:sz w:val="18"/>
                <w:szCs w:val="18"/>
                <w:lang w:eastAsia="id-ID"/>
              </w:rPr>
            </w:pPr>
            <w:r>
              <w:rPr>
                <w:rFonts w:ascii="Century Gothic" w:hAnsi="Century Gothic" w:cs="Calibri"/>
                <w:bCs/>
                <w:sz w:val="18"/>
                <w:szCs w:val="18"/>
                <w:lang w:eastAsia="id-ID"/>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33" w:type="dxa"/>
            <w:tcBorders>
              <w:top w:val="single" w:color="auto" w:sz="4" w:space="0"/>
            </w:tcBorders>
            <w:vAlign w:val="center"/>
          </w:tcPr>
          <w:p>
            <w:pPr>
              <w:spacing w:after="120" w:line="276" w:lineRule="auto"/>
              <w:ind w:left="360"/>
              <w:jc w:val="center"/>
              <w:rPr>
                <w:rFonts w:ascii="Century Gothic" w:hAnsi="Century Gothic" w:cs="Calibri"/>
                <w:bCs/>
                <w:sz w:val="18"/>
                <w:szCs w:val="18"/>
                <w:lang w:eastAsia="id-ID"/>
              </w:rPr>
            </w:pPr>
            <w:r>
              <w:rPr>
                <w:rFonts w:ascii="Century Gothic" w:hAnsi="Century Gothic" w:cs="Calibri"/>
                <w:bCs/>
                <w:sz w:val="18"/>
                <w:szCs w:val="18"/>
                <w:lang w:eastAsia="id-ID"/>
              </w:rPr>
              <w:t>Jumlah Beban Operasi</w:t>
            </w:r>
          </w:p>
        </w:tc>
        <w:tc>
          <w:tcPr>
            <w:tcW w:w="1844" w:type="dxa"/>
            <w:tcBorders>
              <w:top w:val="single" w:color="auto" w:sz="4" w:space="0"/>
            </w:tcBorders>
            <w:vAlign w:val="center"/>
          </w:tcPr>
          <w:p>
            <w:pPr>
              <w:spacing w:after="120" w:line="276" w:lineRule="auto"/>
              <w:rPr>
                <w:rFonts w:ascii="Century Gothic" w:hAnsi="Century Gothic" w:cs="Calibri"/>
                <w:b/>
                <w:bCs/>
                <w:sz w:val="18"/>
                <w:szCs w:val="18"/>
                <w:lang w:eastAsia="id-ID"/>
              </w:rPr>
            </w:pPr>
            <w:r>
              <w:rPr>
                <w:rFonts w:ascii="Century Gothic" w:hAnsi="Century Gothic" w:cs="Calibri"/>
                <w:b/>
                <w:bCs/>
                <w:sz w:val="18"/>
                <w:szCs w:val="18"/>
                <w:lang w:eastAsia="id-ID"/>
              </w:rPr>
              <w:t>36.101.653.019,-</w:t>
            </w:r>
          </w:p>
        </w:tc>
        <w:tc>
          <w:tcPr>
            <w:tcW w:w="1844" w:type="dxa"/>
            <w:tcBorders>
              <w:top w:val="single" w:color="auto" w:sz="4" w:space="0"/>
            </w:tcBorders>
            <w:vAlign w:val="center"/>
          </w:tcPr>
          <w:p>
            <w:pPr>
              <w:spacing w:after="120" w:line="276" w:lineRule="auto"/>
              <w:rPr>
                <w:rFonts w:ascii="Century Gothic" w:hAnsi="Century Gothic" w:cs="Calibri"/>
                <w:b/>
                <w:bCs/>
                <w:sz w:val="18"/>
                <w:szCs w:val="18"/>
                <w:lang w:val="id-ID" w:eastAsia="id-ID"/>
              </w:rPr>
            </w:pPr>
            <w:r>
              <w:rPr>
                <w:rFonts w:ascii="Century Gothic" w:hAnsi="Century Gothic" w:cs="Calibri"/>
                <w:b/>
                <w:bCs/>
                <w:sz w:val="18"/>
                <w:szCs w:val="18"/>
                <w:lang w:val="id-ID" w:eastAsia="id-ID"/>
              </w:rPr>
              <w:t>36.758.253.126,61</w:t>
            </w:r>
          </w:p>
        </w:tc>
        <w:tc>
          <w:tcPr>
            <w:tcW w:w="1942" w:type="dxa"/>
            <w:tcBorders>
              <w:top w:val="single" w:color="auto" w:sz="4" w:space="0"/>
            </w:tcBorders>
            <w:vAlign w:val="center"/>
          </w:tcPr>
          <w:p>
            <w:pPr>
              <w:spacing w:after="120" w:line="276" w:lineRule="auto"/>
              <w:rPr>
                <w:rFonts w:ascii="Century Gothic" w:hAnsi="Century Gothic" w:cs="Calibri"/>
                <w:b/>
                <w:bCs/>
                <w:sz w:val="18"/>
                <w:szCs w:val="18"/>
                <w:lang w:val="id-ID" w:eastAsia="id-ID"/>
              </w:rPr>
            </w:pPr>
            <w:r>
              <w:rPr>
                <w:rFonts w:ascii="Century Gothic" w:hAnsi="Century Gothic" w:cs="Calibri"/>
                <w:b/>
                <w:bCs/>
                <w:sz w:val="18"/>
                <w:szCs w:val="18"/>
                <w:lang w:val="id-ID" w:eastAsia="id-ID"/>
              </w:rPr>
              <w:t>(656.600.107,61)</w:t>
            </w:r>
          </w:p>
        </w:tc>
      </w:tr>
    </w:tbl>
    <w:p>
      <w:pPr>
        <w:spacing w:after="120" w:line="276" w:lineRule="auto"/>
        <w:ind w:left="426"/>
        <w:jc w:val="both"/>
        <w:rPr>
          <w:rFonts w:ascii="Century Gothic" w:hAnsi="Century Gothic" w:cs="Calibri"/>
          <w:bCs/>
          <w:sz w:val="18"/>
          <w:szCs w:val="18"/>
          <w:lang w:eastAsia="id-ID"/>
        </w:rPr>
      </w:pPr>
    </w:p>
    <w:p>
      <w:pPr>
        <w:spacing w:after="120" w:line="276" w:lineRule="auto"/>
        <w:ind w:left="426"/>
        <w:jc w:val="both"/>
        <w:rPr>
          <w:rFonts w:ascii="Century Gothic" w:hAnsi="Century Gothic" w:cs="Calibri"/>
          <w:bCs/>
          <w:sz w:val="18"/>
          <w:szCs w:val="18"/>
          <w:lang w:eastAsia="id-ID"/>
        </w:rPr>
      </w:pPr>
      <w:r>
        <w:rPr>
          <w:rFonts w:ascii="Century Gothic" w:hAnsi="Century Gothic" w:cs="Calibri"/>
          <w:bCs/>
          <w:sz w:val="18"/>
          <w:szCs w:val="18"/>
          <w:lang w:eastAsia="id-ID"/>
        </w:rPr>
        <w:t>Penjelasan selisih antara LRA dan LO sudah dijelaskan pada penjelasan Laporan Operasional (LO) dan rekapitulasinya dapat dilihat pada Lampiran 27.</w:t>
      </w:r>
    </w:p>
    <w:p>
      <w:pPr>
        <w:pStyle w:val="33"/>
        <w:spacing w:after="120" w:line="276" w:lineRule="auto"/>
        <w:jc w:val="both"/>
        <w:rPr>
          <w:rFonts w:ascii="Century Gothic" w:hAnsi="Century Gothic" w:cs="Calibri"/>
          <w:bCs/>
          <w:sz w:val="18"/>
          <w:szCs w:val="18"/>
        </w:rPr>
      </w:pPr>
    </w:p>
    <w:p>
      <w:pPr>
        <w:spacing w:after="120" w:line="276" w:lineRule="auto"/>
        <w:jc w:val="both"/>
        <w:rPr>
          <w:rFonts w:ascii="Century Gothic" w:hAnsi="Century Gothic"/>
          <w:sz w:val="18"/>
          <w:szCs w:val="18"/>
        </w:rPr>
      </w:pPr>
    </w:p>
    <w:p>
      <w:pPr>
        <w:spacing w:after="120" w:line="276" w:lineRule="auto"/>
        <w:jc w:val="both"/>
        <w:rPr>
          <w:rFonts w:ascii="Century Gothic" w:hAnsi="Century Gothic"/>
          <w:sz w:val="18"/>
          <w:szCs w:val="18"/>
        </w:rPr>
      </w:pPr>
    </w:p>
    <w:p>
      <w:pPr>
        <w:spacing w:after="120" w:line="276" w:lineRule="auto"/>
        <w:jc w:val="both"/>
        <w:rPr>
          <w:rFonts w:ascii="Century Gothic" w:hAnsi="Century Gothic"/>
          <w:sz w:val="18"/>
          <w:szCs w:val="18"/>
        </w:rPr>
      </w:pPr>
    </w:p>
    <w:p>
      <w:pPr>
        <w:tabs>
          <w:tab w:val="left" w:pos="3660"/>
        </w:tabs>
        <w:spacing w:after="120" w:line="276" w:lineRule="auto"/>
        <w:jc w:val="center"/>
        <w:outlineLvl w:val="0"/>
        <w:rPr>
          <w:rFonts w:ascii="Century Gothic" w:hAnsi="Century Gothic" w:eastAsia="Arial Unicode MS" w:cs="Lucida Sans Unicode"/>
          <w:b/>
          <w:sz w:val="18"/>
          <w:szCs w:val="18"/>
          <w:lang w:val="sv-SE"/>
        </w:rPr>
      </w:pPr>
      <w:r>
        <w:rPr>
          <w:rFonts w:ascii="Century Gothic" w:hAnsi="Century Gothic" w:eastAsia="Arial Unicode MS" w:cs="Lucida Sans Unicode"/>
          <w:b/>
          <w:sz w:val="18"/>
          <w:szCs w:val="18"/>
        </w:rPr>
        <w:t xml:space="preserve">BAB </w:t>
      </w:r>
      <w:r>
        <w:rPr>
          <w:rFonts w:ascii="Century Gothic" w:hAnsi="Century Gothic" w:eastAsia="Arial Unicode MS" w:cs="Lucida Sans Unicode"/>
          <w:b/>
          <w:sz w:val="18"/>
          <w:szCs w:val="18"/>
          <w:lang w:val="sv-SE"/>
        </w:rPr>
        <w:t>VI</w:t>
      </w:r>
    </w:p>
    <w:p>
      <w:pPr>
        <w:tabs>
          <w:tab w:val="left" w:pos="1350"/>
        </w:tabs>
        <w:spacing w:after="120" w:line="276" w:lineRule="auto"/>
        <w:jc w:val="center"/>
        <w:rPr>
          <w:rFonts w:ascii="Century Gothic" w:hAnsi="Century Gothic" w:eastAsia="Arial Unicode MS" w:cs="Lucida Sans Unicode"/>
          <w:b/>
          <w:sz w:val="18"/>
          <w:szCs w:val="18"/>
        </w:rPr>
      </w:pPr>
      <w:r>
        <w:rPr>
          <w:rFonts w:ascii="Century Gothic" w:hAnsi="Century Gothic" w:eastAsia="Arial Unicode MS" w:cs="Lucida Sans Unicode"/>
          <w:b/>
          <w:sz w:val="18"/>
          <w:szCs w:val="18"/>
        </w:rPr>
        <w:t>PENJELASAN ATAS INFORMASI-INFORMASI NON KEUANGAN</w:t>
      </w:r>
    </w:p>
    <w:p>
      <w:pPr>
        <w:tabs>
          <w:tab w:val="left" w:pos="1350"/>
        </w:tabs>
        <w:spacing w:after="120" w:line="276" w:lineRule="auto"/>
        <w:jc w:val="both"/>
        <w:rPr>
          <w:rFonts w:ascii="Century Gothic" w:hAnsi="Century Gothic" w:eastAsia="Arial Unicode MS" w:cs="Lucida Sans Unicode"/>
          <w:b/>
          <w:sz w:val="18"/>
          <w:szCs w:val="18"/>
        </w:rPr>
      </w:pPr>
    </w:p>
    <w:p>
      <w:pPr>
        <w:numPr>
          <w:ilvl w:val="0"/>
          <w:numId w:val="62"/>
        </w:numPr>
        <w:spacing w:after="120" w:line="276" w:lineRule="auto"/>
        <w:ind w:left="360"/>
        <w:jc w:val="both"/>
        <w:rPr>
          <w:rFonts w:ascii="Century Gothic" w:hAnsi="Century Gothic" w:eastAsia="Arial Unicode MS" w:cs="Lucida Sans Unicode"/>
          <w:b/>
          <w:sz w:val="18"/>
          <w:szCs w:val="18"/>
          <w:lang w:val="es-ES"/>
        </w:rPr>
      </w:pPr>
      <w:r>
        <w:rPr>
          <w:rFonts w:ascii="Century Gothic" w:hAnsi="Century Gothic" w:eastAsia="Arial Unicode MS" w:cs="Lucida Sans Unicode"/>
          <w:b/>
          <w:sz w:val="18"/>
          <w:szCs w:val="18"/>
          <w:lang w:val="es-ES"/>
        </w:rPr>
        <w:t xml:space="preserve">Kedudukan Dinas Tenaga Kerja dan Transmigrasi Provinsi Sumatera Barat </w:t>
      </w:r>
    </w:p>
    <w:p>
      <w:pPr>
        <w:spacing w:after="120" w:line="276" w:lineRule="auto"/>
        <w:ind w:left="360"/>
        <w:jc w:val="both"/>
        <w:rPr>
          <w:rFonts w:ascii="Century Gothic" w:hAnsi="Century Gothic" w:eastAsia="Arial Unicode MS" w:cs="Lucida Sans Unicode"/>
          <w:sz w:val="18"/>
          <w:szCs w:val="18"/>
          <w:lang w:val="es-ES"/>
        </w:rPr>
      </w:pPr>
      <w:r>
        <w:rPr>
          <w:rFonts w:ascii="Century Gothic" w:hAnsi="Century Gothic" w:eastAsia="Arial Unicode MS" w:cs="Lucida Sans Unicode"/>
          <w:sz w:val="18"/>
          <w:szCs w:val="18"/>
          <w:lang w:val="es-ES"/>
        </w:rPr>
        <w:t>Berdasarkan Peraturan Daerah Pro</w:t>
      </w:r>
      <w:r>
        <w:rPr>
          <w:rFonts w:ascii="Century Gothic" w:hAnsi="Century Gothic" w:eastAsia="Arial Unicode MS" w:cs="Lucida Sans Unicode"/>
          <w:sz w:val="18"/>
          <w:szCs w:val="18"/>
        </w:rPr>
        <w:t>v</w:t>
      </w:r>
      <w:r>
        <w:rPr>
          <w:rFonts w:ascii="Century Gothic" w:hAnsi="Century Gothic" w:eastAsia="Arial Unicode MS" w:cs="Lucida Sans Unicode"/>
          <w:sz w:val="18"/>
          <w:szCs w:val="18"/>
          <w:lang w:val="es-ES"/>
        </w:rPr>
        <w:t>insi Sumatera Barat nomor 4 Tahun 2008 tentang Pembentukan Organisasi dan Tata Kerja Dinas Daerah Pro</w:t>
      </w:r>
      <w:r>
        <w:rPr>
          <w:rFonts w:ascii="Century Gothic" w:hAnsi="Century Gothic" w:eastAsia="Arial Unicode MS" w:cs="Lucida Sans Unicode"/>
          <w:sz w:val="18"/>
          <w:szCs w:val="18"/>
        </w:rPr>
        <w:t>v</w:t>
      </w:r>
      <w:r>
        <w:rPr>
          <w:rFonts w:ascii="Century Gothic" w:hAnsi="Century Gothic" w:eastAsia="Arial Unicode MS" w:cs="Lucida Sans Unicode"/>
          <w:sz w:val="18"/>
          <w:szCs w:val="18"/>
          <w:lang w:val="es-ES"/>
        </w:rPr>
        <w:t>insi Sumatera Barat, Dinas Tenaga Kerja Transmigrasi Pro</w:t>
      </w:r>
      <w:r>
        <w:rPr>
          <w:rFonts w:ascii="Century Gothic" w:hAnsi="Century Gothic" w:eastAsia="Arial Unicode MS" w:cs="Lucida Sans Unicode"/>
          <w:sz w:val="18"/>
          <w:szCs w:val="18"/>
        </w:rPr>
        <w:t>v</w:t>
      </w:r>
      <w:r>
        <w:rPr>
          <w:rFonts w:ascii="Century Gothic" w:hAnsi="Century Gothic" w:eastAsia="Arial Unicode MS" w:cs="Lucida Sans Unicode"/>
          <w:sz w:val="18"/>
          <w:szCs w:val="18"/>
          <w:lang w:val="es-ES"/>
        </w:rPr>
        <w:t>insi Sumbar merupakan perangkat Daerah Pro</w:t>
      </w:r>
      <w:r>
        <w:rPr>
          <w:rFonts w:ascii="Century Gothic" w:hAnsi="Century Gothic" w:eastAsia="Arial Unicode MS" w:cs="Lucida Sans Unicode"/>
          <w:sz w:val="18"/>
          <w:szCs w:val="18"/>
        </w:rPr>
        <w:t>vinsi</w:t>
      </w:r>
      <w:r>
        <w:rPr>
          <w:rFonts w:ascii="Century Gothic" w:hAnsi="Century Gothic" w:eastAsia="Arial Unicode MS" w:cs="Lucida Sans Unicode"/>
          <w:sz w:val="18"/>
          <w:szCs w:val="18"/>
          <w:lang w:val="es-ES"/>
        </w:rPr>
        <w:t xml:space="preserve"> Sumbar sebagai unsur pelaksana teknis pemerintah Pro</w:t>
      </w:r>
      <w:r>
        <w:rPr>
          <w:rFonts w:ascii="Century Gothic" w:hAnsi="Century Gothic" w:eastAsia="Arial Unicode MS" w:cs="Lucida Sans Unicode"/>
          <w:sz w:val="18"/>
          <w:szCs w:val="18"/>
        </w:rPr>
        <w:t>v</w:t>
      </w:r>
      <w:r>
        <w:rPr>
          <w:rFonts w:ascii="Century Gothic" w:hAnsi="Century Gothic" w:eastAsia="Arial Unicode MS" w:cs="Lucida Sans Unicode"/>
          <w:sz w:val="18"/>
          <w:szCs w:val="18"/>
          <w:lang w:val="es-ES"/>
        </w:rPr>
        <w:t>insi dibidang Ketenaga kerjaan dan Ketransmigrasian  berada dibawah dan bertanggung jawab kepada Gubernur Sumatera Barat melalui Sekretaris Daerah.</w:t>
      </w:r>
    </w:p>
    <w:p>
      <w:pPr>
        <w:numPr>
          <w:ilvl w:val="0"/>
          <w:numId w:val="62"/>
        </w:numPr>
        <w:spacing w:after="120" w:line="276" w:lineRule="auto"/>
        <w:ind w:left="360"/>
        <w:jc w:val="both"/>
        <w:rPr>
          <w:rFonts w:ascii="Century Gothic" w:hAnsi="Century Gothic" w:eastAsia="Arial Unicode MS" w:cs="Lucida Sans Unicode"/>
          <w:b/>
          <w:sz w:val="18"/>
          <w:szCs w:val="18"/>
          <w:lang w:val="es-ES"/>
        </w:rPr>
      </w:pPr>
      <w:r>
        <w:rPr>
          <w:rFonts w:ascii="Century Gothic" w:hAnsi="Century Gothic" w:eastAsia="Arial Unicode MS" w:cs="Lucida Sans Unicode"/>
          <w:b/>
          <w:sz w:val="18"/>
          <w:szCs w:val="18"/>
          <w:lang w:val="es-ES"/>
        </w:rPr>
        <w:t>Struktur Organisasi</w:t>
      </w:r>
    </w:p>
    <w:p>
      <w:pPr>
        <w:spacing w:after="120" w:line="276" w:lineRule="auto"/>
        <w:ind w:left="360"/>
        <w:jc w:val="both"/>
        <w:rPr>
          <w:rFonts w:ascii="Century Gothic" w:hAnsi="Century Gothic" w:eastAsia="Arial Unicode MS" w:cs="Lucida Sans Unicode"/>
          <w:sz w:val="18"/>
          <w:szCs w:val="18"/>
          <w:lang w:val="es-ES"/>
        </w:rPr>
      </w:pPr>
      <w:r>
        <w:rPr>
          <w:rFonts w:ascii="Century Gothic" w:hAnsi="Century Gothic" w:eastAsia="Arial Unicode MS" w:cs="Lucida Sans Unicode"/>
          <w:sz w:val="18"/>
          <w:szCs w:val="18"/>
          <w:lang w:val="es-ES"/>
        </w:rPr>
        <w:t>Struktur Organisasi Dinas Tenaga Kerja dan Transmigrasi Pro</w:t>
      </w:r>
      <w:r>
        <w:rPr>
          <w:rFonts w:ascii="Century Gothic" w:hAnsi="Century Gothic" w:eastAsia="Arial Unicode MS" w:cs="Lucida Sans Unicode"/>
          <w:sz w:val="18"/>
          <w:szCs w:val="18"/>
        </w:rPr>
        <w:t>v</w:t>
      </w:r>
      <w:r>
        <w:rPr>
          <w:rFonts w:ascii="Century Gothic" w:hAnsi="Century Gothic" w:eastAsia="Arial Unicode MS" w:cs="Lucida Sans Unicode"/>
          <w:sz w:val="18"/>
          <w:szCs w:val="18"/>
          <w:lang w:val="es-ES"/>
        </w:rPr>
        <w:t>insi Sumbar sebagaimana ditetapkan peraturan Daerah Pro</w:t>
      </w:r>
      <w:r>
        <w:rPr>
          <w:rFonts w:ascii="Century Gothic" w:hAnsi="Century Gothic" w:eastAsia="Arial Unicode MS" w:cs="Lucida Sans Unicode"/>
          <w:sz w:val="18"/>
          <w:szCs w:val="18"/>
        </w:rPr>
        <w:t>v</w:t>
      </w:r>
      <w:r>
        <w:rPr>
          <w:rFonts w:ascii="Century Gothic" w:hAnsi="Century Gothic" w:eastAsia="Arial Unicode MS" w:cs="Lucida Sans Unicode"/>
          <w:sz w:val="18"/>
          <w:szCs w:val="18"/>
          <w:lang w:val="es-ES"/>
        </w:rPr>
        <w:t>insi Sumatera Barat Nomor 4 Tahun 2010 adalah sebagai berikut :</w:t>
      </w:r>
    </w:p>
    <w:p>
      <w:pPr>
        <w:numPr>
          <w:ilvl w:val="0"/>
          <w:numId w:val="63"/>
        </w:numPr>
        <w:spacing w:after="120" w:line="276" w:lineRule="auto"/>
        <w:jc w:val="both"/>
        <w:rPr>
          <w:rFonts w:ascii="Century Gothic" w:hAnsi="Century Gothic" w:eastAsia="Arial Unicode MS" w:cs="Lucida Sans Unicode"/>
          <w:sz w:val="18"/>
          <w:szCs w:val="18"/>
        </w:rPr>
      </w:pPr>
      <w:r>
        <w:rPr>
          <w:rFonts w:ascii="Century Gothic" w:hAnsi="Century Gothic" w:eastAsia="Arial Unicode MS" w:cs="Lucida Sans Unicode"/>
          <w:sz w:val="18"/>
          <w:szCs w:val="18"/>
        </w:rPr>
        <w:t>Kepala Dinas</w:t>
      </w:r>
    </w:p>
    <w:p>
      <w:pPr>
        <w:numPr>
          <w:ilvl w:val="0"/>
          <w:numId w:val="63"/>
        </w:numPr>
        <w:spacing w:after="120" w:line="276" w:lineRule="auto"/>
        <w:jc w:val="both"/>
        <w:rPr>
          <w:rFonts w:ascii="Century Gothic" w:hAnsi="Century Gothic" w:eastAsia="Arial Unicode MS" w:cs="Lucida Sans Unicode"/>
          <w:sz w:val="18"/>
          <w:szCs w:val="18"/>
        </w:rPr>
      </w:pPr>
      <w:r>
        <w:rPr>
          <w:rFonts w:ascii="Century Gothic" w:hAnsi="Century Gothic" w:eastAsia="Arial Unicode MS" w:cs="Lucida Sans Unicode"/>
          <w:sz w:val="18"/>
          <w:szCs w:val="18"/>
        </w:rPr>
        <w:t>Sekretariat, terdiri dari :</w:t>
      </w:r>
    </w:p>
    <w:p>
      <w:pPr>
        <w:numPr>
          <w:ilvl w:val="1"/>
          <w:numId w:val="62"/>
        </w:numPr>
        <w:tabs>
          <w:tab w:val="left" w:pos="1980"/>
        </w:tabs>
        <w:spacing w:after="120" w:line="276" w:lineRule="auto"/>
        <w:ind w:firstLine="30"/>
        <w:jc w:val="both"/>
        <w:rPr>
          <w:rFonts w:ascii="Century Gothic" w:hAnsi="Century Gothic" w:eastAsia="Arial Unicode MS" w:cs="Lucida Sans Unicode"/>
          <w:sz w:val="18"/>
          <w:szCs w:val="18"/>
        </w:rPr>
      </w:pPr>
      <w:r>
        <w:rPr>
          <w:rFonts w:ascii="Century Gothic" w:hAnsi="Century Gothic" w:eastAsia="Arial Unicode MS" w:cs="Lucida Sans Unicode"/>
          <w:sz w:val="18"/>
          <w:szCs w:val="18"/>
        </w:rPr>
        <w:t>Sub Bagian Umum dan Kepegawaian</w:t>
      </w:r>
    </w:p>
    <w:p>
      <w:pPr>
        <w:numPr>
          <w:ilvl w:val="1"/>
          <w:numId w:val="62"/>
        </w:numPr>
        <w:tabs>
          <w:tab w:val="left" w:pos="1980"/>
        </w:tabs>
        <w:spacing w:after="120" w:line="276" w:lineRule="auto"/>
        <w:ind w:firstLine="30"/>
        <w:jc w:val="both"/>
        <w:rPr>
          <w:rFonts w:ascii="Century Gothic" w:hAnsi="Century Gothic" w:eastAsia="Arial Unicode MS" w:cs="Lucida Sans Unicode"/>
          <w:sz w:val="18"/>
          <w:szCs w:val="18"/>
        </w:rPr>
      </w:pPr>
      <w:r>
        <w:rPr>
          <w:rFonts w:ascii="Century Gothic" w:hAnsi="Century Gothic" w:eastAsia="Arial Unicode MS" w:cs="Lucida Sans Unicode"/>
          <w:sz w:val="18"/>
          <w:szCs w:val="18"/>
        </w:rPr>
        <w:t>Sub Bagian Program dan Keuangan</w:t>
      </w:r>
    </w:p>
    <w:p>
      <w:pPr>
        <w:numPr>
          <w:ilvl w:val="0"/>
          <w:numId w:val="63"/>
        </w:numPr>
        <w:spacing w:after="120" w:line="276" w:lineRule="auto"/>
        <w:jc w:val="both"/>
        <w:rPr>
          <w:rFonts w:ascii="Century Gothic" w:hAnsi="Century Gothic" w:eastAsia="Arial Unicode MS" w:cs="Lucida Sans Unicode"/>
          <w:sz w:val="18"/>
          <w:szCs w:val="18"/>
          <w:lang w:val="sv-SE"/>
        </w:rPr>
      </w:pPr>
      <w:r>
        <w:rPr>
          <w:rFonts w:ascii="Century Gothic" w:hAnsi="Century Gothic" w:eastAsia="Arial Unicode MS" w:cs="Lucida Sans Unicode"/>
          <w:sz w:val="18"/>
          <w:szCs w:val="18"/>
          <w:lang w:val="sv-SE"/>
        </w:rPr>
        <w:t xml:space="preserve">Bidang Pelatihan Dan </w:t>
      </w:r>
      <w:r>
        <w:rPr>
          <w:rFonts w:ascii="Century Gothic" w:hAnsi="Century Gothic" w:eastAsia="Arial Unicode MS" w:cs="Lucida Sans Unicode"/>
          <w:sz w:val="18"/>
          <w:szCs w:val="18"/>
        </w:rPr>
        <w:t>Penempatan Tenaga Kerja</w:t>
      </w:r>
      <w:r>
        <w:rPr>
          <w:rFonts w:ascii="Century Gothic" w:hAnsi="Century Gothic" w:eastAsia="Arial Unicode MS" w:cs="Lucida Sans Unicode"/>
          <w:sz w:val="18"/>
          <w:szCs w:val="18"/>
          <w:lang w:val="sv-SE"/>
        </w:rPr>
        <w:t>, terdiri dari :</w:t>
      </w:r>
    </w:p>
    <w:p>
      <w:pPr>
        <w:numPr>
          <w:ilvl w:val="1"/>
          <w:numId w:val="63"/>
        </w:numPr>
        <w:tabs>
          <w:tab w:val="left" w:pos="1980"/>
        </w:tabs>
        <w:spacing w:after="120" w:line="276" w:lineRule="auto"/>
        <w:ind w:hanging="672"/>
        <w:jc w:val="both"/>
        <w:rPr>
          <w:rFonts w:ascii="Century Gothic" w:hAnsi="Century Gothic" w:eastAsia="Arial Unicode MS" w:cs="Lucida Sans Unicode"/>
          <w:sz w:val="18"/>
          <w:szCs w:val="18"/>
          <w:lang w:val="fi-FI"/>
        </w:rPr>
      </w:pPr>
      <w:r>
        <w:rPr>
          <w:rFonts w:ascii="Century Gothic" w:hAnsi="Century Gothic" w:eastAsia="Arial Unicode MS" w:cs="Lucida Sans Unicode"/>
          <w:sz w:val="18"/>
          <w:szCs w:val="18"/>
          <w:lang w:val="fi-FI"/>
        </w:rPr>
        <w:t>Seksi Pelatihan Kerja</w:t>
      </w:r>
    </w:p>
    <w:p>
      <w:pPr>
        <w:numPr>
          <w:ilvl w:val="1"/>
          <w:numId w:val="63"/>
        </w:numPr>
        <w:tabs>
          <w:tab w:val="left" w:pos="1980"/>
        </w:tabs>
        <w:spacing w:after="120" w:line="276" w:lineRule="auto"/>
        <w:ind w:hanging="672"/>
        <w:jc w:val="both"/>
        <w:rPr>
          <w:rFonts w:ascii="Century Gothic" w:hAnsi="Century Gothic" w:eastAsia="Arial Unicode MS" w:cs="Lucida Sans Unicode"/>
          <w:sz w:val="18"/>
          <w:szCs w:val="18"/>
        </w:rPr>
      </w:pPr>
      <w:r>
        <w:rPr>
          <w:rFonts w:ascii="Century Gothic" w:hAnsi="Century Gothic" w:eastAsia="Arial Unicode MS" w:cs="Lucida Sans Unicode"/>
          <w:sz w:val="18"/>
          <w:szCs w:val="18"/>
          <w:lang w:val="sv-SE"/>
        </w:rPr>
        <w:t xml:space="preserve">Seksi  </w:t>
      </w:r>
      <w:r>
        <w:rPr>
          <w:rFonts w:ascii="Century Gothic" w:hAnsi="Century Gothic" w:eastAsia="Arial Unicode MS" w:cs="Lucida Sans Unicode"/>
          <w:sz w:val="18"/>
          <w:szCs w:val="18"/>
        </w:rPr>
        <w:t>Informasi Pasar Kerja dan Penempatan Tenaga Kerja</w:t>
      </w:r>
    </w:p>
    <w:p>
      <w:pPr>
        <w:numPr>
          <w:ilvl w:val="1"/>
          <w:numId w:val="63"/>
        </w:numPr>
        <w:tabs>
          <w:tab w:val="left" w:pos="1980"/>
        </w:tabs>
        <w:spacing w:after="120" w:line="276" w:lineRule="auto"/>
        <w:ind w:hanging="672"/>
        <w:jc w:val="both"/>
        <w:rPr>
          <w:rFonts w:ascii="Century Gothic" w:hAnsi="Century Gothic" w:eastAsia="Arial Unicode MS" w:cs="Lucida Sans Unicode"/>
          <w:sz w:val="18"/>
          <w:szCs w:val="18"/>
          <w:lang w:val="sv-SE"/>
        </w:rPr>
      </w:pPr>
      <w:r>
        <w:rPr>
          <w:rFonts w:ascii="Century Gothic" w:hAnsi="Century Gothic" w:eastAsia="Arial Unicode MS" w:cs="Lucida Sans Unicode"/>
          <w:sz w:val="18"/>
          <w:szCs w:val="18"/>
          <w:lang w:val="sv-SE"/>
        </w:rPr>
        <w:t xml:space="preserve">Seksi  </w:t>
      </w:r>
      <w:r>
        <w:rPr>
          <w:rFonts w:ascii="Century Gothic" w:hAnsi="Century Gothic" w:eastAsia="Arial Unicode MS" w:cs="Lucida Sans Unicode"/>
          <w:sz w:val="18"/>
          <w:szCs w:val="18"/>
        </w:rPr>
        <w:t>Perluasan Kesempatan Kerja dan Peningkatan Produktivitas</w:t>
      </w:r>
    </w:p>
    <w:p>
      <w:pPr>
        <w:numPr>
          <w:ilvl w:val="0"/>
          <w:numId w:val="63"/>
        </w:numPr>
        <w:tabs>
          <w:tab w:val="left" w:pos="1980"/>
        </w:tabs>
        <w:spacing w:after="120" w:line="276" w:lineRule="auto"/>
        <w:jc w:val="both"/>
        <w:rPr>
          <w:rFonts w:ascii="Century Gothic" w:hAnsi="Century Gothic" w:eastAsia="Arial Unicode MS" w:cs="Lucida Sans Unicode"/>
          <w:sz w:val="18"/>
          <w:szCs w:val="18"/>
          <w:lang w:val="sv-SE"/>
        </w:rPr>
      </w:pPr>
      <w:r>
        <w:rPr>
          <w:rFonts w:ascii="Century Gothic" w:hAnsi="Century Gothic" w:eastAsia="Arial Unicode MS" w:cs="Lucida Sans Unicode"/>
          <w:sz w:val="18"/>
          <w:szCs w:val="18"/>
          <w:lang w:val="sv-SE"/>
        </w:rPr>
        <w:t xml:space="preserve">Bidang  </w:t>
      </w:r>
      <w:r>
        <w:rPr>
          <w:rFonts w:ascii="Century Gothic" w:hAnsi="Century Gothic" w:eastAsia="Arial Unicode MS" w:cs="Lucida Sans Unicode"/>
          <w:sz w:val="18"/>
          <w:szCs w:val="18"/>
        </w:rPr>
        <w:t>Hubungan Industrial dan Pengawasan Ketenagakerjaan</w:t>
      </w:r>
      <w:r>
        <w:rPr>
          <w:rFonts w:ascii="Century Gothic" w:hAnsi="Century Gothic" w:eastAsia="Arial Unicode MS" w:cs="Lucida Sans Unicode"/>
          <w:sz w:val="18"/>
          <w:szCs w:val="18"/>
          <w:lang w:val="sv-SE"/>
        </w:rPr>
        <w:t xml:space="preserve"> ,terdiri dari :</w:t>
      </w:r>
    </w:p>
    <w:p>
      <w:pPr>
        <w:numPr>
          <w:ilvl w:val="1"/>
          <w:numId w:val="63"/>
        </w:numPr>
        <w:tabs>
          <w:tab w:val="left" w:pos="1980"/>
        </w:tabs>
        <w:spacing w:after="120" w:line="276" w:lineRule="auto"/>
        <w:ind w:hanging="672"/>
        <w:jc w:val="both"/>
        <w:rPr>
          <w:rFonts w:ascii="Century Gothic" w:hAnsi="Century Gothic" w:eastAsia="Arial Unicode MS" w:cs="Lucida Sans Unicode"/>
          <w:sz w:val="18"/>
          <w:szCs w:val="18"/>
          <w:lang w:val="fi-FI"/>
        </w:rPr>
      </w:pPr>
      <w:r>
        <w:rPr>
          <w:rFonts w:ascii="Century Gothic" w:hAnsi="Century Gothic" w:eastAsia="Arial Unicode MS" w:cs="Lucida Sans Unicode"/>
          <w:sz w:val="18"/>
          <w:szCs w:val="18"/>
        </w:rPr>
        <w:t>Seksi  Bina Syarat Kerja dan JAMSOS Tenaga Kerja</w:t>
      </w:r>
    </w:p>
    <w:p>
      <w:pPr>
        <w:numPr>
          <w:ilvl w:val="1"/>
          <w:numId w:val="63"/>
        </w:numPr>
        <w:tabs>
          <w:tab w:val="left" w:pos="1980"/>
        </w:tabs>
        <w:spacing w:after="120" w:line="276" w:lineRule="auto"/>
        <w:ind w:hanging="672"/>
        <w:jc w:val="both"/>
        <w:rPr>
          <w:rFonts w:ascii="Century Gothic" w:hAnsi="Century Gothic" w:eastAsia="Arial Unicode MS" w:cs="Lucida Sans Unicode"/>
          <w:sz w:val="18"/>
          <w:szCs w:val="18"/>
        </w:rPr>
      </w:pPr>
      <w:r>
        <w:rPr>
          <w:rFonts w:ascii="Century Gothic" w:hAnsi="Century Gothic" w:eastAsia="Arial Unicode MS" w:cs="Lucida Sans Unicode"/>
          <w:sz w:val="18"/>
          <w:szCs w:val="18"/>
        </w:rPr>
        <w:t>Seksi  Hubungan Industrial dan Kelembagaan</w:t>
      </w:r>
    </w:p>
    <w:p>
      <w:pPr>
        <w:numPr>
          <w:ilvl w:val="1"/>
          <w:numId w:val="63"/>
        </w:numPr>
        <w:tabs>
          <w:tab w:val="left" w:pos="1980"/>
        </w:tabs>
        <w:spacing w:after="120" w:line="276" w:lineRule="auto"/>
        <w:ind w:hanging="672"/>
        <w:jc w:val="both"/>
        <w:rPr>
          <w:rFonts w:ascii="Century Gothic" w:hAnsi="Century Gothic" w:eastAsia="Arial Unicode MS" w:cs="Lucida Sans Unicode"/>
          <w:sz w:val="18"/>
          <w:szCs w:val="18"/>
          <w:lang w:val="sv-SE"/>
        </w:rPr>
      </w:pPr>
      <w:r>
        <w:rPr>
          <w:rFonts w:ascii="Century Gothic" w:hAnsi="Century Gothic" w:eastAsia="Arial Unicode MS" w:cs="Lucida Sans Unicode"/>
          <w:sz w:val="18"/>
          <w:szCs w:val="18"/>
        </w:rPr>
        <w:t>Seksi  Perlindungan dan Pengawasan Ketenagakerjaan</w:t>
      </w:r>
    </w:p>
    <w:p>
      <w:pPr>
        <w:numPr>
          <w:ilvl w:val="0"/>
          <w:numId w:val="63"/>
        </w:numPr>
        <w:spacing w:after="120" w:line="276" w:lineRule="auto"/>
        <w:jc w:val="both"/>
        <w:rPr>
          <w:rFonts w:ascii="Century Gothic" w:hAnsi="Century Gothic" w:eastAsia="Arial Unicode MS" w:cs="Lucida Sans Unicode"/>
          <w:sz w:val="18"/>
          <w:szCs w:val="18"/>
        </w:rPr>
      </w:pPr>
      <w:r>
        <w:rPr>
          <w:rFonts w:ascii="Century Gothic" w:hAnsi="Century Gothic" w:eastAsia="Arial Unicode MS" w:cs="Lucida Sans Unicode"/>
          <w:sz w:val="18"/>
          <w:szCs w:val="18"/>
        </w:rPr>
        <w:t xml:space="preserve"> Bidang Transmigrasi , terdiri dari :</w:t>
      </w:r>
    </w:p>
    <w:p>
      <w:pPr>
        <w:numPr>
          <w:ilvl w:val="1"/>
          <w:numId w:val="63"/>
        </w:numPr>
        <w:tabs>
          <w:tab w:val="left" w:pos="1980"/>
        </w:tabs>
        <w:spacing w:after="120" w:line="276" w:lineRule="auto"/>
        <w:ind w:hanging="672"/>
        <w:jc w:val="both"/>
        <w:rPr>
          <w:rFonts w:ascii="Century Gothic" w:hAnsi="Century Gothic" w:eastAsia="Arial Unicode MS" w:cs="Lucida Sans Unicode"/>
          <w:sz w:val="18"/>
          <w:szCs w:val="18"/>
          <w:lang w:val="fi-FI"/>
        </w:rPr>
      </w:pPr>
      <w:r>
        <w:rPr>
          <w:rFonts w:ascii="Century Gothic" w:hAnsi="Century Gothic" w:eastAsia="Arial Unicode MS" w:cs="Lucida Sans Unicode"/>
          <w:sz w:val="18"/>
          <w:szCs w:val="18"/>
          <w:lang w:val="fi-FI"/>
        </w:rPr>
        <w:t xml:space="preserve">Seksi  </w:t>
      </w:r>
      <w:r>
        <w:rPr>
          <w:rFonts w:ascii="Century Gothic" w:hAnsi="Century Gothic" w:eastAsia="Arial Unicode MS" w:cs="Lucida Sans Unicode"/>
          <w:sz w:val="18"/>
          <w:szCs w:val="18"/>
        </w:rPr>
        <w:t>Penyiapan Permukiman Transmigrasi</w:t>
      </w:r>
    </w:p>
    <w:p>
      <w:pPr>
        <w:numPr>
          <w:ilvl w:val="1"/>
          <w:numId w:val="63"/>
        </w:numPr>
        <w:tabs>
          <w:tab w:val="left" w:pos="1980"/>
        </w:tabs>
        <w:spacing w:after="120" w:line="276" w:lineRule="auto"/>
        <w:ind w:hanging="672"/>
        <w:jc w:val="both"/>
        <w:rPr>
          <w:rFonts w:ascii="Century Gothic" w:hAnsi="Century Gothic" w:eastAsia="Arial Unicode MS" w:cs="Lucida Sans Unicode"/>
          <w:sz w:val="18"/>
          <w:szCs w:val="18"/>
        </w:rPr>
      </w:pPr>
      <w:r>
        <w:rPr>
          <w:rFonts w:ascii="Century Gothic" w:hAnsi="Century Gothic" w:eastAsia="Arial Unicode MS" w:cs="Lucida Sans Unicode"/>
          <w:sz w:val="18"/>
          <w:szCs w:val="18"/>
        </w:rPr>
        <w:t xml:space="preserve">Seksi  Penataan dan Persebaran Penduduk </w:t>
      </w:r>
    </w:p>
    <w:p>
      <w:pPr>
        <w:numPr>
          <w:ilvl w:val="1"/>
          <w:numId w:val="63"/>
        </w:numPr>
        <w:tabs>
          <w:tab w:val="left" w:pos="1980"/>
        </w:tabs>
        <w:spacing w:after="120" w:line="276" w:lineRule="auto"/>
        <w:ind w:hanging="672"/>
        <w:jc w:val="both"/>
        <w:rPr>
          <w:rFonts w:ascii="Century Gothic" w:hAnsi="Century Gothic" w:eastAsia="Arial Unicode MS" w:cs="Lucida Sans Unicode"/>
          <w:sz w:val="18"/>
          <w:szCs w:val="18"/>
        </w:rPr>
      </w:pPr>
      <w:r>
        <w:rPr>
          <w:rFonts w:ascii="Century Gothic" w:hAnsi="Century Gothic" w:eastAsia="Arial Unicode MS" w:cs="Lucida Sans Unicode"/>
          <w:sz w:val="18"/>
          <w:szCs w:val="18"/>
        </w:rPr>
        <w:t>Seksi Pengembangan Ekonomi Sosial Budaya Kawasan Transmigrasi</w:t>
      </w:r>
    </w:p>
    <w:p>
      <w:pPr>
        <w:numPr>
          <w:ilvl w:val="0"/>
          <w:numId w:val="63"/>
        </w:numPr>
        <w:spacing w:after="120" w:line="276" w:lineRule="auto"/>
        <w:jc w:val="both"/>
        <w:rPr>
          <w:rFonts w:ascii="Century Gothic" w:hAnsi="Century Gothic" w:eastAsia="Arial Unicode MS" w:cs="Lucida Sans Unicode"/>
          <w:sz w:val="18"/>
          <w:szCs w:val="18"/>
        </w:rPr>
      </w:pPr>
      <w:r>
        <w:rPr>
          <w:rFonts w:ascii="Century Gothic" w:hAnsi="Century Gothic" w:eastAsia="Arial Unicode MS" w:cs="Lucida Sans Unicode"/>
          <w:sz w:val="18"/>
          <w:szCs w:val="18"/>
        </w:rPr>
        <w:t xml:space="preserve">Unit Pelaksana Teknis </w:t>
      </w:r>
    </w:p>
    <w:p>
      <w:pPr>
        <w:numPr>
          <w:ilvl w:val="0"/>
          <w:numId w:val="63"/>
        </w:numPr>
        <w:spacing w:after="120" w:line="276" w:lineRule="auto"/>
        <w:jc w:val="both"/>
        <w:rPr>
          <w:rFonts w:ascii="Century Gothic" w:hAnsi="Century Gothic" w:eastAsia="Arial Unicode MS" w:cs="Lucida Sans Unicode"/>
          <w:sz w:val="18"/>
          <w:szCs w:val="18"/>
        </w:rPr>
      </w:pPr>
      <w:r>
        <w:rPr>
          <w:rFonts w:ascii="Century Gothic" w:hAnsi="Century Gothic" w:eastAsia="Arial Unicode MS" w:cs="Lucida Sans Unicode"/>
          <w:sz w:val="18"/>
          <w:szCs w:val="18"/>
        </w:rPr>
        <w:t>Kelompok Jabatan Fungsional</w:t>
      </w:r>
    </w:p>
    <w:p>
      <w:pPr>
        <w:spacing w:after="120" w:line="276" w:lineRule="auto"/>
        <w:ind w:left="1620"/>
        <w:jc w:val="both"/>
        <w:rPr>
          <w:rFonts w:ascii="Century Gothic" w:hAnsi="Century Gothic" w:eastAsia="Arial Unicode MS" w:cs="Lucida Sans Unicode"/>
          <w:sz w:val="18"/>
          <w:szCs w:val="18"/>
        </w:rPr>
      </w:pPr>
    </w:p>
    <w:p>
      <w:pPr>
        <w:numPr>
          <w:ilvl w:val="0"/>
          <w:numId w:val="62"/>
        </w:numPr>
        <w:tabs>
          <w:tab w:val="left" w:pos="360"/>
        </w:tabs>
        <w:spacing w:after="120" w:line="276" w:lineRule="auto"/>
        <w:ind w:left="360"/>
        <w:jc w:val="both"/>
        <w:rPr>
          <w:rFonts w:ascii="Century Gothic" w:hAnsi="Century Gothic" w:eastAsia="Arial Unicode MS" w:cs="Lucida Sans Unicode"/>
          <w:b/>
          <w:sz w:val="18"/>
          <w:szCs w:val="18"/>
          <w:lang w:val="sv-SE"/>
        </w:rPr>
      </w:pPr>
      <w:r>
        <w:rPr>
          <w:rFonts w:ascii="Century Gothic" w:hAnsi="Century Gothic" w:eastAsia="Arial Unicode MS" w:cs="Lucida Sans Unicode"/>
          <w:b/>
          <w:sz w:val="18"/>
          <w:szCs w:val="18"/>
          <w:lang w:val="sv-SE"/>
        </w:rPr>
        <w:t>Aspek Strategis Dinas Tenaga Kerja Dan Transmigrasi Pro</w:t>
      </w:r>
      <w:r>
        <w:rPr>
          <w:rFonts w:ascii="Century Gothic" w:hAnsi="Century Gothic" w:eastAsia="Arial Unicode MS" w:cs="Lucida Sans Unicode"/>
          <w:b/>
          <w:sz w:val="18"/>
          <w:szCs w:val="18"/>
        </w:rPr>
        <w:t>v</w:t>
      </w:r>
      <w:r>
        <w:rPr>
          <w:rFonts w:ascii="Century Gothic" w:hAnsi="Century Gothic" w:eastAsia="Arial Unicode MS" w:cs="Lucida Sans Unicode"/>
          <w:b/>
          <w:sz w:val="18"/>
          <w:szCs w:val="18"/>
          <w:lang w:val="sv-SE"/>
        </w:rPr>
        <w:t>insi Sumatera Barat</w:t>
      </w:r>
    </w:p>
    <w:p>
      <w:pPr>
        <w:tabs>
          <w:tab w:val="left" w:pos="630"/>
        </w:tabs>
        <w:spacing w:after="120" w:line="276" w:lineRule="auto"/>
        <w:ind w:left="630" w:hanging="270"/>
        <w:jc w:val="both"/>
        <w:rPr>
          <w:rFonts w:ascii="Century Gothic" w:hAnsi="Century Gothic" w:eastAsia="Arial Unicode MS" w:cs="Lucida Sans Unicode"/>
          <w:sz w:val="18"/>
          <w:szCs w:val="18"/>
          <w:lang w:val="sv-SE"/>
        </w:rPr>
      </w:pPr>
      <w:r>
        <w:rPr>
          <w:rFonts w:ascii="Century Gothic" w:hAnsi="Century Gothic" w:eastAsia="Arial Unicode MS" w:cs="Lucida Sans Unicode"/>
          <w:sz w:val="18"/>
          <w:szCs w:val="18"/>
          <w:lang w:val="sv-SE"/>
        </w:rPr>
        <w:t>1.</w:t>
      </w:r>
      <w:r>
        <w:rPr>
          <w:rFonts w:ascii="Century Gothic" w:hAnsi="Century Gothic" w:eastAsia="Arial Unicode MS" w:cs="Lucida Sans Unicode"/>
          <w:sz w:val="18"/>
          <w:szCs w:val="18"/>
          <w:lang w:val="sv-SE"/>
        </w:rPr>
        <w:tab/>
      </w:r>
      <w:r>
        <w:rPr>
          <w:rFonts w:ascii="Century Gothic" w:hAnsi="Century Gothic" w:eastAsia="Arial Unicode MS" w:cs="Lucida Sans Unicode"/>
          <w:sz w:val="18"/>
          <w:szCs w:val="18"/>
          <w:lang w:val="sv-SE"/>
        </w:rPr>
        <w:t>Peran Dinas Tenaga Kerja Dan Transmigrasi  pro</w:t>
      </w:r>
      <w:r>
        <w:rPr>
          <w:rFonts w:ascii="Century Gothic" w:hAnsi="Century Gothic" w:eastAsia="Arial Unicode MS" w:cs="Lucida Sans Unicode"/>
          <w:sz w:val="18"/>
          <w:szCs w:val="18"/>
        </w:rPr>
        <w:t>v</w:t>
      </w:r>
      <w:r>
        <w:rPr>
          <w:rFonts w:ascii="Century Gothic" w:hAnsi="Century Gothic" w:eastAsia="Arial Unicode MS" w:cs="Lucida Sans Unicode"/>
          <w:sz w:val="18"/>
          <w:szCs w:val="18"/>
          <w:lang w:val="sv-SE"/>
        </w:rPr>
        <w:t>insi Sumatera Barat sebagai Pelaksana  Teknis Dibidang Ketenaga Kerjaan Dan Ketransmigrasian .</w:t>
      </w:r>
    </w:p>
    <w:p>
      <w:pPr>
        <w:tabs>
          <w:tab w:val="left" w:pos="630"/>
        </w:tabs>
        <w:spacing w:after="120" w:line="276" w:lineRule="auto"/>
        <w:ind w:left="630" w:hanging="270"/>
        <w:jc w:val="both"/>
        <w:rPr>
          <w:rFonts w:ascii="Century Gothic" w:hAnsi="Century Gothic" w:eastAsia="Arial Unicode MS" w:cs="Lucida Sans Unicode"/>
          <w:sz w:val="18"/>
          <w:szCs w:val="18"/>
          <w:lang w:val="sv-SE"/>
        </w:rPr>
      </w:pPr>
      <w:r>
        <w:rPr>
          <w:rFonts w:ascii="Century Gothic" w:hAnsi="Century Gothic" w:eastAsia="Arial Unicode MS" w:cs="Lucida Sans Unicode"/>
          <w:sz w:val="18"/>
          <w:szCs w:val="18"/>
          <w:lang w:val="sv-SE"/>
        </w:rPr>
        <w:tab/>
      </w:r>
      <w:r>
        <w:rPr>
          <w:rFonts w:ascii="Century Gothic" w:hAnsi="Century Gothic" w:eastAsia="Arial Unicode MS" w:cs="Lucida Sans Unicode"/>
          <w:sz w:val="18"/>
          <w:szCs w:val="18"/>
          <w:lang w:val="sv-SE"/>
        </w:rPr>
        <w:t>Sesuai Peraturan Daerah Pro</w:t>
      </w:r>
      <w:r>
        <w:rPr>
          <w:rFonts w:ascii="Century Gothic" w:hAnsi="Century Gothic" w:eastAsia="Arial Unicode MS" w:cs="Lucida Sans Unicode"/>
          <w:sz w:val="18"/>
          <w:szCs w:val="18"/>
        </w:rPr>
        <w:t>v</w:t>
      </w:r>
      <w:r>
        <w:rPr>
          <w:rFonts w:ascii="Century Gothic" w:hAnsi="Century Gothic" w:eastAsia="Arial Unicode MS" w:cs="Lucida Sans Unicode"/>
          <w:sz w:val="18"/>
          <w:szCs w:val="18"/>
          <w:lang w:val="sv-SE"/>
        </w:rPr>
        <w:t>insi  Nomor 4 Tahun 2008 tentang Pembentukan Organisasi dan Tata Kerja Dinas Daerah Pro</w:t>
      </w:r>
      <w:r>
        <w:rPr>
          <w:rFonts w:ascii="Century Gothic" w:hAnsi="Century Gothic" w:eastAsia="Arial Unicode MS" w:cs="Lucida Sans Unicode"/>
          <w:sz w:val="18"/>
          <w:szCs w:val="18"/>
        </w:rPr>
        <w:t>v</w:t>
      </w:r>
      <w:r>
        <w:rPr>
          <w:rFonts w:ascii="Century Gothic" w:hAnsi="Century Gothic" w:eastAsia="Arial Unicode MS" w:cs="Lucida Sans Unicode"/>
          <w:sz w:val="18"/>
          <w:szCs w:val="18"/>
          <w:lang w:val="sv-SE"/>
        </w:rPr>
        <w:t>insi Sumatera Barat, tugas pokok Dinas Tenaga Kerja  Dan Transmigrasi  Pro</w:t>
      </w:r>
      <w:r>
        <w:rPr>
          <w:rFonts w:ascii="Century Gothic" w:hAnsi="Century Gothic" w:eastAsia="Arial Unicode MS" w:cs="Lucida Sans Unicode"/>
          <w:sz w:val="18"/>
          <w:szCs w:val="18"/>
        </w:rPr>
        <w:t>v</w:t>
      </w:r>
      <w:r>
        <w:rPr>
          <w:rFonts w:ascii="Century Gothic" w:hAnsi="Century Gothic" w:eastAsia="Arial Unicode MS" w:cs="Lucida Sans Unicode"/>
          <w:sz w:val="18"/>
          <w:szCs w:val="18"/>
          <w:lang w:val="sv-SE"/>
        </w:rPr>
        <w:t>insi Sumatera Barat  adalah membantu Gubernur Sumatera Barat dalam penyelenggaraan pemerintah Pro</w:t>
      </w:r>
      <w:r>
        <w:rPr>
          <w:rFonts w:ascii="Century Gothic" w:hAnsi="Century Gothic" w:eastAsia="Arial Unicode MS" w:cs="Lucida Sans Unicode"/>
          <w:sz w:val="18"/>
          <w:szCs w:val="18"/>
        </w:rPr>
        <w:t>v</w:t>
      </w:r>
      <w:r>
        <w:rPr>
          <w:rFonts w:ascii="Century Gothic" w:hAnsi="Century Gothic" w:eastAsia="Arial Unicode MS" w:cs="Lucida Sans Unicode"/>
          <w:sz w:val="18"/>
          <w:szCs w:val="18"/>
          <w:lang w:val="sv-SE"/>
        </w:rPr>
        <w:t>insi Sumatera Barat di bidang Ketenaga Kerjaan Dan Ketransmigrasian.</w:t>
      </w:r>
    </w:p>
    <w:p>
      <w:pPr>
        <w:tabs>
          <w:tab w:val="left" w:pos="630"/>
        </w:tabs>
        <w:spacing w:after="120" w:line="276" w:lineRule="auto"/>
        <w:ind w:left="630" w:hanging="270"/>
        <w:jc w:val="both"/>
        <w:rPr>
          <w:rFonts w:ascii="Century Gothic" w:hAnsi="Century Gothic" w:eastAsia="Arial Unicode MS" w:cs="Lucida Sans Unicode"/>
          <w:sz w:val="18"/>
          <w:szCs w:val="18"/>
        </w:rPr>
      </w:pPr>
      <w:r>
        <w:rPr>
          <w:rFonts w:ascii="Century Gothic" w:hAnsi="Century Gothic" w:eastAsia="Arial Unicode MS" w:cs="Lucida Sans Unicode"/>
          <w:sz w:val="18"/>
          <w:szCs w:val="18"/>
          <w:lang w:val="sv-SE"/>
        </w:rPr>
        <w:t>2.</w:t>
      </w:r>
      <w:r>
        <w:rPr>
          <w:rFonts w:ascii="Century Gothic" w:hAnsi="Century Gothic" w:eastAsia="Arial Unicode MS" w:cs="Lucida Sans Unicode"/>
          <w:sz w:val="18"/>
          <w:szCs w:val="18"/>
          <w:lang w:val="sv-SE"/>
        </w:rPr>
        <w:tab/>
      </w:r>
      <w:r>
        <w:rPr>
          <w:rFonts w:ascii="Century Gothic" w:hAnsi="Century Gothic" w:eastAsia="Arial Unicode MS" w:cs="Lucida Sans Unicode"/>
          <w:sz w:val="18"/>
          <w:szCs w:val="18"/>
          <w:lang w:val="sv-SE"/>
        </w:rPr>
        <w:t>Jumlah Pegawai Negeri Sipil Dinas Tenaga Kerja Dan Transmigrasi Pro</w:t>
      </w:r>
      <w:r>
        <w:rPr>
          <w:rFonts w:ascii="Century Gothic" w:hAnsi="Century Gothic" w:eastAsia="Arial Unicode MS" w:cs="Lucida Sans Unicode"/>
          <w:sz w:val="18"/>
          <w:szCs w:val="18"/>
        </w:rPr>
        <w:t>v</w:t>
      </w:r>
      <w:r>
        <w:rPr>
          <w:rFonts w:ascii="Century Gothic" w:hAnsi="Century Gothic" w:eastAsia="Arial Unicode MS" w:cs="Lucida Sans Unicode"/>
          <w:sz w:val="18"/>
          <w:szCs w:val="18"/>
          <w:lang w:val="sv-SE"/>
        </w:rPr>
        <w:t>insi Sumatera Barat Komposisi keadaan Desember 201</w:t>
      </w:r>
      <w:r>
        <w:rPr>
          <w:rFonts w:ascii="Century Gothic" w:hAnsi="Century Gothic" w:eastAsia="Arial Unicode MS" w:cs="Lucida Sans Unicode"/>
          <w:sz w:val="18"/>
          <w:szCs w:val="18"/>
          <w:lang w:val="id-ID"/>
        </w:rPr>
        <w:t>7</w:t>
      </w:r>
      <w:r>
        <w:rPr>
          <w:rFonts w:ascii="Century Gothic" w:hAnsi="Century Gothic" w:eastAsia="Arial Unicode MS" w:cs="Lucida Sans Unicode"/>
          <w:sz w:val="18"/>
          <w:szCs w:val="18"/>
          <w:lang w:val="sv-SE"/>
        </w:rPr>
        <w:t xml:space="preserve"> sebanyak </w:t>
      </w:r>
      <w:r>
        <w:rPr>
          <w:rFonts w:ascii="Century Gothic" w:hAnsi="Century Gothic" w:eastAsia="Arial Unicode MS" w:cs="Lucida Sans Unicode"/>
          <w:sz w:val="18"/>
          <w:szCs w:val="18"/>
          <w:lang w:val="id-ID"/>
        </w:rPr>
        <w:t>235</w:t>
      </w:r>
      <w:r>
        <w:rPr>
          <w:rFonts w:ascii="Century Gothic" w:hAnsi="Century Gothic" w:eastAsia="Arial Unicode MS" w:cs="Lucida Sans Unicode"/>
          <w:sz w:val="18"/>
          <w:szCs w:val="18"/>
          <w:lang w:val="sv-SE"/>
        </w:rPr>
        <w:t xml:space="preserve"> orang dan 2 orang PTT (distribusi PNS berdasarkan </w:t>
      </w:r>
      <w:r>
        <w:rPr>
          <w:rFonts w:ascii="Century Gothic" w:hAnsi="Century Gothic" w:eastAsia="Arial Unicode MS" w:cs="Lucida Sans Unicode"/>
          <w:sz w:val="18"/>
          <w:szCs w:val="18"/>
        </w:rPr>
        <w:t>K</w:t>
      </w:r>
      <w:r>
        <w:rPr>
          <w:rFonts w:ascii="Century Gothic" w:hAnsi="Century Gothic" w:eastAsia="Arial Unicode MS" w:cs="Lucida Sans Unicode"/>
          <w:sz w:val="18"/>
          <w:szCs w:val="18"/>
          <w:lang w:val="sv-SE"/>
        </w:rPr>
        <w:t xml:space="preserve">elompok </w:t>
      </w:r>
      <w:r>
        <w:rPr>
          <w:rFonts w:ascii="Century Gothic" w:hAnsi="Century Gothic" w:eastAsia="Arial Unicode MS" w:cs="Lucida Sans Unicode"/>
          <w:sz w:val="18"/>
          <w:szCs w:val="18"/>
        </w:rPr>
        <w:t>J</w:t>
      </w:r>
      <w:r>
        <w:rPr>
          <w:rFonts w:ascii="Century Gothic" w:hAnsi="Century Gothic" w:eastAsia="Arial Unicode MS" w:cs="Lucida Sans Unicode"/>
          <w:sz w:val="18"/>
          <w:szCs w:val="18"/>
          <w:lang w:val="sv-SE"/>
        </w:rPr>
        <w:t>abatan, Golongan/Ruang dan Tingkat Pendidikan terlampir).</w:t>
      </w:r>
    </w:p>
    <w:p>
      <w:pPr>
        <w:tabs>
          <w:tab w:val="left" w:pos="630"/>
        </w:tabs>
        <w:spacing w:after="120" w:line="276" w:lineRule="auto"/>
        <w:ind w:left="630" w:hanging="270"/>
        <w:jc w:val="both"/>
        <w:rPr>
          <w:rFonts w:ascii="Century Gothic" w:hAnsi="Century Gothic" w:eastAsia="Arial Unicode MS" w:cs="Lucida Sans Unicode"/>
          <w:sz w:val="18"/>
          <w:szCs w:val="18"/>
        </w:rPr>
      </w:pPr>
    </w:p>
    <w:p>
      <w:pPr>
        <w:tabs>
          <w:tab w:val="left" w:pos="630"/>
        </w:tabs>
        <w:spacing w:after="120" w:line="276" w:lineRule="auto"/>
        <w:ind w:left="630" w:hanging="270"/>
        <w:jc w:val="both"/>
        <w:rPr>
          <w:rFonts w:ascii="Century Gothic" w:hAnsi="Century Gothic" w:eastAsia="Arial Unicode MS" w:cs="Lucida Sans Unicode"/>
          <w:sz w:val="18"/>
          <w:szCs w:val="18"/>
        </w:rPr>
      </w:pPr>
    </w:p>
    <w:p>
      <w:pPr>
        <w:tabs>
          <w:tab w:val="left" w:pos="630"/>
        </w:tabs>
        <w:spacing w:after="120" w:line="276" w:lineRule="auto"/>
        <w:ind w:left="630" w:hanging="270"/>
        <w:jc w:val="both"/>
        <w:rPr>
          <w:rFonts w:ascii="Century Gothic" w:hAnsi="Century Gothic" w:eastAsia="Arial Unicode MS" w:cs="Lucida Sans Unicode"/>
          <w:b/>
          <w:sz w:val="18"/>
          <w:szCs w:val="18"/>
        </w:rPr>
      </w:pPr>
    </w:p>
    <w:p>
      <w:pPr>
        <w:tabs>
          <w:tab w:val="left" w:pos="630"/>
        </w:tabs>
        <w:spacing w:after="120" w:line="276" w:lineRule="auto"/>
        <w:ind w:left="630" w:hanging="270"/>
        <w:jc w:val="both"/>
        <w:rPr>
          <w:rFonts w:ascii="Century Gothic" w:hAnsi="Century Gothic" w:eastAsia="Arial Unicode MS" w:cs="Lucida Sans Unicode"/>
          <w:b/>
          <w:sz w:val="18"/>
          <w:szCs w:val="18"/>
        </w:rPr>
      </w:pPr>
    </w:p>
    <w:p>
      <w:pPr>
        <w:tabs>
          <w:tab w:val="left" w:pos="630"/>
        </w:tabs>
        <w:spacing w:after="120" w:line="276" w:lineRule="auto"/>
        <w:ind w:left="630" w:hanging="270"/>
        <w:jc w:val="both"/>
        <w:rPr>
          <w:rFonts w:ascii="Century Gothic" w:hAnsi="Century Gothic" w:eastAsia="Arial Unicode MS" w:cs="Lucida Sans Unicode"/>
          <w:b/>
          <w:sz w:val="18"/>
          <w:szCs w:val="18"/>
        </w:rPr>
      </w:pPr>
    </w:p>
    <w:p>
      <w:pPr>
        <w:tabs>
          <w:tab w:val="left" w:pos="630"/>
        </w:tabs>
        <w:spacing w:after="120" w:line="276" w:lineRule="auto"/>
        <w:ind w:left="630" w:hanging="270"/>
        <w:jc w:val="both"/>
        <w:rPr>
          <w:rFonts w:ascii="Century Gothic" w:hAnsi="Century Gothic" w:eastAsia="Arial Unicode MS" w:cs="Lucida Sans Unicode"/>
          <w:b/>
          <w:sz w:val="18"/>
          <w:szCs w:val="18"/>
        </w:rPr>
      </w:pPr>
    </w:p>
    <w:p>
      <w:pPr>
        <w:tabs>
          <w:tab w:val="left" w:pos="630"/>
        </w:tabs>
        <w:spacing w:after="120" w:line="276" w:lineRule="auto"/>
        <w:ind w:left="630" w:hanging="270"/>
        <w:jc w:val="both"/>
        <w:rPr>
          <w:rFonts w:ascii="Century Gothic" w:hAnsi="Century Gothic" w:eastAsia="Arial Unicode MS" w:cs="Lucida Sans Unicode"/>
          <w:b/>
          <w:sz w:val="18"/>
          <w:szCs w:val="18"/>
        </w:rPr>
      </w:pPr>
    </w:p>
    <w:p>
      <w:pPr>
        <w:tabs>
          <w:tab w:val="left" w:pos="630"/>
        </w:tabs>
        <w:spacing w:after="120" w:line="276" w:lineRule="auto"/>
        <w:ind w:left="630" w:hanging="270"/>
        <w:jc w:val="both"/>
        <w:rPr>
          <w:rFonts w:ascii="Century Gothic" w:hAnsi="Century Gothic" w:eastAsia="Arial Unicode MS" w:cs="Lucida Sans Unicode"/>
          <w:b/>
          <w:sz w:val="18"/>
          <w:szCs w:val="18"/>
        </w:rPr>
      </w:pPr>
    </w:p>
    <w:p>
      <w:pPr>
        <w:tabs>
          <w:tab w:val="left" w:pos="630"/>
        </w:tabs>
        <w:spacing w:after="120" w:line="276" w:lineRule="auto"/>
        <w:ind w:left="630" w:hanging="270"/>
        <w:jc w:val="both"/>
        <w:rPr>
          <w:rFonts w:ascii="Century Gothic" w:hAnsi="Century Gothic" w:eastAsia="Arial Unicode MS" w:cs="Lucida Sans Unicode"/>
          <w:b/>
          <w:sz w:val="18"/>
          <w:szCs w:val="18"/>
        </w:rPr>
      </w:pPr>
    </w:p>
    <w:p>
      <w:pPr>
        <w:tabs>
          <w:tab w:val="left" w:pos="630"/>
        </w:tabs>
        <w:spacing w:after="120" w:line="276" w:lineRule="auto"/>
        <w:ind w:left="630" w:hanging="270"/>
        <w:jc w:val="both"/>
        <w:rPr>
          <w:rFonts w:ascii="Century Gothic" w:hAnsi="Century Gothic" w:eastAsia="Arial Unicode MS" w:cs="Lucida Sans Unicode"/>
          <w:b/>
          <w:sz w:val="18"/>
          <w:szCs w:val="18"/>
        </w:rPr>
      </w:pPr>
    </w:p>
    <w:p>
      <w:pPr>
        <w:tabs>
          <w:tab w:val="left" w:pos="630"/>
        </w:tabs>
        <w:spacing w:after="120" w:line="276" w:lineRule="auto"/>
        <w:ind w:left="630" w:hanging="270"/>
        <w:jc w:val="both"/>
        <w:rPr>
          <w:rFonts w:ascii="Century Gothic" w:hAnsi="Century Gothic" w:eastAsia="Arial Unicode MS" w:cs="Lucida Sans Unicode"/>
          <w:b/>
          <w:sz w:val="18"/>
          <w:szCs w:val="18"/>
        </w:rPr>
      </w:pPr>
    </w:p>
    <w:p>
      <w:pPr>
        <w:tabs>
          <w:tab w:val="left" w:pos="630"/>
        </w:tabs>
        <w:spacing w:after="120" w:line="276" w:lineRule="auto"/>
        <w:ind w:left="630" w:hanging="270"/>
        <w:jc w:val="both"/>
        <w:rPr>
          <w:rFonts w:ascii="Century Gothic" w:hAnsi="Century Gothic" w:eastAsia="Arial Unicode MS" w:cs="Lucida Sans Unicode"/>
          <w:b/>
          <w:sz w:val="18"/>
          <w:szCs w:val="18"/>
        </w:rPr>
      </w:pPr>
    </w:p>
    <w:p>
      <w:pPr>
        <w:tabs>
          <w:tab w:val="left" w:pos="630"/>
        </w:tabs>
        <w:spacing w:after="120" w:line="276" w:lineRule="auto"/>
        <w:ind w:left="630" w:hanging="270"/>
        <w:jc w:val="both"/>
        <w:rPr>
          <w:rFonts w:ascii="Century Gothic" w:hAnsi="Century Gothic" w:eastAsia="Arial Unicode MS" w:cs="Lucida Sans Unicode"/>
          <w:b/>
          <w:sz w:val="18"/>
          <w:szCs w:val="18"/>
        </w:rPr>
      </w:pPr>
    </w:p>
    <w:p>
      <w:pPr>
        <w:tabs>
          <w:tab w:val="left" w:pos="630"/>
        </w:tabs>
        <w:spacing w:after="120" w:line="276" w:lineRule="auto"/>
        <w:ind w:left="630" w:hanging="270"/>
        <w:jc w:val="both"/>
        <w:rPr>
          <w:rFonts w:ascii="Century Gothic" w:hAnsi="Century Gothic" w:eastAsia="Arial Unicode MS" w:cs="Lucida Sans Unicode"/>
          <w:b/>
          <w:sz w:val="18"/>
          <w:szCs w:val="18"/>
        </w:rPr>
      </w:pPr>
    </w:p>
    <w:p>
      <w:pPr>
        <w:tabs>
          <w:tab w:val="left" w:pos="630"/>
        </w:tabs>
        <w:spacing w:after="120" w:line="276" w:lineRule="auto"/>
        <w:ind w:left="630" w:hanging="270"/>
        <w:jc w:val="both"/>
        <w:rPr>
          <w:rFonts w:ascii="Century Gothic" w:hAnsi="Century Gothic" w:eastAsia="Arial Unicode MS" w:cs="Lucida Sans Unicode"/>
          <w:b/>
          <w:sz w:val="18"/>
          <w:szCs w:val="18"/>
        </w:rPr>
      </w:pPr>
    </w:p>
    <w:p>
      <w:pPr>
        <w:tabs>
          <w:tab w:val="left" w:pos="630"/>
        </w:tabs>
        <w:spacing w:after="120" w:line="276" w:lineRule="auto"/>
        <w:ind w:left="630" w:hanging="270"/>
        <w:jc w:val="both"/>
        <w:rPr>
          <w:rFonts w:ascii="Century Gothic" w:hAnsi="Century Gothic" w:eastAsia="Arial Unicode MS" w:cs="Lucida Sans Unicode"/>
          <w:b/>
          <w:sz w:val="18"/>
          <w:szCs w:val="18"/>
        </w:rPr>
      </w:pPr>
    </w:p>
    <w:p>
      <w:pPr>
        <w:tabs>
          <w:tab w:val="left" w:pos="630"/>
        </w:tabs>
        <w:spacing w:after="120" w:line="276" w:lineRule="auto"/>
        <w:ind w:left="630" w:hanging="270"/>
        <w:jc w:val="both"/>
        <w:rPr>
          <w:rFonts w:ascii="Century Gothic" w:hAnsi="Century Gothic" w:eastAsia="Arial Unicode MS" w:cs="Lucida Sans Unicode"/>
          <w:b/>
          <w:sz w:val="18"/>
          <w:szCs w:val="18"/>
        </w:rPr>
      </w:pPr>
    </w:p>
    <w:p>
      <w:pPr>
        <w:tabs>
          <w:tab w:val="left" w:pos="630"/>
        </w:tabs>
        <w:spacing w:after="120" w:line="276" w:lineRule="auto"/>
        <w:ind w:left="630" w:hanging="270"/>
        <w:jc w:val="both"/>
        <w:rPr>
          <w:rFonts w:ascii="Century Gothic" w:hAnsi="Century Gothic" w:eastAsia="Arial Unicode MS" w:cs="Lucida Sans Unicode"/>
          <w:b/>
          <w:sz w:val="18"/>
          <w:szCs w:val="18"/>
        </w:rPr>
      </w:pPr>
    </w:p>
    <w:p>
      <w:pPr>
        <w:tabs>
          <w:tab w:val="left" w:pos="630"/>
        </w:tabs>
        <w:spacing w:after="120" w:line="276" w:lineRule="auto"/>
        <w:ind w:left="630" w:hanging="270"/>
        <w:jc w:val="both"/>
        <w:rPr>
          <w:rFonts w:ascii="Century Gothic" w:hAnsi="Century Gothic" w:eastAsia="Arial Unicode MS" w:cs="Lucida Sans Unicode"/>
          <w:b/>
          <w:sz w:val="18"/>
          <w:szCs w:val="18"/>
        </w:rPr>
      </w:pPr>
    </w:p>
    <w:p>
      <w:pPr>
        <w:tabs>
          <w:tab w:val="left" w:pos="630"/>
        </w:tabs>
        <w:spacing w:after="120" w:line="276" w:lineRule="auto"/>
        <w:ind w:left="630" w:hanging="270"/>
        <w:jc w:val="both"/>
        <w:rPr>
          <w:rFonts w:ascii="Century Gothic" w:hAnsi="Century Gothic" w:eastAsia="Arial Unicode MS" w:cs="Lucida Sans Unicode"/>
          <w:b/>
          <w:sz w:val="18"/>
          <w:szCs w:val="18"/>
        </w:rPr>
      </w:pPr>
    </w:p>
    <w:p>
      <w:pPr>
        <w:tabs>
          <w:tab w:val="left" w:pos="630"/>
        </w:tabs>
        <w:spacing w:after="120" w:line="276" w:lineRule="auto"/>
        <w:ind w:left="630" w:hanging="270"/>
        <w:jc w:val="both"/>
        <w:rPr>
          <w:rFonts w:ascii="Century Gothic" w:hAnsi="Century Gothic" w:eastAsia="Arial Unicode MS" w:cs="Lucida Sans Unicode"/>
          <w:b/>
          <w:sz w:val="18"/>
          <w:szCs w:val="18"/>
        </w:rPr>
      </w:pPr>
    </w:p>
    <w:p>
      <w:pPr>
        <w:tabs>
          <w:tab w:val="left" w:pos="630"/>
        </w:tabs>
        <w:spacing w:after="120" w:line="276" w:lineRule="auto"/>
        <w:ind w:left="630" w:hanging="270"/>
        <w:jc w:val="both"/>
        <w:rPr>
          <w:rFonts w:ascii="Century Gothic" w:hAnsi="Century Gothic" w:eastAsia="Arial Unicode MS" w:cs="Lucida Sans Unicode"/>
          <w:b/>
          <w:sz w:val="18"/>
          <w:szCs w:val="18"/>
        </w:rPr>
      </w:pPr>
    </w:p>
    <w:p>
      <w:pPr>
        <w:tabs>
          <w:tab w:val="left" w:pos="630"/>
        </w:tabs>
        <w:spacing w:after="120" w:line="276" w:lineRule="auto"/>
        <w:ind w:left="630" w:hanging="270"/>
        <w:jc w:val="both"/>
        <w:rPr>
          <w:rFonts w:ascii="Century Gothic" w:hAnsi="Century Gothic" w:eastAsia="Arial Unicode MS" w:cs="Lucida Sans Unicode"/>
          <w:b/>
          <w:sz w:val="18"/>
          <w:szCs w:val="18"/>
        </w:rPr>
      </w:pPr>
    </w:p>
    <w:p>
      <w:pPr>
        <w:tabs>
          <w:tab w:val="left" w:pos="630"/>
        </w:tabs>
        <w:spacing w:after="120" w:line="276" w:lineRule="auto"/>
        <w:ind w:left="630" w:hanging="270"/>
        <w:jc w:val="both"/>
        <w:rPr>
          <w:rFonts w:ascii="Century Gothic" w:hAnsi="Century Gothic" w:eastAsia="Arial Unicode MS" w:cs="Lucida Sans Unicode"/>
          <w:b/>
          <w:sz w:val="18"/>
          <w:szCs w:val="18"/>
        </w:rPr>
      </w:pPr>
    </w:p>
    <w:p>
      <w:pPr>
        <w:tabs>
          <w:tab w:val="left" w:pos="630"/>
        </w:tabs>
        <w:spacing w:after="120" w:line="276" w:lineRule="auto"/>
        <w:ind w:left="630" w:hanging="270"/>
        <w:jc w:val="both"/>
        <w:rPr>
          <w:rFonts w:ascii="Century Gothic" w:hAnsi="Century Gothic" w:eastAsia="Arial Unicode MS" w:cs="Lucida Sans Unicode"/>
          <w:b/>
          <w:sz w:val="18"/>
          <w:szCs w:val="18"/>
        </w:rPr>
      </w:pPr>
    </w:p>
    <w:p>
      <w:pPr>
        <w:tabs>
          <w:tab w:val="left" w:pos="630"/>
        </w:tabs>
        <w:spacing w:after="120" w:line="276" w:lineRule="auto"/>
        <w:ind w:left="630" w:hanging="270"/>
        <w:jc w:val="both"/>
        <w:rPr>
          <w:rFonts w:ascii="Century Gothic" w:hAnsi="Century Gothic" w:eastAsia="Arial Unicode MS" w:cs="Lucida Sans Unicode"/>
          <w:b/>
          <w:sz w:val="18"/>
          <w:szCs w:val="18"/>
        </w:rPr>
      </w:pPr>
    </w:p>
    <w:p>
      <w:pPr>
        <w:tabs>
          <w:tab w:val="left" w:pos="630"/>
        </w:tabs>
        <w:spacing w:after="120" w:line="276" w:lineRule="auto"/>
        <w:ind w:left="630" w:hanging="270"/>
        <w:jc w:val="both"/>
        <w:rPr>
          <w:rFonts w:ascii="Century Gothic" w:hAnsi="Century Gothic" w:eastAsia="Arial Unicode MS" w:cs="Lucida Sans Unicode"/>
          <w:b/>
          <w:sz w:val="18"/>
          <w:szCs w:val="18"/>
        </w:rPr>
      </w:pPr>
    </w:p>
    <w:p>
      <w:pPr>
        <w:tabs>
          <w:tab w:val="left" w:pos="630"/>
        </w:tabs>
        <w:spacing w:after="120" w:line="276" w:lineRule="auto"/>
        <w:ind w:left="630" w:hanging="270"/>
        <w:jc w:val="both"/>
        <w:rPr>
          <w:rFonts w:ascii="Century Gothic" w:hAnsi="Century Gothic" w:eastAsia="Arial Unicode MS" w:cs="Lucida Sans Unicode"/>
          <w:b/>
          <w:sz w:val="18"/>
          <w:szCs w:val="18"/>
        </w:rPr>
      </w:pPr>
    </w:p>
    <w:p>
      <w:pPr>
        <w:tabs>
          <w:tab w:val="left" w:pos="630"/>
        </w:tabs>
        <w:spacing w:after="120" w:line="276" w:lineRule="auto"/>
        <w:ind w:left="630" w:hanging="270"/>
        <w:jc w:val="both"/>
        <w:rPr>
          <w:rFonts w:ascii="Century Gothic" w:hAnsi="Century Gothic" w:eastAsia="Arial Unicode MS" w:cs="Lucida Sans Unicode"/>
          <w:b/>
          <w:sz w:val="18"/>
          <w:szCs w:val="18"/>
        </w:rPr>
      </w:pPr>
    </w:p>
    <w:p>
      <w:pPr>
        <w:tabs>
          <w:tab w:val="left" w:pos="630"/>
        </w:tabs>
        <w:spacing w:after="120" w:line="276" w:lineRule="auto"/>
        <w:ind w:left="630" w:hanging="270"/>
        <w:jc w:val="both"/>
        <w:rPr>
          <w:rFonts w:ascii="Century Gothic" w:hAnsi="Century Gothic" w:eastAsia="Arial Unicode MS" w:cs="Lucida Sans Unicode"/>
          <w:b/>
          <w:sz w:val="18"/>
          <w:szCs w:val="18"/>
        </w:rPr>
      </w:pPr>
    </w:p>
    <w:p>
      <w:pPr>
        <w:tabs>
          <w:tab w:val="left" w:pos="630"/>
        </w:tabs>
        <w:spacing w:after="120" w:line="276" w:lineRule="auto"/>
        <w:ind w:left="630" w:hanging="270"/>
        <w:jc w:val="both"/>
        <w:rPr>
          <w:rFonts w:ascii="Century Gothic" w:hAnsi="Century Gothic" w:eastAsia="Arial Unicode MS" w:cs="Lucida Sans Unicode"/>
          <w:b/>
          <w:sz w:val="18"/>
          <w:szCs w:val="18"/>
        </w:rPr>
      </w:pPr>
    </w:p>
    <w:p>
      <w:pPr>
        <w:tabs>
          <w:tab w:val="left" w:pos="630"/>
        </w:tabs>
        <w:spacing w:after="120" w:line="276" w:lineRule="auto"/>
        <w:ind w:left="630" w:hanging="270"/>
        <w:jc w:val="center"/>
        <w:rPr>
          <w:rFonts w:ascii="Century Gothic" w:hAnsi="Century Gothic" w:eastAsia="Arial Unicode MS" w:cs="Lucida Sans Unicode"/>
          <w:b/>
          <w:sz w:val="18"/>
          <w:szCs w:val="18"/>
        </w:rPr>
      </w:pPr>
      <w:r>
        <w:rPr>
          <w:rFonts w:ascii="Century Gothic" w:hAnsi="Century Gothic" w:eastAsia="Arial Unicode MS" w:cs="Lucida Sans Unicode"/>
          <w:b/>
          <w:sz w:val="18"/>
          <w:szCs w:val="18"/>
        </w:rPr>
        <w:t>BAB VII</w:t>
      </w:r>
    </w:p>
    <w:p>
      <w:pPr>
        <w:tabs>
          <w:tab w:val="left" w:pos="630"/>
        </w:tabs>
        <w:spacing w:after="120" w:line="276" w:lineRule="auto"/>
        <w:ind w:left="630" w:hanging="270"/>
        <w:jc w:val="center"/>
        <w:rPr>
          <w:rFonts w:ascii="Century Gothic" w:hAnsi="Century Gothic" w:eastAsia="Arial Unicode MS" w:cs="Lucida Sans Unicode"/>
          <w:b/>
          <w:sz w:val="18"/>
          <w:szCs w:val="18"/>
        </w:rPr>
      </w:pPr>
      <w:r>
        <w:rPr>
          <w:rFonts w:ascii="Century Gothic" w:hAnsi="Century Gothic" w:eastAsia="Arial Unicode MS" w:cs="Lucida Sans Unicode"/>
          <w:b/>
          <w:sz w:val="18"/>
          <w:szCs w:val="18"/>
        </w:rPr>
        <w:t>PENUTUP</w:t>
      </w:r>
    </w:p>
    <w:p>
      <w:pPr>
        <w:tabs>
          <w:tab w:val="left" w:pos="630"/>
        </w:tabs>
        <w:spacing w:after="120" w:line="276" w:lineRule="auto"/>
        <w:ind w:left="630" w:hanging="270"/>
        <w:jc w:val="both"/>
        <w:rPr>
          <w:rFonts w:ascii="Century Gothic" w:hAnsi="Century Gothic" w:eastAsia="Arial Unicode MS" w:cs="Lucida Sans Unicode"/>
          <w:b/>
          <w:sz w:val="18"/>
          <w:szCs w:val="18"/>
        </w:rPr>
      </w:pPr>
    </w:p>
    <w:p>
      <w:pPr>
        <w:spacing w:after="120" w:line="276" w:lineRule="auto"/>
        <w:ind w:left="567"/>
        <w:jc w:val="both"/>
        <w:rPr>
          <w:rFonts w:ascii="Century Gothic" w:hAnsi="Century Gothic" w:eastAsia="Arial Unicode MS" w:cs="Lucida Sans Unicode"/>
          <w:sz w:val="18"/>
          <w:szCs w:val="18"/>
        </w:rPr>
      </w:pPr>
      <w:r>
        <w:rPr>
          <w:rFonts w:ascii="Century Gothic" w:hAnsi="Century Gothic" w:eastAsia="Arial Unicode MS" w:cs="Lucida Sans Unicode"/>
          <w:sz w:val="18"/>
          <w:szCs w:val="18"/>
        </w:rPr>
        <w:t>Catatan Atas Laporan Keuangan (CALK) Dinas Tenaga Kerja dan Transmigrasi disusun untuk menjelaskan Laporan Keuangan secara lebih rinci. Catatan Atas Laporan Keuangan merupakan bagian yang tidak terpisahkan dengan Laporan Keuangan. Penyajian Catatan Atas Laporan Keuangan ini diharapkan dapat menyamakan persepsi bagi para pengguna laporan sehingga pada gilirannya akan memudahkan pengguna laporan dalam memahami dan menggunakan laporan Keuangan guna pengambilan keputusan.</w:t>
      </w:r>
    </w:p>
    <w:p>
      <w:pPr>
        <w:spacing w:after="120" w:line="276" w:lineRule="auto"/>
        <w:ind w:left="567"/>
        <w:jc w:val="both"/>
        <w:rPr>
          <w:rFonts w:ascii="Century Gothic" w:hAnsi="Century Gothic"/>
          <w:sz w:val="18"/>
          <w:szCs w:val="18"/>
        </w:rPr>
      </w:pPr>
      <w:r>
        <w:rPr>
          <w:rFonts w:ascii="Century Gothic" w:hAnsi="Century Gothic" w:eastAsia="Arial Unicode MS" w:cs="Lucida Sans Unicode"/>
          <w:sz w:val="18"/>
          <w:szCs w:val="18"/>
        </w:rPr>
        <w:t>Penyajian Laporan Keuangan Dinas Tenaga Kerja dan Transmigrasi telah sesuai dengan Peraturan Gubernur Sumatera Barat Nomor 43 tahun 2014 tentang Kebijakan Akuntansi, Sistem Akuntansi dan Bagan Akun Standar Pemerintah Provinsi Sumatera Barat sebagaimana telah diubah dengan Peraturan Gubernur Sumatera Barat Nomor 82 Tahun 2015 tanggal 31 Desember tentang Perubahan atas Peraturan Gubernur Nomor 43 Tahun 2014.</w:t>
      </w:r>
    </w:p>
    <w:p>
      <w:pPr>
        <w:spacing w:after="120" w:line="276" w:lineRule="auto"/>
        <w:jc w:val="both"/>
        <w:rPr>
          <w:rFonts w:ascii="Century Gothic" w:hAnsi="Century Gothic"/>
          <w:sz w:val="18"/>
          <w:szCs w:val="18"/>
        </w:rPr>
      </w:pPr>
    </w:p>
    <w:p>
      <w:pPr>
        <w:spacing w:after="120" w:line="276" w:lineRule="auto"/>
        <w:jc w:val="both"/>
        <w:rPr>
          <w:rFonts w:ascii="Century Gothic" w:hAnsi="Century Gothic"/>
          <w:sz w:val="18"/>
          <w:szCs w:val="18"/>
        </w:rPr>
      </w:pPr>
    </w:p>
    <w:p>
      <w:pPr>
        <w:spacing w:after="120" w:line="276" w:lineRule="auto"/>
        <w:jc w:val="both"/>
        <w:rPr>
          <w:rFonts w:ascii="Century Gothic" w:hAnsi="Century Gothic"/>
          <w:sz w:val="18"/>
          <w:szCs w:val="18"/>
        </w:rPr>
      </w:pPr>
    </w:p>
    <w:p>
      <w:pPr>
        <w:spacing w:after="120" w:line="276" w:lineRule="auto"/>
        <w:jc w:val="both"/>
        <w:rPr>
          <w:rFonts w:ascii="Century Gothic" w:hAnsi="Century Gothic"/>
          <w:sz w:val="18"/>
          <w:szCs w:val="18"/>
        </w:rPr>
      </w:pPr>
    </w:p>
    <w:p>
      <w:pPr>
        <w:spacing w:after="120" w:line="276" w:lineRule="auto"/>
        <w:jc w:val="both"/>
        <w:rPr>
          <w:rFonts w:ascii="Century Gothic" w:hAnsi="Century Gothic" w:eastAsia="Arial Unicode MS" w:cs="Calibri"/>
          <w:b/>
          <w:sz w:val="18"/>
          <w:szCs w:val="18"/>
          <w:lang w:val="id-ID"/>
        </w:rPr>
      </w:pPr>
    </w:p>
    <w:sectPr>
      <w:headerReference r:id="rId3" w:type="default"/>
      <w:footerReference r:id="rId4" w:type="default"/>
      <w:footerReference r:id="rId5" w:type="even"/>
      <w:pgSz w:w="11907" w:h="16840"/>
      <w:pgMar w:top="1701" w:right="1304" w:bottom="1418" w:left="1814" w:header="1349" w:footer="437" w:gutter="0"/>
      <w:pgNumType w:start="1"/>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6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Symbol">
    <w:panose1 w:val="05050102010706020507"/>
    <w:charset w:val="02"/>
    <w:family w:val="roman"/>
    <w:pitch w:val="default"/>
    <w:sig w:usb0="00000000" w:usb1="00000000" w:usb2="00000000" w:usb3="00000000" w:csb0="80000000" w:csb1="00000000"/>
  </w:font>
  <w:font w:name="Arial Unicode MS">
    <w:altName w:val="Arial"/>
    <w:panose1 w:val="020B0604020202020204"/>
    <w:charset w:val="80"/>
    <w:family w:val="swiss"/>
    <w:pitch w:val="default"/>
    <w:sig w:usb0="00000000" w:usb1="00000000" w:usb2="0000003F" w:usb3="00000000" w:csb0="003F01FF" w:csb1="00000000"/>
  </w:font>
  <w:font w:name="Century Gothic">
    <w:altName w:val="Yu Gothic UI"/>
    <w:panose1 w:val="020B0502020202020204"/>
    <w:charset w:val="00"/>
    <w:family w:val="swiss"/>
    <w:pitch w:val="default"/>
    <w:sig w:usb0="00000000" w:usb1="00000000" w:usb2="00000000" w:usb3="00000000" w:csb0="0000009F" w:csb1="00000000"/>
  </w:font>
  <w:font w:name="Arial Narrow">
    <w:altName w:val="Arial"/>
    <w:panose1 w:val="020B0606020202030204"/>
    <w:charset w:val="00"/>
    <w:family w:val="swiss"/>
    <w:pitch w:val="default"/>
    <w:sig w:usb0="00000000" w:usb1="00000000" w:usb2="00000000" w:usb3="00000000" w:csb0="0000009F" w:csb1="00000000"/>
  </w:font>
  <w:font w:name="Tahoma">
    <w:panose1 w:val="020B0604030504040204"/>
    <w:charset w:val="00"/>
    <w:family w:val="swiss"/>
    <w:pitch w:val="default"/>
    <w:sig w:usb0="E1002EFF" w:usb1="C000605B" w:usb2="00000029" w:usb3="00000000" w:csb0="200101FF" w:csb1="20280000"/>
  </w:font>
  <w:font w:name="Lucida Sans Unicode">
    <w:panose1 w:val="020B0602030504020204"/>
    <w:charset w:val="00"/>
    <w:family w:val="swiss"/>
    <w:pitch w:val="default"/>
    <w:sig w:usb0="80001AFF" w:usb1="0000396B" w:usb2="00000000" w:usb3="00000000" w:csb0="200000BF" w:csb1="D7F70000"/>
  </w:font>
  <w:font w:name="Lucida Handwriting">
    <w:altName w:val="Mongolian Baiti"/>
    <w:panose1 w:val="03010101010101010101"/>
    <w:charset w:val="00"/>
    <w:family w:val="script"/>
    <w:pitch w:val="default"/>
    <w:sig w:usb0="00000000" w:usb1="00000000" w:usb2="00000000" w:usb3="00000000" w:csb0="00000001" w:csb1="00000000"/>
  </w:font>
  <w:font w:name="Yu Gothic UI">
    <w:panose1 w:val="020B0500000000000000"/>
    <w:charset w:val="80"/>
    <w:family w:val="auto"/>
    <w:pitch w:val="default"/>
    <w:sig w:usb0="E00002FF" w:usb1="2AC7FDFF" w:usb2="00000016" w:usb3="00000000" w:csb0="2002009F" w:csb1="00000000"/>
  </w:font>
  <w:font w:name="Mongolian Baiti">
    <w:panose1 w:val="03000500000000000000"/>
    <w:charset w:val="00"/>
    <w:family w:val="auto"/>
    <w:pitch w:val="default"/>
    <w:sig w:usb0="80000023" w:usb1="00000000" w:usb2="00020000" w:usb3="00000000" w:csb0="00000001" w:csb1="00000000"/>
  </w:font>
  <w:font w:name="Arial">
    <w:panose1 w:val="020B0604020202020204"/>
    <w:charset w:val="80"/>
    <w:family w:val="swiss"/>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top w:val="thinThickSmallGap" w:color="622423" w:sz="24" w:space="1"/>
      </w:pBdr>
      <w:tabs>
        <w:tab w:val="right" w:pos="9246"/>
        <w:tab w:val="clear" w:pos="4320"/>
        <w:tab w:val="clear" w:pos="8640"/>
      </w:tabs>
      <w:rPr>
        <w:rFonts w:ascii="Cambria" w:hAnsi="Cambria"/>
      </w:rPr>
    </w:pPr>
    <w:r>
      <w:rPr>
        <w:rFonts w:ascii="Lucida Handwriting" w:hAnsi="Lucida Handwriting"/>
        <w:sz w:val="18"/>
        <w:lang w:val="id-ID"/>
      </w:rPr>
      <w:t>CATATAN ATAS LAPORAN KEUANGAN TAHUN 2017</w:t>
    </w:r>
    <w:r>
      <w:rPr>
        <w:rFonts w:ascii="Cambria" w:hAnsi="Cambria"/>
      </w:rPr>
      <w:tab/>
    </w:r>
    <w:r>
      <w:rPr>
        <w:rFonts w:ascii="Cambria" w:hAnsi="Cambria"/>
      </w:rPr>
      <w:t xml:space="preserve"> </w:t>
    </w:r>
    <w:r>
      <w:fldChar w:fldCharType="begin"/>
    </w:r>
    <w:r>
      <w:instrText xml:space="preserve"> PAGE   \* MERGEFORMAT </w:instrText>
    </w:r>
    <w:r>
      <w:fldChar w:fldCharType="separate"/>
    </w:r>
    <w:r>
      <w:rPr>
        <w:rFonts w:ascii="Cambria" w:hAnsi="Cambria"/>
      </w:rPr>
      <w:t>59</w:t>
    </w:r>
    <w:r>
      <w:rPr>
        <w:rFonts w:ascii="Cambria" w:hAnsi="Cambria"/>
      </w:rPr>
      <w:fldChar w:fldCharType="end"/>
    </w:r>
  </w:p>
  <w:p>
    <w:pPr>
      <w:pStyle w:val="19"/>
      <w:ind w:right="360"/>
      <w:jc w:val="left"/>
      <w:rPr>
        <w:rFonts w:ascii="Lucida Handwriting" w:hAnsi="Lucida Handwriting"/>
        <w:sz w:val="18"/>
        <w:lang w:val="id-ID"/>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right" w:y="1"/>
      <w:rPr>
        <w:rStyle w:val="29"/>
      </w:rPr>
    </w:pPr>
    <w:r>
      <w:rPr>
        <w:rStyle w:val="29"/>
      </w:rPr>
      <w:fldChar w:fldCharType="begin"/>
    </w:r>
    <w:r>
      <w:rPr>
        <w:rStyle w:val="29"/>
      </w:rPr>
      <w:instrText xml:space="preserve">PAGE  </w:instrText>
    </w:r>
    <w:r>
      <w:rPr>
        <w:rStyle w:val="29"/>
      </w:rPr>
      <w:fldChar w:fldCharType="end"/>
    </w:r>
  </w:p>
  <w:p>
    <w:pPr>
      <w:pStyle w:val="19"/>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rPr>
        <w:rFonts w:ascii="Lucida Handwriting" w:hAnsi="Lucida Handwriting" w:cs="Lucida Sans Unicode"/>
        <w:sz w:val="18"/>
        <w:szCs w:val="18"/>
      </w:rPr>
    </w:pPr>
    <w:r>
      <w:rPr>
        <w:rFonts w:ascii="Lucida Handwriting" w:hAnsi="Lucida Handwriting" w:cs="Lucida Sans Unicode"/>
        <w:sz w:val="18"/>
        <w:szCs w:val="18"/>
      </w:rPr>
      <mc:AlternateContent>
        <mc:Choice Requires="wps">
          <w:drawing>
            <wp:anchor distT="0" distB="0" distL="114300" distR="114300" simplePos="0" relativeHeight="251658240" behindDoc="0" locked="0" layoutInCell="1" allowOverlap="1">
              <wp:simplePos x="0" y="0"/>
              <wp:positionH relativeFrom="column">
                <wp:posOffset>1396365</wp:posOffset>
              </wp:positionH>
              <wp:positionV relativeFrom="paragraph">
                <wp:posOffset>152400</wp:posOffset>
              </wp:positionV>
              <wp:extent cx="4219575" cy="0"/>
              <wp:effectExtent l="0" t="0" r="0" b="0"/>
              <wp:wrapNone/>
              <wp:docPr id="1" name="AutoShape 21"/>
              <wp:cNvGraphicFramePr/>
              <a:graphic xmlns:a="http://schemas.openxmlformats.org/drawingml/2006/main">
                <a:graphicData uri="http://schemas.microsoft.com/office/word/2010/wordprocessingShape">
                  <wps:wsp>
                    <wps:cNvCnPr/>
                    <wps:spPr>
                      <a:xfrm>
                        <a:off x="0" y="0"/>
                        <a:ext cx="421957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AutoShape 21" o:spid="_x0000_s1026" o:spt="32" type="#_x0000_t32" style="position:absolute;left:0pt;margin-left:109.95pt;margin-top:12pt;height:0pt;width:332.25pt;z-index:251658240;mso-width-relative:page;mso-height-relative:page;" filled="f" stroked="t" coordsize="21600,21600" o:gfxdata="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nlu2bXAAAACQEAAA8AAAAAAAAAAQAgAAAAIgAAAGRycy9kb3ducmV2&#10;LnhtbFBLAQIUABQAAAAIAIdO4kCUw099xAEAAJMDAAAOAAAAAAAAAAEAIAAAACYBAABkcnMvZTJv&#10;RG9jLnhtbFBLBQYAAAAABgAGAFkBAABcBQAAAAA=&#10;">
              <v:fill on="f" focussize="0,0"/>
              <v:stroke color="#000000" joinstyle="round"/>
              <v:imagedata o:title=""/>
              <o:lock v:ext="edit" aspectratio="f"/>
            </v:shape>
          </w:pict>
        </mc:Fallback>
      </mc:AlternateContent>
    </w:r>
    <w:r>
      <w:rPr>
        <w:rFonts w:ascii="Lucida Handwriting" w:hAnsi="Lucida Handwriting" w:cs="Lucida Sans Unicode"/>
        <w:sz w:val="18"/>
        <w:szCs w:val="18"/>
        <w:lang w:val="id-ID"/>
      </w:rPr>
      <w:t xml:space="preserve">  </w:t>
    </w:r>
    <w:r>
      <w:rPr>
        <w:rFonts w:ascii="Lucida Handwriting" w:hAnsi="Lucida Handwriting" w:cs="Lucida Sans Unicode"/>
        <w:sz w:val="18"/>
        <w:szCs w:val="18"/>
        <w:lang w:val="id-ID"/>
      </w:rPr>
      <w:tab/>
    </w:r>
    <w:r>
      <w:rPr>
        <w:rFonts w:ascii="Lucida Handwriting" w:hAnsi="Lucida Handwriting" w:cs="Lucida Sans Unicode"/>
        <w:sz w:val="18"/>
        <w:szCs w:val="18"/>
      </w:rPr>
      <w:t xml:space="preserve">Dinas Tenaga Kerja dan Transmigrasi Provinsi Sumatera Barat </w:t>
    </w:r>
  </w:p>
  <w:p>
    <w:pPr>
      <w:pStyle w:val="20"/>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tentative="0">
      <w:start w:val="1"/>
      <w:numFmt w:val="bullet"/>
      <w:lvlText w:val=""/>
      <w:lvlJc w:val="left"/>
      <w:pPr>
        <w:tabs>
          <w:tab w:val="left" w:pos="2580"/>
        </w:tabs>
        <w:ind w:left="2580" w:hanging="360"/>
      </w:pPr>
      <w:rPr>
        <w:rFonts w:hint="default" w:ascii="Symbol" w:hAnsi="Symbol"/>
      </w:rPr>
    </w:lvl>
    <w:lvl w:ilvl="1" w:tentative="0">
      <w:start w:val="1"/>
      <w:numFmt w:val="bullet"/>
      <w:lvlText w:val="o"/>
      <w:lvlJc w:val="left"/>
      <w:pPr>
        <w:tabs>
          <w:tab w:val="left" w:pos="3300"/>
        </w:tabs>
        <w:ind w:left="3300" w:hanging="360"/>
      </w:pPr>
      <w:rPr>
        <w:rFonts w:hint="default" w:ascii="Courier New" w:hAnsi="Courier New" w:cs="Courier New"/>
      </w:rPr>
    </w:lvl>
    <w:lvl w:ilvl="2" w:tentative="0">
      <w:start w:val="1"/>
      <w:numFmt w:val="bullet"/>
      <w:lvlText w:val=""/>
      <w:lvlJc w:val="left"/>
      <w:pPr>
        <w:tabs>
          <w:tab w:val="left" w:pos="4020"/>
        </w:tabs>
        <w:ind w:left="4020" w:hanging="360"/>
      </w:pPr>
      <w:rPr>
        <w:rFonts w:hint="default" w:ascii="Wingdings" w:hAnsi="Wingdings"/>
      </w:rPr>
    </w:lvl>
    <w:lvl w:ilvl="3" w:tentative="0">
      <w:start w:val="1"/>
      <w:numFmt w:val="bullet"/>
      <w:lvlText w:val=""/>
      <w:lvlJc w:val="left"/>
      <w:pPr>
        <w:tabs>
          <w:tab w:val="left" w:pos="4740"/>
        </w:tabs>
        <w:ind w:left="4740" w:hanging="360"/>
      </w:pPr>
      <w:rPr>
        <w:rFonts w:hint="default" w:ascii="Symbol" w:hAnsi="Symbol"/>
      </w:rPr>
    </w:lvl>
    <w:lvl w:ilvl="4" w:tentative="0">
      <w:start w:val="1"/>
      <w:numFmt w:val="bullet"/>
      <w:lvlText w:val="o"/>
      <w:lvlJc w:val="left"/>
      <w:pPr>
        <w:tabs>
          <w:tab w:val="left" w:pos="5460"/>
        </w:tabs>
        <w:ind w:left="5460" w:hanging="360"/>
      </w:pPr>
      <w:rPr>
        <w:rFonts w:hint="default" w:ascii="Courier New" w:hAnsi="Courier New" w:cs="Courier New"/>
      </w:rPr>
    </w:lvl>
    <w:lvl w:ilvl="5" w:tentative="0">
      <w:start w:val="1"/>
      <w:numFmt w:val="bullet"/>
      <w:lvlText w:val=""/>
      <w:lvlJc w:val="left"/>
      <w:pPr>
        <w:tabs>
          <w:tab w:val="left" w:pos="6180"/>
        </w:tabs>
        <w:ind w:left="6180" w:hanging="360"/>
      </w:pPr>
      <w:rPr>
        <w:rFonts w:hint="default" w:ascii="Wingdings" w:hAnsi="Wingdings"/>
      </w:rPr>
    </w:lvl>
    <w:lvl w:ilvl="6" w:tentative="0">
      <w:start w:val="1"/>
      <w:numFmt w:val="bullet"/>
      <w:lvlText w:val=""/>
      <w:lvlJc w:val="left"/>
      <w:pPr>
        <w:tabs>
          <w:tab w:val="left" w:pos="6900"/>
        </w:tabs>
        <w:ind w:left="6900" w:hanging="360"/>
      </w:pPr>
      <w:rPr>
        <w:rFonts w:hint="default" w:ascii="Symbol" w:hAnsi="Symbol"/>
      </w:rPr>
    </w:lvl>
    <w:lvl w:ilvl="7" w:tentative="0">
      <w:start w:val="1"/>
      <w:numFmt w:val="bullet"/>
      <w:lvlText w:val="o"/>
      <w:lvlJc w:val="left"/>
      <w:pPr>
        <w:tabs>
          <w:tab w:val="left" w:pos="7620"/>
        </w:tabs>
        <w:ind w:left="7620" w:hanging="360"/>
      </w:pPr>
      <w:rPr>
        <w:rFonts w:hint="default" w:ascii="Courier New" w:hAnsi="Courier New" w:cs="Courier New"/>
      </w:rPr>
    </w:lvl>
    <w:lvl w:ilvl="8" w:tentative="0">
      <w:start w:val="1"/>
      <w:numFmt w:val="bullet"/>
      <w:lvlText w:val=""/>
      <w:lvlJc w:val="left"/>
      <w:pPr>
        <w:tabs>
          <w:tab w:val="left" w:pos="8340"/>
        </w:tabs>
        <w:ind w:left="8340" w:hanging="360"/>
      </w:pPr>
      <w:rPr>
        <w:rFonts w:hint="default" w:ascii="Wingdings" w:hAnsi="Wingdings"/>
      </w:rPr>
    </w:lvl>
  </w:abstractNum>
  <w:abstractNum w:abstractNumId="1">
    <w:nsid w:val="0000000B"/>
    <w:multiLevelType w:val="multilevel"/>
    <w:tmpl w:val="0000000B"/>
    <w:lvl w:ilvl="0" w:tentative="0">
      <w:start w:val="3"/>
      <w:numFmt w:val="decimal"/>
      <w:lvlText w:val="%1."/>
      <w:lvlJc w:val="left"/>
      <w:pPr>
        <w:ind w:left="108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0000000C"/>
    <w:multiLevelType w:val="multilevel"/>
    <w:tmpl w:val="0000000C"/>
    <w:lvl w:ilvl="0" w:tentative="0">
      <w:start w:val="1"/>
      <w:numFmt w:val="bullet"/>
      <w:lvlText w:val=""/>
      <w:lvlJc w:val="left"/>
      <w:pPr>
        <w:tabs>
          <w:tab w:val="left" w:pos="720"/>
        </w:tabs>
        <w:ind w:left="720" w:hanging="360"/>
      </w:pPr>
      <w:rPr>
        <w:rFonts w:hint="default" w:ascii="Wingdings" w:hAnsi="Wingdings"/>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3">
    <w:nsid w:val="0000000D"/>
    <w:multiLevelType w:val="multilevel"/>
    <w:tmpl w:val="0000000D"/>
    <w:lvl w:ilvl="0" w:tentative="0">
      <w:start w:val="1"/>
      <w:numFmt w:val="bullet"/>
      <w:lvlText w:val=""/>
      <w:lvlJc w:val="left"/>
      <w:pPr>
        <w:tabs>
          <w:tab w:val="left" w:pos="2880"/>
        </w:tabs>
        <w:ind w:left="2880" w:hanging="360"/>
      </w:pPr>
      <w:rPr>
        <w:rFonts w:hint="default" w:ascii="Symbol" w:hAnsi="Symbol"/>
      </w:rPr>
    </w:lvl>
    <w:lvl w:ilvl="1" w:tentative="0">
      <w:start w:val="1"/>
      <w:numFmt w:val="bullet"/>
      <w:lvlText w:val="o"/>
      <w:lvlJc w:val="left"/>
      <w:pPr>
        <w:tabs>
          <w:tab w:val="left" w:pos="3600"/>
        </w:tabs>
        <w:ind w:left="3600" w:hanging="360"/>
      </w:pPr>
      <w:rPr>
        <w:rFonts w:hint="default" w:ascii="Courier New" w:hAnsi="Courier New" w:cs="Courier New"/>
      </w:rPr>
    </w:lvl>
    <w:lvl w:ilvl="2" w:tentative="0">
      <w:start w:val="1"/>
      <w:numFmt w:val="bullet"/>
      <w:lvlText w:val=""/>
      <w:lvlJc w:val="left"/>
      <w:pPr>
        <w:tabs>
          <w:tab w:val="left" w:pos="4320"/>
        </w:tabs>
        <w:ind w:left="4320" w:hanging="360"/>
      </w:pPr>
      <w:rPr>
        <w:rFonts w:hint="default" w:ascii="Wingdings" w:hAnsi="Wingdings"/>
      </w:rPr>
    </w:lvl>
    <w:lvl w:ilvl="3" w:tentative="0">
      <w:start w:val="1"/>
      <w:numFmt w:val="bullet"/>
      <w:lvlText w:val=""/>
      <w:lvlJc w:val="left"/>
      <w:pPr>
        <w:tabs>
          <w:tab w:val="left" w:pos="5040"/>
        </w:tabs>
        <w:ind w:left="5040" w:hanging="360"/>
      </w:pPr>
      <w:rPr>
        <w:rFonts w:hint="default" w:ascii="Symbol" w:hAnsi="Symbol"/>
      </w:rPr>
    </w:lvl>
    <w:lvl w:ilvl="4" w:tentative="0">
      <w:start w:val="1"/>
      <w:numFmt w:val="bullet"/>
      <w:lvlText w:val="o"/>
      <w:lvlJc w:val="left"/>
      <w:pPr>
        <w:tabs>
          <w:tab w:val="left" w:pos="5760"/>
        </w:tabs>
        <w:ind w:left="5760" w:hanging="360"/>
      </w:pPr>
      <w:rPr>
        <w:rFonts w:hint="default" w:ascii="Courier New" w:hAnsi="Courier New" w:cs="Courier New"/>
      </w:rPr>
    </w:lvl>
    <w:lvl w:ilvl="5" w:tentative="0">
      <w:start w:val="1"/>
      <w:numFmt w:val="bullet"/>
      <w:lvlText w:val=""/>
      <w:lvlJc w:val="left"/>
      <w:pPr>
        <w:tabs>
          <w:tab w:val="left" w:pos="6480"/>
        </w:tabs>
        <w:ind w:left="6480" w:hanging="360"/>
      </w:pPr>
      <w:rPr>
        <w:rFonts w:hint="default" w:ascii="Wingdings" w:hAnsi="Wingdings"/>
      </w:rPr>
    </w:lvl>
    <w:lvl w:ilvl="6" w:tentative="0">
      <w:start w:val="1"/>
      <w:numFmt w:val="bullet"/>
      <w:lvlText w:val=""/>
      <w:lvlJc w:val="left"/>
      <w:pPr>
        <w:tabs>
          <w:tab w:val="left" w:pos="7200"/>
        </w:tabs>
        <w:ind w:left="7200" w:hanging="360"/>
      </w:pPr>
      <w:rPr>
        <w:rFonts w:hint="default" w:ascii="Symbol" w:hAnsi="Symbol"/>
      </w:rPr>
    </w:lvl>
    <w:lvl w:ilvl="7" w:tentative="0">
      <w:start w:val="1"/>
      <w:numFmt w:val="bullet"/>
      <w:lvlText w:val="o"/>
      <w:lvlJc w:val="left"/>
      <w:pPr>
        <w:tabs>
          <w:tab w:val="left" w:pos="7920"/>
        </w:tabs>
        <w:ind w:left="7920" w:hanging="360"/>
      </w:pPr>
      <w:rPr>
        <w:rFonts w:hint="default" w:ascii="Courier New" w:hAnsi="Courier New" w:cs="Courier New"/>
      </w:rPr>
    </w:lvl>
    <w:lvl w:ilvl="8" w:tentative="0">
      <w:start w:val="1"/>
      <w:numFmt w:val="bullet"/>
      <w:lvlText w:val=""/>
      <w:lvlJc w:val="left"/>
      <w:pPr>
        <w:tabs>
          <w:tab w:val="left" w:pos="8640"/>
        </w:tabs>
        <w:ind w:left="8640" w:hanging="360"/>
      </w:pPr>
      <w:rPr>
        <w:rFonts w:hint="default" w:ascii="Wingdings" w:hAnsi="Wingdings"/>
      </w:rPr>
    </w:lvl>
  </w:abstractNum>
  <w:abstractNum w:abstractNumId="4">
    <w:nsid w:val="00000012"/>
    <w:multiLevelType w:val="multilevel"/>
    <w:tmpl w:val="00000012"/>
    <w:lvl w:ilvl="0" w:tentative="0">
      <w:start w:val="1"/>
      <w:numFmt w:val="decimal"/>
      <w:lvlText w:val="%1."/>
      <w:lvlJc w:val="left"/>
      <w:pPr>
        <w:ind w:left="810" w:hanging="360"/>
      </w:pPr>
      <w:rPr>
        <w:rFonts w:hint="default"/>
      </w:rPr>
    </w:lvl>
    <w:lvl w:ilvl="1" w:tentative="0">
      <w:start w:val="1"/>
      <w:numFmt w:val="lowerLetter"/>
      <w:lvlText w:val="%2."/>
      <w:lvlJc w:val="left"/>
      <w:pPr>
        <w:ind w:left="1530" w:hanging="360"/>
      </w:pPr>
    </w:lvl>
    <w:lvl w:ilvl="2" w:tentative="0">
      <w:start w:val="1"/>
      <w:numFmt w:val="lowerRoman"/>
      <w:lvlText w:val="%3."/>
      <w:lvlJc w:val="right"/>
      <w:pPr>
        <w:ind w:left="2250" w:hanging="180"/>
      </w:pPr>
    </w:lvl>
    <w:lvl w:ilvl="3" w:tentative="0">
      <w:start w:val="1"/>
      <w:numFmt w:val="decimal"/>
      <w:lvlText w:val="%4."/>
      <w:lvlJc w:val="left"/>
      <w:pPr>
        <w:ind w:left="2970" w:hanging="360"/>
      </w:pPr>
    </w:lvl>
    <w:lvl w:ilvl="4" w:tentative="0">
      <w:start w:val="1"/>
      <w:numFmt w:val="lowerLetter"/>
      <w:lvlText w:val="%5."/>
      <w:lvlJc w:val="left"/>
      <w:pPr>
        <w:ind w:left="3690" w:hanging="360"/>
      </w:pPr>
    </w:lvl>
    <w:lvl w:ilvl="5" w:tentative="0">
      <w:start w:val="1"/>
      <w:numFmt w:val="lowerRoman"/>
      <w:lvlText w:val="%6."/>
      <w:lvlJc w:val="right"/>
      <w:pPr>
        <w:ind w:left="4410" w:hanging="180"/>
      </w:pPr>
    </w:lvl>
    <w:lvl w:ilvl="6" w:tentative="0">
      <w:start w:val="1"/>
      <w:numFmt w:val="decimal"/>
      <w:lvlText w:val="%7."/>
      <w:lvlJc w:val="left"/>
      <w:pPr>
        <w:ind w:left="5130" w:hanging="360"/>
      </w:pPr>
    </w:lvl>
    <w:lvl w:ilvl="7" w:tentative="0">
      <w:start w:val="1"/>
      <w:numFmt w:val="lowerLetter"/>
      <w:lvlText w:val="%8."/>
      <w:lvlJc w:val="left"/>
      <w:pPr>
        <w:ind w:left="5850" w:hanging="360"/>
      </w:pPr>
    </w:lvl>
    <w:lvl w:ilvl="8" w:tentative="0">
      <w:start w:val="1"/>
      <w:numFmt w:val="lowerRoman"/>
      <w:lvlText w:val="%9."/>
      <w:lvlJc w:val="right"/>
      <w:pPr>
        <w:ind w:left="6570" w:hanging="180"/>
      </w:pPr>
    </w:lvl>
  </w:abstractNum>
  <w:abstractNum w:abstractNumId="5">
    <w:nsid w:val="00000014"/>
    <w:multiLevelType w:val="multilevel"/>
    <w:tmpl w:val="00000014"/>
    <w:lvl w:ilvl="0" w:tentative="0">
      <w:start w:val="1"/>
      <w:numFmt w:val="bullet"/>
      <w:lvlText w:val="-"/>
      <w:lvlJc w:val="left"/>
      <w:pPr>
        <w:tabs>
          <w:tab w:val="left" w:pos="1980"/>
        </w:tabs>
        <w:ind w:left="1980" w:hanging="360"/>
      </w:pPr>
      <w:rPr>
        <w:rFonts w:hint="default" w:ascii="Arial" w:hAnsi="Arial" w:eastAsia="Times New Roman" w:cs="Arial"/>
        <w:i/>
      </w:rPr>
    </w:lvl>
    <w:lvl w:ilvl="1" w:tentative="0">
      <w:start w:val="2"/>
      <w:numFmt w:val="decimal"/>
      <w:lvlText w:val="%2."/>
      <w:lvlJc w:val="left"/>
      <w:pPr>
        <w:tabs>
          <w:tab w:val="left" w:pos="2700"/>
        </w:tabs>
        <w:ind w:left="2700" w:hanging="360"/>
      </w:pPr>
      <w:rPr>
        <w:rFonts w:hint="eastAsia" w:ascii="Arial Unicode MS" w:hAnsi="Arial Unicode MS" w:eastAsia="Arial Unicode MS"/>
        <w:b w:val="0"/>
        <w:i w:val="0"/>
        <w:sz w:val="20"/>
        <w:szCs w:val="22"/>
      </w:rPr>
    </w:lvl>
    <w:lvl w:ilvl="2" w:tentative="0">
      <w:start w:val="3"/>
      <w:numFmt w:val="lowerLetter"/>
      <w:lvlText w:val="%3."/>
      <w:lvlJc w:val="left"/>
      <w:pPr>
        <w:tabs>
          <w:tab w:val="left" w:pos="3420"/>
        </w:tabs>
        <w:ind w:left="3420" w:hanging="360"/>
      </w:pPr>
      <w:rPr>
        <w:rFonts w:hint="default"/>
      </w:rPr>
    </w:lvl>
    <w:lvl w:ilvl="3" w:tentative="0">
      <w:start w:val="1"/>
      <w:numFmt w:val="bullet"/>
      <w:lvlText w:val=""/>
      <w:lvlJc w:val="left"/>
      <w:pPr>
        <w:tabs>
          <w:tab w:val="left" w:pos="4140"/>
        </w:tabs>
        <w:ind w:left="4140" w:hanging="360"/>
      </w:pPr>
      <w:rPr>
        <w:rFonts w:hint="default" w:ascii="Symbol" w:hAnsi="Symbol"/>
      </w:rPr>
    </w:lvl>
    <w:lvl w:ilvl="4" w:tentative="0">
      <w:start w:val="1"/>
      <w:numFmt w:val="bullet"/>
      <w:lvlText w:val="o"/>
      <w:lvlJc w:val="left"/>
      <w:pPr>
        <w:tabs>
          <w:tab w:val="left" w:pos="4860"/>
        </w:tabs>
        <w:ind w:left="4860" w:hanging="360"/>
      </w:pPr>
      <w:rPr>
        <w:rFonts w:hint="default" w:ascii="Courier New" w:hAnsi="Courier New" w:cs="Courier New"/>
      </w:rPr>
    </w:lvl>
    <w:lvl w:ilvl="5" w:tentative="0">
      <w:start w:val="1"/>
      <w:numFmt w:val="bullet"/>
      <w:lvlText w:val=""/>
      <w:lvlJc w:val="left"/>
      <w:pPr>
        <w:tabs>
          <w:tab w:val="left" w:pos="5580"/>
        </w:tabs>
        <w:ind w:left="5580" w:hanging="360"/>
      </w:pPr>
      <w:rPr>
        <w:rFonts w:hint="default" w:ascii="Wingdings" w:hAnsi="Wingdings"/>
      </w:rPr>
    </w:lvl>
    <w:lvl w:ilvl="6" w:tentative="0">
      <w:start w:val="1"/>
      <w:numFmt w:val="bullet"/>
      <w:lvlText w:val=""/>
      <w:lvlJc w:val="left"/>
      <w:pPr>
        <w:tabs>
          <w:tab w:val="left" w:pos="6300"/>
        </w:tabs>
        <w:ind w:left="6300" w:hanging="360"/>
      </w:pPr>
      <w:rPr>
        <w:rFonts w:hint="default" w:ascii="Symbol" w:hAnsi="Symbol"/>
      </w:rPr>
    </w:lvl>
    <w:lvl w:ilvl="7" w:tentative="0">
      <w:start w:val="1"/>
      <w:numFmt w:val="bullet"/>
      <w:lvlText w:val="o"/>
      <w:lvlJc w:val="left"/>
      <w:pPr>
        <w:tabs>
          <w:tab w:val="left" w:pos="7020"/>
        </w:tabs>
        <w:ind w:left="7020" w:hanging="360"/>
      </w:pPr>
      <w:rPr>
        <w:rFonts w:hint="default" w:ascii="Courier New" w:hAnsi="Courier New" w:cs="Courier New"/>
      </w:rPr>
    </w:lvl>
    <w:lvl w:ilvl="8" w:tentative="0">
      <w:start w:val="1"/>
      <w:numFmt w:val="bullet"/>
      <w:lvlText w:val=""/>
      <w:lvlJc w:val="left"/>
      <w:pPr>
        <w:tabs>
          <w:tab w:val="left" w:pos="7740"/>
        </w:tabs>
        <w:ind w:left="7740" w:hanging="360"/>
      </w:pPr>
      <w:rPr>
        <w:rFonts w:hint="default" w:ascii="Wingdings" w:hAnsi="Wingdings"/>
      </w:rPr>
    </w:lvl>
  </w:abstractNum>
  <w:abstractNum w:abstractNumId="6">
    <w:nsid w:val="0000001B"/>
    <w:multiLevelType w:val="multilevel"/>
    <w:tmpl w:val="0000001B"/>
    <w:lvl w:ilvl="0" w:tentative="0">
      <w:start w:val="1"/>
      <w:numFmt w:val="bullet"/>
      <w:lvlText w:val="-"/>
      <w:lvlJc w:val="left"/>
      <w:pPr>
        <w:tabs>
          <w:tab w:val="left" w:pos="1512"/>
        </w:tabs>
        <w:ind w:left="1512" w:hanging="360"/>
      </w:pPr>
      <w:rPr>
        <w:rFonts w:hint="default" w:ascii="Arial" w:hAnsi="Arial" w:eastAsia="Times New Roman" w:cs="Arial"/>
        <w:i/>
      </w:rPr>
    </w:lvl>
    <w:lvl w:ilvl="1" w:tentative="0">
      <w:start w:val="1"/>
      <w:numFmt w:val="lowerLetter"/>
      <w:lvlText w:val="%2."/>
      <w:lvlJc w:val="left"/>
      <w:pPr>
        <w:tabs>
          <w:tab w:val="left" w:pos="2232"/>
        </w:tabs>
        <w:ind w:left="2232" w:hanging="360"/>
      </w:pPr>
      <w:rPr>
        <w:rFonts w:ascii="Arial Unicode MS" w:hAnsi="Arial Unicode MS" w:eastAsia="Arial Unicode MS" w:cs="Arial Unicode MS"/>
        <w:i w:val="0"/>
      </w:rPr>
    </w:lvl>
    <w:lvl w:ilvl="2" w:tentative="0">
      <w:start w:val="1"/>
      <w:numFmt w:val="bullet"/>
      <w:lvlText w:val=""/>
      <w:lvlJc w:val="left"/>
      <w:pPr>
        <w:tabs>
          <w:tab w:val="left" w:pos="2952"/>
        </w:tabs>
        <w:ind w:left="2952" w:hanging="360"/>
      </w:pPr>
      <w:rPr>
        <w:rFonts w:hint="default" w:ascii="Wingdings" w:hAnsi="Wingdings"/>
      </w:rPr>
    </w:lvl>
    <w:lvl w:ilvl="3" w:tentative="0">
      <w:start w:val="1"/>
      <w:numFmt w:val="bullet"/>
      <w:lvlText w:val=""/>
      <w:lvlJc w:val="left"/>
      <w:pPr>
        <w:tabs>
          <w:tab w:val="left" w:pos="3672"/>
        </w:tabs>
        <w:ind w:left="3672" w:hanging="360"/>
      </w:pPr>
      <w:rPr>
        <w:rFonts w:hint="default" w:ascii="Symbol" w:hAnsi="Symbol"/>
      </w:rPr>
    </w:lvl>
    <w:lvl w:ilvl="4" w:tentative="0">
      <w:start w:val="1"/>
      <w:numFmt w:val="bullet"/>
      <w:lvlText w:val="o"/>
      <w:lvlJc w:val="left"/>
      <w:pPr>
        <w:tabs>
          <w:tab w:val="left" w:pos="4392"/>
        </w:tabs>
        <w:ind w:left="4392" w:hanging="360"/>
      </w:pPr>
      <w:rPr>
        <w:rFonts w:hint="default" w:ascii="Courier New" w:hAnsi="Courier New" w:cs="Courier New"/>
      </w:rPr>
    </w:lvl>
    <w:lvl w:ilvl="5" w:tentative="0">
      <w:start w:val="1"/>
      <w:numFmt w:val="bullet"/>
      <w:lvlText w:val=""/>
      <w:lvlJc w:val="left"/>
      <w:pPr>
        <w:tabs>
          <w:tab w:val="left" w:pos="5112"/>
        </w:tabs>
        <w:ind w:left="5112" w:hanging="360"/>
      </w:pPr>
      <w:rPr>
        <w:rFonts w:hint="default" w:ascii="Wingdings" w:hAnsi="Wingdings"/>
      </w:rPr>
    </w:lvl>
    <w:lvl w:ilvl="6" w:tentative="0">
      <w:start w:val="1"/>
      <w:numFmt w:val="bullet"/>
      <w:lvlText w:val=""/>
      <w:lvlJc w:val="left"/>
      <w:pPr>
        <w:tabs>
          <w:tab w:val="left" w:pos="5832"/>
        </w:tabs>
        <w:ind w:left="5832" w:hanging="360"/>
      </w:pPr>
      <w:rPr>
        <w:rFonts w:hint="default" w:ascii="Symbol" w:hAnsi="Symbol"/>
      </w:rPr>
    </w:lvl>
    <w:lvl w:ilvl="7" w:tentative="0">
      <w:start w:val="1"/>
      <w:numFmt w:val="bullet"/>
      <w:lvlText w:val="o"/>
      <w:lvlJc w:val="left"/>
      <w:pPr>
        <w:tabs>
          <w:tab w:val="left" w:pos="6552"/>
        </w:tabs>
        <w:ind w:left="6552" w:hanging="360"/>
      </w:pPr>
      <w:rPr>
        <w:rFonts w:hint="default" w:ascii="Courier New" w:hAnsi="Courier New" w:cs="Courier New"/>
      </w:rPr>
    </w:lvl>
    <w:lvl w:ilvl="8" w:tentative="0">
      <w:start w:val="1"/>
      <w:numFmt w:val="bullet"/>
      <w:lvlText w:val=""/>
      <w:lvlJc w:val="left"/>
      <w:pPr>
        <w:tabs>
          <w:tab w:val="left" w:pos="7272"/>
        </w:tabs>
        <w:ind w:left="7272" w:hanging="360"/>
      </w:pPr>
      <w:rPr>
        <w:rFonts w:hint="default" w:ascii="Wingdings" w:hAnsi="Wingdings"/>
      </w:rPr>
    </w:lvl>
  </w:abstractNum>
  <w:abstractNum w:abstractNumId="7">
    <w:nsid w:val="0000001C"/>
    <w:multiLevelType w:val="multilevel"/>
    <w:tmpl w:val="0000001C"/>
    <w:lvl w:ilvl="0" w:tentative="0">
      <w:start w:val="1"/>
      <w:numFmt w:val="decimal"/>
      <w:lvlText w:val="%1."/>
      <w:lvlJc w:val="left"/>
      <w:pPr>
        <w:ind w:left="99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8">
    <w:nsid w:val="0000001D"/>
    <w:multiLevelType w:val="multilevel"/>
    <w:tmpl w:val="0000001D"/>
    <w:lvl w:ilvl="0" w:tentative="0">
      <w:start w:val="1"/>
      <w:numFmt w:val="lowerLetter"/>
      <w:lvlText w:val="%1."/>
      <w:lvlJc w:val="left"/>
      <w:pPr>
        <w:tabs>
          <w:tab w:val="left" w:pos="2340"/>
        </w:tabs>
        <w:ind w:left="2340" w:hanging="360"/>
      </w:pPr>
    </w:lvl>
    <w:lvl w:ilvl="1" w:tentative="0">
      <w:start w:val="1"/>
      <w:numFmt w:val="bullet"/>
      <w:lvlText w:val=""/>
      <w:lvlJc w:val="left"/>
      <w:pPr>
        <w:tabs>
          <w:tab w:val="left" w:pos="3060"/>
        </w:tabs>
        <w:ind w:left="3060" w:hanging="360"/>
      </w:pPr>
      <w:rPr>
        <w:rFonts w:hint="default" w:ascii="Symbol" w:hAnsi="Symbol"/>
      </w:rPr>
    </w:lvl>
    <w:lvl w:ilvl="2" w:tentative="0">
      <w:start w:val="1"/>
      <w:numFmt w:val="decimal"/>
      <w:lvlText w:val="%3."/>
      <w:lvlJc w:val="left"/>
      <w:pPr>
        <w:tabs>
          <w:tab w:val="left" w:pos="3960"/>
        </w:tabs>
        <w:ind w:left="3960" w:hanging="360"/>
      </w:pPr>
    </w:lvl>
    <w:lvl w:ilvl="3" w:tentative="0">
      <w:start w:val="1"/>
      <w:numFmt w:val="decimal"/>
      <w:lvlText w:val="%4."/>
      <w:lvlJc w:val="left"/>
      <w:pPr>
        <w:tabs>
          <w:tab w:val="left" w:pos="4500"/>
        </w:tabs>
        <w:ind w:left="4500" w:hanging="360"/>
      </w:pPr>
    </w:lvl>
    <w:lvl w:ilvl="4" w:tentative="0">
      <w:start w:val="1"/>
      <w:numFmt w:val="lowerLetter"/>
      <w:lvlText w:val="%5."/>
      <w:lvlJc w:val="left"/>
      <w:pPr>
        <w:tabs>
          <w:tab w:val="left" w:pos="5220"/>
        </w:tabs>
        <w:ind w:left="5220" w:hanging="360"/>
      </w:pPr>
    </w:lvl>
    <w:lvl w:ilvl="5" w:tentative="0">
      <w:start w:val="1"/>
      <w:numFmt w:val="lowerRoman"/>
      <w:lvlText w:val="%6."/>
      <w:lvlJc w:val="right"/>
      <w:pPr>
        <w:tabs>
          <w:tab w:val="left" w:pos="5940"/>
        </w:tabs>
        <w:ind w:left="5940" w:hanging="180"/>
      </w:pPr>
    </w:lvl>
    <w:lvl w:ilvl="6" w:tentative="0">
      <w:start w:val="1"/>
      <w:numFmt w:val="decimal"/>
      <w:lvlText w:val="%7."/>
      <w:lvlJc w:val="left"/>
      <w:pPr>
        <w:tabs>
          <w:tab w:val="left" w:pos="6660"/>
        </w:tabs>
        <w:ind w:left="6660" w:hanging="360"/>
      </w:pPr>
    </w:lvl>
    <w:lvl w:ilvl="7" w:tentative="0">
      <w:start w:val="1"/>
      <w:numFmt w:val="lowerLetter"/>
      <w:lvlText w:val="%8."/>
      <w:lvlJc w:val="left"/>
      <w:pPr>
        <w:tabs>
          <w:tab w:val="left" w:pos="7380"/>
        </w:tabs>
        <w:ind w:left="7380" w:hanging="360"/>
      </w:pPr>
    </w:lvl>
    <w:lvl w:ilvl="8" w:tentative="0">
      <w:start w:val="1"/>
      <w:numFmt w:val="lowerRoman"/>
      <w:lvlText w:val="%9."/>
      <w:lvlJc w:val="right"/>
      <w:pPr>
        <w:tabs>
          <w:tab w:val="left" w:pos="8100"/>
        </w:tabs>
        <w:ind w:left="8100" w:hanging="180"/>
      </w:pPr>
    </w:lvl>
  </w:abstractNum>
  <w:abstractNum w:abstractNumId="9">
    <w:nsid w:val="00000020"/>
    <w:multiLevelType w:val="multilevel"/>
    <w:tmpl w:val="00000020"/>
    <w:lvl w:ilvl="0" w:tentative="0">
      <w:start w:val="1"/>
      <w:numFmt w:val="bullet"/>
      <w:lvlText w:val=""/>
      <w:lvlJc w:val="left"/>
      <w:pPr>
        <w:tabs>
          <w:tab w:val="left" w:pos="2175"/>
        </w:tabs>
        <w:ind w:left="2175" w:hanging="360"/>
      </w:pPr>
      <w:rPr>
        <w:rFonts w:hint="default" w:ascii="Symbol" w:hAnsi="Symbol"/>
      </w:rPr>
    </w:lvl>
    <w:lvl w:ilvl="1" w:tentative="0">
      <w:start w:val="1"/>
      <w:numFmt w:val="bullet"/>
      <w:lvlText w:val="o"/>
      <w:lvlJc w:val="left"/>
      <w:pPr>
        <w:tabs>
          <w:tab w:val="left" w:pos="2895"/>
        </w:tabs>
        <w:ind w:left="2895" w:hanging="360"/>
      </w:pPr>
      <w:rPr>
        <w:rFonts w:hint="default" w:ascii="Courier New" w:hAnsi="Courier New" w:cs="Courier New"/>
      </w:rPr>
    </w:lvl>
    <w:lvl w:ilvl="2" w:tentative="0">
      <w:start w:val="1"/>
      <w:numFmt w:val="bullet"/>
      <w:lvlText w:val=""/>
      <w:lvlJc w:val="left"/>
      <w:pPr>
        <w:tabs>
          <w:tab w:val="left" w:pos="3615"/>
        </w:tabs>
        <w:ind w:left="3615" w:hanging="360"/>
      </w:pPr>
      <w:rPr>
        <w:rFonts w:hint="default" w:ascii="Wingdings" w:hAnsi="Wingdings"/>
      </w:rPr>
    </w:lvl>
    <w:lvl w:ilvl="3" w:tentative="0">
      <w:start w:val="1"/>
      <w:numFmt w:val="bullet"/>
      <w:lvlText w:val=""/>
      <w:lvlJc w:val="left"/>
      <w:pPr>
        <w:tabs>
          <w:tab w:val="left" w:pos="4335"/>
        </w:tabs>
        <w:ind w:left="4335" w:hanging="360"/>
      </w:pPr>
      <w:rPr>
        <w:rFonts w:hint="default" w:ascii="Symbol" w:hAnsi="Symbol"/>
      </w:rPr>
    </w:lvl>
    <w:lvl w:ilvl="4" w:tentative="0">
      <w:start w:val="1"/>
      <w:numFmt w:val="bullet"/>
      <w:lvlText w:val="o"/>
      <w:lvlJc w:val="left"/>
      <w:pPr>
        <w:tabs>
          <w:tab w:val="left" w:pos="5055"/>
        </w:tabs>
        <w:ind w:left="5055" w:hanging="360"/>
      </w:pPr>
      <w:rPr>
        <w:rFonts w:hint="default" w:ascii="Courier New" w:hAnsi="Courier New" w:cs="Courier New"/>
      </w:rPr>
    </w:lvl>
    <w:lvl w:ilvl="5" w:tentative="0">
      <w:start w:val="1"/>
      <w:numFmt w:val="bullet"/>
      <w:lvlText w:val=""/>
      <w:lvlJc w:val="left"/>
      <w:pPr>
        <w:tabs>
          <w:tab w:val="left" w:pos="5775"/>
        </w:tabs>
        <w:ind w:left="5775" w:hanging="360"/>
      </w:pPr>
      <w:rPr>
        <w:rFonts w:hint="default" w:ascii="Wingdings" w:hAnsi="Wingdings"/>
      </w:rPr>
    </w:lvl>
    <w:lvl w:ilvl="6" w:tentative="0">
      <w:start w:val="1"/>
      <w:numFmt w:val="bullet"/>
      <w:lvlText w:val=""/>
      <w:lvlJc w:val="left"/>
      <w:pPr>
        <w:tabs>
          <w:tab w:val="left" w:pos="6495"/>
        </w:tabs>
        <w:ind w:left="6495" w:hanging="360"/>
      </w:pPr>
      <w:rPr>
        <w:rFonts w:hint="default" w:ascii="Symbol" w:hAnsi="Symbol"/>
      </w:rPr>
    </w:lvl>
    <w:lvl w:ilvl="7" w:tentative="0">
      <w:start w:val="1"/>
      <w:numFmt w:val="bullet"/>
      <w:lvlText w:val="o"/>
      <w:lvlJc w:val="left"/>
      <w:pPr>
        <w:tabs>
          <w:tab w:val="left" w:pos="7215"/>
        </w:tabs>
        <w:ind w:left="7215" w:hanging="360"/>
      </w:pPr>
      <w:rPr>
        <w:rFonts w:hint="default" w:ascii="Courier New" w:hAnsi="Courier New" w:cs="Courier New"/>
      </w:rPr>
    </w:lvl>
    <w:lvl w:ilvl="8" w:tentative="0">
      <w:start w:val="1"/>
      <w:numFmt w:val="bullet"/>
      <w:lvlText w:val=""/>
      <w:lvlJc w:val="left"/>
      <w:pPr>
        <w:tabs>
          <w:tab w:val="left" w:pos="7935"/>
        </w:tabs>
        <w:ind w:left="7935" w:hanging="360"/>
      </w:pPr>
      <w:rPr>
        <w:rFonts w:hint="default" w:ascii="Wingdings" w:hAnsi="Wingdings"/>
      </w:rPr>
    </w:lvl>
  </w:abstractNum>
  <w:abstractNum w:abstractNumId="10">
    <w:nsid w:val="00000021"/>
    <w:multiLevelType w:val="multilevel"/>
    <w:tmpl w:val="00000021"/>
    <w:lvl w:ilvl="0" w:tentative="0">
      <w:start w:val="1"/>
      <w:numFmt w:val="bullet"/>
      <w:lvlText w:val=""/>
      <w:lvlJc w:val="left"/>
      <w:pPr>
        <w:tabs>
          <w:tab w:val="left" w:pos="1995"/>
        </w:tabs>
        <w:ind w:left="1995" w:hanging="360"/>
      </w:pPr>
      <w:rPr>
        <w:rFonts w:hint="default" w:ascii="Symbol" w:hAnsi="Symbol"/>
        <w:color w:val="000000"/>
      </w:rPr>
    </w:lvl>
    <w:lvl w:ilvl="1" w:tentative="0">
      <w:start w:val="1"/>
      <w:numFmt w:val="bullet"/>
      <w:lvlText w:val="o"/>
      <w:lvlJc w:val="left"/>
      <w:pPr>
        <w:tabs>
          <w:tab w:val="left" w:pos="2715"/>
        </w:tabs>
        <w:ind w:left="2715" w:hanging="360"/>
      </w:pPr>
      <w:rPr>
        <w:rFonts w:hint="default" w:ascii="Courier New" w:hAnsi="Courier New" w:cs="Courier New"/>
      </w:rPr>
    </w:lvl>
    <w:lvl w:ilvl="2" w:tentative="0">
      <w:start w:val="1"/>
      <w:numFmt w:val="bullet"/>
      <w:lvlText w:val=""/>
      <w:lvlJc w:val="left"/>
      <w:pPr>
        <w:tabs>
          <w:tab w:val="left" w:pos="3435"/>
        </w:tabs>
        <w:ind w:left="3435" w:hanging="360"/>
      </w:pPr>
      <w:rPr>
        <w:rFonts w:hint="default" w:ascii="Wingdings" w:hAnsi="Wingdings"/>
      </w:rPr>
    </w:lvl>
    <w:lvl w:ilvl="3" w:tentative="0">
      <w:start w:val="1"/>
      <w:numFmt w:val="bullet"/>
      <w:lvlText w:val=""/>
      <w:lvlJc w:val="left"/>
      <w:pPr>
        <w:tabs>
          <w:tab w:val="left" w:pos="4155"/>
        </w:tabs>
        <w:ind w:left="4155" w:hanging="360"/>
      </w:pPr>
      <w:rPr>
        <w:rFonts w:hint="default" w:ascii="Symbol" w:hAnsi="Symbol"/>
      </w:rPr>
    </w:lvl>
    <w:lvl w:ilvl="4" w:tentative="0">
      <w:start w:val="1"/>
      <w:numFmt w:val="bullet"/>
      <w:lvlText w:val="o"/>
      <w:lvlJc w:val="left"/>
      <w:pPr>
        <w:tabs>
          <w:tab w:val="left" w:pos="4875"/>
        </w:tabs>
        <w:ind w:left="4875" w:hanging="360"/>
      </w:pPr>
      <w:rPr>
        <w:rFonts w:hint="default" w:ascii="Courier New" w:hAnsi="Courier New" w:cs="Courier New"/>
      </w:rPr>
    </w:lvl>
    <w:lvl w:ilvl="5" w:tentative="0">
      <w:start w:val="1"/>
      <w:numFmt w:val="bullet"/>
      <w:lvlText w:val=""/>
      <w:lvlJc w:val="left"/>
      <w:pPr>
        <w:tabs>
          <w:tab w:val="left" w:pos="5595"/>
        </w:tabs>
        <w:ind w:left="5595" w:hanging="360"/>
      </w:pPr>
      <w:rPr>
        <w:rFonts w:hint="default" w:ascii="Wingdings" w:hAnsi="Wingdings"/>
      </w:rPr>
    </w:lvl>
    <w:lvl w:ilvl="6" w:tentative="0">
      <w:start w:val="1"/>
      <w:numFmt w:val="bullet"/>
      <w:lvlText w:val=""/>
      <w:lvlJc w:val="left"/>
      <w:pPr>
        <w:tabs>
          <w:tab w:val="left" w:pos="6315"/>
        </w:tabs>
        <w:ind w:left="6315" w:hanging="360"/>
      </w:pPr>
      <w:rPr>
        <w:rFonts w:hint="default" w:ascii="Symbol" w:hAnsi="Symbol"/>
      </w:rPr>
    </w:lvl>
    <w:lvl w:ilvl="7" w:tentative="0">
      <w:start w:val="1"/>
      <w:numFmt w:val="bullet"/>
      <w:lvlText w:val="o"/>
      <w:lvlJc w:val="left"/>
      <w:pPr>
        <w:tabs>
          <w:tab w:val="left" w:pos="7035"/>
        </w:tabs>
        <w:ind w:left="7035" w:hanging="360"/>
      </w:pPr>
      <w:rPr>
        <w:rFonts w:hint="default" w:ascii="Courier New" w:hAnsi="Courier New" w:cs="Courier New"/>
      </w:rPr>
    </w:lvl>
    <w:lvl w:ilvl="8" w:tentative="0">
      <w:start w:val="1"/>
      <w:numFmt w:val="bullet"/>
      <w:lvlText w:val=""/>
      <w:lvlJc w:val="left"/>
      <w:pPr>
        <w:tabs>
          <w:tab w:val="left" w:pos="7755"/>
        </w:tabs>
        <w:ind w:left="7755" w:hanging="360"/>
      </w:pPr>
      <w:rPr>
        <w:rFonts w:hint="default" w:ascii="Wingdings" w:hAnsi="Wingdings"/>
      </w:rPr>
    </w:lvl>
  </w:abstractNum>
  <w:abstractNum w:abstractNumId="11">
    <w:nsid w:val="00000022"/>
    <w:multiLevelType w:val="multilevel"/>
    <w:tmpl w:val="00000022"/>
    <w:lvl w:ilvl="0" w:tentative="0">
      <w:start w:val="1"/>
      <w:numFmt w:val="lowerLetter"/>
      <w:lvlText w:val="%1."/>
      <w:lvlJc w:val="left"/>
      <w:pPr>
        <w:tabs>
          <w:tab w:val="left" w:pos="1275"/>
        </w:tabs>
        <w:ind w:left="1275" w:hanging="555"/>
      </w:pPr>
      <w:rPr>
        <w:rFonts w:hint="default"/>
      </w:rPr>
    </w:lvl>
    <w:lvl w:ilvl="1" w:tentative="0">
      <w:start w:val="7"/>
      <w:numFmt w:val="upperRoman"/>
      <w:lvlText w:val="%2."/>
      <w:lvlJc w:val="left"/>
      <w:pPr>
        <w:tabs>
          <w:tab w:val="left" w:pos="2340"/>
        </w:tabs>
        <w:ind w:left="2340" w:hanging="900"/>
      </w:pPr>
      <w:rPr>
        <w:rFonts w:hint="default"/>
      </w:rPr>
    </w:lvl>
    <w:lvl w:ilvl="2" w:tentative="0">
      <w:start w:val="1"/>
      <w:numFmt w:val="lowerRoman"/>
      <w:lvlText w:val="%3."/>
      <w:lvlJc w:val="right"/>
      <w:pPr>
        <w:tabs>
          <w:tab w:val="left" w:pos="2520"/>
        </w:tabs>
        <w:ind w:left="2520" w:hanging="180"/>
      </w:pPr>
    </w:lvl>
    <w:lvl w:ilvl="3" w:tentative="0">
      <w:start w:val="1"/>
      <w:numFmt w:val="decimal"/>
      <w:lvlText w:val="%4."/>
      <w:lvlJc w:val="left"/>
      <w:pPr>
        <w:tabs>
          <w:tab w:val="left" w:pos="3240"/>
        </w:tabs>
        <w:ind w:left="3240" w:hanging="360"/>
      </w:pPr>
    </w:lvl>
    <w:lvl w:ilvl="4" w:tentative="0">
      <w:start w:val="1"/>
      <w:numFmt w:val="lowerLetter"/>
      <w:lvlText w:val="%5."/>
      <w:lvlJc w:val="left"/>
      <w:pPr>
        <w:tabs>
          <w:tab w:val="left" w:pos="3960"/>
        </w:tabs>
        <w:ind w:left="3960" w:hanging="360"/>
      </w:pPr>
    </w:lvl>
    <w:lvl w:ilvl="5" w:tentative="0">
      <w:start w:val="1"/>
      <w:numFmt w:val="lowerRoman"/>
      <w:lvlText w:val="%6."/>
      <w:lvlJc w:val="right"/>
      <w:pPr>
        <w:tabs>
          <w:tab w:val="left" w:pos="4680"/>
        </w:tabs>
        <w:ind w:left="4680" w:hanging="180"/>
      </w:pPr>
    </w:lvl>
    <w:lvl w:ilvl="6" w:tentative="0">
      <w:start w:val="1"/>
      <w:numFmt w:val="decimal"/>
      <w:lvlText w:val="%7."/>
      <w:lvlJc w:val="left"/>
      <w:pPr>
        <w:tabs>
          <w:tab w:val="left" w:pos="5400"/>
        </w:tabs>
        <w:ind w:left="5400" w:hanging="360"/>
      </w:pPr>
    </w:lvl>
    <w:lvl w:ilvl="7" w:tentative="0">
      <w:start w:val="1"/>
      <w:numFmt w:val="lowerLetter"/>
      <w:lvlText w:val="%8."/>
      <w:lvlJc w:val="left"/>
      <w:pPr>
        <w:tabs>
          <w:tab w:val="left" w:pos="6120"/>
        </w:tabs>
        <w:ind w:left="6120" w:hanging="360"/>
      </w:pPr>
    </w:lvl>
    <w:lvl w:ilvl="8" w:tentative="0">
      <w:start w:val="1"/>
      <w:numFmt w:val="lowerRoman"/>
      <w:lvlText w:val="%9."/>
      <w:lvlJc w:val="right"/>
      <w:pPr>
        <w:tabs>
          <w:tab w:val="left" w:pos="6840"/>
        </w:tabs>
        <w:ind w:left="6840" w:hanging="180"/>
      </w:pPr>
    </w:lvl>
  </w:abstractNum>
  <w:abstractNum w:abstractNumId="12">
    <w:nsid w:val="03381B3D"/>
    <w:multiLevelType w:val="multilevel"/>
    <w:tmpl w:val="03381B3D"/>
    <w:lvl w:ilvl="0" w:tentative="0">
      <w:start w:val="1"/>
      <w:numFmt w:val="decimal"/>
      <w:lvlText w:val="%1)"/>
      <w:lvlJc w:val="left"/>
      <w:pPr>
        <w:ind w:left="1080" w:hanging="360"/>
      </w:pPr>
    </w:lvl>
    <w:lvl w:ilvl="1" w:tentative="0">
      <w:start w:val="1"/>
      <w:numFmt w:val="lowerLetter"/>
      <w:lvlText w:val="%2."/>
      <w:lvlJc w:val="left"/>
      <w:pPr>
        <w:ind w:left="1800" w:hanging="360"/>
      </w:pPr>
    </w:lvl>
    <w:lvl w:ilvl="2" w:tentative="0">
      <w:start w:val="7"/>
      <w:numFmt w:val="decimal"/>
      <w:lvlText w:val="%3"/>
      <w:lvlJc w:val="left"/>
      <w:pPr>
        <w:ind w:left="2700" w:hanging="360"/>
      </w:pPr>
      <w:rPr>
        <w:rFonts w:hint="default"/>
      </w:r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3">
    <w:nsid w:val="0B613301"/>
    <w:multiLevelType w:val="multilevel"/>
    <w:tmpl w:val="0B613301"/>
    <w:lvl w:ilvl="0" w:tentative="0">
      <w:start w:val="1"/>
      <w:numFmt w:val="bullet"/>
      <w:lvlText w:val=""/>
      <w:lvlJc w:val="left"/>
      <w:pPr>
        <w:ind w:left="754" w:hanging="360"/>
      </w:pPr>
      <w:rPr>
        <w:rFonts w:hint="default" w:ascii="Symbol" w:hAnsi="Symbol"/>
      </w:rPr>
    </w:lvl>
    <w:lvl w:ilvl="1" w:tentative="0">
      <w:start w:val="1"/>
      <w:numFmt w:val="bullet"/>
      <w:lvlText w:val="o"/>
      <w:lvlJc w:val="left"/>
      <w:pPr>
        <w:ind w:left="1474" w:hanging="360"/>
      </w:pPr>
      <w:rPr>
        <w:rFonts w:hint="default" w:ascii="Courier New" w:hAnsi="Courier New" w:cs="Courier New"/>
      </w:rPr>
    </w:lvl>
    <w:lvl w:ilvl="2" w:tentative="0">
      <w:start w:val="1"/>
      <w:numFmt w:val="bullet"/>
      <w:lvlText w:val=""/>
      <w:lvlJc w:val="left"/>
      <w:pPr>
        <w:ind w:left="2194" w:hanging="360"/>
      </w:pPr>
      <w:rPr>
        <w:rFonts w:hint="default" w:ascii="Wingdings" w:hAnsi="Wingdings"/>
      </w:rPr>
    </w:lvl>
    <w:lvl w:ilvl="3" w:tentative="0">
      <w:start w:val="1"/>
      <w:numFmt w:val="bullet"/>
      <w:lvlText w:val=""/>
      <w:lvlJc w:val="left"/>
      <w:pPr>
        <w:ind w:left="2914" w:hanging="360"/>
      </w:pPr>
      <w:rPr>
        <w:rFonts w:hint="default" w:ascii="Symbol" w:hAnsi="Symbol"/>
      </w:rPr>
    </w:lvl>
    <w:lvl w:ilvl="4" w:tentative="0">
      <w:start w:val="1"/>
      <w:numFmt w:val="bullet"/>
      <w:lvlText w:val="o"/>
      <w:lvlJc w:val="left"/>
      <w:pPr>
        <w:ind w:left="3634" w:hanging="360"/>
      </w:pPr>
      <w:rPr>
        <w:rFonts w:hint="default" w:ascii="Courier New" w:hAnsi="Courier New" w:cs="Courier New"/>
      </w:rPr>
    </w:lvl>
    <w:lvl w:ilvl="5" w:tentative="0">
      <w:start w:val="1"/>
      <w:numFmt w:val="bullet"/>
      <w:lvlText w:val=""/>
      <w:lvlJc w:val="left"/>
      <w:pPr>
        <w:ind w:left="4354" w:hanging="360"/>
      </w:pPr>
      <w:rPr>
        <w:rFonts w:hint="default" w:ascii="Wingdings" w:hAnsi="Wingdings"/>
      </w:rPr>
    </w:lvl>
    <w:lvl w:ilvl="6" w:tentative="0">
      <w:start w:val="1"/>
      <w:numFmt w:val="bullet"/>
      <w:lvlText w:val=""/>
      <w:lvlJc w:val="left"/>
      <w:pPr>
        <w:ind w:left="5074" w:hanging="360"/>
      </w:pPr>
      <w:rPr>
        <w:rFonts w:hint="default" w:ascii="Symbol" w:hAnsi="Symbol"/>
      </w:rPr>
    </w:lvl>
    <w:lvl w:ilvl="7" w:tentative="0">
      <w:start w:val="1"/>
      <w:numFmt w:val="bullet"/>
      <w:lvlText w:val="o"/>
      <w:lvlJc w:val="left"/>
      <w:pPr>
        <w:ind w:left="5794" w:hanging="360"/>
      </w:pPr>
      <w:rPr>
        <w:rFonts w:hint="default" w:ascii="Courier New" w:hAnsi="Courier New" w:cs="Courier New"/>
      </w:rPr>
    </w:lvl>
    <w:lvl w:ilvl="8" w:tentative="0">
      <w:start w:val="1"/>
      <w:numFmt w:val="bullet"/>
      <w:lvlText w:val=""/>
      <w:lvlJc w:val="left"/>
      <w:pPr>
        <w:ind w:left="6514" w:hanging="360"/>
      </w:pPr>
      <w:rPr>
        <w:rFonts w:hint="default" w:ascii="Wingdings" w:hAnsi="Wingdings"/>
      </w:rPr>
    </w:lvl>
  </w:abstractNum>
  <w:abstractNum w:abstractNumId="14">
    <w:nsid w:val="0C4F5C63"/>
    <w:multiLevelType w:val="multilevel"/>
    <w:tmpl w:val="0C4F5C63"/>
    <w:lvl w:ilvl="0" w:tentative="0">
      <w:start w:val="1"/>
      <w:numFmt w:val="decimal"/>
      <w:lvlText w:val="%1."/>
      <w:lvlJc w:val="left"/>
      <w:pPr>
        <w:ind w:left="774" w:hanging="360"/>
      </w:pPr>
      <w:rPr>
        <w:rFonts w:hint="default"/>
      </w:rPr>
    </w:lvl>
    <w:lvl w:ilvl="1" w:tentative="0">
      <w:start w:val="1"/>
      <w:numFmt w:val="lowerLetter"/>
      <w:lvlText w:val="%2."/>
      <w:lvlJc w:val="left"/>
      <w:pPr>
        <w:ind w:left="1494" w:hanging="360"/>
      </w:pPr>
    </w:lvl>
    <w:lvl w:ilvl="2" w:tentative="0">
      <w:start w:val="1"/>
      <w:numFmt w:val="lowerRoman"/>
      <w:lvlText w:val="%3."/>
      <w:lvlJc w:val="right"/>
      <w:pPr>
        <w:ind w:left="2214" w:hanging="180"/>
      </w:pPr>
    </w:lvl>
    <w:lvl w:ilvl="3" w:tentative="0">
      <w:start w:val="1"/>
      <w:numFmt w:val="decimal"/>
      <w:lvlText w:val="%4."/>
      <w:lvlJc w:val="left"/>
      <w:pPr>
        <w:ind w:left="2934" w:hanging="360"/>
      </w:pPr>
    </w:lvl>
    <w:lvl w:ilvl="4" w:tentative="0">
      <w:start w:val="1"/>
      <w:numFmt w:val="lowerLetter"/>
      <w:lvlText w:val="%5."/>
      <w:lvlJc w:val="left"/>
      <w:pPr>
        <w:ind w:left="3654" w:hanging="360"/>
      </w:pPr>
    </w:lvl>
    <w:lvl w:ilvl="5" w:tentative="0">
      <w:start w:val="1"/>
      <w:numFmt w:val="lowerRoman"/>
      <w:lvlText w:val="%6."/>
      <w:lvlJc w:val="right"/>
      <w:pPr>
        <w:ind w:left="4374" w:hanging="180"/>
      </w:pPr>
    </w:lvl>
    <w:lvl w:ilvl="6" w:tentative="0">
      <w:start w:val="1"/>
      <w:numFmt w:val="decimal"/>
      <w:lvlText w:val="%7."/>
      <w:lvlJc w:val="left"/>
      <w:pPr>
        <w:ind w:left="5094" w:hanging="360"/>
      </w:pPr>
    </w:lvl>
    <w:lvl w:ilvl="7" w:tentative="0">
      <w:start w:val="1"/>
      <w:numFmt w:val="lowerLetter"/>
      <w:lvlText w:val="%8."/>
      <w:lvlJc w:val="left"/>
      <w:pPr>
        <w:ind w:left="5814" w:hanging="360"/>
      </w:pPr>
    </w:lvl>
    <w:lvl w:ilvl="8" w:tentative="0">
      <w:start w:val="1"/>
      <w:numFmt w:val="lowerRoman"/>
      <w:lvlText w:val="%9."/>
      <w:lvlJc w:val="right"/>
      <w:pPr>
        <w:ind w:left="6534" w:hanging="180"/>
      </w:pPr>
    </w:lvl>
  </w:abstractNum>
  <w:abstractNum w:abstractNumId="15">
    <w:nsid w:val="117743EC"/>
    <w:multiLevelType w:val="multilevel"/>
    <w:tmpl w:val="117743EC"/>
    <w:lvl w:ilvl="0" w:tentative="0">
      <w:start w:val="1"/>
      <w:numFmt w:val="decimal"/>
      <w:lvlText w:val="%1."/>
      <w:lvlJc w:val="left"/>
      <w:pPr>
        <w:ind w:left="677" w:hanging="360"/>
      </w:pPr>
      <w:rPr>
        <w:rFonts w:hint="default" w:ascii="Century Gothic" w:hAnsi="Century Gothic" w:eastAsia="Calibri" w:cs="Times New Roman"/>
        <w:color w:val="auto"/>
        <w:sz w:val="18"/>
      </w:rPr>
    </w:lvl>
    <w:lvl w:ilvl="1" w:tentative="0">
      <w:start w:val="1"/>
      <w:numFmt w:val="lowerLetter"/>
      <w:lvlText w:val="%2."/>
      <w:lvlJc w:val="left"/>
      <w:pPr>
        <w:ind w:left="1397" w:hanging="360"/>
      </w:pPr>
    </w:lvl>
    <w:lvl w:ilvl="2" w:tentative="0">
      <w:start w:val="1"/>
      <w:numFmt w:val="lowerRoman"/>
      <w:lvlText w:val="%3."/>
      <w:lvlJc w:val="right"/>
      <w:pPr>
        <w:ind w:left="2117" w:hanging="180"/>
      </w:pPr>
    </w:lvl>
    <w:lvl w:ilvl="3" w:tentative="0">
      <w:start w:val="1"/>
      <w:numFmt w:val="decimal"/>
      <w:lvlText w:val="%4."/>
      <w:lvlJc w:val="left"/>
      <w:pPr>
        <w:ind w:left="2837" w:hanging="360"/>
      </w:pPr>
    </w:lvl>
    <w:lvl w:ilvl="4" w:tentative="0">
      <w:start w:val="1"/>
      <w:numFmt w:val="lowerLetter"/>
      <w:lvlText w:val="%5."/>
      <w:lvlJc w:val="left"/>
      <w:pPr>
        <w:ind w:left="3557" w:hanging="360"/>
      </w:pPr>
    </w:lvl>
    <w:lvl w:ilvl="5" w:tentative="0">
      <w:start w:val="1"/>
      <w:numFmt w:val="lowerRoman"/>
      <w:lvlText w:val="%6."/>
      <w:lvlJc w:val="right"/>
      <w:pPr>
        <w:ind w:left="4277" w:hanging="180"/>
      </w:pPr>
    </w:lvl>
    <w:lvl w:ilvl="6" w:tentative="0">
      <w:start w:val="1"/>
      <w:numFmt w:val="decimal"/>
      <w:lvlText w:val="%7."/>
      <w:lvlJc w:val="left"/>
      <w:pPr>
        <w:ind w:left="4997" w:hanging="360"/>
      </w:pPr>
    </w:lvl>
    <w:lvl w:ilvl="7" w:tentative="0">
      <w:start w:val="1"/>
      <w:numFmt w:val="lowerLetter"/>
      <w:lvlText w:val="%8."/>
      <w:lvlJc w:val="left"/>
      <w:pPr>
        <w:ind w:left="5717" w:hanging="360"/>
      </w:pPr>
    </w:lvl>
    <w:lvl w:ilvl="8" w:tentative="0">
      <w:start w:val="1"/>
      <w:numFmt w:val="lowerRoman"/>
      <w:lvlText w:val="%9."/>
      <w:lvlJc w:val="right"/>
      <w:pPr>
        <w:ind w:left="6437" w:hanging="180"/>
      </w:pPr>
    </w:lvl>
  </w:abstractNum>
  <w:abstractNum w:abstractNumId="16">
    <w:nsid w:val="15CA268B"/>
    <w:multiLevelType w:val="multilevel"/>
    <w:tmpl w:val="15CA268B"/>
    <w:lvl w:ilvl="0" w:tentative="0">
      <w:start w:val="4"/>
      <w:numFmt w:val="decimal"/>
      <w:lvlText w:val="%1."/>
      <w:lvlJc w:val="left"/>
      <w:pPr>
        <w:ind w:left="360" w:hanging="360"/>
      </w:pPr>
      <w:rPr>
        <w:rFonts w:hint="default"/>
      </w:rPr>
    </w:lvl>
    <w:lvl w:ilvl="1" w:tentative="0">
      <w:start w:val="1"/>
      <w:numFmt w:val="decimal"/>
      <w:lvlText w:val="%1.%2."/>
      <w:lvlJc w:val="left"/>
      <w:pPr>
        <w:ind w:left="1080" w:hanging="360"/>
      </w:pPr>
      <w:rPr>
        <w:rFonts w:hint="default"/>
      </w:rPr>
    </w:lvl>
    <w:lvl w:ilvl="2" w:tentative="0">
      <w:start w:val="1"/>
      <w:numFmt w:val="decimal"/>
      <w:lvlText w:val="%1.%2.%3."/>
      <w:lvlJc w:val="left"/>
      <w:pPr>
        <w:ind w:left="2160" w:hanging="720"/>
      </w:pPr>
      <w:rPr>
        <w:rFonts w:hint="default"/>
      </w:rPr>
    </w:lvl>
    <w:lvl w:ilvl="3" w:tentative="0">
      <w:start w:val="1"/>
      <w:numFmt w:val="decimal"/>
      <w:lvlText w:val="%1.%2.%3.%4."/>
      <w:lvlJc w:val="left"/>
      <w:pPr>
        <w:ind w:left="2880" w:hanging="720"/>
      </w:pPr>
      <w:rPr>
        <w:rFonts w:hint="default"/>
      </w:rPr>
    </w:lvl>
    <w:lvl w:ilvl="4" w:tentative="0">
      <w:start w:val="1"/>
      <w:numFmt w:val="decimal"/>
      <w:lvlText w:val="%1.%2.%3.%4.%5."/>
      <w:lvlJc w:val="left"/>
      <w:pPr>
        <w:ind w:left="3960" w:hanging="1080"/>
      </w:pPr>
      <w:rPr>
        <w:rFonts w:hint="default"/>
      </w:rPr>
    </w:lvl>
    <w:lvl w:ilvl="5" w:tentative="0">
      <w:start w:val="1"/>
      <w:numFmt w:val="decimal"/>
      <w:lvlText w:val="%1.%2.%3.%4.%5.%6."/>
      <w:lvlJc w:val="left"/>
      <w:pPr>
        <w:ind w:left="4680" w:hanging="1080"/>
      </w:pPr>
      <w:rPr>
        <w:rFonts w:hint="default"/>
      </w:rPr>
    </w:lvl>
    <w:lvl w:ilvl="6" w:tentative="0">
      <w:start w:val="1"/>
      <w:numFmt w:val="decimal"/>
      <w:lvlText w:val="%1.%2.%3.%4.%5.%6.%7."/>
      <w:lvlJc w:val="left"/>
      <w:pPr>
        <w:ind w:left="5760" w:hanging="1440"/>
      </w:pPr>
      <w:rPr>
        <w:rFonts w:hint="default"/>
      </w:rPr>
    </w:lvl>
    <w:lvl w:ilvl="7" w:tentative="0">
      <w:start w:val="1"/>
      <w:numFmt w:val="decimal"/>
      <w:lvlText w:val="%1.%2.%3.%4.%5.%6.%7.%8."/>
      <w:lvlJc w:val="left"/>
      <w:pPr>
        <w:ind w:left="6480" w:hanging="1440"/>
      </w:pPr>
      <w:rPr>
        <w:rFonts w:hint="default"/>
      </w:rPr>
    </w:lvl>
    <w:lvl w:ilvl="8" w:tentative="0">
      <w:start w:val="1"/>
      <w:numFmt w:val="decimal"/>
      <w:lvlText w:val="%1.%2.%3.%4.%5.%6.%7.%8.%9."/>
      <w:lvlJc w:val="left"/>
      <w:pPr>
        <w:ind w:left="7560" w:hanging="1800"/>
      </w:pPr>
      <w:rPr>
        <w:rFonts w:hint="default"/>
      </w:rPr>
    </w:lvl>
  </w:abstractNum>
  <w:abstractNum w:abstractNumId="17">
    <w:nsid w:val="18DA15FF"/>
    <w:multiLevelType w:val="multilevel"/>
    <w:tmpl w:val="18DA15FF"/>
    <w:lvl w:ilvl="0" w:tentative="0">
      <w:start w:val="1"/>
      <w:numFmt w:val="lowerLetter"/>
      <w:lvlText w:val="%1)"/>
      <w:lvlJc w:val="left"/>
      <w:pPr>
        <w:ind w:left="1004"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8">
    <w:nsid w:val="20774012"/>
    <w:multiLevelType w:val="multilevel"/>
    <w:tmpl w:val="20774012"/>
    <w:lvl w:ilvl="0" w:tentative="0">
      <w:start w:val="1"/>
      <w:numFmt w:val="lowerLetter"/>
      <w:lvlText w:val="%1."/>
      <w:lvlJc w:val="left"/>
      <w:pPr>
        <w:ind w:left="1037" w:hanging="360"/>
      </w:pPr>
      <w:rPr>
        <w:rFonts w:hint="default" w:ascii="Century Gothic" w:hAnsi="Century Gothic"/>
        <w:sz w:val="18"/>
      </w:rPr>
    </w:lvl>
    <w:lvl w:ilvl="1" w:tentative="0">
      <w:start w:val="1"/>
      <w:numFmt w:val="lowerLetter"/>
      <w:lvlText w:val="%2."/>
      <w:lvlJc w:val="left"/>
      <w:pPr>
        <w:ind w:left="1757" w:hanging="360"/>
      </w:pPr>
    </w:lvl>
    <w:lvl w:ilvl="2" w:tentative="0">
      <w:start w:val="1"/>
      <w:numFmt w:val="lowerRoman"/>
      <w:lvlText w:val="%3."/>
      <w:lvlJc w:val="right"/>
      <w:pPr>
        <w:ind w:left="2477" w:hanging="180"/>
      </w:pPr>
    </w:lvl>
    <w:lvl w:ilvl="3" w:tentative="0">
      <w:start w:val="1"/>
      <w:numFmt w:val="decimal"/>
      <w:lvlText w:val="%4."/>
      <w:lvlJc w:val="left"/>
      <w:pPr>
        <w:ind w:left="3197" w:hanging="360"/>
      </w:pPr>
    </w:lvl>
    <w:lvl w:ilvl="4" w:tentative="0">
      <w:start w:val="1"/>
      <w:numFmt w:val="lowerLetter"/>
      <w:lvlText w:val="%5."/>
      <w:lvlJc w:val="left"/>
      <w:pPr>
        <w:ind w:left="3917" w:hanging="360"/>
      </w:pPr>
    </w:lvl>
    <w:lvl w:ilvl="5" w:tentative="0">
      <w:start w:val="1"/>
      <w:numFmt w:val="lowerRoman"/>
      <w:lvlText w:val="%6."/>
      <w:lvlJc w:val="right"/>
      <w:pPr>
        <w:ind w:left="4637" w:hanging="180"/>
      </w:pPr>
    </w:lvl>
    <w:lvl w:ilvl="6" w:tentative="0">
      <w:start w:val="1"/>
      <w:numFmt w:val="decimal"/>
      <w:lvlText w:val="%7."/>
      <w:lvlJc w:val="left"/>
      <w:pPr>
        <w:ind w:left="5357" w:hanging="360"/>
      </w:pPr>
    </w:lvl>
    <w:lvl w:ilvl="7" w:tentative="0">
      <w:start w:val="1"/>
      <w:numFmt w:val="lowerLetter"/>
      <w:lvlText w:val="%8."/>
      <w:lvlJc w:val="left"/>
      <w:pPr>
        <w:ind w:left="6077" w:hanging="360"/>
      </w:pPr>
    </w:lvl>
    <w:lvl w:ilvl="8" w:tentative="0">
      <w:start w:val="1"/>
      <w:numFmt w:val="lowerRoman"/>
      <w:lvlText w:val="%9."/>
      <w:lvlJc w:val="right"/>
      <w:pPr>
        <w:ind w:left="6797" w:hanging="180"/>
      </w:pPr>
    </w:lvl>
  </w:abstractNum>
  <w:abstractNum w:abstractNumId="19">
    <w:nsid w:val="221D681F"/>
    <w:multiLevelType w:val="multilevel"/>
    <w:tmpl w:val="221D681F"/>
    <w:lvl w:ilvl="0" w:tentative="0">
      <w:start w:val="1"/>
      <w:numFmt w:val="lowerLetter"/>
      <w:lvlText w:val="%1"/>
      <w:lvlJc w:val="left"/>
      <w:pPr>
        <w:ind w:left="1800" w:hanging="360"/>
      </w:pPr>
      <w:rPr>
        <w:rFonts w:hint="default"/>
      </w:rPr>
    </w:lvl>
    <w:lvl w:ilvl="1" w:tentative="0">
      <w:start w:val="1"/>
      <w:numFmt w:val="bullet"/>
      <w:lvlText w:val=""/>
      <w:lvlJc w:val="left"/>
      <w:pPr>
        <w:ind w:left="2520" w:hanging="360"/>
      </w:pPr>
      <w:rPr>
        <w:rFonts w:hint="default" w:ascii="Symbol" w:hAnsi="Symbol"/>
      </w:rPr>
    </w:lvl>
    <w:lvl w:ilvl="2" w:tentative="0">
      <w:start w:val="1"/>
      <w:numFmt w:val="lowerRoman"/>
      <w:lvlText w:val="%3."/>
      <w:lvlJc w:val="right"/>
      <w:pPr>
        <w:ind w:left="3240" w:hanging="180"/>
      </w:pPr>
    </w:lvl>
    <w:lvl w:ilvl="3" w:tentative="0">
      <w:start w:val="1"/>
      <w:numFmt w:val="decimal"/>
      <w:lvlText w:val="%4."/>
      <w:lvlJc w:val="left"/>
      <w:pPr>
        <w:ind w:left="3960" w:hanging="360"/>
      </w:pPr>
    </w:lvl>
    <w:lvl w:ilvl="4" w:tentative="0">
      <w:start w:val="1"/>
      <w:numFmt w:val="lowerLetter"/>
      <w:lvlText w:val="%5."/>
      <w:lvlJc w:val="left"/>
      <w:pPr>
        <w:ind w:left="4680" w:hanging="360"/>
      </w:pPr>
    </w:lvl>
    <w:lvl w:ilvl="5" w:tentative="0">
      <w:start w:val="1"/>
      <w:numFmt w:val="lowerRoman"/>
      <w:lvlText w:val="%6."/>
      <w:lvlJc w:val="right"/>
      <w:pPr>
        <w:ind w:left="5400" w:hanging="180"/>
      </w:pPr>
    </w:lvl>
    <w:lvl w:ilvl="6" w:tentative="0">
      <w:start w:val="1"/>
      <w:numFmt w:val="decimal"/>
      <w:lvlText w:val="%7."/>
      <w:lvlJc w:val="left"/>
      <w:pPr>
        <w:ind w:left="6120" w:hanging="360"/>
      </w:pPr>
    </w:lvl>
    <w:lvl w:ilvl="7" w:tentative="0">
      <w:start w:val="1"/>
      <w:numFmt w:val="lowerLetter"/>
      <w:lvlText w:val="%8."/>
      <w:lvlJc w:val="left"/>
      <w:pPr>
        <w:ind w:left="6840" w:hanging="360"/>
      </w:pPr>
    </w:lvl>
    <w:lvl w:ilvl="8" w:tentative="0">
      <w:start w:val="1"/>
      <w:numFmt w:val="lowerRoman"/>
      <w:lvlText w:val="%9."/>
      <w:lvlJc w:val="right"/>
      <w:pPr>
        <w:ind w:left="7560" w:hanging="180"/>
      </w:pPr>
    </w:lvl>
  </w:abstractNum>
  <w:abstractNum w:abstractNumId="20">
    <w:nsid w:val="251011D3"/>
    <w:multiLevelType w:val="multilevel"/>
    <w:tmpl w:val="251011D3"/>
    <w:lvl w:ilvl="0" w:tentative="0">
      <w:start w:val="2"/>
      <w:numFmt w:val="decimal"/>
      <w:lvlText w:val="%1."/>
      <w:lvlJc w:val="left"/>
      <w:pPr>
        <w:ind w:left="420" w:hanging="420"/>
      </w:pPr>
      <w:rPr>
        <w:rFonts w:hint="default"/>
      </w:rPr>
    </w:lvl>
    <w:lvl w:ilvl="1" w:tentative="0">
      <w:start w:val="1"/>
      <w:numFmt w:val="decimal"/>
      <w:lvlText w:val="%1.%2."/>
      <w:lvlJc w:val="left"/>
      <w:pPr>
        <w:ind w:left="1080" w:hanging="720"/>
      </w:pPr>
      <w:rPr>
        <w:rFonts w:hint="default"/>
      </w:rPr>
    </w:lvl>
    <w:lvl w:ilvl="2" w:tentative="0">
      <w:start w:val="1"/>
      <w:numFmt w:val="decimal"/>
      <w:lvlText w:val="%1.%2.%3."/>
      <w:lvlJc w:val="left"/>
      <w:pPr>
        <w:ind w:left="1440" w:hanging="720"/>
      </w:pPr>
      <w:rPr>
        <w:rFonts w:hint="default"/>
      </w:rPr>
    </w:lvl>
    <w:lvl w:ilvl="3" w:tentative="0">
      <w:start w:val="1"/>
      <w:numFmt w:val="decimal"/>
      <w:lvlText w:val="%1.%2.%3.%4."/>
      <w:lvlJc w:val="left"/>
      <w:pPr>
        <w:ind w:left="2160" w:hanging="1080"/>
      </w:pPr>
      <w:rPr>
        <w:rFonts w:hint="default"/>
      </w:rPr>
    </w:lvl>
    <w:lvl w:ilvl="4" w:tentative="0">
      <w:start w:val="1"/>
      <w:numFmt w:val="decimal"/>
      <w:lvlText w:val="%1.%2.%3.%4.%5."/>
      <w:lvlJc w:val="left"/>
      <w:pPr>
        <w:ind w:left="2520" w:hanging="1080"/>
      </w:pPr>
      <w:rPr>
        <w:rFonts w:hint="default"/>
      </w:rPr>
    </w:lvl>
    <w:lvl w:ilvl="5" w:tentative="0">
      <w:start w:val="1"/>
      <w:numFmt w:val="decimal"/>
      <w:lvlText w:val="%1.%2.%3.%4.%5.%6."/>
      <w:lvlJc w:val="left"/>
      <w:pPr>
        <w:ind w:left="3240" w:hanging="1440"/>
      </w:pPr>
      <w:rPr>
        <w:rFonts w:hint="default"/>
      </w:rPr>
    </w:lvl>
    <w:lvl w:ilvl="6" w:tentative="0">
      <w:start w:val="1"/>
      <w:numFmt w:val="decimal"/>
      <w:lvlText w:val="%1.%2.%3.%4.%5.%6.%7."/>
      <w:lvlJc w:val="left"/>
      <w:pPr>
        <w:ind w:left="3600" w:hanging="1440"/>
      </w:pPr>
      <w:rPr>
        <w:rFonts w:hint="default"/>
      </w:rPr>
    </w:lvl>
    <w:lvl w:ilvl="7" w:tentative="0">
      <w:start w:val="1"/>
      <w:numFmt w:val="decimal"/>
      <w:lvlText w:val="%1.%2.%3.%4.%5.%6.%7.%8."/>
      <w:lvlJc w:val="left"/>
      <w:pPr>
        <w:ind w:left="4320" w:hanging="1800"/>
      </w:pPr>
      <w:rPr>
        <w:rFonts w:hint="default"/>
      </w:rPr>
    </w:lvl>
    <w:lvl w:ilvl="8" w:tentative="0">
      <w:start w:val="1"/>
      <w:numFmt w:val="decimal"/>
      <w:lvlText w:val="%1.%2.%3.%4.%5.%6.%7.%8.%9."/>
      <w:lvlJc w:val="left"/>
      <w:pPr>
        <w:ind w:left="4680" w:hanging="1800"/>
      </w:pPr>
      <w:rPr>
        <w:rFonts w:hint="default"/>
      </w:rPr>
    </w:lvl>
  </w:abstractNum>
  <w:abstractNum w:abstractNumId="21">
    <w:nsid w:val="25CD5E95"/>
    <w:multiLevelType w:val="multilevel"/>
    <w:tmpl w:val="25CD5E95"/>
    <w:lvl w:ilvl="0" w:tentative="0">
      <w:start w:val="2"/>
      <w:numFmt w:val="lowerLetter"/>
      <w:pStyle w:val="6"/>
      <w:lvlText w:val="%1."/>
      <w:lvlJc w:val="left"/>
      <w:pPr>
        <w:tabs>
          <w:tab w:val="left" w:pos="1260"/>
        </w:tabs>
        <w:ind w:left="1260" w:hanging="540"/>
      </w:pPr>
      <w:rPr>
        <w:rFonts w:hint="default"/>
      </w:rPr>
    </w:lvl>
    <w:lvl w:ilvl="1" w:tentative="0">
      <w:start w:val="1"/>
      <w:numFmt w:val="lowerLetter"/>
      <w:lvlText w:val="%2."/>
      <w:lvlJc w:val="left"/>
      <w:pPr>
        <w:tabs>
          <w:tab w:val="left" w:pos="1800"/>
        </w:tabs>
        <w:ind w:left="1800" w:hanging="360"/>
      </w:pPr>
    </w:lvl>
    <w:lvl w:ilvl="2" w:tentative="0">
      <w:start w:val="1"/>
      <w:numFmt w:val="lowerRoman"/>
      <w:lvlText w:val="%3."/>
      <w:lvlJc w:val="right"/>
      <w:pPr>
        <w:tabs>
          <w:tab w:val="left" w:pos="2520"/>
        </w:tabs>
        <w:ind w:left="2520" w:hanging="180"/>
      </w:pPr>
    </w:lvl>
    <w:lvl w:ilvl="3" w:tentative="0">
      <w:start w:val="1"/>
      <w:numFmt w:val="decimal"/>
      <w:lvlText w:val="%4."/>
      <w:lvlJc w:val="left"/>
      <w:pPr>
        <w:tabs>
          <w:tab w:val="left" w:pos="3240"/>
        </w:tabs>
        <w:ind w:left="3240" w:hanging="360"/>
      </w:pPr>
    </w:lvl>
    <w:lvl w:ilvl="4" w:tentative="0">
      <w:start w:val="1"/>
      <w:numFmt w:val="lowerLetter"/>
      <w:lvlText w:val="%5."/>
      <w:lvlJc w:val="left"/>
      <w:pPr>
        <w:tabs>
          <w:tab w:val="left" w:pos="3960"/>
        </w:tabs>
        <w:ind w:left="3960" w:hanging="360"/>
      </w:pPr>
    </w:lvl>
    <w:lvl w:ilvl="5" w:tentative="0">
      <w:start w:val="1"/>
      <w:numFmt w:val="lowerRoman"/>
      <w:lvlText w:val="%6."/>
      <w:lvlJc w:val="right"/>
      <w:pPr>
        <w:tabs>
          <w:tab w:val="left" w:pos="4680"/>
        </w:tabs>
        <w:ind w:left="4680" w:hanging="180"/>
      </w:pPr>
    </w:lvl>
    <w:lvl w:ilvl="6" w:tentative="0">
      <w:start w:val="1"/>
      <w:numFmt w:val="decimal"/>
      <w:lvlText w:val="%7."/>
      <w:lvlJc w:val="left"/>
      <w:pPr>
        <w:tabs>
          <w:tab w:val="left" w:pos="5400"/>
        </w:tabs>
        <w:ind w:left="5400" w:hanging="360"/>
      </w:pPr>
    </w:lvl>
    <w:lvl w:ilvl="7" w:tentative="0">
      <w:start w:val="1"/>
      <w:numFmt w:val="lowerLetter"/>
      <w:lvlText w:val="%8."/>
      <w:lvlJc w:val="left"/>
      <w:pPr>
        <w:tabs>
          <w:tab w:val="left" w:pos="6120"/>
        </w:tabs>
        <w:ind w:left="6120" w:hanging="360"/>
      </w:pPr>
    </w:lvl>
    <w:lvl w:ilvl="8" w:tentative="0">
      <w:start w:val="1"/>
      <w:numFmt w:val="lowerRoman"/>
      <w:lvlText w:val="%9."/>
      <w:lvlJc w:val="right"/>
      <w:pPr>
        <w:tabs>
          <w:tab w:val="left" w:pos="6840"/>
        </w:tabs>
        <w:ind w:left="6840" w:hanging="180"/>
      </w:pPr>
    </w:lvl>
  </w:abstractNum>
  <w:abstractNum w:abstractNumId="22">
    <w:nsid w:val="25F72ECE"/>
    <w:multiLevelType w:val="multilevel"/>
    <w:tmpl w:val="25F72ECE"/>
    <w:lvl w:ilvl="0" w:tentative="0">
      <w:start w:val="1"/>
      <w:numFmt w:val="lowerLetter"/>
      <w:lvlText w:val="%1."/>
      <w:lvlJc w:val="left"/>
      <w:pPr>
        <w:ind w:left="1301" w:hanging="360"/>
      </w:pPr>
    </w:lvl>
    <w:lvl w:ilvl="1" w:tentative="0">
      <w:start w:val="1"/>
      <w:numFmt w:val="lowerLetter"/>
      <w:lvlText w:val="%2."/>
      <w:lvlJc w:val="left"/>
      <w:pPr>
        <w:ind w:left="2021" w:hanging="360"/>
      </w:pPr>
    </w:lvl>
    <w:lvl w:ilvl="2" w:tentative="0">
      <w:start w:val="1"/>
      <w:numFmt w:val="lowerRoman"/>
      <w:lvlText w:val="%3."/>
      <w:lvlJc w:val="right"/>
      <w:pPr>
        <w:ind w:left="2741" w:hanging="180"/>
      </w:pPr>
    </w:lvl>
    <w:lvl w:ilvl="3" w:tentative="0">
      <w:start w:val="1"/>
      <w:numFmt w:val="decimal"/>
      <w:lvlText w:val="%4."/>
      <w:lvlJc w:val="left"/>
      <w:pPr>
        <w:ind w:left="3461" w:hanging="360"/>
      </w:pPr>
    </w:lvl>
    <w:lvl w:ilvl="4" w:tentative="0">
      <w:start w:val="1"/>
      <w:numFmt w:val="lowerLetter"/>
      <w:lvlText w:val="%5."/>
      <w:lvlJc w:val="left"/>
      <w:pPr>
        <w:ind w:left="4181" w:hanging="360"/>
      </w:pPr>
    </w:lvl>
    <w:lvl w:ilvl="5" w:tentative="0">
      <w:start w:val="1"/>
      <w:numFmt w:val="lowerRoman"/>
      <w:lvlText w:val="%6."/>
      <w:lvlJc w:val="right"/>
      <w:pPr>
        <w:ind w:left="4901" w:hanging="180"/>
      </w:pPr>
    </w:lvl>
    <w:lvl w:ilvl="6" w:tentative="0">
      <w:start w:val="1"/>
      <w:numFmt w:val="decimal"/>
      <w:lvlText w:val="%7."/>
      <w:lvlJc w:val="left"/>
      <w:pPr>
        <w:ind w:left="5621" w:hanging="360"/>
      </w:pPr>
    </w:lvl>
    <w:lvl w:ilvl="7" w:tentative="0">
      <w:start w:val="1"/>
      <w:numFmt w:val="lowerLetter"/>
      <w:lvlText w:val="%8."/>
      <w:lvlJc w:val="left"/>
      <w:pPr>
        <w:ind w:left="6341" w:hanging="360"/>
      </w:pPr>
    </w:lvl>
    <w:lvl w:ilvl="8" w:tentative="0">
      <w:start w:val="1"/>
      <w:numFmt w:val="lowerRoman"/>
      <w:lvlText w:val="%9."/>
      <w:lvlJc w:val="right"/>
      <w:pPr>
        <w:ind w:left="7061" w:hanging="180"/>
      </w:pPr>
    </w:lvl>
  </w:abstractNum>
  <w:abstractNum w:abstractNumId="23">
    <w:nsid w:val="2BA46D40"/>
    <w:multiLevelType w:val="multilevel"/>
    <w:tmpl w:val="2BA46D40"/>
    <w:lvl w:ilvl="0" w:tentative="0">
      <w:start w:val="74"/>
      <w:numFmt w:val="bullet"/>
      <w:lvlText w:val="-"/>
      <w:lvlJc w:val="left"/>
      <w:pPr>
        <w:ind w:left="1713" w:hanging="360"/>
      </w:pPr>
      <w:rPr>
        <w:rFonts w:hint="default" w:ascii="Century Gothic" w:hAnsi="Century Gothic" w:eastAsia="Calibri" w:cs="Times New Roman"/>
      </w:rPr>
    </w:lvl>
    <w:lvl w:ilvl="1" w:tentative="0">
      <w:start w:val="1"/>
      <w:numFmt w:val="bullet"/>
      <w:lvlText w:val="o"/>
      <w:lvlJc w:val="left"/>
      <w:pPr>
        <w:ind w:left="2433" w:hanging="360"/>
      </w:pPr>
      <w:rPr>
        <w:rFonts w:hint="default" w:ascii="Courier New" w:hAnsi="Courier New" w:cs="Courier New"/>
      </w:rPr>
    </w:lvl>
    <w:lvl w:ilvl="2" w:tentative="0">
      <w:start w:val="1"/>
      <w:numFmt w:val="bullet"/>
      <w:lvlText w:val=""/>
      <w:lvlJc w:val="left"/>
      <w:pPr>
        <w:ind w:left="3153" w:hanging="360"/>
      </w:pPr>
      <w:rPr>
        <w:rFonts w:hint="default" w:ascii="Wingdings" w:hAnsi="Wingdings"/>
      </w:rPr>
    </w:lvl>
    <w:lvl w:ilvl="3" w:tentative="0">
      <w:start w:val="1"/>
      <w:numFmt w:val="bullet"/>
      <w:lvlText w:val=""/>
      <w:lvlJc w:val="left"/>
      <w:pPr>
        <w:ind w:left="3873" w:hanging="360"/>
      </w:pPr>
      <w:rPr>
        <w:rFonts w:hint="default" w:ascii="Symbol" w:hAnsi="Symbol"/>
      </w:rPr>
    </w:lvl>
    <w:lvl w:ilvl="4" w:tentative="0">
      <w:start w:val="1"/>
      <w:numFmt w:val="bullet"/>
      <w:lvlText w:val="o"/>
      <w:lvlJc w:val="left"/>
      <w:pPr>
        <w:ind w:left="4593" w:hanging="360"/>
      </w:pPr>
      <w:rPr>
        <w:rFonts w:hint="default" w:ascii="Courier New" w:hAnsi="Courier New" w:cs="Courier New"/>
      </w:rPr>
    </w:lvl>
    <w:lvl w:ilvl="5" w:tentative="0">
      <w:start w:val="1"/>
      <w:numFmt w:val="bullet"/>
      <w:lvlText w:val=""/>
      <w:lvlJc w:val="left"/>
      <w:pPr>
        <w:ind w:left="5313" w:hanging="360"/>
      </w:pPr>
      <w:rPr>
        <w:rFonts w:hint="default" w:ascii="Wingdings" w:hAnsi="Wingdings"/>
      </w:rPr>
    </w:lvl>
    <w:lvl w:ilvl="6" w:tentative="0">
      <w:start w:val="1"/>
      <w:numFmt w:val="bullet"/>
      <w:lvlText w:val=""/>
      <w:lvlJc w:val="left"/>
      <w:pPr>
        <w:ind w:left="6033" w:hanging="360"/>
      </w:pPr>
      <w:rPr>
        <w:rFonts w:hint="default" w:ascii="Symbol" w:hAnsi="Symbol"/>
      </w:rPr>
    </w:lvl>
    <w:lvl w:ilvl="7" w:tentative="0">
      <w:start w:val="1"/>
      <w:numFmt w:val="bullet"/>
      <w:lvlText w:val="o"/>
      <w:lvlJc w:val="left"/>
      <w:pPr>
        <w:ind w:left="6753" w:hanging="360"/>
      </w:pPr>
      <w:rPr>
        <w:rFonts w:hint="default" w:ascii="Courier New" w:hAnsi="Courier New" w:cs="Courier New"/>
      </w:rPr>
    </w:lvl>
    <w:lvl w:ilvl="8" w:tentative="0">
      <w:start w:val="1"/>
      <w:numFmt w:val="bullet"/>
      <w:lvlText w:val=""/>
      <w:lvlJc w:val="left"/>
      <w:pPr>
        <w:ind w:left="7473" w:hanging="360"/>
      </w:pPr>
      <w:rPr>
        <w:rFonts w:hint="default" w:ascii="Wingdings" w:hAnsi="Wingdings"/>
      </w:rPr>
    </w:lvl>
  </w:abstractNum>
  <w:abstractNum w:abstractNumId="24">
    <w:nsid w:val="2BAD5212"/>
    <w:multiLevelType w:val="multilevel"/>
    <w:tmpl w:val="2BAD5212"/>
    <w:lvl w:ilvl="0" w:tentative="0">
      <w:start w:val="1"/>
      <w:numFmt w:val="decimal"/>
      <w:lvlText w:val="%1."/>
      <w:lvlJc w:val="left"/>
      <w:pPr>
        <w:ind w:left="786" w:hanging="360"/>
      </w:pPr>
      <w:rPr>
        <w:rFonts w:hint="default" w:ascii="Arial Narrow" w:hAnsi="Arial Narrow"/>
        <w:sz w:val="22"/>
        <w:szCs w:val="24"/>
      </w:rPr>
    </w:lvl>
    <w:lvl w:ilvl="1" w:tentative="0">
      <w:start w:val="1"/>
      <w:numFmt w:val="lowerLetter"/>
      <w:lvlText w:val="%2."/>
      <w:lvlJc w:val="left"/>
      <w:pPr>
        <w:ind w:left="1506" w:hanging="360"/>
      </w:pPr>
    </w:lvl>
    <w:lvl w:ilvl="2" w:tentative="0">
      <w:start w:val="1"/>
      <w:numFmt w:val="lowerRoman"/>
      <w:lvlText w:val="%3."/>
      <w:lvlJc w:val="right"/>
      <w:pPr>
        <w:ind w:left="2226" w:hanging="180"/>
      </w:pPr>
    </w:lvl>
    <w:lvl w:ilvl="3" w:tentative="0">
      <w:start w:val="1"/>
      <w:numFmt w:val="decimal"/>
      <w:lvlText w:val="%4."/>
      <w:lvlJc w:val="left"/>
      <w:pPr>
        <w:ind w:left="2946" w:hanging="360"/>
      </w:pPr>
    </w:lvl>
    <w:lvl w:ilvl="4" w:tentative="0">
      <w:start w:val="1"/>
      <w:numFmt w:val="lowerLetter"/>
      <w:lvlText w:val="%5."/>
      <w:lvlJc w:val="left"/>
      <w:pPr>
        <w:ind w:left="3666" w:hanging="360"/>
      </w:pPr>
    </w:lvl>
    <w:lvl w:ilvl="5" w:tentative="0">
      <w:start w:val="1"/>
      <w:numFmt w:val="lowerRoman"/>
      <w:lvlText w:val="%6."/>
      <w:lvlJc w:val="right"/>
      <w:pPr>
        <w:ind w:left="4386" w:hanging="180"/>
      </w:pPr>
    </w:lvl>
    <w:lvl w:ilvl="6" w:tentative="0">
      <w:start w:val="1"/>
      <w:numFmt w:val="decimal"/>
      <w:lvlText w:val="%7."/>
      <w:lvlJc w:val="left"/>
      <w:pPr>
        <w:ind w:left="5106" w:hanging="360"/>
      </w:pPr>
    </w:lvl>
    <w:lvl w:ilvl="7" w:tentative="0">
      <w:start w:val="1"/>
      <w:numFmt w:val="lowerLetter"/>
      <w:lvlText w:val="%8."/>
      <w:lvlJc w:val="left"/>
      <w:pPr>
        <w:ind w:left="5826" w:hanging="360"/>
      </w:pPr>
    </w:lvl>
    <w:lvl w:ilvl="8" w:tentative="0">
      <w:start w:val="1"/>
      <w:numFmt w:val="lowerRoman"/>
      <w:lvlText w:val="%9."/>
      <w:lvlJc w:val="right"/>
      <w:pPr>
        <w:ind w:left="6546" w:hanging="180"/>
      </w:pPr>
    </w:lvl>
  </w:abstractNum>
  <w:abstractNum w:abstractNumId="25">
    <w:nsid w:val="2CA27F75"/>
    <w:multiLevelType w:val="multilevel"/>
    <w:tmpl w:val="2CA27F75"/>
    <w:lvl w:ilvl="0" w:tentative="0">
      <w:start w:val="1"/>
      <w:numFmt w:val="bullet"/>
      <w:lvlText w:val=""/>
      <w:lvlJc w:val="left"/>
      <w:pPr>
        <w:ind w:left="360" w:hanging="360"/>
      </w:pPr>
      <w:rPr>
        <w:rFonts w:hint="default" w:ascii="Symbol" w:hAnsi="Symbol"/>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26">
    <w:nsid w:val="32244D73"/>
    <w:multiLevelType w:val="multilevel"/>
    <w:tmpl w:val="32244D73"/>
    <w:lvl w:ilvl="0" w:tentative="0">
      <w:start w:val="74"/>
      <w:numFmt w:val="bullet"/>
      <w:lvlText w:val="-"/>
      <w:lvlJc w:val="left"/>
      <w:pPr>
        <w:ind w:left="1713" w:hanging="360"/>
      </w:pPr>
      <w:rPr>
        <w:rFonts w:hint="default" w:ascii="Century Gothic" w:hAnsi="Century Gothic" w:eastAsia="Calibri" w:cs="Times New Roman"/>
      </w:rPr>
    </w:lvl>
    <w:lvl w:ilvl="1" w:tentative="0">
      <w:start w:val="1"/>
      <w:numFmt w:val="bullet"/>
      <w:lvlText w:val="o"/>
      <w:lvlJc w:val="left"/>
      <w:pPr>
        <w:ind w:left="2433" w:hanging="360"/>
      </w:pPr>
      <w:rPr>
        <w:rFonts w:hint="default" w:ascii="Courier New" w:hAnsi="Courier New" w:cs="Courier New"/>
      </w:rPr>
    </w:lvl>
    <w:lvl w:ilvl="2" w:tentative="0">
      <w:start w:val="1"/>
      <w:numFmt w:val="bullet"/>
      <w:lvlText w:val=""/>
      <w:lvlJc w:val="left"/>
      <w:pPr>
        <w:ind w:left="3153" w:hanging="360"/>
      </w:pPr>
      <w:rPr>
        <w:rFonts w:hint="default" w:ascii="Wingdings" w:hAnsi="Wingdings"/>
      </w:rPr>
    </w:lvl>
    <w:lvl w:ilvl="3" w:tentative="0">
      <w:start w:val="1"/>
      <w:numFmt w:val="bullet"/>
      <w:lvlText w:val=""/>
      <w:lvlJc w:val="left"/>
      <w:pPr>
        <w:ind w:left="3873" w:hanging="360"/>
      </w:pPr>
      <w:rPr>
        <w:rFonts w:hint="default" w:ascii="Symbol" w:hAnsi="Symbol"/>
      </w:rPr>
    </w:lvl>
    <w:lvl w:ilvl="4" w:tentative="0">
      <w:start w:val="1"/>
      <w:numFmt w:val="bullet"/>
      <w:lvlText w:val="o"/>
      <w:lvlJc w:val="left"/>
      <w:pPr>
        <w:ind w:left="4593" w:hanging="360"/>
      </w:pPr>
      <w:rPr>
        <w:rFonts w:hint="default" w:ascii="Courier New" w:hAnsi="Courier New" w:cs="Courier New"/>
      </w:rPr>
    </w:lvl>
    <w:lvl w:ilvl="5" w:tentative="0">
      <w:start w:val="1"/>
      <w:numFmt w:val="bullet"/>
      <w:lvlText w:val=""/>
      <w:lvlJc w:val="left"/>
      <w:pPr>
        <w:ind w:left="5313" w:hanging="360"/>
      </w:pPr>
      <w:rPr>
        <w:rFonts w:hint="default" w:ascii="Wingdings" w:hAnsi="Wingdings"/>
      </w:rPr>
    </w:lvl>
    <w:lvl w:ilvl="6" w:tentative="0">
      <w:start w:val="1"/>
      <w:numFmt w:val="bullet"/>
      <w:lvlText w:val=""/>
      <w:lvlJc w:val="left"/>
      <w:pPr>
        <w:ind w:left="6033" w:hanging="360"/>
      </w:pPr>
      <w:rPr>
        <w:rFonts w:hint="default" w:ascii="Symbol" w:hAnsi="Symbol"/>
      </w:rPr>
    </w:lvl>
    <w:lvl w:ilvl="7" w:tentative="0">
      <w:start w:val="1"/>
      <w:numFmt w:val="bullet"/>
      <w:lvlText w:val="o"/>
      <w:lvlJc w:val="left"/>
      <w:pPr>
        <w:ind w:left="6753" w:hanging="360"/>
      </w:pPr>
      <w:rPr>
        <w:rFonts w:hint="default" w:ascii="Courier New" w:hAnsi="Courier New" w:cs="Courier New"/>
      </w:rPr>
    </w:lvl>
    <w:lvl w:ilvl="8" w:tentative="0">
      <w:start w:val="1"/>
      <w:numFmt w:val="bullet"/>
      <w:lvlText w:val=""/>
      <w:lvlJc w:val="left"/>
      <w:pPr>
        <w:ind w:left="7473" w:hanging="360"/>
      </w:pPr>
      <w:rPr>
        <w:rFonts w:hint="default" w:ascii="Wingdings" w:hAnsi="Wingdings"/>
      </w:rPr>
    </w:lvl>
  </w:abstractNum>
  <w:abstractNum w:abstractNumId="27">
    <w:nsid w:val="364A760A"/>
    <w:multiLevelType w:val="multilevel"/>
    <w:tmpl w:val="364A760A"/>
    <w:lvl w:ilvl="0" w:tentative="0">
      <w:start w:val="1"/>
      <w:numFmt w:val="bullet"/>
      <w:lvlText w:val=""/>
      <w:lvlJc w:val="left"/>
      <w:pPr>
        <w:ind w:left="1440" w:hanging="360"/>
      </w:pPr>
      <w:rPr>
        <w:rFonts w:hint="default" w:ascii="Symbol" w:hAnsi="Symbol"/>
      </w:rPr>
    </w:lvl>
    <w:lvl w:ilvl="1" w:tentative="0">
      <w:start w:val="1"/>
      <w:numFmt w:val="bullet"/>
      <w:lvlText w:val="o"/>
      <w:lvlJc w:val="left"/>
      <w:pPr>
        <w:ind w:left="2160" w:hanging="360"/>
      </w:pPr>
      <w:rPr>
        <w:rFonts w:hint="default" w:ascii="Courier New" w:hAnsi="Courier New" w:cs="Courier New"/>
      </w:rPr>
    </w:lvl>
    <w:lvl w:ilvl="2" w:tentative="0">
      <w:start w:val="1"/>
      <w:numFmt w:val="bullet"/>
      <w:lvlText w:val=""/>
      <w:lvlJc w:val="left"/>
      <w:pPr>
        <w:ind w:left="2880" w:hanging="360"/>
      </w:pPr>
      <w:rPr>
        <w:rFonts w:hint="default" w:ascii="Wingdings" w:hAnsi="Wingdings"/>
      </w:rPr>
    </w:lvl>
    <w:lvl w:ilvl="3" w:tentative="0">
      <w:start w:val="1"/>
      <w:numFmt w:val="bullet"/>
      <w:lvlText w:val=""/>
      <w:lvlJc w:val="left"/>
      <w:pPr>
        <w:ind w:left="3600" w:hanging="360"/>
      </w:pPr>
      <w:rPr>
        <w:rFonts w:hint="default" w:ascii="Symbol" w:hAnsi="Symbol"/>
      </w:rPr>
    </w:lvl>
    <w:lvl w:ilvl="4" w:tentative="0">
      <w:start w:val="1"/>
      <w:numFmt w:val="bullet"/>
      <w:lvlText w:val="o"/>
      <w:lvlJc w:val="left"/>
      <w:pPr>
        <w:ind w:left="4320" w:hanging="360"/>
      </w:pPr>
      <w:rPr>
        <w:rFonts w:hint="default" w:ascii="Courier New" w:hAnsi="Courier New" w:cs="Courier New"/>
      </w:rPr>
    </w:lvl>
    <w:lvl w:ilvl="5" w:tentative="0">
      <w:start w:val="1"/>
      <w:numFmt w:val="bullet"/>
      <w:lvlText w:val=""/>
      <w:lvlJc w:val="left"/>
      <w:pPr>
        <w:ind w:left="5040" w:hanging="360"/>
      </w:pPr>
      <w:rPr>
        <w:rFonts w:hint="default" w:ascii="Wingdings" w:hAnsi="Wingdings"/>
      </w:rPr>
    </w:lvl>
    <w:lvl w:ilvl="6" w:tentative="0">
      <w:start w:val="1"/>
      <w:numFmt w:val="bullet"/>
      <w:lvlText w:val=""/>
      <w:lvlJc w:val="left"/>
      <w:pPr>
        <w:ind w:left="5760" w:hanging="360"/>
      </w:pPr>
      <w:rPr>
        <w:rFonts w:hint="default" w:ascii="Symbol" w:hAnsi="Symbol"/>
      </w:rPr>
    </w:lvl>
    <w:lvl w:ilvl="7" w:tentative="0">
      <w:start w:val="1"/>
      <w:numFmt w:val="bullet"/>
      <w:lvlText w:val="o"/>
      <w:lvlJc w:val="left"/>
      <w:pPr>
        <w:ind w:left="6480" w:hanging="360"/>
      </w:pPr>
      <w:rPr>
        <w:rFonts w:hint="default" w:ascii="Courier New" w:hAnsi="Courier New" w:cs="Courier New"/>
      </w:rPr>
    </w:lvl>
    <w:lvl w:ilvl="8" w:tentative="0">
      <w:start w:val="1"/>
      <w:numFmt w:val="bullet"/>
      <w:lvlText w:val=""/>
      <w:lvlJc w:val="left"/>
      <w:pPr>
        <w:ind w:left="7200" w:hanging="360"/>
      </w:pPr>
      <w:rPr>
        <w:rFonts w:hint="default" w:ascii="Wingdings" w:hAnsi="Wingdings"/>
      </w:rPr>
    </w:lvl>
  </w:abstractNum>
  <w:abstractNum w:abstractNumId="28">
    <w:nsid w:val="3ABE3AE7"/>
    <w:multiLevelType w:val="multilevel"/>
    <w:tmpl w:val="3ABE3AE7"/>
    <w:lvl w:ilvl="0" w:tentative="0">
      <w:start w:val="74"/>
      <w:numFmt w:val="bullet"/>
      <w:lvlText w:val="-"/>
      <w:lvlJc w:val="left"/>
      <w:pPr>
        <w:ind w:left="1713" w:hanging="360"/>
      </w:pPr>
      <w:rPr>
        <w:rFonts w:hint="default" w:ascii="Century Gothic" w:hAnsi="Century Gothic" w:eastAsia="Calibri" w:cs="Times New Roman"/>
      </w:rPr>
    </w:lvl>
    <w:lvl w:ilvl="1" w:tentative="0">
      <w:start w:val="1"/>
      <w:numFmt w:val="bullet"/>
      <w:lvlText w:val="o"/>
      <w:lvlJc w:val="left"/>
      <w:pPr>
        <w:ind w:left="2433" w:hanging="360"/>
      </w:pPr>
      <w:rPr>
        <w:rFonts w:hint="default" w:ascii="Courier New" w:hAnsi="Courier New" w:cs="Courier New"/>
      </w:rPr>
    </w:lvl>
    <w:lvl w:ilvl="2" w:tentative="0">
      <w:start w:val="1"/>
      <w:numFmt w:val="bullet"/>
      <w:lvlText w:val=""/>
      <w:lvlJc w:val="left"/>
      <w:pPr>
        <w:ind w:left="3153" w:hanging="360"/>
      </w:pPr>
      <w:rPr>
        <w:rFonts w:hint="default" w:ascii="Wingdings" w:hAnsi="Wingdings"/>
      </w:rPr>
    </w:lvl>
    <w:lvl w:ilvl="3" w:tentative="0">
      <w:start w:val="1"/>
      <w:numFmt w:val="bullet"/>
      <w:lvlText w:val=""/>
      <w:lvlJc w:val="left"/>
      <w:pPr>
        <w:ind w:left="3873" w:hanging="360"/>
      </w:pPr>
      <w:rPr>
        <w:rFonts w:hint="default" w:ascii="Symbol" w:hAnsi="Symbol"/>
      </w:rPr>
    </w:lvl>
    <w:lvl w:ilvl="4" w:tentative="0">
      <w:start w:val="1"/>
      <w:numFmt w:val="bullet"/>
      <w:lvlText w:val="o"/>
      <w:lvlJc w:val="left"/>
      <w:pPr>
        <w:ind w:left="4593" w:hanging="360"/>
      </w:pPr>
      <w:rPr>
        <w:rFonts w:hint="default" w:ascii="Courier New" w:hAnsi="Courier New" w:cs="Courier New"/>
      </w:rPr>
    </w:lvl>
    <w:lvl w:ilvl="5" w:tentative="0">
      <w:start w:val="1"/>
      <w:numFmt w:val="bullet"/>
      <w:lvlText w:val=""/>
      <w:lvlJc w:val="left"/>
      <w:pPr>
        <w:ind w:left="5313" w:hanging="360"/>
      </w:pPr>
      <w:rPr>
        <w:rFonts w:hint="default" w:ascii="Wingdings" w:hAnsi="Wingdings"/>
      </w:rPr>
    </w:lvl>
    <w:lvl w:ilvl="6" w:tentative="0">
      <w:start w:val="1"/>
      <w:numFmt w:val="bullet"/>
      <w:lvlText w:val=""/>
      <w:lvlJc w:val="left"/>
      <w:pPr>
        <w:ind w:left="6033" w:hanging="360"/>
      </w:pPr>
      <w:rPr>
        <w:rFonts w:hint="default" w:ascii="Symbol" w:hAnsi="Symbol"/>
      </w:rPr>
    </w:lvl>
    <w:lvl w:ilvl="7" w:tentative="0">
      <w:start w:val="1"/>
      <w:numFmt w:val="bullet"/>
      <w:lvlText w:val="o"/>
      <w:lvlJc w:val="left"/>
      <w:pPr>
        <w:ind w:left="6753" w:hanging="360"/>
      </w:pPr>
      <w:rPr>
        <w:rFonts w:hint="default" w:ascii="Courier New" w:hAnsi="Courier New" w:cs="Courier New"/>
      </w:rPr>
    </w:lvl>
    <w:lvl w:ilvl="8" w:tentative="0">
      <w:start w:val="1"/>
      <w:numFmt w:val="bullet"/>
      <w:lvlText w:val=""/>
      <w:lvlJc w:val="left"/>
      <w:pPr>
        <w:ind w:left="7473" w:hanging="360"/>
      </w:pPr>
      <w:rPr>
        <w:rFonts w:hint="default" w:ascii="Wingdings" w:hAnsi="Wingdings"/>
      </w:rPr>
    </w:lvl>
  </w:abstractNum>
  <w:abstractNum w:abstractNumId="29">
    <w:nsid w:val="3BEF11DB"/>
    <w:multiLevelType w:val="multilevel"/>
    <w:tmpl w:val="3BEF11DB"/>
    <w:lvl w:ilvl="0" w:tentative="0">
      <w:start w:val="1"/>
      <w:numFmt w:val="lowerLetter"/>
      <w:lvlText w:val="%1)"/>
      <w:lvlJc w:val="left"/>
      <w:pPr>
        <w:ind w:left="1004"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0">
    <w:nsid w:val="3DBB6DA2"/>
    <w:multiLevelType w:val="multilevel"/>
    <w:tmpl w:val="3DBB6DA2"/>
    <w:lvl w:ilvl="0" w:tentative="0">
      <w:start w:val="1"/>
      <w:numFmt w:val="lowerLetter"/>
      <w:lvlText w:val="%1)"/>
      <w:lvlJc w:val="left"/>
      <w:pPr>
        <w:ind w:left="1004"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1">
    <w:nsid w:val="3E200503"/>
    <w:multiLevelType w:val="multilevel"/>
    <w:tmpl w:val="3E200503"/>
    <w:lvl w:ilvl="0" w:tentative="0">
      <w:start w:val="1"/>
      <w:numFmt w:val="bullet"/>
      <w:lvlText w:val=""/>
      <w:lvlJc w:val="left"/>
      <w:pPr>
        <w:tabs>
          <w:tab w:val="left" w:pos="1354"/>
        </w:tabs>
        <w:ind w:left="1354" w:hanging="360"/>
      </w:pPr>
      <w:rPr>
        <w:rFonts w:hint="default" w:ascii="Wingdings" w:hAnsi="Wingdings"/>
      </w:rPr>
    </w:lvl>
    <w:lvl w:ilvl="1" w:tentative="0">
      <w:start w:val="1"/>
      <w:numFmt w:val="bullet"/>
      <w:lvlText w:val="o"/>
      <w:lvlJc w:val="left"/>
      <w:pPr>
        <w:tabs>
          <w:tab w:val="left" w:pos="2074"/>
        </w:tabs>
        <w:ind w:left="2074" w:hanging="360"/>
      </w:pPr>
      <w:rPr>
        <w:rFonts w:hint="default" w:ascii="Courier New" w:hAnsi="Courier New" w:cs="Courier New"/>
      </w:rPr>
    </w:lvl>
    <w:lvl w:ilvl="2" w:tentative="0">
      <w:start w:val="1"/>
      <w:numFmt w:val="bullet"/>
      <w:lvlText w:val=""/>
      <w:lvlJc w:val="left"/>
      <w:pPr>
        <w:tabs>
          <w:tab w:val="left" w:pos="2794"/>
        </w:tabs>
        <w:ind w:left="2794" w:hanging="360"/>
      </w:pPr>
      <w:rPr>
        <w:rFonts w:hint="default" w:ascii="Wingdings" w:hAnsi="Wingdings"/>
      </w:rPr>
    </w:lvl>
    <w:lvl w:ilvl="3" w:tentative="0">
      <w:start w:val="1"/>
      <w:numFmt w:val="bullet"/>
      <w:lvlText w:val=""/>
      <w:lvlJc w:val="left"/>
      <w:pPr>
        <w:tabs>
          <w:tab w:val="left" w:pos="3514"/>
        </w:tabs>
        <w:ind w:left="3514" w:hanging="360"/>
      </w:pPr>
      <w:rPr>
        <w:rFonts w:hint="default" w:ascii="Symbol" w:hAnsi="Symbol"/>
      </w:rPr>
    </w:lvl>
    <w:lvl w:ilvl="4" w:tentative="0">
      <w:start w:val="1"/>
      <w:numFmt w:val="bullet"/>
      <w:lvlText w:val="o"/>
      <w:lvlJc w:val="left"/>
      <w:pPr>
        <w:tabs>
          <w:tab w:val="left" w:pos="4234"/>
        </w:tabs>
        <w:ind w:left="4234" w:hanging="360"/>
      </w:pPr>
      <w:rPr>
        <w:rFonts w:hint="default" w:ascii="Courier New" w:hAnsi="Courier New" w:cs="Courier New"/>
      </w:rPr>
    </w:lvl>
    <w:lvl w:ilvl="5" w:tentative="0">
      <w:start w:val="1"/>
      <w:numFmt w:val="bullet"/>
      <w:lvlText w:val=""/>
      <w:lvlJc w:val="left"/>
      <w:pPr>
        <w:tabs>
          <w:tab w:val="left" w:pos="4954"/>
        </w:tabs>
        <w:ind w:left="4954" w:hanging="360"/>
      </w:pPr>
      <w:rPr>
        <w:rFonts w:hint="default" w:ascii="Wingdings" w:hAnsi="Wingdings"/>
      </w:rPr>
    </w:lvl>
    <w:lvl w:ilvl="6" w:tentative="0">
      <w:start w:val="1"/>
      <w:numFmt w:val="bullet"/>
      <w:lvlText w:val=""/>
      <w:lvlJc w:val="left"/>
      <w:pPr>
        <w:tabs>
          <w:tab w:val="left" w:pos="5674"/>
        </w:tabs>
        <w:ind w:left="5674" w:hanging="360"/>
      </w:pPr>
      <w:rPr>
        <w:rFonts w:hint="default" w:ascii="Symbol" w:hAnsi="Symbol"/>
      </w:rPr>
    </w:lvl>
    <w:lvl w:ilvl="7" w:tentative="0">
      <w:start w:val="1"/>
      <w:numFmt w:val="bullet"/>
      <w:lvlText w:val="o"/>
      <w:lvlJc w:val="left"/>
      <w:pPr>
        <w:tabs>
          <w:tab w:val="left" w:pos="6394"/>
        </w:tabs>
        <w:ind w:left="6394" w:hanging="360"/>
      </w:pPr>
      <w:rPr>
        <w:rFonts w:hint="default" w:ascii="Courier New" w:hAnsi="Courier New" w:cs="Courier New"/>
      </w:rPr>
    </w:lvl>
    <w:lvl w:ilvl="8" w:tentative="0">
      <w:start w:val="1"/>
      <w:numFmt w:val="bullet"/>
      <w:lvlText w:val=""/>
      <w:lvlJc w:val="left"/>
      <w:pPr>
        <w:tabs>
          <w:tab w:val="left" w:pos="7114"/>
        </w:tabs>
        <w:ind w:left="7114" w:hanging="360"/>
      </w:pPr>
      <w:rPr>
        <w:rFonts w:hint="default" w:ascii="Wingdings" w:hAnsi="Wingdings"/>
      </w:rPr>
    </w:lvl>
  </w:abstractNum>
  <w:abstractNum w:abstractNumId="32">
    <w:nsid w:val="40AD60D4"/>
    <w:multiLevelType w:val="multilevel"/>
    <w:tmpl w:val="40AD60D4"/>
    <w:lvl w:ilvl="0" w:tentative="0">
      <w:start w:val="74"/>
      <w:numFmt w:val="bullet"/>
      <w:lvlText w:val="-"/>
      <w:lvlJc w:val="left"/>
      <w:pPr>
        <w:ind w:left="1713" w:hanging="360"/>
      </w:pPr>
      <w:rPr>
        <w:rFonts w:hint="default" w:ascii="Century Gothic" w:hAnsi="Century Gothic" w:eastAsia="Calibri" w:cs="Times New Roman"/>
      </w:rPr>
    </w:lvl>
    <w:lvl w:ilvl="1" w:tentative="0">
      <w:start w:val="1"/>
      <w:numFmt w:val="bullet"/>
      <w:lvlText w:val="o"/>
      <w:lvlJc w:val="left"/>
      <w:pPr>
        <w:ind w:left="2433" w:hanging="360"/>
      </w:pPr>
      <w:rPr>
        <w:rFonts w:hint="default" w:ascii="Courier New" w:hAnsi="Courier New" w:cs="Courier New"/>
      </w:rPr>
    </w:lvl>
    <w:lvl w:ilvl="2" w:tentative="0">
      <w:start w:val="1"/>
      <w:numFmt w:val="bullet"/>
      <w:lvlText w:val=""/>
      <w:lvlJc w:val="left"/>
      <w:pPr>
        <w:ind w:left="3153" w:hanging="360"/>
      </w:pPr>
      <w:rPr>
        <w:rFonts w:hint="default" w:ascii="Wingdings" w:hAnsi="Wingdings"/>
      </w:rPr>
    </w:lvl>
    <w:lvl w:ilvl="3" w:tentative="0">
      <w:start w:val="1"/>
      <w:numFmt w:val="bullet"/>
      <w:lvlText w:val=""/>
      <w:lvlJc w:val="left"/>
      <w:pPr>
        <w:ind w:left="3873" w:hanging="360"/>
      </w:pPr>
      <w:rPr>
        <w:rFonts w:hint="default" w:ascii="Symbol" w:hAnsi="Symbol"/>
      </w:rPr>
    </w:lvl>
    <w:lvl w:ilvl="4" w:tentative="0">
      <w:start w:val="1"/>
      <w:numFmt w:val="bullet"/>
      <w:lvlText w:val="o"/>
      <w:lvlJc w:val="left"/>
      <w:pPr>
        <w:ind w:left="4593" w:hanging="360"/>
      </w:pPr>
      <w:rPr>
        <w:rFonts w:hint="default" w:ascii="Courier New" w:hAnsi="Courier New" w:cs="Courier New"/>
      </w:rPr>
    </w:lvl>
    <w:lvl w:ilvl="5" w:tentative="0">
      <w:start w:val="1"/>
      <w:numFmt w:val="bullet"/>
      <w:lvlText w:val=""/>
      <w:lvlJc w:val="left"/>
      <w:pPr>
        <w:ind w:left="5313" w:hanging="360"/>
      </w:pPr>
      <w:rPr>
        <w:rFonts w:hint="default" w:ascii="Wingdings" w:hAnsi="Wingdings"/>
      </w:rPr>
    </w:lvl>
    <w:lvl w:ilvl="6" w:tentative="0">
      <w:start w:val="1"/>
      <w:numFmt w:val="bullet"/>
      <w:lvlText w:val=""/>
      <w:lvlJc w:val="left"/>
      <w:pPr>
        <w:ind w:left="6033" w:hanging="360"/>
      </w:pPr>
      <w:rPr>
        <w:rFonts w:hint="default" w:ascii="Symbol" w:hAnsi="Symbol"/>
      </w:rPr>
    </w:lvl>
    <w:lvl w:ilvl="7" w:tentative="0">
      <w:start w:val="1"/>
      <w:numFmt w:val="bullet"/>
      <w:lvlText w:val="o"/>
      <w:lvlJc w:val="left"/>
      <w:pPr>
        <w:ind w:left="6753" w:hanging="360"/>
      </w:pPr>
      <w:rPr>
        <w:rFonts w:hint="default" w:ascii="Courier New" w:hAnsi="Courier New" w:cs="Courier New"/>
      </w:rPr>
    </w:lvl>
    <w:lvl w:ilvl="8" w:tentative="0">
      <w:start w:val="1"/>
      <w:numFmt w:val="bullet"/>
      <w:lvlText w:val=""/>
      <w:lvlJc w:val="left"/>
      <w:pPr>
        <w:ind w:left="7473" w:hanging="360"/>
      </w:pPr>
      <w:rPr>
        <w:rFonts w:hint="default" w:ascii="Wingdings" w:hAnsi="Wingdings"/>
      </w:rPr>
    </w:lvl>
  </w:abstractNum>
  <w:abstractNum w:abstractNumId="33">
    <w:nsid w:val="43B715FC"/>
    <w:multiLevelType w:val="multilevel"/>
    <w:tmpl w:val="43B715FC"/>
    <w:lvl w:ilvl="0" w:tentative="0">
      <w:start w:val="3"/>
      <w:numFmt w:val="decimal"/>
      <w:lvlText w:val="%1."/>
      <w:lvlJc w:val="left"/>
      <w:pPr>
        <w:ind w:left="420" w:hanging="420"/>
      </w:pPr>
      <w:rPr>
        <w:rFonts w:hint="default"/>
        <w:b/>
      </w:rPr>
    </w:lvl>
    <w:lvl w:ilvl="1" w:tentative="0">
      <w:start w:val="1"/>
      <w:numFmt w:val="decimal"/>
      <w:lvlText w:val="%1.%2."/>
      <w:lvlJc w:val="left"/>
      <w:pPr>
        <w:ind w:left="1080" w:hanging="720"/>
      </w:pPr>
      <w:rPr>
        <w:rFonts w:hint="default"/>
        <w:b/>
      </w:rPr>
    </w:lvl>
    <w:lvl w:ilvl="2" w:tentative="0">
      <w:start w:val="1"/>
      <w:numFmt w:val="decimal"/>
      <w:lvlText w:val="%1.%2.%3."/>
      <w:lvlJc w:val="left"/>
      <w:pPr>
        <w:ind w:left="1440" w:hanging="720"/>
      </w:pPr>
      <w:rPr>
        <w:rFonts w:hint="default"/>
        <w:b/>
      </w:rPr>
    </w:lvl>
    <w:lvl w:ilvl="3" w:tentative="0">
      <w:start w:val="1"/>
      <w:numFmt w:val="decimal"/>
      <w:lvlText w:val="%1.%2.%3.%4."/>
      <w:lvlJc w:val="left"/>
      <w:pPr>
        <w:ind w:left="2160" w:hanging="1080"/>
      </w:pPr>
      <w:rPr>
        <w:rFonts w:hint="default"/>
        <w:b/>
      </w:rPr>
    </w:lvl>
    <w:lvl w:ilvl="4" w:tentative="0">
      <w:start w:val="1"/>
      <w:numFmt w:val="decimal"/>
      <w:lvlText w:val="%1.%2.%3.%4.%5."/>
      <w:lvlJc w:val="left"/>
      <w:pPr>
        <w:ind w:left="2520" w:hanging="1080"/>
      </w:pPr>
      <w:rPr>
        <w:rFonts w:hint="default"/>
        <w:b/>
      </w:rPr>
    </w:lvl>
    <w:lvl w:ilvl="5" w:tentative="0">
      <w:start w:val="1"/>
      <w:numFmt w:val="decimal"/>
      <w:lvlText w:val="%1.%2.%3.%4.%5.%6."/>
      <w:lvlJc w:val="left"/>
      <w:pPr>
        <w:ind w:left="3240" w:hanging="1440"/>
      </w:pPr>
      <w:rPr>
        <w:rFonts w:hint="default"/>
        <w:b/>
      </w:rPr>
    </w:lvl>
    <w:lvl w:ilvl="6" w:tentative="0">
      <w:start w:val="1"/>
      <w:numFmt w:val="decimal"/>
      <w:lvlText w:val="%1.%2.%3.%4.%5.%6.%7."/>
      <w:lvlJc w:val="left"/>
      <w:pPr>
        <w:ind w:left="3600" w:hanging="1440"/>
      </w:pPr>
      <w:rPr>
        <w:rFonts w:hint="default"/>
        <w:b/>
      </w:rPr>
    </w:lvl>
    <w:lvl w:ilvl="7" w:tentative="0">
      <w:start w:val="1"/>
      <w:numFmt w:val="decimal"/>
      <w:lvlText w:val="%1.%2.%3.%4.%5.%6.%7.%8."/>
      <w:lvlJc w:val="left"/>
      <w:pPr>
        <w:ind w:left="4320" w:hanging="1800"/>
      </w:pPr>
      <w:rPr>
        <w:rFonts w:hint="default"/>
        <w:b/>
      </w:rPr>
    </w:lvl>
    <w:lvl w:ilvl="8" w:tentative="0">
      <w:start w:val="1"/>
      <w:numFmt w:val="decimal"/>
      <w:lvlText w:val="%1.%2.%3.%4.%5.%6.%7.%8.%9."/>
      <w:lvlJc w:val="left"/>
      <w:pPr>
        <w:ind w:left="4680" w:hanging="1800"/>
      </w:pPr>
      <w:rPr>
        <w:rFonts w:hint="default"/>
        <w:b/>
      </w:rPr>
    </w:lvl>
  </w:abstractNum>
  <w:abstractNum w:abstractNumId="34">
    <w:nsid w:val="444F4CEC"/>
    <w:multiLevelType w:val="multilevel"/>
    <w:tmpl w:val="444F4CEC"/>
    <w:lvl w:ilvl="0" w:tentative="0">
      <w:start w:val="1"/>
      <w:numFmt w:val="bullet"/>
      <w:lvlText w:val=""/>
      <w:lvlJc w:val="left"/>
      <w:pPr>
        <w:ind w:left="360" w:hanging="360"/>
      </w:pPr>
      <w:rPr>
        <w:rFonts w:hint="default" w:ascii="Symbol" w:hAnsi="Symbol"/>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35">
    <w:nsid w:val="49E466C1"/>
    <w:multiLevelType w:val="multilevel"/>
    <w:tmpl w:val="49E466C1"/>
    <w:lvl w:ilvl="0" w:tentative="0">
      <w:start w:val="1"/>
      <w:numFmt w:val="lowerLetter"/>
      <w:lvlText w:val="%1"/>
      <w:lvlJc w:val="left"/>
      <w:pPr>
        <w:ind w:left="1800" w:hanging="360"/>
      </w:pPr>
      <w:rPr>
        <w:rFonts w:hint="default"/>
      </w:rPr>
    </w:lvl>
    <w:lvl w:ilvl="1" w:tentative="0">
      <w:start w:val="1"/>
      <w:numFmt w:val="lowerLetter"/>
      <w:lvlText w:val="%2."/>
      <w:lvlJc w:val="left"/>
      <w:pPr>
        <w:ind w:left="2520" w:hanging="360"/>
      </w:pPr>
    </w:lvl>
    <w:lvl w:ilvl="2" w:tentative="0">
      <w:start w:val="1"/>
      <w:numFmt w:val="lowerRoman"/>
      <w:lvlText w:val="%3."/>
      <w:lvlJc w:val="right"/>
      <w:pPr>
        <w:ind w:left="3240" w:hanging="180"/>
      </w:pPr>
    </w:lvl>
    <w:lvl w:ilvl="3" w:tentative="0">
      <w:start w:val="1"/>
      <w:numFmt w:val="decimal"/>
      <w:lvlText w:val="%4."/>
      <w:lvlJc w:val="left"/>
      <w:pPr>
        <w:ind w:left="3960" w:hanging="360"/>
      </w:pPr>
    </w:lvl>
    <w:lvl w:ilvl="4" w:tentative="0">
      <w:start w:val="1"/>
      <w:numFmt w:val="lowerLetter"/>
      <w:lvlText w:val="%5."/>
      <w:lvlJc w:val="left"/>
      <w:pPr>
        <w:ind w:left="4680" w:hanging="360"/>
      </w:pPr>
    </w:lvl>
    <w:lvl w:ilvl="5" w:tentative="0">
      <w:start w:val="1"/>
      <w:numFmt w:val="lowerRoman"/>
      <w:lvlText w:val="%6."/>
      <w:lvlJc w:val="right"/>
      <w:pPr>
        <w:ind w:left="5400" w:hanging="180"/>
      </w:pPr>
    </w:lvl>
    <w:lvl w:ilvl="6" w:tentative="0">
      <w:start w:val="1"/>
      <w:numFmt w:val="decimal"/>
      <w:lvlText w:val="%7."/>
      <w:lvlJc w:val="left"/>
      <w:pPr>
        <w:ind w:left="6120" w:hanging="360"/>
      </w:pPr>
    </w:lvl>
    <w:lvl w:ilvl="7" w:tentative="0">
      <w:start w:val="1"/>
      <w:numFmt w:val="lowerLetter"/>
      <w:lvlText w:val="%8."/>
      <w:lvlJc w:val="left"/>
      <w:pPr>
        <w:ind w:left="6840" w:hanging="360"/>
      </w:pPr>
    </w:lvl>
    <w:lvl w:ilvl="8" w:tentative="0">
      <w:start w:val="1"/>
      <w:numFmt w:val="lowerRoman"/>
      <w:lvlText w:val="%9."/>
      <w:lvlJc w:val="right"/>
      <w:pPr>
        <w:ind w:left="7560" w:hanging="180"/>
      </w:pPr>
    </w:lvl>
  </w:abstractNum>
  <w:abstractNum w:abstractNumId="36">
    <w:nsid w:val="4C594233"/>
    <w:multiLevelType w:val="multilevel"/>
    <w:tmpl w:val="4C594233"/>
    <w:lvl w:ilvl="0" w:tentative="0">
      <w:start w:val="74"/>
      <w:numFmt w:val="bullet"/>
      <w:lvlText w:val="-"/>
      <w:lvlJc w:val="left"/>
      <w:pPr>
        <w:ind w:left="1713" w:hanging="360"/>
      </w:pPr>
      <w:rPr>
        <w:rFonts w:hint="default" w:ascii="Century Gothic" w:hAnsi="Century Gothic" w:eastAsia="Calibri" w:cs="Times New Roman"/>
      </w:rPr>
    </w:lvl>
    <w:lvl w:ilvl="1" w:tentative="0">
      <w:start w:val="1"/>
      <w:numFmt w:val="bullet"/>
      <w:lvlText w:val="o"/>
      <w:lvlJc w:val="left"/>
      <w:pPr>
        <w:ind w:left="2433" w:hanging="360"/>
      </w:pPr>
      <w:rPr>
        <w:rFonts w:hint="default" w:ascii="Courier New" w:hAnsi="Courier New" w:cs="Courier New"/>
      </w:rPr>
    </w:lvl>
    <w:lvl w:ilvl="2" w:tentative="0">
      <w:start w:val="1"/>
      <w:numFmt w:val="bullet"/>
      <w:lvlText w:val=""/>
      <w:lvlJc w:val="left"/>
      <w:pPr>
        <w:ind w:left="3153" w:hanging="360"/>
      </w:pPr>
      <w:rPr>
        <w:rFonts w:hint="default" w:ascii="Wingdings" w:hAnsi="Wingdings"/>
      </w:rPr>
    </w:lvl>
    <w:lvl w:ilvl="3" w:tentative="0">
      <w:start w:val="1"/>
      <w:numFmt w:val="bullet"/>
      <w:lvlText w:val=""/>
      <w:lvlJc w:val="left"/>
      <w:pPr>
        <w:ind w:left="3873" w:hanging="360"/>
      </w:pPr>
      <w:rPr>
        <w:rFonts w:hint="default" w:ascii="Symbol" w:hAnsi="Symbol"/>
      </w:rPr>
    </w:lvl>
    <w:lvl w:ilvl="4" w:tentative="0">
      <w:start w:val="1"/>
      <w:numFmt w:val="bullet"/>
      <w:lvlText w:val="o"/>
      <w:lvlJc w:val="left"/>
      <w:pPr>
        <w:ind w:left="4593" w:hanging="360"/>
      </w:pPr>
      <w:rPr>
        <w:rFonts w:hint="default" w:ascii="Courier New" w:hAnsi="Courier New" w:cs="Courier New"/>
      </w:rPr>
    </w:lvl>
    <w:lvl w:ilvl="5" w:tentative="0">
      <w:start w:val="1"/>
      <w:numFmt w:val="bullet"/>
      <w:lvlText w:val=""/>
      <w:lvlJc w:val="left"/>
      <w:pPr>
        <w:ind w:left="5313" w:hanging="360"/>
      </w:pPr>
      <w:rPr>
        <w:rFonts w:hint="default" w:ascii="Wingdings" w:hAnsi="Wingdings"/>
      </w:rPr>
    </w:lvl>
    <w:lvl w:ilvl="6" w:tentative="0">
      <w:start w:val="1"/>
      <w:numFmt w:val="bullet"/>
      <w:lvlText w:val=""/>
      <w:lvlJc w:val="left"/>
      <w:pPr>
        <w:ind w:left="6033" w:hanging="360"/>
      </w:pPr>
      <w:rPr>
        <w:rFonts w:hint="default" w:ascii="Symbol" w:hAnsi="Symbol"/>
      </w:rPr>
    </w:lvl>
    <w:lvl w:ilvl="7" w:tentative="0">
      <w:start w:val="1"/>
      <w:numFmt w:val="bullet"/>
      <w:lvlText w:val="o"/>
      <w:lvlJc w:val="left"/>
      <w:pPr>
        <w:ind w:left="6753" w:hanging="360"/>
      </w:pPr>
      <w:rPr>
        <w:rFonts w:hint="default" w:ascii="Courier New" w:hAnsi="Courier New" w:cs="Courier New"/>
      </w:rPr>
    </w:lvl>
    <w:lvl w:ilvl="8" w:tentative="0">
      <w:start w:val="1"/>
      <w:numFmt w:val="bullet"/>
      <w:lvlText w:val=""/>
      <w:lvlJc w:val="left"/>
      <w:pPr>
        <w:ind w:left="7473" w:hanging="360"/>
      </w:pPr>
      <w:rPr>
        <w:rFonts w:hint="default" w:ascii="Wingdings" w:hAnsi="Wingdings"/>
      </w:rPr>
    </w:lvl>
  </w:abstractNum>
  <w:abstractNum w:abstractNumId="37">
    <w:nsid w:val="4D3C3300"/>
    <w:multiLevelType w:val="multilevel"/>
    <w:tmpl w:val="4D3C3300"/>
    <w:lvl w:ilvl="0" w:tentative="0">
      <w:start w:val="1"/>
      <w:numFmt w:val="lowerLetter"/>
      <w:lvlText w:val="%1)"/>
      <w:lvlJc w:val="left"/>
      <w:pPr>
        <w:ind w:left="1004"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8">
    <w:nsid w:val="4DEB009C"/>
    <w:multiLevelType w:val="multilevel"/>
    <w:tmpl w:val="4DEB009C"/>
    <w:lvl w:ilvl="0" w:tentative="0">
      <w:start w:val="74"/>
      <w:numFmt w:val="bullet"/>
      <w:lvlText w:val="-"/>
      <w:lvlJc w:val="left"/>
      <w:pPr>
        <w:ind w:left="1713" w:hanging="360"/>
      </w:pPr>
      <w:rPr>
        <w:rFonts w:hint="default" w:ascii="Century Gothic" w:hAnsi="Century Gothic" w:eastAsia="Calibri" w:cs="Times New Roman"/>
      </w:rPr>
    </w:lvl>
    <w:lvl w:ilvl="1" w:tentative="0">
      <w:start w:val="1"/>
      <w:numFmt w:val="bullet"/>
      <w:lvlText w:val="o"/>
      <w:lvlJc w:val="left"/>
      <w:pPr>
        <w:ind w:left="2433" w:hanging="360"/>
      </w:pPr>
      <w:rPr>
        <w:rFonts w:hint="default" w:ascii="Courier New" w:hAnsi="Courier New" w:cs="Courier New"/>
      </w:rPr>
    </w:lvl>
    <w:lvl w:ilvl="2" w:tentative="0">
      <w:start w:val="1"/>
      <w:numFmt w:val="bullet"/>
      <w:lvlText w:val=""/>
      <w:lvlJc w:val="left"/>
      <w:pPr>
        <w:ind w:left="3153" w:hanging="360"/>
      </w:pPr>
      <w:rPr>
        <w:rFonts w:hint="default" w:ascii="Wingdings" w:hAnsi="Wingdings"/>
      </w:rPr>
    </w:lvl>
    <w:lvl w:ilvl="3" w:tentative="0">
      <w:start w:val="1"/>
      <w:numFmt w:val="bullet"/>
      <w:lvlText w:val=""/>
      <w:lvlJc w:val="left"/>
      <w:pPr>
        <w:ind w:left="3873" w:hanging="360"/>
      </w:pPr>
      <w:rPr>
        <w:rFonts w:hint="default" w:ascii="Symbol" w:hAnsi="Symbol"/>
      </w:rPr>
    </w:lvl>
    <w:lvl w:ilvl="4" w:tentative="0">
      <w:start w:val="1"/>
      <w:numFmt w:val="bullet"/>
      <w:lvlText w:val="o"/>
      <w:lvlJc w:val="left"/>
      <w:pPr>
        <w:ind w:left="4593" w:hanging="360"/>
      </w:pPr>
      <w:rPr>
        <w:rFonts w:hint="default" w:ascii="Courier New" w:hAnsi="Courier New" w:cs="Courier New"/>
      </w:rPr>
    </w:lvl>
    <w:lvl w:ilvl="5" w:tentative="0">
      <w:start w:val="1"/>
      <w:numFmt w:val="bullet"/>
      <w:lvlText w:val=""/>
      <w:lvlJc w:val="left"/>
      <w:pPr>
        <w:ind w:left="5313" w:hanging="360"/>
      </w:pPr>
      <w:rPr>
        <w:rFonts w:hint="default" w:ascii="Wingdings" w:hAnsi="Wingdings"/>
      </w:rPr>
    </w:lvl>
    <w:lvl w:ilvl="6" w:tentative="0">
      <w:start w:val="1"/>
      <w:numFmt w:val="bullet"/>
      <w:lvlText w:val=""/>
      <w:lvlJc w:val="left"/>
      <w:pPr>
        <w:ind w:left="6033" w:hanging="360"/>
      </w:pPr>
      <w:rPr>
        <w:rFonts w:hint="default" w:ascii="Symbol" w:hAnsi="Symbol"/>
      </w:rPr>
    </w:lvl>
    <w:lvl w:ilvl="7" w:tentative="0">
      <w:start w:val="1"/>
      <w:numFmt w:val="bullet"/>
      <w:lvlText w:val="o"/>
      <w:lvlJc w:val="left"/>
      <w:pPr>
        <w:ind w:left="6753" w:hanging="360"/>
      </w:pPr>
      <w:rPr>
        <w:rFonts w:hint="default" w:ascii="Courier New" w:hAnsi="Courier New" w:cs="Courier New"/>
      </w:rPr>
    </w:lvl>
    <w:lvl w:ilvl="8" w:tentative="0">
      <w:start w:val="1"/>
      <w:numFmt w:val="bullet"/>
      <w:lvlText w:val=""/>
      <w:lvlJc w:val="left"/>
      <w:pPr>
        <w:ind w:left="7473" w:hanging="360"/>
      </w:pPr>
      <w:rPr>
        <w:rFonts w:hint="default" w:ascii="Wingdings" w:hAnsi="Wingdings"/>
      </w:rPr>
    </w:lvl>
  </w:abstractNum>
  <w:abstractNum w:abstractNumId="39">
    <w:nsid w:val="509E7FDB"/>
    <w:multiLevelType w:val="multilevel"/>
    <w:tmpl w:val="509E7FDB"/>
    <w:lvl w:ilvl="0" w:tentative="0">
      <w:start w:val="1"/>
      <w:numFmt w:val="decimal"/>
      <w:lvlText w:val="%1."/>
      <w:lvlJc w:val="left"/>
      <w:pPr>
        <w:ind w:left="786" w:hanging="360"/>
      </w:pPr>
      <w:rPr>
        <w:rFonts w:hint="default" w:ascii="Arial Narrow" w:hAnsi="Arial Narrow"/>
        <w:sz w:val="22"/>
        <w:szCs w:val="24"/>
      </w:rPr>
    </w:lvl>
    <w:lvl w:ilvl="1" w:tentative="0">
      <w:start w:val="1"/>
      <w:numFmt w:val="lowerLetter"/>
      <w:lvlText w:val="%2."/>
      <w:lvlJc w:val="left"/>
      <w:pPr>
        <w:ind w:left="66" w:hanging="360"/>
      </w:pPr>
    </w:lvl>
    <w:lvl w:ilvl="2" w:tentative="0">
      <w:start w:val="1"/>
      <w:numFmt w:val="lowerRoman"/>
      <w:lvlText w:val="%3."/>
      <w:lvlJc w:val="right"/>
      <w:pPr>
        <w:ind w:left="786" w:hanging="180"/>
      </w:pPr>
    </w:lvl>
    <w:lvl w:ilvl="3" w:tentative="0">
      <w:start w:val="1"/>
      <w:numFmt w:val="decimal"/>
      <w:lvlText w:val="%4."/>
      <w:lvlJc w:val="left"/>
      <w:pPr>
        <w:ind w:left="1506" w:hanging="360"/>
      </w:pPr>
    </w:lvl>
    <w:lvl w:ilvl="4" w:tentative="0">
      <w:start w:val="1"/>
      <w:numFmt w:val="lowerLetter"/>
      <w:lvlText w:val="%5."/>
      <w:lvlJc w:val="left"/>
      <w:pPr>
        <w:ind w:left="2226" w:hanging="360"/>
      </w:pPr>
    </w:lvl>
    <w:lvl w:ilvl="5" w:tentative="0">
      <w:start w:val="1"/>
      <w:numFmt w:val="lowerRoman"/>
      <w:lvlText w:val="%6."/>
      <w:lvlJc w:val="right"/>
      <w:pPr>
        <w:ind w:left="2946" w:hanging="180"/>
      </w:pPr>
    </w:lvl>
    <w:lvl w:ilvl="6" w:tentative="0">
      <w:start w:val="1"/>
      <w:numFmt w:val="decimal"/>
      <w:lvlText w:val="%7."/>
      <w:lvlJc w:val="left"/>
      <w:pPr>
        <w:ind w:left="3666" w:hanging="360"/>
      </w:pPr>
    </w:lvl>
    <w:lvl w:ilvl="7" w:tentative="0">
      <w:start w:val="1"/>
      <w:numFmt w:val="lowerLetter"/>
      <w:lvlText w:val="%8."/>
      <w:lvlJc w:val="left"/>
      <w:pPr>
        <w:ind w:left="4386" w:hanging="360"/>
      </w:pPr>
    </w:lvl>
    <w:lvl w:ilvl="8" w:tentative="0">
      <w:start w:val="1"/>
      <w:numFmt w:val="lowerRoman"/>
      <w:lvlText w:val="%9."/>
      <w:lvlJc w:val="right"/>
      <w:pPr>
        <w:ind w:left="5106" w:hanging="180"/>
      </w:pPr>
    </w:lvl>
  </w:abstractNum>
  <w:abstractNum w:abstractNumId="40">
    <w:nsid w:val="51D76768"/>
    <w:multiLevelType w:val="multilevel"/>
    <w:tmpl w:val="51D76768"/>
    <w:lvl w:ilvl="0" w:tentative="0">
      <w:start w:val="1"/>
      <w:numFmt w:val="decimal"/>
      <w:lvlText w:val="%1)"/>
      <w:lvlJc w:val="left"/>
      <w:pPr>
        <w:ind w:left="108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1">
    <w:nsid w:val="51F32C06"/>
    <w:multiLevelType w:val="multilevel"/>
    <w:tmpl w:val="51F32C06"/>
    <w:lvl w:ilvl="0" w:tentative="0">
      <w:start w:val="1"/>
      <w:numFmt w:val="decimal"/>
      <w:lvlText w:val="%1."/>
      <w:lvlJc w:val="left"/>
      <w:pPr>
        <w:ind w:left="1287" w:hanging="360"/>
      </w:pPr>
      <w:rPr>
        <w:rFonts w:hint="default" w:ascii="Arial Narrow" w:hAnsi="Arial Narrow"/>
        <w:sz w:val="22"/>
        <w:szCs w:val="24"/>
      </w:rPr>
    </w:lvl>
    <w:lvl w:ilvl="1" w:tentative="0">
      <w:start w:val="5"/>
      <w:numFmt w:val="decimal"/>
      <w:isLgl/>
      <w:lvlText w:val="%1.%2."/>
      <w:lvlJc w:val="left"/>
      <w:pPr>
        <w:ind w:left="1647" w:hanging="720"/>
      </w:pPr>
      <w:rPr>
        <w:rFonts w:hint="default" w:ascii="Calibri" w:hAnsi="Calibri" w:cs="Times New Roman"/>
        <w:b/>
      </w:rPr>
    </w:lvl>
    <w:lvl w:ilvl="2" w:tentative="0">
      <w:start w:val="1"/>
      <w:numFmt w:val="decimal"/>
      <w:isLgl/>
      <w:lvlText w:val="%1.%2.%3."/>
      <w:lvlJc w:val="left"/>
      <w:pPr>
        <w:ind w:left="1647" w:hanging="720"/>
      </w:pPr>
      <w:rPr>
        <w:rFonts w:hint="default" w:ascii="Calibri" w:hAnsi="Calibri" w:cs="Times New Roman"/>
        <w:b w:val="0"/>
      </w:rPr>
    </w:lvl>
    <w:lvl w:ilvl="3" w:tentative="0">
      <w:start w:val="1"/>
      <w:numFmt w:val="decimal"/>
      <w:isLgl/>
      <w:lvlText w:val="%1.%2.%3.%4."/>
      <w:lvlJc w:val="left"/>
      <w:pPr>
        <w:ind w:left="2007" w:hanging="1080"/>
      </w:pPr>
      <w:rPr>
        <w:rFonts w:hint="default" w:ascii="Calibri" w:hAnsi="Calibri" w:cs="Times New Roman"/>
        <w:b w:val="0"/>
      </w:rPr>
    </w:lvl>
    <w:lvl w:ilvl="4" w:tentative="0">
      <w:start w:val="1"/>
      <w:numFmt w:val="decimal"/>
      <w:isLgl/>
      <w:lvlText w:val="%1.%2.%3.%4.%5."/>
      <w:lvlJc w:val="left"/>
      <w:pPr>
        <w:ind w:left="2007" w:hanging="1080"/>
      </w:pPr>
      <w:rPr>
        <w:rFonts w:hint="default" w:ascii="Calibri" w:hAnsi="Calibri" w:cs="Times New Roman"/>
        <w:b w:val="0"/>
      </w:rPr>
    </w:lvl>
    <w:lvl w:ilvl="5" w:tentative="0">
      <w:start w:val="1"/>
      <w:numFmt w:val="decimal"/>
      <w:isLgl/>
      <w:lvlText w:val="%1.%2.%3.%4.%5.%6."/>
      <w:lvlJc w:val="left"/>
      <w:pPr>
        <w:ind w:left="2367" w:hanging="1440"/>
      </w:pPr>
      <w:rPr>
        <w:rFonts w:hint="default" w:ascii="Calibri" w:hAnsi="Calibri" w:cs="Times New Roman"/>
        <w:b w:val="0"/>
      </w:rPr>
    </w:lvl>
    <w:lvl w:ilvl="6" w:tentative="0">
      <w:start w:val="1"/>
      <w:numFmt w:val="decimal"/>
      <w:isLgl/>
      <w:lvlText w:val="%1.%2.%3.%4.%5.%6.%7."/>
      <w:lvlJc w:val="left"/>
      <w:pPr>
        <w:ind w:left="2367" w:hanging="1440"/>
      </w:pPr>
      <w:rPr>
        <w:rFonts w:hint="default" w:ascii="Calibri" w:hAnsi="Calibri" w:cs="Times New Roman"/>
        <w:b w:val="0"/>
      </w:rPr>
    </w:lvl>
    <w:lvl w:ilvl="7" w:tentative="0">
      <w:start w:val="1"/>
      <w:numFmt w:val="decimal"/>
      <w:isLgl/>
      <w:lvlText w:val="%1.%2.%3.%4.%5.%6.%7.%8."/>
      <w:lvlJc w:val="left"/>
      <w:pPr>
        <w:ind w:left="2727" w:hanging="1800"/>
      </w:pPr>
      <w:rPr>
        <w:rFonts w:hint="default" w:ascii="Calibri" w:hAnsi="Calibri" w:cs="Times New Roman"/>
        <w:b w:val="0"/>
      </w:rPr>
    </w:lvl>
    <w:lvl w:ilvl="8" w:tentative="0">
      <w:start w:val="1"/>
      <w:numFmt w:val="decimal"/>
      <w:isLgl/>
      <w:lvlText w:val="%1.%2.%3.%4.%5.%6.%7.%8.%9."/>
      <w:lvlJc w:val="left"/>
      <w:pPr>
        <w:ind w:left="2727" w:hanging="1800"/>
      </w:pPr>
      <w:rPr>
        <w:rFonts w:hint="default" w:ascii="Calibri" w:hAnsi="Calibri" w:cs="Times New Roman"/>
        <w:b w:val="0"/>
      </w:rPr>
    </w:lvl>
  </w:abstractNum>
  <w:abstractNum w:abstractNumId="42">
    <w:nsid w:val="56FA0BB3"/>
    <w:multiLevelType w:val="multilevel"/>
    <w:tmpl w:val="56FA0BB3"/>
    <w:lvl w:ilvl="0" w:tentative="0">
      <w:start w:val="1"/>
      <w:numFmt w:val="lowerLetter"/>
      <w:lvlText w:val="%1"/>
      <w:lvlJc w:val="left"/>
      <w:pPr>
        <w:ind w:left="1800" w:hanging="360"/>
      </w:pPr>
      <w:rPr>
        <w:rFonts w:hint="default"/>
      </w:rPr>
    </w:lvl>
    <w:lvl w:ilvl="1" w:tentative="0">
      <w:start w:val="1"/>
      <w:numFmt w:val="lowerLetter"/>
      <w:lvlText w:val="%2."/>
      <w:lvlJc w:val="left"/>
      <w:pPr>
        <w:ind w:left="1440" w:hanging="360"/>
      </w:pPr>
    </w:lvl>
    <w:lvl w:ilvl="2" w:tentative="0">
      <w:start w:val="1"/>
      <w:numFmt w:val="bullet"/>
      <w:lvlText w:val=""/>
      <w:lvlJc w:val="left"/>
      <w:pPr>
        <w:ind w:left="2160" w:hanging="180"/>
      </w:pPr>
      <w:rPr>
        <w:rFonts w:hint="default" w:ascii="Symbol" w:hAnsi="Symbol"/>
      </w:r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3">
    <w:nsid w:val="5859188E"/>
    <w:multiLevelType w:val="multilevel"/>
    <w:tmpl w:val="5859188E"/>
    <w:lvl w:ilvl="0" w:tentative="0">
      <w:start w:val="74"/>
      <w:numFmt w:val="bullet"/>
      <w:lvlText w:val="-"/>
      <w:lvlJc w:val="left"/>
      <w:pPr>
        <w:ind w:left="1713" w:hanging="360"/>
      </w:pPr>
      <w:rPr>
        <w:rFonts w:hint="default" w:ascii="Century Gothic" w:hAnsi="Century Gothic" w:eastAsia="Calibri" w:cs="Times New Roman"/>
      </w:rPr>
    </w:lvl>
    <w:lvl w:ilvl="1" w:tentative="0">
      <w:start w:val="1"/>
      <w:numFmt w:val="bullet"/>
      <w:lvlText w:val="o"/>
      <w:lvlJc w:val="left"/>
      <w:pPr>
        <w:ind w:left="2433" w:hanging="360"/>
      </w:pPr>
      <w:rPr>
        <w:rFonts w:hint="default" w:ascii="Courier New" w:hAnsi="Courier New" w:cs="Courier New"/>
      </w:rPr>
    </w:lvl>
    <w:lvl w:ilvl="2" w:tentative="0">
      <w:start w:val="1"/>
      <w:numFmt w:val="bullet"/>
      <w:lvlText w:val=""/>
      <w:lvlJc w:val="left"/>
      <w:pPr>
        <w:ind w:left="3153" w:hanging="360"/>
      </w:pPr>
      <w:rPr>
        <w:rFonts w:hint="default" w:ascii="Wingdings" w:hAnsi="Wingdings"/>
      </w:rPr>
    </w:lvl>
    <w:lvl w:ilvl="3" w:tentative="0">
      <w:start w:val="1"/>
      <w:numFmt w:val="bullet"/>
      <w:lvlText w:val=""/>
      <w:lvlJc w:val="left"/>
      <w:pPr>
        <w:ind w:left="3873" w:hanging="360"/>
      </w:pPr>
      <w:rPr>
        <w:rFonts w:hint="default" w:ascii="Symbol" w:hAnsi="Symbol"/>
      </w:rPr>
    </w:lvl>
    <w:lvl w:ilvl="4" w:tentative="0">
      <w:start w:val="1"/>
      <w:numFmt w:val="bullet"/>
      <w:lvlText w:val="o"/>
      <w:lvlJc w:val="left"/>
      <w:pPr>
        <w:ind w:left="4593" w:hanging="360"/>
      </w:pPr>
      <w:rPr>
        <w:rFonts w:hint="default" w:ascii="Courier New" w:hAnsi="Courier New" w:cs="Courier New"/>
      </w:rPr>
    </w:lvl>
    <w:lvl w:ilvl="5" w:tentative="0">
      <w:start w:val="1"/>
      <w:numFmt w:val="bullet"/>
      <w:lvlText w:val=""/>
      <w:lvlJc w:val="left"/>
      <w:pPr>
        <w:ind w:left="5313" w:hanging="360"/>
      </w:pPr>
      <w:rPr>
        <w:rFonts w:hint="default" w:ascii="Wingdings" w:hAnsi="Wingdings"/>
      </w:rPr>
    </w:lvl>
    <w:lvl w:ilvl="6" w:tentative="0">
      <w:start w:val="1"/>
      <w:numFmt w:val="bullet"/>
      <w:lvlText w:val=""/>
      <w:lvlJc w:val="left"/>
      <w:pPr>
        <w:ind w:left="6033" w:hanging="360"/>
      </w:pPr>
      <w:rPr>
        <w:rFonts w:hint="default" w:ascii="Symbol" w:hAnsi="Symbol"/>
      </w:rPr>
    </w:lvl>
    <w:lvl w:ilvl="7" w:tentative="0">
      <w:start w:val="1"/>
      <w:numFmt w:val="bullet"/>
      <w:lvlText w:val="o"/>
      <w:lvlJc w:val="left"/>
      <w:pPr>
        <w:ind w:left="6753" w:hanging="360"/>
      </w:pPr>
      <w:rPr>
        <w:rFonts w:hint="default" w:ascii="Courier New" w:hAnsi="Courier New" w:cs="Courier New"/>
      </w:rPr>
    </w:lvl>
    <w:lvl w:ilvl="8" w:tentative="0">
      <w:start w:val="1"/>
      <w:numFmt w:val="bullet"/>
      <w:lvlText w:val=""/>
      <w:lvlJc w:val="left"/>
      <w:pPr>
        <w:ind w:left="7473" w:hanging="360"/>
      </w:pPr>
      <w:rPr>
        <w:rFonts w:hint="default" w:ascii="Wingdings" w:hAnsi="Wingdings"/>
      </w:rPr>
    </w:lvl>
  </w:abstractNum>
  <w:abstractNum w:abstractNumId="44">
    <w:nsid w:val="58FA3501"/>
    <w:multiLevelType w:val="multilevel"/>
    <w:tmpl w:val="58FA3501"/>
    <w:lvl w:ilvl="0" w:tentative="0">
      <w:start w:val="1"/>
      <w:numFmt w:val="decimal"/>
      <w:lvlText w:val="%1)"/>
      <w:lvlJc w:val="left"/>
      <w:pPr>
        <w:ind w:left="108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5">
    <w:nsid w:val="59E900F7"/>
    <w:multiLevelType w:val="multilevel"/>
    <w:tmpl w:val="59E900F7"/>
    <w:lvl w:ilvl="0" w:tentative="0">
      <w:start w:val="1"/>
      <w:numFmt w:val="bullet"/>
      <w:lvlText w:val=""/>
      <w:lvlJc w:val="left"/>
      <w:pPr>
        <w:ind w:left="360" w:hanging="360"/>
      </w:pPr>
      <w:rPr>
        <w:rFonts w:hint="default" w:ascii="Symbol" w:hAnsi="Symbol"/>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46">
    <w:nsid w:val="5CB56336"/>
    <w:multiLevelType w:val="multilevel"/>
    <w:tmpl w:val="5CB56336"/>
    <w:lvl w:ilvl="0" w:tentative="0">
      <w:start w:val="1"/>
      <w:numFmt w:val="decimal"/>
      <w:lvlText w:val="%1."/>
      <w:lvlJc w:val="left"/>
      <w:pPr>
        <w:ind w:left="360" w:hanging="360"/>
      </w:pPr>
      <w:rPr>
        <w:rFonts w:hint="default"/>
      </w:rPr>
    </w:lvl>
    <w:lvl w:ilvl="1" w:tentative="0">
      <w:start w:val="1"/>
      <w:numFmt w:val="decimal"/>
      <w:lvlText w:val="%1.%2."/>
      <w:lvlJc w:val="left"/>
      <w:pPr>
        <w:ind w:left="1191" w:hanging="1191"/>
      </w:pPr>
      <w:rPr>
        <w:rFonts w:hint="default"/>
      </w:rPr>
    </w:lvl>
    <w:lvl w:ilvl="2" w:tentative="0">
      <w:start w:val="1"/>
      <w:numFmt w:val="decimal"/>
      <w:lvlText w:val="%1.%2.%3."/>
      <w:lvlJc w:val="left"/>
      <w:pPr>
        <w:ind w:left="1224" w:hanging="504"/>
      </w:pPr>
      <w:rPr>
        <w:rFonts w:hint="default"/>
      </w:rPr>
    </w:lvl>
    <w:lvl w:ilvl="3" w:tentative="0">
      <w:start w:val="1"/>
      <w:numFmt w:val="decimal"/>
      <w:lvlText w:val="%1.%2.%3.%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47">
    <w:nsid w:val="63783118"/>
    <w:multiLevelType w:val="multilevel"/>
    <w:tmpl w:val="63783118"/>
    <w:lvl w:ilvl="0" w:tentative="0">
      <w:start w:val="1"/>
      <w:numFmt w:val="lowerLetter"/>
      <w:lvlText w:val="%1)"/>
      <w:lvlJc w:val="left"/>
      <w:pPr>
        <w:ind w:left="1495" w:hanging="360"/>
      </w:pPr>
      <w:rPr>
        <w:rFonts w:hint="default" w:cs="Calibri"/>
        <w:b w:val="0"/>
      </w:rPr>
    </w:lvl>
    <w:lvl w:ilvl="1" w:tentative="0">
      <w:start w:val="1"/>
      <w:numFmt w:val="lowerLetter"/>
      <w:lvlText w:val="%2."/>
      <w:lvlJc w:val="left"/>
      <w:pPr>
        <w:ind w:left="2215" w:hanging="360"/>
      </w:pPr>
    </w:lvl>
    <w:lvl w:ilvl="2" w:tentative="0">
      <w:start w:val="1"/>
      <w:numFmt w:val="lowerRoman"/>
      <w:lvlText w:val="%3."/>
      <w:lvlJc w:val="right"/>
      <w:pPr>
        <w:ind w:left="2935" w:hanging="180"/>
      </w:pPr>
    </w:lvl>
    <w:lvl w:ilvl="3" w:tentative="0">
      <w:start w:val="1"/>
      <w:numFmt w:val="decimal"/>
      <w:lvlText w:val="%4."/>
      <w:lvlJc w:val="left"/>
      <w:pPr>
        <w:ind w:left="3655" w:hanging="360"/>
      </w:pPr>
    </w:lvl>
    <w:lvl w:ilvl="4" w:tentative="0">
      <w:start w:val="1"/>
      <w:numFmt w:val="lowerLetter"/>
      <w:lvlText w:val="%5."/>
      <w:lvlJc w:val="left"/>
      <w:pPr>
        <w:ind w:left="4375" w:hanging="360"/>
      </w:pPr>
    </w:lvl>
    <w:lvl w:ilvl="5" w:tentative="0">
      <w:start w:val="1"/>
      <w:numFmt w:val="lowerRoman"/>
      <w:lvlText w:val="%6."/>
      <w:lvlJc w:val="right"/>
      <w:pPr>
        <w:ind w:left="5095" w:hanging="180"/>
      </w:pPr>
    </w:lvl>
    <w:lvl w:ilvl="6" w:tentative="0">
      <w:start w:val="1"/>
      <w:numFmt w:val="decimal"/>
      <w:lvlText w:val="%7."/>
      <w:lvlJc w:val="left"/>
      <w:pPr>
        <w:ind w:left="5815" w:hanging="360"/>
      </w:pPr>
    </w:lvl>
    <w:lvl w:ilvl="7" w:tentative="0">
      <w:start w:val="1"/>
      <w:numFmt w:val="lowerLetter"/>
      <w:lvlText w:val="%8."/>
      <w:lvlJc w:val="left"/>
      <w:pPr>
        <w:ind w:left="6535" w:hanging="360"/>
      </w:pPr>
    </w:lvl>
    <w:lvl w:ilvl="8" w:tentative="0">
      <w:start w:val="1"/>
      <w:numFmt w:val="lowerRoman"/>
      <w:lvlText w:val="%9."/>
      <w:lvlJc w:val="right"/>
      <w:pPr>
        <w:ind w:left="7255" w:hanging="180"/>
      </w:pPr>
    </w:lvl>
  </w:abstractNum>
  <w:abstractNum w:abstractNumId="48">
    <w:nsid w:val="65BD528C"/>
    <w:multiLevelType w:val="multilevel"/>
    <w:tmpl w:val="65BD528C"/>
    <w:lvl w:ilvl="0" w:tentative="0">
      <w:start w:val="1"/>
      <w:numFmt w:val="decimal"/>
      <w:lvlText w:val="%1."/>
      <w:lvlJc w:val="left"/>
      <w:pPr>
        <w:ind w:left="1080" w:hanging="360"/>
      </w:pPr>
      <w:rPr>
        <w:rFonts w:hint="default"/>
        <w:sz w:val="20"/>
      </w:r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49">
    <w:nsid w:val="661F0905"/>
    <w:multiLevelType w:val="multilevel"/>
    <w:tmpl w:val="661F0905"/>
    <w:lvl w:ilvl="0" w:tentative="0">
      <w:start w:val="1"/>
      <w:numFmt w:val="bullet"/>
      <w:lvlText w:val=""/>
      <w:lvlJc w:val="left"/>
      <w:pPr>
        <w:ind w:left="360" w:hanging="360"/>
      </w:pPr>
      <w:rPr>
        <w:rFonts w:hint="default" w:ascii="Symbol" w:hAnsi="Symbol"/>
        <w:sz w:val="22"/>
      </w:rPr>
    </w:lvl>
    <w:lvl w:ilvl="1" w:tentative="0">
      <w:start w:val="1"/>
      <w:numFmt w:val="bullet"/>
      <w:lvlText w:val="o"/>
      <w:lvlJc w:val="left"/>
      <w:pPr>
        <w:ind w:left="720" w:hanging="360"/>
      </w:pPr>
      <w:rPr>
        <w:rFonts w:hint="default" w:ascii="Courier New" w:hAnsi="Courier New" w:cs="Courier New"/>
      </w:rPr>
    </w:lvl>
    <w:lvl w:ilvl="2" w:tentative="0">
      <w:start w:val="1"/>
      <w:numFmt w:val="bullet"/>
      <w:lvlText w:val=""/>
      <w:lvlJc w:val="left"/>
      <w:pPr>
        <w:ind w:left="1440" w:hanging="360"/>
      </w:pPr>
      <w:rPr>
        <w:rFonts w:hint="default" w:ascii="Wingdings" w:hAnsi="Wingdings"/>
      </w:rPr>
    </w:lvl>
    <w:lvl w:ilvl="3" w:tentative="0">
      <w:start w:val="1"/>
      <w:numFmt w:val="bullet"/>
      <w:lvlText w:val=""/>
      <w:lvlJc w:val="left"/>
      <w:pPr>
        <w:ind w:left="2160" w:hanging="360"/>
      </w:pPr>
      <w:rPr>
        <w:rFonts w:hint="default" w:ascii="Symbol" w:hAnsi="Symbol"/>
      </w:rPr>
    </w:lvl>
    <w:lvl w:ilvl="4" w:tentative="0">
      <w:start w:val="1"/>
      <w:numFmt w:val="bullet"/>
      <w:lvlText w:val="o"/>
      <w:lvlJc w:val="left"/>
      <w:pPr>
        <w:ind w:left="2880" w:hanging="360"/>
      </w:pPr>
      <w:rPr>
        <w:rFonts w:hint="default" w:ascii="Courier New" w:hAnsi="Courier New" w:cs="Courier New"/>
      </w:rPr>
    </w:lvl>
    <w:lvl w:ilvl="5" w:tentative="0">
      <w:start w:val="1"/>
      <w:numFmt w:val="bullet"/>
      <w:lvlText w:val=""/>
      <w:lvlJc w:val="left"/>
      <w:pPr>
        <w:ind w:left="3600" w:hanging="360"/>
      </w:pPr>
      <w:rPr>
        <w:rFonts w:hint="default" w:ascii="Wingdings" w:hAnsi="Wingdings"/>
      </w:rPr>
    </w:lvl>
    <w:lvl w:ilvl="6" w:tentative="0">
      <w:start w:val="1"/>
      <w:numFmt w:val="bullet"/>
      <w:lvlText w:val=""/>
      <w:lvlJc w:val="left"/>
      <w:pPr>
        <w:ind w:left="4320" w:hanging="360"/>
      </w:pPr>
      <w:rPr>
        <w:rFonts w:hint="default" w:ascii="Symbol" w:hAnsi="Symbol"/>
      </w:rPr>
    </w:lvl>
    <w:lvl w:ilvl="7" w:tentative="0">
      <w:start w:val="1"/>
      <w:numFmt w:val="bullet"/>
      <w:lvlText w:val="o"/>
      <w:lvlJc w:val="left"/>
      <w:pPr>
        <w:ind w:left="5040" w:hanging="360"/>
      </w:pPr>
      <w:rPr>
        <w:rFonts w:hint="default" w:ascii="Courier New" w:hAnsi="Courier New" w:cs="Courier New"/>
      </w:rPr>
    </w:lvl>
    <w:lvl w:ilvl="8" w:tentative="0">
      <w:start w:val="1"/>
      <w:numFmt w:val="bullet"/>
      <w:lvlText w:val=""/>
      <w:lvlJc w:val="left"/>
      <w:pPr>
        <w:ind w:left="5760" w:hanging="360"/>
      </w:pPr>
      <w:rPr>
        <w:rFonts w:hint="default" w:ascii="Wingdings" w:hAnsi="Wingdings"/>
      </w:rPr>
    </w:lvl>
  </w:abstractNum>
  <w:abstractNum w:abstractNumId="50">
    <w:nsid w:val="68850806"/>
    <w:multiLevelType w:val="multilevel"/>
    <w:tmpl w:val="68850806"/>
    <w:lvl w:ilvl="0" w:tentative="0">
      <w:start w:val="1"/>
      <w:numFmt w:val="bullet"/>
      <w:lvlText w:val=""/>
      <w:lvlJc w:val="left"/>
      <w:pPr>
        <w:tabs>
          <w:tab w:val="left" w:pos="1152"/>
        </w:tabs>
        <w:ind w:left="1152" w:hanging="360"/>
      </w:pPr>
      <w:rPr>
        <w:rFonts w:hint="default" w:ascii="Symbol" w:hAnsi="Symbol"/>
        <w:i/>
      </w:rPr>
    </w:lvl>
    <w:lvl w:ilvl="1" w:tentative="0">
      <w:start w:val="1"/>
      <w:numFmt w:val="bullet"/>
      <w:lvlText w:val="o"/>
      <w:lvlJc w:val="left"/>
      <w:pPr>
        <w:tabs>
          <w:tab w:val="left" w:pos="1872"/>
        </w:tabs>
        <w:ind w:left="1872" w:hanging="360"/>
      </w:pPr>
      <w:rPr>
        <w:rFonts w:hint="default" w:ascii="Courier New" w:hAnsi="Courier New" w:cs="Courier New"/>
      </w:rPr>
    </w:lvl>
    <w:lvl w:ilvl="2" w:tentative="0">
      <w:start w:val="1"/>
      <w:numFmt w:val="bullet"/>
      <w:lvlText w:val=""/>
      <w:lvlJc w:val="left"/>
      <w:pPr>
        <w:tabs>
          <w:tab w:val="left" w:pos="2592"/>
        </w:tabs>
        <w:ind w:left="2592" w:hanging="360"/>
      </w:pPr>
      <w:rPr>
        <w:rFonts w:hint="default" w:ascii="Wingdings" w:hAnsi="Wingdings"/>
      </w:rPr>
    </w:lvl>
    <w:lvl w:ilvl="3" w:tentative="0">
      <w:start w:val="1"/>
      <w:numFmt w:val="bullet"/>
      <w:lvlText w:val=""/>
      <w:lvlJc w:val="left"/>
      <w:pPr>
        <w:tabs>
          <w:tab w:val="left" w:pos="3312"/>
        </w:tabs>
        <w:ind w:left="3312" w:hanging="360"/>
      </w:pPr>
      <w:rPr>
        <w:rFonts w:hint="default" w:ascii="Symbol" w:hAnsi="Symbol"/>
      </w:rPr>
    </w:lvl>
    <w:lvl w:ilvl="4" w:tentative="0">
      <w:start w:val="1"/>
      <w:numFmt w:val="bullet"/>
      <w:lvlText w:val="o"/>
      <w:lvlJc w:val="left"/>
      <w:pPr>
        <w:tabs>
          <w:tab w:val="left" w:pos="4032"/>
        </w:tabs>
        <w:ind w:left="4032" w:hanging="360"/>
      </w:pPr>
      <w:rPr>
        <w:rFonts w:hint="default" w:ascii="Courier New" w:hAnsi="Courier New" w:cs="Courier New"/>
      </w:rPr>
    </w:lvl>
    <w:lvl w:ilvl="5" w:tentative="0">
      <w:start w:val="1"/>
      <w:numFmt w:val="bullet"/>
      <w:lvlText w:val=""/>
      <w:lvlJc w:val="left"/>
      <w:pPr>
        <w:tabs>
          <w:tab w:val="left" w:pos="4752"/>
        </w:tabs>
        <w:ind w:left="4752" w:hanging="360"/>
      </w:pPr>
      <w:rPr>
        <w:rFonts w:hint="default" w:ascii="Wingdings" w:hAnsi="Wingdings"/>
      </w:rPr>
    </w:lvl>
    <w:lvl w:ilvl="6" w:tentative="0">
      <w:start w:val="1"/>
      <w:numFmt w:val="bullet"/>
      <w:lvlText w:val=""/>
      <w:lvlJc w:val="left"/>
      <w:pPr>
        <w:tabs>
          <w:tab w:val="left" w:pos="5472"/>
        </w:tabs>
        <w:ind w:left="5472" w:hanging="360"/>
      </w:pPr>
      <w:rPr>
        <w:rFonts w:hint="default" w:ascii="Symbol" w:hAnsi="Symbol"/>
      </w:rPr>
    </w:lvl>
    <w:lvl w:ilvl="7" w:tentative="0">
      <w:start w:val="1"/>
      <w:numFmt w:val="bullet"/>
      <w:lvlText w:val="o"/>
      <w:lvlJc w:val="left"/>
      <w:pPr>
        <w:tabs>
          <w:tab w:val="left" w:pos="6192"/>
        </w:tabs>
        <w:ind w:left="6192" w:hanging="360"/>
      </w:pPr>
      <w:rPr>
        <w:rFonts w:hint="default" w:ascii="Courier New" w:hAnsi="Courier New" w:cs="Courier New"/>
      </w:rPr>
    </w:lvl>
    <w:lvl w:ilvl="8" w:tentative="0">
      <w:start w:val="1"/>
      <w:numFmt w:val="bullet"/>
      <w:lvlText w:val=""/>
      <w:lvlJc w:val="left"/>
      <w:pPr>
        <w:tabs>
          <w:tab w:val="left" w:pos="6912"/>
        </w:tabs>
        <w:ind w:left="6912" w:hanging="360"/>
      </w:pPr>
      <w:rPr>
        <w:rFonts w:hint="default" w:ascii="Wingdings" w:hAnsi="Wingdings"/>
      </w:rPr>
    </w:lvl>
  </w:abstractNum>
  <w:abstractNum w:abstractNumId="51">
    <w:nsid w:val="68F12B8B"/>
    <w:multiLevelType w:val="multilevel"/>
    <w:tmpl w:val="68F12B8B"/>
    <w:lvl w:ilvl="0" w:tentative="0">
      <w:start w:val="1"/>
      <w:numFmt w:val="bullet"/>
      <w:lvlText w:val=""/>
      <w:lvlJc w:val="left"/>
      <w:pPr>
        <w:ind w:left="360" w:hanging="360"/>
      </w:pPr>
      <w:rPr>
        <w:rFonts w:hint="default" w:ascii="Symbol" w:hAnsi="Symbol"/>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52">
    <w:nsid w:val="69524B57"/>
    <w:multiLevelType w:val="multilevel"/>
    <w:tmpl w:val="69524B57"/>
    <w:lvl w:ilvl="0" w:tentative="0">
      <w:start w:val="1"/>
      <w:numFmt w:val="lowerLetter"/>
      <w:lvlText w:val="%1)"/>
      <w:lvlJc w:val="left"/>
      <w:pPr>
        <w:ind w:left="1364"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3">
    <w:nsid w:val="69C56C46"/>
    <w:multiLevelType w:val="multilevel"/>
    <w:tmpl w:val="69C56C46"/>
    <w:lvl w:ilvl="0" w:tentative="0">
      <w:start w:val="4"/>
      <w:numFmt w:val="decimal"/>
      <w:lvlText w:val="%1."/>
      <w:lvlJc w:val="left"/>
      <w:pPr>
        <w:ind w:left="360" w:hanging="360"/>
      </w:pPr>
      <w:rPr>
        <w:rFonts w:hint="default"/>
      </w:rPr>
    </w:lvl>
    <w:lvl w:ilvl="1" w:tentative="0">
      <w:start w:val="1"/>
      <w:numFmt w:val="decimal"/>
      <w:lvlText w:val="%1.%2."/>
      <w:lvlJc w:val="left"/>
      <w:pPr>
        <w:ind w:left="1713" w:hanging="720"/>
      </w:pPr>
      <w:rPr>
        <w:rFonts w:hint="default"/>
      </w:rPr>
    </w:lvl>
    <w:lvl w:ilvl="2" w:tentative="0">
      <w:start w:val="1"/>
      <w:numFmt w:val="decimal"/>
      <w:lvlText w:val="%1.%2.%3."/>
      <w:lvlJc w:val="left"/>
      <w:pPr>
        <w:ind w:left="2706" w:hanging="720"/>
      </w:pPr>
      <w:rPr>
        <w:rFonts w:hint="default"/>
      </w:rPr>
    </w:lvl>
    <w:lvl w:ilvl="3" w:tentative="0">
      <w:start w:val="1"/>
      <w:numFmt w:val="decimal"/>
      <w:lvlText w:val="%1.%2.%3.%4."/>
      <w:lvlJc w:val="left"/>
      <w:pPr>
        <w:ind w:left="4059" w:hanging="1080"/>
      </w:pPr>
      <w:rPr>
        <w:rFonts w:hint="default"/>
      </w:rPr>
    </w:lvl>
    <w:lvl w:ilvl="4" w:tentative="0">
      <w:start w:val="1"/>
      <w:numFmt w:val="decimal"/>
      <w:lvlText w:val="%1.%2.%3.%4.%5."/>
      <w:lvlJc w:val="left"/>
      <w:pPr>
        <w:ind w:left="5052" w:hanging="1080"/>
      </w:pPr>
      <w:rPr>
        <w:rFonts w:hint="default"/>
      </w:rPr>
    </w:lvl>
    <w:lvl w:ilvl="5" w:tentative="0">
      <w:start w:val="1"/>
      <w:numFmt w:val="decimal"/>
      <w:lvlText w:val="%1.%2.%3.%4.%5.%6."/>
      <w:lvlJc w:val="left"/>
      <w:pPr>
        <w:ind w:left="6405" w:hanging="1440"/>
      </w:pPr>
      <w:rPr>
        <w:rFonts w:hint="default"/>
      </w:rPr>
    </w:lvl>
    <w:lvl w:ilvl="6" w:tentative="0">
      <w:start w:val="1"/>
      <w:numFmt w:val="decimal"/>
      <w:lvlText w:val="%1.%2.%3.%4.%5.%6.%7."/>
      <w:lvlJc w:val="left"/>
      <w:pPr>
        <w:ind w:left="7398" w:hanging="1440"/>
      </w:pPr>
      <w:rPr>
        <w:rFonts w:hint="default"/>
      </w:rPr>
    </w:lvl>
    <w:lvl w:ilvl="7" w:tentative="0">
      <w:start w:val="1"/>
      <w:numFmt w:val="decimal"/>
      <w:lvlText w:val="%1.%2.%3.%4.%5.%6.%7.%8."/>
      <w:lvlJc w:val="left"/>
      <w:pPr>
        <w:ind w:left="8751" w:hanging="1800"/>
      </w:pPr>
      <w:rPr>
        <w:rFonts w:hint="default"/>
      </w:rPr>
    </w:lvl>
    <w:lvl w:ilvl="8" w:tentative="0">
      <w:start w:val="1"/>
      <w:numFmt w:val="decimal"/>
      <w:lvlText w:val="%1.%2.%3.%4.%5.%6.%7.%8.%9."/>
      <w:lvlJc w:val="left"/>
      <w:pPr>
        <w:ind w:left="9744" w:hanging="1800"/>
      </w:pPr>
      <w:rPr>
        <w:rFonts w:hint="default"/>
      </w:rPr>
    </w:lvl>
  </w:abstractNum>
  <w:abstractNum w:abstractNumId="54">
    <w:nsid w:val="6B21221E"/>
    <w:multiLevelType w:val="multilevel"/>
    <w:tmpl w:val="6B21221E"/>
    <w:lvl w:ilvl="0" w:tentative="0">
      <w:start w:val="1"/>
      <w:numFmt w:val="decimal"/>
      <w:lvlText w:val="%1."/>
      <w:lvlJc w:val="left"/>
      <w:pPr>
        <w:ind w:left="1512" w:hanging="360"/>
      </w:pPr>
    </w:lvl>
    <w:lvl w:ilvl="1" w:tentative="0">
      <w:start w:val="1"/>
      <w:numFmt w:val="lowerLetter"/>
      <w:lvlText w:val="%2."/>
      <w:lvlJc w:val="left"/>
      <w:pPr>
        <w:ind w:left="2232" w:hanging="360"/>
      </w:pPr>
    </w:lvl>
    <w:lvl w:ilvl="2" w:tentative="0">
      <w:start w:val="1"/>
      <w:numFmt w:val="lowerRoman"/>
      <w:lvlText w:val="%3."/>
      <w:lvlJc w:val="right"/>
      <w:pPr>
        <w:ind w:left="2952" w:hanging="180"/>
      </w:pPr>
    </w:lvl>
    <w:lvl w:ilvl="3" w:tentative="0">
      <w:start w:val="1"/>
      <w:numFmt w:val="decimal"/>
      <w:lvlText w:val="%4."/>
      <w:lvlJc w:val="left"/>
      <w:pPr>
        <w:ind w:left="3672" w:hanging="360"/>
      </w:pPr>
    </w:lvl>
    <w:lvl w:ilvl="4" w:tentative="0">
      <w:start w:val="1"/>
      <w:numFmt w:val="lowerLetter"/>
      <w:lvlText w:val="%5."/>
      <w:lvlJc w:val="left"/>
      <w:pPr>
        <w:ind w:left="4392" w:hanging="360"/>
      </w:pPr>
    </w:lvl>
    <w:lvl w:ilvl="5" w:tentative="0">
      <w:start w:val="1"/>
      <w:numFmt w:val="lowerRoman"/>
      <w:lvlText w:val="%6."/>
      <w:lvlJc w:val="right"/>
      <w:pPr>
        <w:ind w:left="5112" w:hanging="180"/>
      </w:pPr>
    </w:lvl>
    <w:lvl w:ilvl="6" w:tentative="0">
      <w:start w:val="1"/>
      <w:numFmt w:val="decimal"/>
      <w:lvlText w:val="%7."/>
      <w:lvlJc w:val="left"/>
      <w:pPr>
        <w:ind w:left="5832" w:hanging="360"/>
      </w:pPr>
    </w:lvl>
    <w:lvl w:ilvl="7" w:tentative="0">
      <w:start w:val="1"/>
      <w:numFmt w:val="lowerLetter"/>
      <w:lvlText w:val="%8."/>
      <w:lvlJc w:val="left"/>
      <w:pPr>
        <w:ind w:left="6552" w:hanging="360"/>
      </w:pPr>
    </w:lvl>
    <w:lvl w:ilvl="8" w:tentative="0">
      <w:start w:val="1"/>
      <w:numFmt w:val="lowerRoman"/>
      <w:lvlText w:val="%9."/>
      <w:lvlJc w:val="right"/>
      <w:pPr>
        <w:ind w:left="7272" w:hanging="180"/>
      </w:pPr>
    </w:lvl>
  </w:abstractNum>
  <w:abstractNum w:abstractNumId="55">
    <w:nsid w:val="6BD81983"/>
    <w:multiLevelType w:val="multilevel"/>
    <w:tmpl w:val="6BD81983"/>
    <w:lvl w:ilvl="0" w:tentative="0">
      <w:start w:val="1"/>
      <w:numFmt w:val="bullet"/>
      <w:lvlText w:val=""/>
      <w:lvlJc w:val="left"/>
      <w:pPr>
        <w:ind w:left="1440" w:hanging="360"/>
      </w:pPr>
      <w:rPr>
        <w:rFonts w:hint="default" w:ascii="Symbol" w:hAnsi="Symbol"/>
      </w:rPr>
    </w:lvl>
    <w:lvl w:ilvl="1" w:tentative="0">
      <w:start w:val="1"/>
      <w:numFmt w:val="bullet"/>
      <w:lvlText w:val="o"/>
      <w:lvlJc w:val="left"/>
      <w:pPr>
        <w:ind w:left="2160" w:hanging="360"/>
      </w:pPr>
      <w:rPr>
        <w:rFonts w:hint="default" w:ascii="Courier New" w:hAnsi="Courier New" w:cs="Courier New"/>
      </w:rPr>
    </w:lvl>
    <w:lvl w:ilvl="2" w:tentative="0">
      <w:start w:val="1"/>
      <w:numFmt w:val="bullet"/>
      <w:lvlText w:val=""/>
      <w:lvlJc w:val="left"/>
      <w:pPr>
        <w:ind w:left="2880" w:hanging="360"/>
      </w:pPr>
      <w:rPr>
        <w:rFonts w:hint="default" w:ascii="Wingdings" w:hAnsi="Wingdings"/>
      </w:rPr>
    </w:lvl>
    <w:lvl w:ilvl="3" w:tentative="0">
      <w:start w:val="1"/>
      <w:numFmt w:val="bullet"/>
      <w:lvlText w:val=""/>
      <w:lvlJc w:val="left"/>
      <w:pPr>
        <w:ind w:left="3600" w:hanging="360"/>
      </w:pPr>
      <w:rPr>
        <w:rFonts w:hint="default" w:ascii="Symbol" w:hAnsi="Symbol"/>
      </w:rPr>
    </w:lvl>
    <w:lvl w:ilvl="4" w:tentative="0">
      <w:start w:val="1"/>
      <w:numFmt w:val="bullet"/>
      <w:lvlText w:val="o"/>
      <w:lvlJc w:val="left"/>
      <w:pPr>
        <w:ind w:left="4320" w:hanging="360"/>
      </w:pPr>
      <w:rPr>
        <w:rFonts w:hint="default" w:ascii="Courier New" w:hAnsi="Courier New" w:cs="Courier New"/>
      </w:rPr>
    </w:lvl>
    <w:lvl w:ilvl="5" w:tentative="0">
      <w:start w:val="1"/>
      <w:numFmt w:val="bullet"/>
      <w:lvlText w:val=""/>
      <w:lvlJc w:val="left"/>
      <w:pPr>
        <w:ind w:left="5040" w:hanging="360"/>
      </w:pPr>
      <w:rPr>
        <w:rFonts w:hint="default" w:ascii="Wingdings" w:hAnsi="Wingdings"/>
      </w:rPr>
    </w:lvl>
    <w:lvl w:ilvl="6" w:tentative="0">
      <w:start w:val="1"/>
      <w:numFmt w:val="bullet"/>
      <w:lvlText w:val=""/>
      <w:lvlJc w:val="left"/>
      <w:pPr>
        <w:ind w:left="5760" w:hanging="360"/>
      </w:pPr>
      <w:rPr>
        <w:rFonts w:hint="default" w:ascii="Symbol" w:hAnsi="Symbol"/>
      </w:rPr>
    </w:lvl>
    <w:lvl w:ilvl="7" w:tentative="0">
      <w:start w:val="1"/>
      <w:numFmt w:val="bullet"/>
      <w:lvlText w:val="o"/>
      <w:lvlJc w:val="left"/>
      <w:pPr>
        <w:ind w:left="6480" w:hanging="360"/>
      </w:pPr>
      <w:rPr>
        <w:rFonts w:hint="default" w:ascii="Courier New" w:hAnsi="Courier New" w:cs="Courier New"/>
      </w:rPr>
    </w:lvl>
    <w:lvl w:ilvl="8" w:tentative="0">
      <w:start w:val="1"/>
      <w:numFmt w:val="bullet"/>
      <w:lvlText w:val=""/>
      <w:lvlJc w:val="left"/>
      <w:pPr>
        <w:ind w:left="7200" w:hanging="360"/>
      </w:pPr>
      <w:rPr>
        <w:rFonts w:hint="default" w:ascii="Wingdings" w:hAnsi="Wingdings"/>
      </w:rPr>
    </w:lvl>
  </w:abstractNum>
  <w:abstractNum w:abstractNumId="56">
    <w:nsid w:val="6C804880"/>
    <w:multiLevelType w:val="multilevel"/>
    <w:tmpl w:val="6C804880"/>
    <w:lvl w:ilvl="0" w:tentative="0">
      <w:start w:val="1"/>
      <w:numFmt w:val="lowerLetter"/>
      <w:lvlText w:val="%1)"/>
      <w:lvlJc w:val="left"/>
      <w:pPr>
        <w:ind w:left="1854" w:hanging="360"/>
      </w:pPr>
    </w:lvl>
    <w:lvl w:ilvl="1" w:tentative="0">
      <w:start w:val="1"/>
      <w:numFmt w:val="lowerLetter"/>
      <w:lvlText w:val="%2."/>
      <w:lvlJc w:val="left"/>
      <w:pPr>
        <w:ind w:left="2574" w:hanging="360"/>
      </w:pPr>
    </w:lvl>
    <w:lvl w:ilvl="2" w:tentative="0">
      <w:start w:val="1"/>
      <w:numFmt w:val="lowerRoman"/>
      <w:lvlText w:val="%3."/>
      <w:lvlJc w:val="right"/>
      <w:pPr>
        <w:ind w:left="3294" w:hanging="180"/>
      </w:pPr>
    </w:lvl>
    <w:lvl w:ilvl="3" w:tentative="0">
      <w:start w:val="1"/>
      <w:numFmt w:val="decimal"/>
      <w:lvlText w:val="%4."/>
      <w:lvlJc w:val="left"/>
      <w:pPr>
        <w:ind w:left="4014" w:hanging="360"/>
      </w:pPr>
    </w:lvl>
    <w:lvl w:ilvl="4" w:tentative="0">
      <w:start w:val="1"/>
      <w:numFmt w:val="lowerLetter"/>
      <w:lvlText w:val="%5."/>
      <w:lvlJc w:val="left"/>
      <w:pPr>
        <w:ind w:left="4734" w:hanging="360"/>
      </w:pPr>
    </w:lvl>
    <w:lvl w:ilvl="5" w:tentative="0">
      <w:start w:val="1"/>
      <w:numFmt w:val="lowerRoman"/>
      <w:lvlText w:val="%6."/>
      <w:lvlJc w:val="right"/>
      <w:pPr>
        <w:ind w:left="5454" w:hanging="180"/>
      </w:pPr>
    </w:lvl>
    <w:lvl w:ilvl="6" w:tentative="0">
      <w:start w:val="1"/>
      <w:numFmt w:val="decimal"/>
      <w:lvlText w:val="%7."/>
      <w:lvlJc w:val="left"/>
      <w:pPr>
        <w:ind w:left="6174" w:hanging="360"/>
      </w:pPr>
    </w:lvl>
    <w:lvl w:ilvl="7" w:tentative="0">
      <w:start w:val="1"/>
      <w:numFmt w:val="lowerLetter"/>
      <w:lvlText w:val="%8."/>
      <w:lvlJc w:val="left"/>
      <w:pPr>
        <w:ind w:left="6894" w:hanging="360"/>
      </w:pPr>
    </w:lvl>
    <w:lvl w:ilvl="8" w:tentative="0">
      <w:start w:val="1"/>
      <w:numFmt w:val="lowerRoman"/>
      <w:lvlText w:val="%9."/>
      <w:lvlJc w:val="right"/>
      <w:pPr>
        <w:ind w:left="7614" w:hanging="180"/>
      </w:pPr>
    </w:lvl>
  </w:abstractNum>
  <w:abstractNum w:abstractNumId="57">
    <w:nsid w:val="76C12EDD"/>
    <w:multiLevelType w:val="multilevel"/>
    <w:tmpl w:val="76C12EDD"/>
    <w:lvl w:ilvl="0" w:tentative="0">
      <w:start w:val="3"/>
      <w:numFmt w:val="decimal"/>
      <w:lvlText w:val="%1."/>
      <w:lvlJc w:val="left"/>
      <w:pPr>
        <w:ind w:left="360" w:hanging="360"/>
      </w:pPr>
      <w:rPr>
        <w:rFonts w:hint="default"/>
      </w:rPr>
    </w:lvl>
    <w:lvl w:ilvl="1" w:tentative="0">
      <w:start w:val="1"/>
      <w:numFmt w:val="decimal"/>
      <w:lvlText w:val="%1.%2."/>
      <w:lvlJc w:val="left"/>
      <w:pPr>
        <w:ind w:left="1713" w:hanging="720"/>
      </w:pPr>
      <w:rPr>
        <w:rFonts w:hint="default"/>
      </w:rPr>
    </w:lvl>
    <w:lvl w:ilvl="2" w:tentative="0">
      <w:start w:val="1"/>
      <w:numFmt w:val="decimal"/>
      <w:lvlText w:val="%1.%2.%3."/>
      <w:lvlJc w:val="left"/>
      <w:pPr>
        <w:ind w:left="2706" w:hanging="720"/>
      </w:pPr>
      <w:rPr>
        <w:rFonts w:hint="default"/>
      </w:rPr>
    </w:lvl>
    <w:lvl w:ilvl="3" w:tentative="0">
      <w:start w:val="1"/>
      <w:numFmt w:val="decimal"/>
      <w:lvlText w:val="%1.%2.%3.%4."/>
      <w:lvlJc w:val="left"/>
      <w:pPr>
        <w:ind w:left="4059" w:hanging="1080"/>
      </w:pPr>
      <w:rPr>
        <w:rFonts w:hint="default"/>
      </w:rPr>
    </w:lvl>
    <w:lvl w:ilvl="4" w:tentative="0">
      <w:start w:val="1"/>
      <w:numFmt w:val="decimal"/>
      <w:lvlText w:val="%1.%2.%3.%4.%5."/>
      <w:lvlJc w:val="left"/>
      <w:pPr>
        <w:ind w:left="5052" w:hanging="1080"/>
      </w:pPr>
      <w:rPr>
        <w:rFonts w:hint="default"/>
      </w:rPr>
    </w:lvl>
    <w:lvl w:ilvl="5" w:tentative="0">
      <w:start w:val="1"/>
      <w:numFmt w:val="decimal"/>
      <w:lvlText w:val="%1.%2.%3.%4.%5.%6."/>
      <w:lvlJc w:val="left"/>
      <w:pPr>
        <w:ind w:left="6405" w:hanging="1440"/>
      </w:pPr>
      <w:rPr>
        <w:rFonts w:hint="default"/>
      </w:rPr>
    </w:lvl>
    <w:lvl w:ilvl="6" w:tentative="0">
      <w:start w:val="1"/>
      <w:numFmt w:val="decimal"/>
      <w:lvlText w:val="%1.%2.%3.%4.%5.%6.%7."/>
      <w:lvlJc w:val="left"/>
      <w:pPr>
        <w:ind w:left="7398" w:hanging="1440"/>
      </w:pPr>
      <w:rPr>
        <w:rFonts w:hint="default"/>
      </w:rPr>
    </w:lvl>
    <w:lvl w:ilvl="7" w:tentative="0">
      <w:start w:val="1"/>
      <w:numFmt w:val="decimal"/>
      <w:lvlText w:val="%1.%2.%3.%4.%5.%6.%7.%8."/>
      <w:lvlJc w:val="left"/>
      <w:pPr>
        <w:ind w:left="8751" w:hanging="1800"/>
      </w:pPr>
      <w:rPr>
        <w:rFonts w:hint="default"/>
      </w:rPr>
    </w:lvl>
    <w:lvl w:ilvl="8" w:tentative="0">
      <w:start w:val="1"/>
      <w:numFmt w:val="decimal"/>
      <w:lvlText w:val="%1.%2.%3.%4.%5.%6.%7.%8.%9."/>
      <w:lvlJc w:val="left"/>
      <w:pPr>
        <w:ind w:left="9744" w:hanging="1800"/>
      </w:pPr>
      <w:rPr>
        <w:rFonts w:hint="default"/>
      </w:rPr>
    </w:lvl>
  </w:abstractNum>
  <w:abstractNum w:abstractNumId="58">
    <w:nsid w:val="77443049"/>
    <w:multiLevelType w:val="multilevel"/>
    <w:tmpl w:val="77443049"/>
    <w:lvl w:ilvl="0" w:tentative="0">
      <w:start w:val="5"/>
      <w:numFmt w:val="decimal"/>
      <w:lvlText w:val="%1."/>
      <w:lvlJc w:val="left"/>
      <w:pPr>
        <w:ind w:left="360" w:hanging="360"/>
      </w:pPr>
      <w:rPr>
        <w:rFonts w:hint="default"/>
      </w:rPr>
    </w:lvl>
    <w:lvl w:ilvl="1" w:tentative="0">
      <w:start w:val="1"/>
      <w:numFmt w:val="decimal"/>
      <w:lvlText w:val="%1.%2."/>
      <w:lvlJc w:val="left"/>
      <w:pPr>
        <w:ind w:left="1800" w:hanging="72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abstractNum w:abstractNumId="59">
    <w:nsid w:val="77C47D7E"/>
    <w:multiLevelType w:val="multilevel"/>
    <w:tmpl w:val="77C47D7E"/>
    <w:lvl w:ilvl="0" w:tentative="0">
      <w:start w:val="74"/>
      <w:numFmt w:val="bullet"/>
      <w:lvlText w:val="-"/>
      <w:lvlJc w:val="left"/>
      <w:pPr>
        <w:ind w:left="1713" w:hanging="360"/>
      </w:pPr>
      <w:rPr>
        <w:rFonts w:hint="default" w:ascii="Century Gothic" w:hAnsi="Century Gothic" w:eastAsia="Calibri" w:cs="Times New Roman"/>
      </w:rPr>
    </w:lvl>
    <w:lvl w:ilvl="1" w:tentative="0">
      <w:start w:val="1"/>
      <w:numFmt w:val="bullet"/>
      <w:lvlText w:val="o"/>
      <w:lvlJc w:val="left"/>
      <w:pPr>
        <w:ind w:left="2433" w:hanging="360"/>
      </w:pPr>
      <w:rPr>
        <w:rFonts w:hint="default" w:ascii="Courier New" w:hAnsi="Courier New" w:cs="Courier New"/>
      </w:rPr>
    </w:lvl>
    <w:lvl w:ilvl="2" w:tentative="0">
      <w:start w:val="1"/>
      <w:numFmt w:val="bullet"/>
      <w:lvlText w:val=""/>
      <w:lvlJc w:val="left"/>
      <w:pPr>
        <w:ind w:left="3153" w:hanging="360"/>
      </w:pPr>
      <w:rPr>
        <w:rFonts w:hint="default" w:ascii="Wingdings" w:hAnsi="Wingdings"/>
      </w:rPr>
    </w:lvl>
    <w:lvl w:ilvl="3" w:tentative="0">
      <w:start w:val="1"/>
      <w:numFmt w:val="bullet"/>
      <w:lvlText w:val=""/>
      <w:lvlJc w:val="left"/>
      <w:pPr>
        <w:ind w:left="3873" w:hanging="360"/>
      </w:pPr>
      <w:rPr>
        <w:rFonts w:hint="default" w:ascii="Symbol" w:hAnsi="Symbol"/>
      </w:rPr>
    </w:lvl>
    <w:lvl w:ilvl="4" w:tentative="0">
      <w:start w:val="1"/>
      <w:numFmt w:val="bullet"/>
      <w:lvlText w:val="o"/>
      <w:lvlJc w:val="left"/>
      <w:pPr>
        <w:ind w:left="4593" w:hanging="360"/>
      </w:pPr>
      <w:rPr>
        <w:rFonts w:hint="default" w:ascii="Courier New" w:hAnsi="Courier New" w:cs="Courier New"/>
      </w:rPr>
    </w:lvl>
    <w:lvl w:ilvl="5" w:tentative="0">
      <w:start w:val="1"/>
      <w:numFmt w:val="bullet"/>
      <w:lvlText w:val=""/>
      <w:lvlJc w:val="left"/>
      <w:pPr>
        <w:ind w:left="5313" w:hanging="360"/>
      </w:pPr>
      <w:rPr>
        <w:rFonts w:hint="default" w:ascii="Wingdings" w:hAnsi="Wingdings"/>
      </w:rPr>
    </w:lvl>
    <w:lvl w:ilvl="6" w:tentative="0">
      <w:start w:val="1"/>
      <w:numFmt w:val="bullet"/>
      <w:lvlText w:val=""/>
      <w:lvlJc w:val="left"/>
      <w:pPr>
        <w:ind w:left="6033" w:hanging="360"/>
      </w:pPr>
      <w:rPr>
        <w:rFonts w:hint="default" w:ascii="Symbol" w:hAnsi="Symbol"/>
      </w:rPr>
    </w:lvl>
    <w:lvl w:ilvl="7" w:tentative="0">
      <w:start w:val="1"/>
      <w:numFmt w:val="bullet"/>
      <w:lvlText w:val="o"/>
      <w:lvlJc w:val="left"/>
      <w:pPr>
        <w:ind w:left="6753" w:hanging="360"/>
      </w:pPr>
      <w:rPr>
        <w:rFonts w:hint="default" w:ascii="Courier New" w:hAnsi="Courier New" w:cs="Courier New"/>
      </w:rPr>
    </w:lvl>
    <w:lvl w:ilvl="8" w:tentative="0">
      <w:start w:val="1"/>
      <w:numFmt w:val="bullet"/>
      <w:lvlText w:val=""/>
      <w:lvlJc w:val="left"/>
      <w:pPr>
        <w:ind w:left="7473" w:hanging="360"/>
      </w:pPr>
      <w:rPr>
        <w:rFonts w:hint="default" w:ascii="Wingdings" w:hAnsi="Wingdings"/>
      </w:rPr>
    </w:lvl>
  </w:abstractNum>
  <w:abstractNum w:abstractNumId="60">
    <w:nsid w:val="7B512861"/>
    <w:multiLevelType w:val="multilevel"/>
    <w:tmpl w:val="7B512861"/>
    <w:lvl w:ilvl="0" w:tentative="0">
      <w:start w:val="1"/>
      <w:numFmt w:val="decimal"/>
      <w:lvlText w:val="%1)"/>
      <w:lvlJc w:val="left"/>
      <w:pPr>
        <w:ind w:left="1080" w:hanging="360"/>
      </w:p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61">
    <w:nsid w:val="7D3F207C"/>
    <w:multiLevelType w:val="multilevel"/>
    <w:tmpl w:val="7D3F207C"/>
    <w:lvl w:ilvl="0" w:tentative="0">
      <w:start w:val="1"/>
      <w:numFmt w:val="bullet"/>
      <w:lvlText w:val=""/>
      <w:lvlJc w:val="left"/>
      <w:pPr>
        <w:ind w:left="1996" w:hanging="360"/>
      </w:pPr>
      <w:rPr>
        <w:rFonts w:hint="default" w:ascii="Symbol" w:hAnsi="Symbol"/>
      </w:rPr>
    </w:lvl>
    <w:lvl w:ilvl="1" w:tentative="0">
      <w:start w:val="1"/>
      <w:numFmt w:val="bullet"/>
      <w:lvlText w:val="o"/>
      <w:lvlJc w:val="left"/>
      <w:pPr>
        <w:ind w:left="2716" w:hanging="360"/>
      </w:pPr>
      <w:rPr>
        <w:rFonts w:hint="default" w:ascii="Courier New" w:hAnsi="Courier New" w:cs="Courier New"/>
      </w:rPr>
    </w:lvl>
    <w:lvl w:ilvl="2" w:tentative="0">
      <w:start w:val="1"/>
      <w:numFmt w:val="bullet"/>
      <w:lvlText w:val=""/>
      <w:lvlJc w:val="left"/>
      <w:pPr>
        <w:ind w:left="3436" w:hanging="360"/>
      </w:pPr>
      <w:rPr>
        <w:rFonts w:hint="default" w:ascii="Wingdings" w:hAnsi="Wingdings"/>
      </w:rPr>
    </w:lvl>
    <w:lvl w:ilvl="3" w:tentative="0">
      <w:start w:val="1"/>
      <w:numFmt w:val="bullet"/>
      <w:lvlText w:val=""/>
      <w:lvlJc w:val="left"/>
      <w:pPr>
        <w:ind w:left="4156" w:hanging="360"/>
      </w:pPr>
      <w:rPr>
        <w:rFonts w:hint="default" w:ascii="Symbol" w:hAnsi="Symbol"/>
      </w:rPr>
    </w:lvl>
    <w:lvl w:ilvl="4" w:tentative="0">
      <w:start w:val="1"/>
      <w:numFmt w:val="bullet"/>
      <w:lvlText w:val="o"/>
      <w:lvlJc w:val="left"/>
      <w:pPr>
        <w:ind w:left="4876" w:hanging="360"/>
      </w:pPr>
      <w:rPr>
        <w:rFonts w:hint="default" w:ascii="Courier New" w:hAnsi="Courier New" w:cs="Courier New"/>
      </w:rPr>
    </w:lvl>
    <w:lvl w:ilvl="5" w:tentative="0">
      <w:start w:val="1"/>
      <w:numFmt w:val="bullet"/>
      <w:lvlText w:val=""/>
      <w:lvlJc w:val="left"/>
      <w:pPr>
        <w:ind w:left="5596" w:hanging="360"/>
      </w:pPr>
      <w:rPr>
        <w:rFonts w:hint="default" w:ascii="Wingdings" w:hAnsi="Wingdings"/>
      </w:rPr>
    </w:lvl>
    <w:lvl w:ilvl="6" w:tentative="0">
      <w:start w:val="1"/>
      <w:numFmt w:val="bullet"/>
      <w:lvlText w:val=""/>
      <w:lvlJc w:val="left"/>
      <w:pPr>
        <w:ind w:left="6316" w:hanging="360"/>
      </w:pPr>
      <w:rPr>
        <w:rFonts w:hint="default" w:ascii="Symbol" w:hAnsi="Symbol"/>
      </w:rPr>
    </w:lvl>
    <w:lvl w:ilvl="7" w:tentative="0">
      <w:start w:val="1"/>
      <w:numFmt w:val="bullet"/>
      <w:lvlText w:val="o"/>
      <w:lvlJc w:val="left"/>
      <w:pPr>
        <w:ind w:left="7036" w:hanging="360"/>
      </w:pPr>
      <w:rPr>
        <w:rFonts w:hint="default" w:ascii="Courier New" w:hAnsi="Courier New" w:cs="Courier New"/>
      </w:rPr>
    </w:lvl>
    <w:lvl w:ilvl="8" w:tentative="0">
      <w:start w:val="1"/>
      <w:numFmt w:val="bullet"/>
      <w:lvlText w:val=""/>
      <w:lvlJc w:val="left"/>
      <w:pPr>
        <w:ind w:left="7756" w:hanging="360"/>
      </w:pPr>
      <w:rPr>
        <w:rFonts w:hint="default" w:ascii="Wingdings" w:hAnsi="Wingdings"/>
      </w:rPr>
    </w:lvl>
  </w:abstractNum>
  <w:abstractNum w:abstractNumId="62">
    <w:nsid w:val="7E5D07D3"/>
    <w:multiLevelType w:val="multilevel"/>
    <w:tmpl w:val="7E5D07D3"/>
    <w:lvl w:ilvl="0" w:tentative="0">
      <w:start w:val="1"/>
      <w:numFmt w:val="decimal"/>
      <w:lvlText w:val="%1."/>
      <w:lvlJc w:val="left"/>
      <w:pPr>
        <w:ind w:left="360" w:hanging="360"/>
      </w:pPr>
      <w:rPr>
        <w:rFonts w:hint="default"/>
      </w:rPr>
    </w:lvl>
    <w:lvl w:ilvl="1" w:tentative="0">
      <w:start w:val="1"/>
      <w:numFmt w:val="decimal"/>
      <w:lvlText w:val="%1.%2."/>
      <w:lvlJc w:val="left"/>
      <w:pPr>
        <w:ind w:left="792" w:hanging="432"/>
      </w:pPr>
      <w:rPr>
        <w:rFonts w:hint="default"/>
      </w:rPr>
    </w:lvl>
    <w:lvl w:ilvl="2" w:tentative="0">
      <w:start w:val="1"/>
      <w:numFmt w:val="decimal"/>
      <w:lvlText w:val="%1.%2.%3."/>
      <w:lvlJc w:val="left"/>
      <w:pPr>
        <w:ind w:left="1224" w:hanging="504"/>
      </w:pPr>
      <w:rPr>
        <w:rFonts w:hint="default"/>
      </w:rPr>
    </w:lvl>
    <w:lvl w:ilvl="3" w:tentative="0">
      <w:start w:val="1"/>
      <w:numFmt w:val="decimal"/>
      <w:lvlText w:val="%1.%2.%3.%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num w:numId="1">
    <w:abstractNumId w:val="21"/>
  </w:num>
  <w:num w:numId="2">
    <w:abstractNumId w:val="62"/>
  </w:num>
  <w:num w:numId="3">
    <w:abstractNumId w:val="22"/>
  </w:num>
  <w:num w:numId="4">
    <w:abstractNumId w:val="11"/>
  </w:num>
  <w:num w:numId="5">
    <w:abstractNumId w:val="54"/>
  </w:num>
  <w:num w:numId="6">
    <w:abstractNumId w:val="31"/>
  </w:num>
  <w:num w:numId="7">
    <w:abstractNumId w:val="50"/>
  </w:num>
  <w:num w:numId="8">
    <w:abstractNumId w:val="46"/>
  </w:num>
  <w:num w:numId="9">
    <w:abstractNumId w:val="57"/>
  </w:num>
  <w:num w:numId="10">
    <w:abstractNumId w:val="53"/>
  </w:num>
  <w:num w:numId="11">
    <w:abstractNumId w:val="58"/>
  </w:num>
  <w:num w:numId="12">
    <w:abstractNumId w:val="20"/>
  </w:num>
  <w:num w:numId="13">
    <w:abstractNumId w:val="5"/>
  </w:num>
  <w:num w:numId="14">
    <w:abstractNumId w:val="2"/>
  </w:num>
  <w:num w:numId="15">
    <w:abstractNumId w:val="3"/>
  </w:num>
  <w:num w:numId="16">
    <w:abstractNumId w:val="59"/>
  </w:num>
  <w:num w:numId="17">
    <w:abstractNumId w:val="23"/>
  </w:num>
  <w:num w:numId="18">
    <w:abstractNumId w:val="28"/>
  </w:num>
  <w:num w:numId="19">
    <w:abstractNumId w:val="43"/>
  </w:num>
  <w:num w:numId="20">
    <w:abstractNumId w:val="36"/>
  </w:num>
  <w:num w:numId="21">
    <w:abstractNumId w:val="38"/>
  </w:num>
  <w:num w:numId="22">
    <w:abstractNumId w:val="32"/>
  </w:num>
  <w:num w:numId="23">
    <w:abstractNumId w:val="26"/>
  </w:num>
  <w:num w:numId="24">
    <w:abstractNumId w:val="33"/>
  </w:num>
  <w:num w:numId="25">
    <w:abstractNumId w:val="10"/>
  </w:num>
  <w:num w:numId="26">
    <w:abstractNumId w:val="7"/>
  </w:num>
  <w:num w:numId="27">
    <w:abstractNumId w:val="1"/>
  </w:num>
  <w:num w:numId="28">
    <w:abstractNumId w:val="16"/>
  </w:num>
  <w:num w:numId="29">
    <w:abstractNumId w:val="8"/>
  </w:num>
  <w:num w:numId="30">
    <w:abstractNumId w:val="9"/>
  </w:num>
  <w:num w:numId="31">
    <w:abstractNumId w:val="0"/>
  </w:num>
  <w:num w:numId="32">
    <w:abstractNumId w:val="48"/>
  </w:num>
  <w:num w:numId="33">
    <w:abstractNumId w:val="14"/>
  </w:num>
  <w:num w:numId="34">
    <w:abstractNumId w:val="27"/>
  </w:num>
  <w:num w:numId="35">
    <w:abstractNumId w:val="12"/>
  </w:num>
  <w:num w:numId="36">
    <w:abstractNumId w:val="44"/>
  </w:num>
  <w:num w:numId="37">
    <w:abstractNumId w:val="37"/>
  </w:num>
  <w:num w:numId="38">
    <w:abstractNumId w:val="40"/>
  </w:num>
  <w:num w:numId="39">
    <w:abstractNumId w:val="17"/>
  </w:num>
  <w:num w:numId="40">
    <w:abstractNumId w:val="56"/>
  </w:num>
  <w:num w:numId="41">
    <w:abstractNumId w:val="13"/>
  </w:num>
  <w:num w:numId="42">
    <w:abstractNumId w:val="49"/>
  </w:num>
  <w:num w:numId="43">
    <w:abstractNumId w:val="45"/>
  </w:num>
  <w:num w:numId="44">
    <w:abstractNumId w:val="29"/>
  </w:num>
  <w:num w:numId="45">
    <w:abstractNumId w:val="30"/>
  </w:num>
  <w:num w:numId="46">
    <w:abstractNumId w:val="47"/>
  </w:num>
  <w:num w:numId="47">
    <w:abstractNumId w:val="60"/>
  </w:num>
  <w:num w:numId="48">
    <w:abstractNumId w:val="52"/>
  </w:num>
  <w:num w:numId="49">
    <w:abstractNumId w:val="55"/>
  </w:num>
  <w:num w:numId="50">
    <w:abstractNumId w:val="15"/>
  </w:num>
  <w:num w:numId="51">
    <w:abstractNumId w:val="61"/>
  </w:num>
  <w:num w:numId="52">
    <w:abstractNumId w:val="51"/>
  </w:num>
  <w:num w:numId="53">
    <w:abstractNumId w:val="19"/>
  </w:num>
  <w:num w:numId="54">
    <w:abstractNumId w:val="18"/>
  </w:num>
  <w:num w:numId="55">
    <w:abstractNumId w:val="35"/>
  </w:num>
  <w:num w:numId="56">
    <w:abstractNumId w:val="42"/>
  </w:num>
  <w:num w:numId="57">
    <w:abstractNumId w:val="41"/>
  </w:num>
  <w:num w:numId="58">
    <w:abstractNumId w:val="39"/>
  </w:num>
  <w:num w:numId="59">
    <w:abstractNumId w:val="24"/>
  </w:num>
  <w:num w:numId="60">
    <w:abstractNumId w:val="25"/>
  </w:num>
  <w:num w:numId="61">
    <w:abstractNumId w:val="34"/>
  </w:num>
  <w:num w:numId="62">
    <w:abstractNumId w:val="4"/>
  </w:num>
  <w:num w:numId="6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ocumentProtection w:enforcement="0"/>
  <w:defaultTabStop w:val="720"/>
  <w:noPunctuationKerning w:val="1"/>
  <w:characterSpacingControl w:val="doNotCompress"/>
  <w:hdrShapeDefaults>
    <o:shapelayout v:ext="edit">
      <o:idmap v:ext="edit" data="2"/>
    </o:shapelayout>
  </w:hdrShapeDefault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E96"/>
    <w:rsid w:val="000006BD"/>
    <w:rsid w:val="00000F99"/>
    <w:rsid w:val="000016FD"/>
    <w:rsid w:val="00001A10"/>
    <w:rsid w:val="00001CA8"/>
    <w:rsid w:val="00001F77"/>
    <w:rsid w:val="00003211"/>
    <w:rsid w:val="00003BCD"/>
    <w:rsid w:val="00004260"/>
    <w:rsid w:val="0000498B"/>
    <w:rsid w:val="00005AFA"/>
    <w:rsid w:val="00006624"/>
    <w:rsid w:val="00006688"/>
    <w:rsid w:val="00006AEA"/>
    <w:rsid w:val="00007544"/>
    <w:rsid w:val="000078ED"/>
    <w:rsid w:val="00007D0C"/>
    <w:rsid w:val="00007E46"/>
    <w:rsid w:val="00007EA8"/>
    <w:rsid w:val="00010733"/>
    <w:rsid w:val="00010A4C"/>
    <w:rsid w:val="000118AD"/>
    <w:rsid w:val="00011B8D"/>
    <w:rsid w:val="00012022"/>
    <w:rsid w:val="0001214C"/>
    <w:rsid w:val="0001223E"/>
    <w:rsid w:val="00012857"/>
    <w:rsid w:val="00013561"/>
    <w:rsid w:val="0001368A"/>
    <w:rsid w:val="00013A54"/>
    <w:rsid w:val="00014091"/>
    <w:rsid w:val="00014E7E"/>
    <w:rsid w:val="00015532"/>
    <w:rsid w:val="00015739"/>
    <w:rsid w:val="00015AC4"/>
    <w:rsid w:val="0001690E"/>
    <w:rsid w:val="00016A0E"/>
    <w:rsid w:val="0001797F"/>
    <w:rsid w:val="00020006"/>
    <w:rsid w:val="00020168"/>
    <w:rsid w:val="00020256"/>
    <w:rsid w:val="00020804"/>
    <w:rsid w:val="00020F69"/>
    <w:rsid w:val="0002145C"/>
    <w:rsid w:val="00021C6D"/>
    <w:rsid w:val="00021E4D"/>
    <w:rsid w:val="00021F0A"/>
    <w:rsid w:val="00022153"/>
    <w:rsid w:val="000221DA"/>
    <w:rsid w:val="000223D1"/>
    <w:rsid w:val="000224D8"/>
    <w:rsid w:val="00022AF5"/>
    <w:rsid w:val="00022BA1"/>
    <w:rsid w:val="00022BFE"/>
    <w:rsid w:val="00022C7E"/>
    <w:rsid w:val="000239E6"/>
    <w:rsid w:val="000243EC"/>
    <w:rsid w:val="00024E2C"/>
    <w:rsid w:val="00025062"/>
    <w:rsid w:val="000253B8"/>
    <w:rsid w:val="0002594E"/>
    <w:rsid w:val="00025E3E"/>
    <w:rsid w:val="00025FF3"/>
    <w:rsid w:val="0002616E"/>
    <w:rsid w:val="000266AD"/>
    <w:rsid w:val="000269E9"/>
    <w:rsid w:val="00027A02"/>
    <w:rsid w:val="00030BC8"/>
    <w:rsid w:val="00031FFC"/>
    <w:rsid w:val="00032050"/>
    <w:rsid w:val="000327E0"/>
    <w:rsid w:val="00032C11"/>
    <w:rsid w:val="00032CDB"/>
    <w:rsid w:val="0003413D"/>
    <w:rsid w:val="000346E7"/>
    <w:rsid w:val="0003478F"/>
    <w:rsid w:val="00034822"/>
    <w:rsid w:val="000348D0"/>
    <w:rsid w:val="00035454"/>
    <w:rsid w:val="0003567E"/>
    <w:rsid w:val="000358D1"/>
    <w:rsid w:val="00035B3C"/>
    <w:rsid w:val="00035C6E"/>
    <w:rsid w:val="0003666B"/>
    <w:rsid w:val="000366C8"/>
    <w:rsid w:val="00036A2D"/>
    <w:rsid w:val="00036E13"/>
    <w:rsid w:val="00036EFD"/>
    <w:rsid w:val="000374BB"/>
    <w:rsid w:val="000401A1"/>
    <w:rsid w:val="000402D4"/>
    <w:rsid w:val="000411BA"/>
    <w:rsid w:val="00041847"/>
    <w:rsid w:val="0004186E"/>
    <w:rsid w:val="00041BDF"/>
    <w:rsid w:val="00042F10"/>
    <w:rsid w:val="0004304E"/>
    <w:rsid w:val="00044171"/>
    <w:rsid w:val="000448D0"/>
    <w:rsid w:val="00044A22"/>
    <w:rsid w:val="000451CF"/>
    <w:rsid w:val="00045723"/>
    <w:rsid w:val="00045809"/>
    <w:rsid w:val="00046058"/>
    <w:rsid w:val="000467C8"/>
    <w:rsid w:val="000468EF"/>
    <w:rsid w:val="0004777D"/>
    <w:rsid w:val="00047D19"/>
    <w:rsid w:val="00050266"/>
    <w:rsid w:val="0005034E"/>
    <w:rsid w:val="000509EB"/>
    <w:rsid w:val="00050A25"/>
    <w:rsid w:val="00050F19"/>
    <w:rsid w:val="00051619"/>
    <w:rsid w:val="00051705"/>
    <w:rsid w:val="00051727"/>
    <w:rsid w:val="00051F59"/>
    <w:rsid w:val="0005304F"/>
    <w:rsid w:val="00053965"/>
    <w:rsid w:val="00053FCB"/>
    <w:rsid w:val="00054D84"/>
    <w:rsid w:val="00055A27"/>
    <w:rsid w:val="00055BDA"/>
    <w:rsid w:val="00055DD3"/>
    <w:rsid w:val="0005607B"/>
    <w:rsid w:val="000565CD"/>
    <w:rsid w:val="000569E8"/>
    <w:rsid w:val="000577E1"/>
    <w:rsid w:val="00057AC5"/>
    <w:rsid w:val="00057BCF"/>
    <w:rsid w:val="00057C67"/>
    <w:rsid w:val="00060FE1"/>
    <w:rsid w:val="000610FE"/>
    <w:rsid w:val="00061BEC"/>
    <w:rsid w:val="00062CFC"/>
    <w:rsid w:val="000631E9"/>
    <w:rsid w:val="00063A61"/>
    <w:rsid w:val="00063C88"/>
    <w:rsid w:val="00063F33"/>
    <w:rsid w:val="00063F94"/>
    <w:rsid w:val="00063FEA"/>
    <w:rsid w:val="00064F08"/>
    <w:rsid w:val="00065991"/>
    <w:rsid w:val="00066250"/>
    <w:rsid w:val="00066335"/>
    <w:rsid w:val="000665B8"/>
    <w:rsid w:val="0006767A"/>
    <w:rsid w:val="00067F48"/>
    <w:rsid w:val="0007089F"/>
    <w:rsid w:val="000708F8"/>
    <w:rsid w:val="00070C1E"/>
    <w:rsid w:val="00071484"/>
    <w:rsid w:val="000714D1"/>
    <w:rsid w:val="000715B2"/>
    <w:rsid w:val="0007169A"/>
    <w:rsid w:val="000717BE"/>
    <w:rsid w:val="000719CC"/>
    <w:rsid w:val="00071C9C"/>
    <w:rsid w:val="00071CA7"/>
    <w:rsid w:val="00071D16"/>
    <w:rsid w:val="00072060"/>
    <w:rsid w:val="0007206B"/>
    <w:rsid w:val="000721F5"/>
    <w:rsid w:val="000733EA"/>
    <w:rsid w:val="00073C70"/>
    <w:rsid w:val="00073D3E"/>
    <w:rsid w:val="00074294"/>
    <w:rsid w:val="00074477"/>
    <w:rsid w:val="0007457E"/>
    <w:rsid w:val="0007465A"/>
    <w:rsid w:val="00074C21"/>
    <w:rsid w:val="00074CAF"/>
    <w:rsid w:val="00075089"/>
    <w:rsid w:val="0007534D"/>
    <w:rsid w:val="0007553D"/>
    <w:rsid w:val="00077356"/>
    <w:rsid w:val="00077609"/>
    <w:rsid w:val="000778C4"/>
    <w:rsid w:val="00077FAB"/>
    <w:rsid w:val="000808BE"/>
    <w:rsid w:val="00080D97"/>
    <w:rsid w:val="00081001"/>
    <w:rsid w:val="00081BD9"/>
    <w:rsid w:val="000829F0"/>
    <w:rsid w:val="00082D52"/>
    <w:rsid w:val="00082E87"/>
    <w:rsid w:val="000833D6"/>
    <w:rsid w:val="00083D88"/>
    <w:rsid w:val="00083FB7"/>
    <w:rsid w:val="00083FBE"/>
    <w:rsid w:val="0008483B"/>
    <w:rsid w:val="0008494F"/>
    <w:rsid w:val="00084E01"/>
    <w:rsid w:val="00084FBF"/>
    <w:rsid w:val="000853D5"/>
    <w:rsid w:val="0008734A"/>
    <w:rsid w:val="00087760"/>
    <w:rsid w:val="0009005C"/>
    <w:rsid w:val="000900A0"/>
    <w:rsid w:val="00091AAC"/>
    <w:rsid w:val="00091AF3"/>
    <w:rsid w:val="0009263C"/>
    <w:rsid w:val="0009276C"/>
    <w:rsid w:val="00092881"/>
    <w:rsid w:val="0009365F"/>
    <w:rsid w:val="00094529"/>
    <w:rsid w:val="00095304"/>
    <w:rsid w:val="00095B18"/>
    <w:rsid w:val="00095CFD"/>
    <w:rsid w:val="000961C3"/>
    <w:rsid w:val="00096D9D"/>
    <w:rsid w:val="00096E2C"/>
    <w:rsid w:val="000973C2"/>
    <w:rsid w:val="00097537"/>
    <w:rsid w:val="00097917"/>
    <w:rsid w:val="00097DD5"/>
    <w:rsid w:val="000A007B"/>
    <w:rsid w:val="000A0545"/>
    <w:rsid w:val="000A072C"/>
    <w:rsid w:val="000A0CE3"/>
    <w:rsid w:val="000A1CFA"/>
    <w:rsid w:val="000A1E32"/>
    <w:rsid w:val="000A22EE"/>
    <w:rsid w:val="000A2516"/>
    <w:rsid w:val="000A4ADE"/>
    <w:rsid w:val="000A4BA2"/>
    <w:rsid w:val="000A58D4"/>
    <w:rsid w:val="000A6160"/>
    <w:rsid w:val="000A6605"/>
    <w:rsid w:val="000A681C"/>
    <w:rsid w:val="000A685B"/>
    <w:rsid w:val="000A69CA"/>
    <w:rsid w:val="000A6C48"/>
    <w:rsid w:val="000A712E"/>
    <w:rsid w:val="000A735D"/>
    <w:rsid w:val="000A7595"/>
    <w:rsid w:val="000A7597"/>
    <w:rsid w:val="000A780E"/>
    <w:rsid w:val="000A7B9E"/>
    <w:rsid w:val="000B003A"/>
    <w:rsid w:val="000B01AB"/>
    <w:rsid w:val="000B0B73"/>
    <w:rsid w:val="000B0D7D"/>
    <w:rsid w:val="000B0ED1"/>
    <w:rsid w:val="000B1184"/>
    <w:rsid w:val="000B1AA3"/>
    <w:rsid w:val="000B1EB4"/>
    <w:rsid w:val="000B1EF8"/>
    <w:rsid w:val="000B26CA"/>
    <w:rsid w:val="000B2916"/>
    <w:rsid w:val="000B2CFB"/>
    <w:rsid w:val="000B35C6"/>
    <w:rsid w:val="000B3A70"/>
    <w:rsid w:val="000B46E9"/>
    <w:rsid w:val="000B4A18"/>
    <w:rsid w:val="000B51DB"/>
    <w:rsid w:val="000B533E"/>
    <w:rsid w:val="000B538D"/>
    <w:rsid w:val="000B59FB"/>
    <w:rsid w:val="000B67E4"/>
    <w:rsid w:val="000B687D"/>
    <w:rsid w:val="000B6A29"/>
    <w:rsid w:val="000B6CF2"/>
    <w:rsid w:val="000B6E05"/>
    <w:rsid w:val="000B6F60"/>
    <w:rsid w:val="000B7489"/>
    <w:rsid w:val="000B7A46"/>
    <w:rsid w:val="000B7D21"/>
    <w:rsid w:val="000C0E27"/>
    <w:rsid w:val="000C1C26"/>
    <w:rsid w:val="000C2958"/>
    <w:rsid w:val="000C2A26"/>
    <w:rsid w:val="000C2CF3"/>
    <w:rsid w:val="000C2D2A"/>
    <w:rsid w:val="000C2FB3"/>
    <w:rsid w:val="000C365F"/>
    <w:rsid w:val="000C38CB"/>
    <w:rsid w:val="000C39B3"/>
    <w:rsid w:val="000C43E6"/>
    <w:rsid w:val="000C47DC"/>
    <w:rsid w:val="000C4AD8"/>
    <w:rsid w:val="000C4F99"/>
    <w:rsid w:val="000C57E6"/>
    <w:rsid w:val="000C5E5F"/>
    <w:rsid w:val="000C678F"/>
    <w:rsid w:val="000C6EEE"/>
    <w:rsid w:val="000C7202"/>
    <w:rsid w:val="000C73D7"/>
    <w:rsid w:val="000C7A6F"/>
    <w:rsid w:val="000C7C39"/>
    <w:rsid w:val="000C7D55"/>
    <w:rsid w:val="000C7DD4"/>
    <w:rsid w:val="000D0568"/>
    <w:rsid w:val="000D0D36"/>
    <w:rsid w:val="000D152F"/>
    <w:rsid w:val="000D2445"/>
    <w:rsid w:val="000D2863"/>
    <w:rsid w:val="000D2975"/>
    <w:rsid w:val="000D3BBB"/>
    <w:rsid w:val="000D3C7C"/>
    <w:rsid w:val="000D40D5"/>
    <w:rsid w:val="000D472C"/>
    <w:rsid w:val="000D4E78"/>
    <w:rsid w:val="000D51F1"/>
    <w:rsid w:val="000D5593"/>
    <w:rsid w:val="000D574B"/>
    <w:rsid w:val="000D73D5"/>
    <w:rsid w:val="000D73F1"/>
    <w:rsid w:val="000D768D"/>
    <w:rsid w:val="000D7932"/>
    <w:rsid w:val="000D7E0C"/>
    <w:rsid w:val="000D7F76"/>
    <w:rsid w:val="000E009A"/>
    <w:rsid w:val="000E0EDB"/>
    <w:rsid w:val="000E1259"/>
    <w:rsid w:val="000E1BEB"/>
    <w:rsid w:val="000E23CB"/>
    <w:rsid w:val="000E2619"/>
    <w:rsid w:val="000E29D7"/>
    <w:rsid w:val="000E2C45"/>
    <w:rsid w:val="000E3453"/>
    <w:rsid w:val="000E3ADE"/>
    <w:rsid w:val="000E4026"/>
    <w:rsid w:val="000E423E"/>
    <w:rsid w:val="000E4577"/>
    <w:rsid w:val="000E4F14"/>
    <w:rsid w:val="000E5CE6"/>
    <w:rsid w:val="000E5D7D"/>
    <w:rsid w:val="000E5DCD"/>
    <w:rsid w:val="000E673A"/>
    <w:rsid w:val="000E701B"/>
    <w:rsid w:val="000E74AA"/>
    <w:rsid w:val="000E7575"/>
    <w:rsid w:val="000E7980"/>
    <w:rsid w:val="000E7BB1"/>
    <w:rsid w:val="000F0C14"/>
    <w:rsid w:val="000F1058"/>
    <w:rsid w:val="000F25DD"/>
    <w:rsid w:val="000F27B7"/>
    <w:rsid w:val="000F2D87"/>
    <w:rsid w:val="000F31A2"/>
    <w:rsid w:val="000F326D"/>
    <w:rsid w:val="000F368E"/>
    <w:rsid w:val="000F3801"/>
    <w:rsid w:val="000F4451"/>
    <w:rsid w:val="000F4D93"/>
    <w:rsid w:val="000F4FEC"/>
    <w:rsid w:val="000F5078"/>
    <w:rsid w:val="000F5663"/>
    <w:rsid w:val="000F5F60"/>
    <w:rsid w:val="000F5F8E"/>
    <w:rsid w:val="000F6A92"/>
    <w:rsid w:val="000F6CAE"/>
    <w:rsid w:val="000F6D18"/>
    <w:rsid w:val="000F716C"/>
    <w:rsid w:val="00100091"/>
    <w:rsid w:val="0010024E"/>
    <w:rsid w:val="001018AB"/>
    <w:rsid w:val="00101CB0"/>
    <w:rsid w:val="00101CC8"/>
    <w:rsid w:val="00101EC9"/>
    <w:rsid w:val="00101FC3"/>
    <w:rsid w:val="00102215"/>
    <w:rsid w:val="00102A59"/>
    <w:rsid w:val="00103374"/>
    <w:rsid w:val="00103CC0"/>
    <w:rsid w:val="0010403A"/>
    <w:rsid w:val="001041AF"/>
    <w:rsid w:val="00105500"/>
    <w:rsid w:val="00105623"/>
    <w:rsid w:val="0010644E"/>
    <w:rsid w:val="0010676B"/>
    <w:rsid w:val="001068EA"/>
    <w:rsid w:val="001072A0"/>
    <w:rsid w:val="00107940"/>
    <w:rsid w:val="00107AE2"/>
    <w:rsid w:val="00107C7B"/>
    <w:rsid w:val="00110411"/>
    <w:rsid w:val="00110B90"/>
    <w:rsid w:val="00110E61"/>
    <w:rsid w:val="001110F5"/>
    <w:rsid w:val="00111CD4"/>
    <w:rsid w:val="00111E41"/>
    <w:rsid w:val="00111E9C"/>
    <w:rsid w:val="0011253B"/>
    <w:rsid w:val="001126C1"/>
    <w:rsid w:val="001129BA"/>
    <w:rsid w:val="00113322"/>
    <w:rsid w:val="0011422F"/>
    <w:rsid w:val="00114488"/>
    <w:rsid w:val="0011471C"/>
    <w:rsid w:val="0011481A"/>
    <w:rsid w:val="00115CA9"/>
    <w:rsid w:val="001161E9"/>
    <w:rsid w:val="001201E1"/>
    <w:rsid w:val="00120617"/>
    <w:rsid w:val="00120FA7"/>
    <w:rsid w:val="0012134E"/>
    <w:rsid w:val="00122610"/>
    <w:rsid w:val="00122877"/>
    <w:rsid w:val="00122AAE"/>
    <w:rsid w:val="00122CF7"/>
    <w:rsid w:val="00123053"/>
    <w:rsid w:val="0012323A"/>
    <w:rsid w:val="0012382C"/>
    <w:rsid w:val="00123BD6"/>
    <w:rsid w:val="001240A5"/>
    <w:rsid w:val="001248AA"/>
    <w:rsid w:val="001248CF"/>
    <w:rsid w:val="00124F2A"/>
    <w:rsid w:val="0012546A"/>
    <w:rsid w:val="00125889"/>
    <w:rsid w:val="001259BE"/>
    <w:rsid w:val="00125AAB"/>
    <w:rsid w:val="00126411"/>
    <w:rsid w:val="0012661E"/>
    <w:rsid w:val="00126E07"/>
    <w:rsid w:val="00126F89"/>
    <w:rsid w:val="00126FB3"/>
    <w:rsid w:val="001272C4"/>
    <w:rsid w:val="00130771"/>
    <w:rsid w:val="00130B9F"/>
    <w:rsid w:val="00131983"/>
    <w:rsid w:val="00131ABA"/>
    <w:rsid w:val="00132CF1"/>
    <w:rsid w:val="001334F6"/>
    <w:rsid w:val="001344C4"/>
    <w:rsid w:val="001346E7"/>
    <w:rsid w:val="00134794"/>
    <w:rsid w:val="00134AA5"/>
    <w:rsid w:val="00134DD2"/>
    <w:rsid w:val="00134F3B"/>
    <w:rsid w:val="00134FD8"/>
    <w:rsid w:val="00135125"/>
    <w:rsid w:val="0013512D"/>
    <w:rsid w:val="00135D77"/>
    <w:rsid w:val="001361D3"/>
    <w:rsid w:val="001362E2"/>
    <w:rsid w:val="00137205"/>
    <w:rsid w:val="0014010D"/>
    <w:rsid w:val="001406EE"/>
    <w:rsid w:val="00141229"/>
    <w:rsid w:val="00141E90"/>
    <w:rsid w:val="00141F82"/>
    <w:rsid w:val="0014287C"/>
    <w:rsid w:val="00142A38"/>
    <w:rsid w:val="00142D31"/>
    <w:rsid w:val="00142F10"/>
    <w:rsid w:val="0014349D"/>
    <w:rsid w:val="00143A0B"/>
    <w:rsid w:val="00143A62"/>
    <w:rsid w:val="00143DF2"/>
    <w:rsid w:val="00143FAC"/>
    <w:rsid w:val="001450C2"/>
    <w:rsid w:val="001452EE"/>
    <w:rsid w:val="00146003"/>
    <w:rsid w:val="00146496"/>
    <w:rsid w:val="001468CE"/>
    <w:rsid w:val="00146E1A"/>
    <w:rsid w:val="00147623"/>
    <w:rsid w:val="0014763E"/>
    <w:rsid w:val="00147B31"/>
    <w:rsid w:val="00147E49"/>
    <w:rsid w:val="00150162"/>
    <w:rsid w:val="00150D88"/>
    <w:rsid w:val="00150DAE"/>
    <w:rsid w:val="00150DE2"/>
    <w:rsid w:val="00150DED"/>
    <w:rsid w:val="00151286"/>
    <w:rsid w:val="00151581"/>
    <w:rsid w:val="001518C8"/>
    <w:rsid w:val="00151B40"/>
    <w:rsid w:val="00154037"/>
    <w:rsid w:val="0015420C"/>
    <w:rsid w:val="00154581"/>
    <w:rsid w:val="001545EC"/>
    <w:rsid w:val="0015517A"/>
    <w:rsid w:val="0015519A"/>
    <w:rsid w:val="00156E8F"/>
    <w:rsid w:val="00156EC6"/>
    <w:rsid w:val="00156FF0"/>
    <w:rsid w:val="00156FFB"/>
    <w:rsid w:val="001603E5"/>
    <w:rsid w:val="001607B9"/>
    <w:rsid w:val="00160FC6"/>
    <w:rsid w:val="00161183"/>
    <w:rsid w:val="00161233"/>
    <w:rsid w:val="001618C2"/>
    <w:rsid w:val="00161D1A"/>
    <w:rsid w:val="00162E30"/>
    <w:rsid w:val="00164D33"/>
    <w:rsid w:val="0016571C"/>
    <w:rsid w:val="00165BB2"/>
    <w:rsid w:val="00165D9C"/>
    <w:rsid w:val="00166BD1"/>
    <w:rsid w:val="00166D05"/>
    <w:rsid w:val="00167260"/>
    <w:rsid w:val="0016747A"/>
    <w:rsid w:val="00167582"/>
    <w:rsid w:val="00167C6B"/>
    <w:rsid w:val="00167DCE"/>
    <w:rsid w:val="00167F1E"/>
    <w:rsid w:val="00167FB1"/>
    <w:rsid w:val="001705C2"/>
    <w:rsid w:val="0017092F"/>
    <w:rsid w:val="00171042"/>
    <w:rsid w:val="00171854"/>
    <w:rsid w:val="00171860"/>
    <w:rsid w:val="00172148"/>
    <w:rsid w:val="001721CD"/>
    <w:rsid w:val="00172BF2"/>
    <w:rsid w:val="00172CB2"/>
    <w:rsid w:val="001732D7"/>
    <w:rsid w:val="001734B1"/>
    <w:rsid w:val="0017396C"/>
    <w:rsid w:val="00173EC2"/>
    <w:rsid w:val="00174AA1"/>
    <w:rsid w:val="00174BDC"/>
    <w:rsid w:val="00174F18"/>
    <w:rsid w:val="001755B5"/>
    <w:rsid w:val="00175C42"/>
    <w:rsid w:val="00176C16"/>
    <w:rsid w:val="00177163"/>
    <w:rsid w:val="001773C2"/>
    <w:rsid w:val="001776CD"/>
    <w:rsid w:val="001779F3"/>
    <w:rsid w:val="001779FB"/>
    <w:rsid w:val="00177D6A"/>
    <w:rsid w:val="00177ED2"/>
    <w:rsid w:val="001804A9"/>
    <w:rsid w:val="00180698"/>
    <w:rsid w:val="00180B0D"/>
    <w:rsid w:val="00180BB6"/>
    <w:rsid w:val="001814DE"/>
    <w:rsid w:val="0018245C"/>
    <w:rsid w:val="00184483"/>
    <w:rsid w:val="00184997"/>
    <w:rsid w:val="001856CB"/>
    <w:rsid w:val="0018576F"/>
    <w:rsid w:val="00185D9A"/>
    <w:rsid w:val="00185F7A"/>
    <w:rsid w:val="001860B7"/>
    <w:rsid w:val="00186738"/>
    <w:rsid w:val="001867FA"/>
    <w:rsid w:val="001868C7"/>
    <w:rsid w:val="00187C26"/>
    <w:rsid w:val="001902ED"/>
    <w:rsid w:val="001905AE"/>
    <w:rsid w:val="00190B90"/>
    <w:rsid w:val="00190EEA"/>
    <w:rsid w:val="0019190C"/>
    <w:rsid w:val="0019235E"/>
    <w:rsid w:val="001927BD"/>
    <w:rsid w:val="0019317D"/>
    <w:rsid w:val="00193260"/>
    <w:rsid w:val="001934E0"/>
    <w:rsid w:val="00194016"/>
    <w:rsid w:val="00194A55"/>
    <w:rsid w:val="00194F34"/>
    <w:rsid w:val="0019593F"/>
    <w:rsid w:val="00196AE5"/>
    <w:rsid w:val="00197868"/>
    <w:rsid w:val="00197ABA"/>
    <w:rsid w:val="001A009E"/>
    <w:rsid w:val="001A0DAD"/>
    <w:rsid w:val="001A0E43"/>
    <w:rsid w:val="001A0F12"/>
    <w:rsid w:val="001A1BF9"/>
    <w:rsid w:val="001A2E34"/>
    <w:rsid w:val="001A2EC0"/>
    <w:rsid w:val="001A319A"/>
    <w:rsid w:val="001A356D"/>
    <w:rsid w:val="001A369C"/>
    <w:rsid w:val="001A3B3B"/>
    <w:rsid w:val="001A4BE0"/>
    <w:rsid w:val="001A54D8"/>
    <w:rsid w:val="001A6408"/>
    <w:rsid w:val="001A6987"/>
    <w:rsid w:val="001A6A20"/>
    <w:rsid w:val="001A7A52"/>
    <w:rsid w:val="001A7B81"/>
    <w:rsid w:val="001A7D02"/>
    <w:rsid w:val="001B0BF4"/>
    <w:rsid w:val="001B12C7"/>
    <w:rsid w:val="001B1CFB"/>
    <w:rsid w:val="001B24C3"/>
    <w:rsid w:val="001B25BA"/>
    <w:rsid w:val="001B2FBA"/>
    <w:rsid w:val="001B353D"/>
    <w:rsid w:val="001B3911"/>
    <w:rsid w:val="001B3ED6"/>
    <w:rsid w:val="001B42D3"/>
    <w:rsid w:val="001B45B5"/>
    <w:rsid w:val="001B4924"/>
    <w:rsid w:val="001B4B10"/>
    <w:rsid w:val="001B567B"/>
    <w:rsid w:val="001B5A31"/>
    <w:rsid w:val="001B5EEE"/>
    <w:rsid w:val="001B60BF"/>
    <w:rsid w:val="001B656E"/>
    <w:rsid w:val="001B729E"/>
    <w:rsid w:val="001B7469"/>
    <w:rsid w:val="001B7EE4"/>
    <w:rsid w:val="001C026A"/>
    <w:rsid w:val="001C0309"/>
    <w:rsid w:val="001C05D8"/>
    <w:rsid w:val="001C0D6B"/>
    <w:rsid w:val="001C0EE7"/>
    <w:rsid w:val="001C1B50"/>
    <w:rsid w:val="001C1E4E"/>
    <w:rsid w:val="001C2529"/>
    <w:rsid w:val="001C25AF"/>
    <w:rsid w:val="001C2D06"/>
    <w:rsid w:val="001C3F54"/>
    <w:rsid w:val="001C427F"/>
    <w:rsid w:val="001C4E6E"/>
    <w:rsid w:val="001C55E9"/>
    <w:rsid w:val="001C56A7"/>
    <w:rsid w:val="001C57C8"/>
    <w:rsid w:val="001C5935"/>
    <w:rsid w:val="001C5F0F"/>
    <w:rsid w:val="001C6064"/>
    <w:rsid w:val="001C65F0"/>
    <w:rsid w:val="001C6E43"/>
    <w:rsid w:val="001C76F2"/>
    <w:rsid w:val="001C785B"/>
    <w:rsid w:val="001C798B"/>
    <w:rsid w:val="001C7B84"/>
    <w:rsid w:val="001C7F98"/>
    <w:rsid w:val="001D044F"/>
    <w:rsid w:val="001D0933"/>
    <w:rsid w:val="001D12F6"/>
    <w:rsid w:val="001D23EB"/>
    <w:rsid w:val="001D2D86"/>
    <w:rsid w:val="001D3AFE"/>
    <w:rsid w:val="001D3DE5"/>
    <w:rsid w:val="001D4349"/>
    <w:rsid w:val="001D4420"/>
    <w:rsid w:val="001D4F2C"/>
    <w:rsid w:val="001D532B"/>
    <w:rsid w:val="001D6A58"/>
    <w:rsid w:val="001D6AD4"/>
    <w:rsid w:val="001D6FDF"/>
    <w:rsid w:val="001D796C"/>
    <w:rsid w:val="001D7C61"/>
    <w:rsid w:val="001D7D59"/>
    <w:rsid w:val="001E0501"/>
    <w:rsid w:val="001E0E35"/>
    <w:rsid w:val="001E0F37"/>
    <w:rsid w:val="001E1D9C"/>
    <w:rsid w:val="001E2177"/>
    <w:rsid w:val="001E22BF"/>
    <w:rsid w:val="001E26D9"/>
    <w:rsid w:val="001E284B"/>
    <w:rsid w:val="001E3B99"/>
    <w:rsid w:val="001E3D48"/>
    <w:rsid w:val="001E3D5E"/>
    <w:rsid w:val="001E3EA2"/>
    <w:rsid w:val="001E453E"/>
    <w:rsid w:val="001E46E7"/>
    <w:rsid w:val="001E4798"/>
    <w:rsid w:val="001E4799"/>
    <w:rsid w:val="001E5A95"/>
    <w:rsid w:val="001E5B2E"/>
    <w:rsid w:val="001E5D59"/>
    <w:rsid w:val="001E5FFB"/>
    <w:rsid w:val="001E68D7"/>
    <w:rsid w:val="001E6DDF"/>
    <w:rsid w:val="001E706E"/>
    <w:rsid w:val="001F078B"/>
    <w:rsid w:val="001F1110"/>
    <w:rsid w:val="001F17A2"/>
    <w:rsid w:val="001F1E9D"/>
    <w:rsid w:val="001F2494"/>
    <w:rsid w:val="001F318B"/>
    <w:rsid w:val="001F35B7"/>
    <w:rsid w:val="001F36D3"/>
    <w:rsid w:val="001F537F"/>
    <w:rsid w:val="001F69EA"/>
    <w:rsid w:val="001F7414"/>
    <w:rsid w:val="001F7B8C"/>
    <w:rsid w:val="001F7DEC"/>
    <w:rsid w:val="002000D5"/>
    <w:rsid w:val="00200247"/>
    <w:rsid w:val="0020049B"/>
    <w:rsid w:val="00200C10"/>
    <w:rsid w:val="00200E1A"/>
    <w:rsid w:val="00200ED4"/>
    <w:rsid w:val="0020125A"/>
    <w:rsid w:val="0020148F"/>
    <w:rsid w:val="0020173D"/>
    <w:rsid w:val="0020275C"/>
    <w:rsid w:val="00202813"/>
    <w:rsid w:val="00202D3F"/>
    <w:rsid w:val="0020314B"/>
    <w:rsid w:val="00203630"/>
    <w:rsid w:val="00203822"/>
    <w:rsid w:val="00204700"/>
    <w:rsid w:val="00204C5A"/>
    <w:rsid w:val="00205367"/>
    <w:rsid w:val="00206DEB"/>
    <w:rsid w:val="00206E29"/>
    <w:rsid w:val="00207134"/>
    <w:rsid w:val="00207A6D"/>
    <w:rsid w:val="00207D6F"/>
    <w:rsid w:val="002100D0"/>
    <w:rsid w:val="002101A0"/>
    <w:rsid w:val="0021049C"/>
    <w:rsid w:val="002107D9"/>
    <w:rsid w:val="00210BB5"/>
    <w:rsid w:val="002110C7"/>
    <w:rsid w:val="002110DE"/>
    <w:rsid w:val="0021153F"/>
    <w:rsid w:val="00211677"/>
    <w:rsid w:val="00211E8E"/>
    <w:rsid w:val="00212971"/>
    <w:rsid w:val="00212F74"/>
    <w:rsid w:val="0021386C"/>
    <w:rsid w:val="00213C57"/>
    <w:rsid w:val="00213F05"/>
    <w:rsid w:val="00213FEA"/>
    <w:rsid w:val="00214236"/>
    <w:rsid w:val="00214585"/>
    <w:rsid w:val="00215471"/>
    <w:rsid w:val="002154E3"/>
    <w:rsid w:val="002155E6"/>
    <w:rsid w:val="00215CEF"/>
    <w:rsid w:val="00216A6B"/>
    <w:rsid w:val="00216FA2"/>
    <w:rsid w:val="00217BB9"/>
    <w:rsid w:val="00217BF6"/>
    <w:rsid w:val="00217CDD"/>
    <w:rsid w:val="00217F16"/>
    <w:rsid w:val="00217FBA"/>
    <w:rsid w:val="0022008A"/>
    <w:rsid w:val="002201E2"/>
    <w:rsid w:val="00220AD1"/>
    <w:rsid w:val="00220E2B"/>
    <w:rsid w:val="00221532"/>
    <w:rsid w:val="00221BC6"/>
    <w:rsid w:val="002223EC"/>
    <w:rsid w:val="00222594"/>
    <w:rsid w:val="002228D5"/>
    <w:rsid w:val="00222DD6"/>
    <w:rsid w:val="00223500"/>
    <w:rsid w:val="00223B24"/>
    <w:rsid w:val="00224640"/>
    <w:rsid w:val="0022544E"/>
    <w:rsid w:val="002257C5"/>
    <w:rsid w:val="002267F6"/>
    <w:rsid w:val="00226858"/>
    <w:rsid w:val="00226B74"/>
    <w:rsid w:val="00226CD0"/>
    <w:rsid w:val="00227EED"/>
    <w:rsid w:val="00227F16"/>
    <w:rsid w:val="00230604"/>
    <w:rsid w:val="00230664"/>
    <w:rsid w:val="00230A54"/>
    <w:rsid w:val="00231132"/>
    <w:rsid w:val="0023162B"/>
    <w:rsid w:val="002318C7"/>
    <w:rsid w:val="00231B54"/>
    <w:rsid w:val="00231D1D"/>
    <w:rsid w:val="0023200C"/>
    <w:rsid w:val="0023296F"/>
    <w:rsid w:val="002329D7"/>
    <w:rsid w:val="00232A7D"/>
    <w:rsid w:val="00232F37"/>
    <w:rsid w:val="002330B1"/>
    <w:rsid w:val="00233D77"/>
    <w:rsid w:val="00234B42"/>
    <w:rsid w:val="00234EE1"/>
    <w:rsid w:val="00234FEA"/>
    <w:rsid w:val="00235AEA"/>
    <w:rsid w:val="00235D39"/>
    <w:rsid w:val="00236159"/>
    <w:rsid w:val="00236422"/>
    <w:rsid w:val="0023665E"/>
    <w:rsid w:val="00236C60"/>
    <w:rsid w:val="0023708E"/>
    <w:rsid w:val="0023799E"/>
    <w:rsid w:val="00237EF7"/>
    <w:rsid w:val="002404F1"/>
    <w:rsid w:val="002408FD"/>
    <w:rsid w:val="00240F16"/>
    <w:rsid w:val="00241B08"/>
    <w:rsid w:val="00242A08"/>
    <w:rsid w:val="0024344E"/>
    <w:rsid w:val="00243DDE"/>
    <w:rsid w:val="00244FAA"/>
    <w:rsid w:val="0024622E"/>
    <w:rsid w:val="002466F5"/>
    <w:rsid w:val="00246728"/>
    <w:rsid w:val="002501CE"/>
    <w:rsid w:val="002501E0"/>
    <w:rsid w:val="0025083F"/>
    <w:rsid w:val="00250D13"/>
    <w:rsid w:val="00250FD8"/>
    <w:rsid w:val="0025146B"/>
    <w:rsid w:val="002514EC"/>
    <w:rsid w:val="00251A7C"/>
    <w:rsid w:val="00251BDD"/>
    <w:rsid w:val="0025204F"/>
    <w:rsid w:val="00252819"/>
    <w:rsid w:val="00252E6E"/>
    <w:rsid w:val="00253241"/>
    <w:rsid w:val="002536FE"/>
    <w:rsid w:val="00254508"/>
    <w:rsid w:val="00254EE8"/>
    <w:rsid w:val="002550F2"/>
    <w:rsid w:val="00255589"/>
    <w:rsid w:val="002558AA"/>
    <w:rsid w:val="00256372"/>
    <w:rsid w:val="00256A8C"/>
    <w:rsid w:val="00256BF5"/>
    <w:rsid w:val="00256D16"/>
    <w:rsid w:val="00256E49"/>
    <w:rsid w:val="00257100"/>
    <w:rsid w:val="00257B9D"/>
    <w:rsid w:val="0026041F"/>
    <w:rsid w:val="00260DEF"/>
    <w:rsid w:val="00261D6A"/>
    <w:rsid w:val="00261E02"/>
    <w:rsid w:val="00262254"/>
    <w:rsid w:val="002622C6"/>
    <w:rsid w:val="00263214"/>
    <w:rsid w:val="0026346B"/>
    <w:rsid w:val="00263478"/>
    <w:rsid w:val="002636BE"/>
    <w:rsid w:val="00263949"/>
    <w:rsid w:val="00263E1D"/>
    <w:rsid w:val="0026447D"/>
    <w:rsid w:val="00264A78"/>
    <w:rsid w:val="00265302"/>
    <w:rsid w:val="0026597D"/>
    <w:rsid w:val="00265E8B"/>
    <w:rsid w:val="00265E8F"/>
    <w:rsid w:val="00266050"/>
    <w:rsid w:val="002660C6"/>
    <w:rsid w:val="0026624D"/>
    <w:rsid w:val="00266757"/>
    <w:rsid w:val="00267205"/>
    <w:rsid w:val="00267B9E"/>
    <w:rsid w:val="002709B1"/>
    <w:rsid w:val="00270C7E"/>
    <w:rsid w:val="00270D1B"/>
    <w:rsid w:val="00271797"/>
    <w:rsid w:val="00272654"/>
    <w:rsid w:val="0027293F"/>
    <w:rsid w:val="00272ED5"/>
    <w:rsid w:val="00273025"/>
    <w:rsid w:val="002730DE"/>
    <w:rsid w:val="002733E8"/>
    <w:rsid w:val="002742F2"/>
    <w:rsid w:val="00274630"/>
    <w:rsid w:val="00275440"/>
    <w:rsid w:val="00275C19"/>
    <w:rsid w:val="00275DC6"/>
    <w:rsid w:val="00275E5B"/>
    <w:rsid w:val="002772E1"/>
    <w:rsid w:val="0027760B"/>
    <w:rsid w:val="002778A9"/>
    <w:rsid w:val="00277ADE"/>
    <w:rsid w:val="00277D66"/>
    <w:rsid w:val="002801B4"/>
    <w:rsid w:val="002806CA"/>
    <w:rsid w:val="00280CB5"/>
    <w:rsid w:val="00281DAE"/>
    <w:rsid w:val="00282589"/>
    <w:rsid w:val="00282862"/>
    <w:rsid w:val="00282993"/>
    <w:rsid w:val="002829D4"/>
    <w:rsid w:val="0028315F"/>
    <w:rsid w:val="00283990"/>
    <w:rsid w:val="00283AD4"/>
    <w:rsid w:val="00283C67"/>
    <w:rsid w:val="00283F12"/>
    <w:rsid w:val="0028443B"/>
    <w:rsid w:val="002846C8"/>
    <w:rsid w:val="00284B2D"/>
    <w:rsid w:val="00284D74"/>
    <w:rsid w:val="00285B6F"/>
    <w:rsid w:val="00285DE7"/>
    <w:rsid w:val="00286365"/>
    <w:rsid w:val="0028645B"/>
    <w:rsid w:val="002865FA"/>
    <w:rsid w:val="00286FC6"/>
    <w:rsid w:val="002873E2"/>
    <w:rsid w:val="002874D4"/>
    <w:rsid w:val="0029099E"/>
    <w:rsid w:val="002909D7"/>
    <w:rsid w:val="00290B40"/>
    <w:rsid w:val="002910B2"/>
    <w:rsid w:val="00291169"/>
    <w:rsid w:val="00291493"/>
    <w:rsid w:val="00292F6E"/>
    <w:rsid w:val="002933C8"/>
    <w:rsid w:val="002939E5"/>
    <w:rsid w:val="00294155"/>
    <w:rsid w:val="00294759"/>
    <w:rsid w:val="002948D4"/>
    <w:rsid w:val="00294A50"/>
    <w:rsid w:val="00295782"/>
    <w:rsid w:val="002958F2"/>
    <w:rsid w:val="00295D0B"/>
    <w:rsid w:val="0029601F"/>
    <w:rsid w:val="00296AC4"/>
    <w:rsid w:val="00296E99"/>
    <w:rsid w:val="00297209"/>
    <w:rsid w:val="00297218"/>
    <w:rsid w:val="0029757F"/>
    <w:rsid w:val="002A035E"/>
    <w:rsid w:val="002A03DB"/>
    <w:rsid w:val="002A14A0"/>
    <w:rsid w:val="002A16F2"/>
    <w:rsid w:val="002A24BD"/>
    <w:rsid w:val="002A25F9"/>
    <w:rsid w:val="002A2AB8"/>
    <w:rsid w:val="002A373F"/>
    <w:rsid w:val="002A3D93"/>
    <w:rsid w:val="002A4D53"/>
    <w:rsid w:val="002A5254"/>
    <w:rsid w:val="002A5440"/>
    <w:rsid w:val="002A586A"/>
    <w:rsid w:val="002A59F9"/>
    <w:rsid w:val="002A6207"/>
    <w:rsid w:val="002A6BCF"/>
    <w:rsid w:val="002B0F69"/>
    <w:rsid w:val="002B1205"/>
    <w:rsid w:val="002B13C9"/>
    <w:rsid w:val="002B1868"/>
    <w:rsid w:val="002B1DDC"/>
    <w:rsid w:val="002B1FE1"/>
    <w:rsid w:val="002B217E"/>
    <w:rsid w:val="002B230E"/>
    <w:rsid w:val="002B32E7"/>
    <w:rsid w:val="002B37F5"/>
    <w:rsid w:val="002B3FEA"/>
    <w:rsid w:val="002B4709"/>
    <w:rsid w:val="002B4F92"/>
    <w:rsid w:val="002B5483"/>
    <w:rsid w:val="002B5DED"/>
    <w:rsid w:val="002B6211"/>
    <w:rsid w:val="002B659B"/>
    <w:rsid w:val="002B6ACD"/>
    <w:rsid w:val="002B6CC4"/>
    <w:rsid w:val="002B78E4"/>
    <w:rsid w:val="002C01A8"/>
    <w:rsid w:val="002C02B5"/>
    <w:rsid w:val="002C067C"/>
    <w:rsid w:val="002C07CB"/>
    <w:rsid w:val="002C0C2A"/>
    <w:rsid w:val="002C0EFE"/>
    <w:rsid w:val="002C14AF"/>
    <w:rsid w:val="002C2058"/>
    <w:rsid w:val="002C264E"/>
    <w:rsid w:val="002C2E27"/>
    <w:rsid w:val="002C2EDE"/>
    <w:rsid w:val="002C2FB9"/>
    <w:rsid w:val="002C39E4"/>
    <w:rsid w:val="002C4015"/>
    <w:rsid w:val="002C5185"/>
    <w:rsid w:val="002C53E5"/>
    <w:rsid w:val="002C564D"/>
    <w:rsid w:val="002C594C"/>
    <w:rsid w:val="002C6611"/>
    <w:rsid w:val="002C6CB9"/>
    <w:rsid w:val="002C6CCC"/>
    <w:rsid w:val="002C7731"/>
    <w:rsid w:val="002C7A7C"/>
    <w:rsid w:val="002C7ABB"/>
    <w:rsid w:val="002C7E4E"/>
    <w:rsid w:val="002D0047"/>
    <w:rsid w:val="002D02E5"/>
    <w:rsid w:val="002D0A1C"/>
    <w:rsid w:val="002D14D9"/>
    <w:rsid w:val="002D14F2"/>
    <w:rsid w:val="002D163A"/>
    <w:rsid w:val="002D19A1"/>
    <w:rsid w:val="002D1E83"/>
    <w:rsid w:val="002D2160"/>
    <w:rsid w:val="002D2357"/>
    <w:rsid w:val="002D2947"/>
    <w:rsid w:val="002D2F8C"/>
    <w:rsid w:val="002D3959"/>
    <w:rsid w:val="002D3F0F"/>
    <w:rsid w:val="002D43B8"/>
    <w:rsid w:val="002D4F5A"/>
    <w:rsid w:val="002D52D6"/>
    <w:rsid w:val="002D5B80"/>
    <w:rsid w:val="002D5F08"/>
    <w:rsid w:val="002D604F"/>
    <w:rsid w:val="002D62DF"/>
    <w:rsid w:val="002D643E"/>
    <w:rsid w:val="002D6683"/>
    <w:rsid w:val="002D6863"/>
    <w:rsid w:val="002D6E40"/>
    <w:rsid w:val="002D754E"/>
    <w:rsid w:val="002E0136"/>
    <w:rsid w:val="002E02B0"/>
    <w:rsid w:val="002E0796"/>
    <w:rsid w:val="002E0A7D"/>
    <w:rsid w:val="002E0C06"/>
    <w:rsid w:val="002E16E5"/>
    <w:rsid w:val="002E17A6"/>
    <w:rsid w:val="002E1B09"/>
    <w:rsid w:val="002E24B9"/>
    <w:rsid w:val="002E24BF"/>
    <w:rsid w:val="002E24FE"/>
    <w:rsid w:val="002E2891"/>
    <w:rsid w:val="002E2EA6"/>
    <w:rsid w:val="002E2FF7"/>
    <w:rsid w:val="002E302D"/>
    <w:rsid w:val="002E36FA"/>
    <w:rsid w:val="002E3A95"/>
    <w:rsid w:val="002E3B38"/>
    <w:rsid w:val="002E46EA"/>
    <w:rsid w:val="002E4A7F"/>
    <w:rsid w:val="002E52C3"/>
    <w:rsid w:val="002E5678"/>
    <w:rsid w:val="002E5F03"/>
    <w:rsid w:val="002E61AD"/>
    <w:rsid w:val="002E6A39"/>
    <w:rsid w:val="002E7627"/>
    <w:rsid w:val="002E769D"/>
    <w:rsid w:val="002E7EAF"/>
    <w:rsid w:val="002F15A1"/>
    <w:rsid w:val="002F2551"/>
    <w:rsid w:val="002F329F"/>
    <w:rsid w:val="002F3420"/>
    <w:rsid w:val="002F357E"/>
    <w:rsid w:val="002F3802"/>
    <w:rsid w:val="002F3F42"/>
    <w:rsid w:val="002F4048"/>
    <w:rsid w:val="002F492E"/>
    <w:rsid w:val="002F4A25"/>
    <w:rsid w:val="002F51B3"/>
    <w:rsid w:val="002F6537"/>
    <w:rsid w:val="002F685A"/>
    <w:rsid w:val="002F6B0A"/>
    <w:rsid w:val="002F6E73"/>
    <w:rsid w:val="002F7993"/>
    <w:rsid w:val="002F7A61"/>
    <w:rsid w:val="002F7DE4"/>
    <w:rsid w:val="002F7DEA"/>
    <w:rsid w:val="003000C7"/>
    <w:rsid w:val="0030042B"/>
    <w:rsid w:val="00300679"/>
    <w:rsid w:val="003007FE"/>
    <w:rsid w:val="00300F09"/>
    <w:rsid w:val="00301318"/>
    <w:rsid w:val="00301469"/>
    <w:rsid w:val="003020A6"/>
    <w:rsid w:val="00302257"/>
    <w:rsid w:val="003024A3"/>
    <w:rsid w:val="00302D99"/>
    <w:rsid w:val="00302F5D"/>
    <w:rsid w:val="0030306B"/>
    <w:rsid w:val="003030B0"/>
    <w:rsid w:val="003036C4"/>
    <w:rsid w:val="00303E01"/>
    <w:rsid w:val="003056A5"/>
    <w:rsid w:val="00305F4C"/>
    <w:rsid w:val="003061D9"/>
    <w:rsid w:val="0030620A"/>
    <w:rsid w:val="00306AB3"/>
    <w:rsid w:val="00307A18"/>
    <w:rsid w:val="00310100"/>
    <w:rsid w:val="003105B6"/>
    <w:rsid w:val="003108FC"/>
    <w:rsid w:val="00310E4C"/>
    <w:rsid w:val="00311262"/>
    <w:rsid w:val="00311302"/>
    <w:rsid w:val="003116FB"/>
    <w:rsid w:val="00311FCD"/>
    <w:rsid w:val="00312225"/>
    <w:rsid w:val="00312F71"/>
    <w:rsid w:val="00313547"/>
    <w:rsid w:val="00313816"/>
    <w:rsid w:val="00313E82"/>
    <w:rsid w:val="00314C36"/>
    <w:rsid w:val="00314E12"/>
    <w:rsid w:val="0031509A"/>
    <w:rsid w:val="003152A3"/>
    <w:rsid w:val="00315DCA"/>
    <w:rsid w:val="00316547"/>
    <w:rsid w:val="00317440"/>
    <w:rsid w:val="0031752C"/>
    <w:rsid w:val="00317CEB"/>
    <w:rsid w:val="00317D71"/>
    <w:rsid w:val="00317E14"/>
    <w:rsid w:val="00320CF7"/>
    <w:rsid w:val="0032149B"/>
    <w:rsid w:val="0032178D"/>
    <w:rsid w:val="00321C05"/>
    <w:rsid w:val="00321C21"/>
    <w:rsid w:val="00321D7D"/>
    <w:rsid w:val="00322ABE"/>
    <w:rsid w:val="00322CF5"/>
    <w:rsid w:val="00322DB0"/>
    <w:rsid w:val="00323433"/>
    <w:rsid w:val="00323607"/>
    <w:rsid w:val="00323731"/>
    <w:rsid w:val="003237FB"/>
    <w:rsid w:val="00324137"/>
    <w:rsid w:val="00324157"/>
    <w:rsid w:val="00324679"/>
    <w:rsid w:val="00325665"/>
    <w:rsid w:val="00326250"/>
    <w:rsid w:val="003268DA"/>
    <w:rsid w:val="00326FB3"/>
    <w:rsid w:val="003273AB"/>
    <w:rsid w:val="003273D5"/>
    <w:rsid w:val="0033030E"/>
    <w:rsid w:val="00330AE9"/>
    <w:rsid w:val="00331150"/>
    <w:rsid w:val="00331812"/>
    <w:rsid w:val="003319C7"/>
    <w:rsid w:val="00331CE3"/>
    <w:rsid w:val="0033356D"/>
    <w:rsid w:val="0033394E"/>
    <w:rsid w:val="0033560A"/>
    <w:rsid w:val="0033565D"/>
    <w:rsid w:val="00335CFA"/>
    <w:rsid w:val="003363B7"/>
    <w:rsid w:val="00336C73"/>
    <w:rsid w:val="00337CC6"/>
    <w:rsid w:val="00337E51"/>
    <w:rsid w:val="00340020"/>
    <w:rsid w:val="003410C5"/>
    <w:rsid w:val="0034235D"/>
    <w:rsid w:val="00342D60"/>
    <w:rsid w:val="00342E11"/>
    <w:rsid w:val="003431B6"/>
    <w:rsid w:val="0034399C"/>
    <w:rsid w:val="00343AD8"/>
    <w:rsid w:val="00344BD9"/>
    <w:rsid w:val="00344F69"/>
    <w:rsid w:val="0034596E"/>
    <w:rsid w:val="003467B8"/>
    <w:rsid w:val="00346CEA"/>
    <w:rsid w:val="00346E4C"/>
    <w:rsid w:val="00347711"/>
    <w:rsid w:val="00347989"/>
    <w:rsid w:val="00347AAA"/>
    <w:rsid w:val="00347EB0"/>
    <w:rsid w:val="00347F4F"/>
    <w:rsid w:val="00347FBA"/>
    <w:rsid w:val="003501B2"/>
    <w:rsid w:val="00350472"/>
    <w:rsid w:val="00350860"/>
    <w:rsid w:val="00350ACF"/>
    <w:rsid w:val="00351EA8"/>
    <w:rsid w:val="00352EAC"/>
    <w:rsid w:val="00353375"/>
    <w:rsid w:val="00353A46"/>
    <w:rsid w:val="00353B4E"/>
    <w:rsid w:val="003542A4"/>
    <w:rsid w:val="00355112"/>
    <w:rsid w:val="003558C6"/>
    <w:rsid w:val="00356010"/>
    <w:rsid w:val="003565AD"/>
    <w:rsid w:val="003566B8"/>
    <w:rsid w:val="00356869"/>
    <w:rsid w:val="00356A2B"/>
    <w:rsid w:val="00356AA9"/>
    <w:rsid w:val="00356CFE"/>
    <w:rsid w:val="003577D1"/>
    <w:rsid w:val="0036044F"/>
    <w:rsid w:val="00360744"/>
    <w:rsid w:val="00360ADB"/>
    <w:rsid w:val="00360C05"/>
    <w:rsid w:val="00360D08"/>
    <w:rsid w:val="00360E28"/>
    <w:rsid w:val="00360F51"/>
    <w:rsid w:val="0036105B"/>
    <w:rsid w:val="003616AB"/>
    <w:rsid w:val="00361CB4"/>
    <w:rsid w:val="00361F93"/>
    <w:rsid w:val="00362489"/>
    <w:rsid w:val="0036261E"/>
    <w:rsid w:val="00362A84"/>
    <w:rsid w:val="00362D76"/>
    <w:rsid w:val="0036311A"/>
    <w:rsid w:val="003635CE"/>
    <w:rsid w:val="00364655"/>
    <w:rsid w:val="00364699"/>
    <w:rsid w:val="003647C4"/>
    <w:rsid w:val="00364976"/>
    <w:rsid w:val="00364979"/>
    <w:rsid w:val="00364E4D"/>
    <w:rsid w:val="00365380"/>
    <w:rsid w:val="00365587"/>
    <w:rsid w:val="0036602E"/>
    <w:rsid w:val="00366FC2"/>
    <w:rsid w:val="00367990"/>
    <w:rsid w:val="00367BD9"/>
    <w:rsid w:val="0037037E"/>
    <w:rsid w:val="003703C2"/>
    <w:rsid w:val="003703D1"/>
    <w:rsid w:val="0037090E"/>
    <w:rsid w:val="003712F3"/>
    <w:rsid w:val="00371C2B"/>
    <w:rsid w:val="00371D89"/>
    <w:rsid w:val="00372556"/>
    <w:rsid w:val="00372DA5"/>
    <w:rsid w:val="00372EFD"/>
    <w:rsid w:val="003730B2"/>
    <w:rsid w:val="00373422"/>
    <w:rsid w:val="00373BCB"/>
    <w:rsid w:val="00374304"/>
    <w:rsid w:val="00374C41"/>
    <w:rsid w:val="00374C8A"/>
    <w:rsid w:val="003752B1"/>
    <w:rsid w:val="003756B3"/>
    <w:rsid w:val="0037584F"/>
    <w:rsid w:val="00375941"/>
    <w:rsid w:val="00375C70"/>
    <w:rsid w:val="0037621F"/>
    <w:rsid w:val="0037629A"/>
    <w:rsid w:val="00376697"/>
    <w:rsid w:val="00376C5C"/>
    <w:rsid w:val="00376F9F"/>
    <w:rsid w:val="00377696"/>
    <w:rsid w:val="00377A5C"/>
    <w:rsid w:val="00377B0A"/>
    <w:rsid w:val="00377EB3"/>
    <w:rsid w:val="00377FD5"/>
    <w:rsid w:val="0038009B"/>
    <w:rsid w:val="00380B1A"/>
    <w:rsid w:val="00380EE4"/>
    <w:rsid w:val="00381182"/>
    <w:rsid w:val="003811CC"/>
    <w:rsid w:val="00381363"/>
    <w:rsid w:val="00381805"/>
    <w:rsid w:val="00381A89"/>
    <w:rsid w:val="00381C29"/>
    <w:rsid w:val="00382815"/>
    <w:rsid w:val="0038295A"/>
    <w:rsid w:val="003833A2"/>
    <w:rsid w:val="0038385A"/>
    <w:rsid w:val="00383DDD"/>
    <w:rsid w:val="003848FC"/>
    <w:rsid w:val="00385E7C"/>
    <w:rsid w:val="0038605B"/>
    <w:rsid w:val="00386FF1"/>
    <w:rsid w:val="00387914"/>
    <w:rsid w:val="00387AB3"/>
    <w:rsid w:val="00387AD6"/>
    <w:rsid w:val="00387CE9"/>
    <w:rsid w:val="00390861"/>
    <w:rsid w:val="00390939"/>
    <w:rsid w:val="00390C7D"/>
    <w:rsid w:val="0039110D"/>
    <w:rsid w:val="00391A36"/>
    <w:rsid w:val="00391AD4"/>
    <w:rsid w:val="0039247E"/>
    <w:rsid w:val="0039267D"/>
    <w:rsid w:val="00392B57"/>
    <w:rsid w:val="00392DCA"/>
    <w:rsid w:val="00393835"/>
    <w:rsid w:val="00394323"/>
    <w:rsid w:val="0039457B"/>
    <w:rsid w:val="00394D90"/>
    <w:rsid w:val="003950ED"/>
    <w:rsid w:val="0039541A"/>
    <w:rsid w:val="00395430"/>
    <w:rsid w:val="00395778"/>
    <w:rsid w:val="003958E4"/>
    <w:rsid w:val="00395D47"/>
    <w:rsid w:val="00396E9C"/>
    <w:rsid w:val="0039725F"/>
    <w:rsid w:val="003973F5"/>
    <w:rsid w:val="0039777B"/>
    <w:rsid w:val="003A0C10"/>
    <w:rsid w:val="003A1173"/>
    <w:rsid w:val="003A2648"/>
    <w:rsid w:val="003A39C9"/>
    <w:rsid w:val="003A3AC0"/>
    <w:rsid w:val="003A44F5"/>
    <w:rsid w:val="003A4AB8"/>
    <w:rsid w:val="003A5528"/>
    <w:rsid w:val="003A5580"/>
    <w:rsid w:val="003A5F77"/>
    <w:rsid w:val="003A6617"/>
    <w:rsid w:val="003A6C11"/>
    <w:rsid w:val="003A7CB6"/>
    <w:rsid w:val="003A7F04"/>
    <w:rsid w:val="003B00E3"/>
    <w:rsid w:val="003B102C"/>
    <w:rsid w:val="003B1303"/>
    <w:rsid w:val="003B141A"/>
    <w:rsid w:val="003B17A2"/>
    <w:rsid w:val="003B231E"/>
    <w:rsid w:val="003B23BD"/>
    <w:rsid w:val="003B2548"/>
    <w:rsid w:val="003B25F8"/>
    <w:rsid w:val="003B2B6E"/>
    <w:rsid w:val="003B2E92"/>
    <w:rsid w:val="003B35B3"/>
    <w:rsid w:val="003B3E17"/>
    <w:rsid w:val="003B45AC"/>
    <w:rsid w:val="003B45D8"/>
    <w:rsid w:val="003B4802"/>
    <w:rsid w:val="003B5414"/>
    <w:rsid w:val="003B56FA"/>
    <w:rsid w:val="003B5BAB"/>
    <w:rsid w:val="003B5CD1"/>
    <w:rsid w:val="003B6FAF"/>
    <w:rsid w:val="003C0331"/>
    <w:rsid w:val="003C0693"/>
    <w:rsid w:val="003C0769"/>
    <w:rsid w:val="003C0ABD"/>
    <w:rsid w:val="003C1014"/>
    <w:rsid w:val="003C1E6D"/>
    <w:rsid w:val="003C1EA9"/>
    <w:rsid w:val="003C222D"/>
    <w:rsid w:val="003C26DD"/>
    <w:rsid w:val="003C272D"/>
    <w:rsid w:val="003C2CD1"/>
    <w:rsid w:val="003C2D46"/>
    <w:rsid w:val="003C30E3"/>
    <w:rsid w:val="003C31D5"/>
    <w:rsid w:val="003C3AFE"/>
    <w:rsid w:val="003C42A1"/>
    <w:rsid w:val="003C463C"/>
    <w:rsid w:val="003C486D"/>
    <w:rsid w:val="003C5ABD"/>
    <w:rsid w:val="003C60B3"/>
    <w:rsid w:val="003C6724"/>
    <w:rsid w:val="003C7442"/>
    <w:rsid w:val="003C768D"/>
    <w:rsid w:val="003C7A63"/>
    <w:rsid w:val="003C7DF4"/>
    <w:rsid w:val="003D04A9"/>
    <w:rsid w:val="003D092F"/>
    <w:rsid w:val="003D1043"/>
    <w:rsid w:val="003D1531"/>
    <w:rsid w:val="003D1D8B"/>
    <w:rsid w:val="003D2005"/>
    <w:rsid w:val="003D3CD1"/>
    <w:rsid w:val="003D4681"/>
    <w:rsid w:val="003D4DC1"/>
    <w:rsid w:val="003D4E0F"/>
    <w:rsid w:val="003D4F5C"/>
    <w:rsid w:val="003D52EE"/>
    <w:rsid w:val="003D553B"/>
    <w:rsid w:val="003D6356"/>
    <w:rsid w:val="003D65E6"/>
    <w:rsid w:val="003D6BE2"/>
    <w:rsid w:val="003D7810"/>
    <w:rsid w:val="003D7A86"/>
    <w:rsid w:val="003D7CFB"/>
    <w:rsid w:val="003E049A"/>
    <w:rsid w:val="003E068B"/>
    <w:rsid w:val="003E080C"/>
    <w:rsid w:val="003E0A2C"/>
    <w:rsid w:val="003E0DD9"/>
    <w:rsid w:val="003E10D8"/>
    <w:rsid w:val="003E2483"/>
    <w:rsid w:val="003E2E37"/>
    <w:rsid w:val="003E2E91"/>
    <w:rsid w:val="003E33F0"/>
    <w:rsid w:val="003E3B11"/>
    <w:rsid w:val="003E3EB1"/>
    <w:rsid w:val="003E42FB"/>
    <w:rsid w:val="003E476D"/>
    <w:rsid w:val="003E4C74"/>
    <w:rsid w:val="003E4DA0"/>
    <w:rsid w:val="003E4E32"/>
    <w:rsid w:val="003E5310"/>
    <w:rsid w:val="003E5A96"/>
    <w:rsid w:val="003E5F71"/>
    <w:rsid w:val="003E609C"/>
    <w:rsid w:val="003E6338"/>
    <w:rsid w:val="003E733E"/>
    <w:rsid w:val="003F028A"/>
    <w:rsid w:val="003F0C79"/>
    <w:rsid w:val="003F0E03"/>
    <w:rsid w:val="003F0EC5"/>
    <w:rsid w:val="003F177A"/>
    <w:rsid w:val="003F1BAD"/>
    <w:rsid w:val="003F1BD9"/>
    <w:rsid w:val="003F2056"/>
    <w:rsid w:val="003F2729"/>
    <w:rsid w:val="003F332D"/>
    <w:rsid w:val="003F3BCA"/>
    <w:rsid w:val="003F4510"/>
    <w:rsid w:val="003F4853"/>
    <w:rsid w:val="003F6052"/>
    <w:rsid w:val="003F7095"/>
    <w:rsid w:val="003F78F8"/>
    <w:rsid w:val="003F7C40"/>
    <w:rsid w:val="003F7C9F"/>
    <w:rsid w:val="0040053B"/>
    <w:rsid w:val="00400B43"/>
    <w:rsid w:val="00400F9E"/>
    <w:rsid w:val="00401882"/>
    <w:rsid w:val="004019E2"/>
    <w:rsid w:val="00401B26"/>
    <w:rsid w:val="00401CD6"/>
    <w:rsid w:val="00403E31"/>
    <w:rsid w:val="00403E92"/>
    <w:rsid w:val="00404EF9"/>
    <w:rsid w:val="00406ADC"/>
    <w:rsid w:val="00406ED4"/>
    <w:rsid w:val="004075A7"/>
    <w:rsid w:val="0040776B"/>
    <w:rsid w:val="00407B7F"/>
    <w:rsid w:val="00410195"/>
    <w:rsid w:val="004108BC"/>
    <w:rsid w:val="004111EE"/>
    <w:rsid w:val="00411AA6"/>
    <w:rsid w:val="004120D7"/>
    <w:rsid w:val="00412131"/>
    <w:rsid w:val="0041304C"/>
    <w:rsid w:val="00413506"/>
    <w:rsid w:val="0041436B"/>
    <w:rsid w:val="0041520D"/>
    <w:rsid w:val="004152C4"/>
    <w:rsid w:val="00415EAA"/>
    <w:rsid w:val="00416987"/>
    <w:rsid w:val="00416F62"/>
    <w:rsid w:val="00417314"/>
    <w:rsid w:val="004202D4"/>
    <w:rsid w:val="0042151D"/>
    <w:rsid w:val="004219E6"/>
    <w:rsid w:val="004219FB"/>
    <w:rsid w:val="00421CEC"/>
    <w:rsid w:val="00421D93"/>
    <w:rsid w:val="00422F7F"/>
    <w:rsid w:val="00423544"/>
    <w:rsid w:val="00423858"/>
    <w:rsid w:val="004239DE"/>
    <w:rsid w:val="00423AC1"/>
    <w:rsid w:val="00423B11"/>
    <w:rsid w:val="00424219"/>
    <w:rsid w:val="00424235"/>
    <w:rsid w:val="00424535"/>
    <w:rsid w:val="00424A31"/>
    <w:rsid w:val="00424C30"/>
    <w:rsid w:val="00424EDC"/>
    <w:rsid w:val="004251D9"/>
    <w:rsid w:val="004252BF"/>
    <w:rsid w:val="00427853"/>
    <w:rsid w:val="00427C7C"/>
    <w:rsid w:val="00427EF9"/>
    <w:rsid w:val="00430A59"/>
    <w:rsid w:val="00430EE1"/>
    <w:rsid w:val="00431319"/>
    <w:rsid w:val="004314C1"/>
    <w:rsid w:val="00431B12"/>
    <w:rsid w:val="00431CAE"/>
    <w:rsid w:val="00431F5A"/>
    <w:rsid w:val="004322CF"/>
    <w:rsid w:val="00432846"/>
    <w:rsid w:val="004328B3"/>
    <w:rsid w:val="00432953"/>
    <w:rsid w:val="00432993"/>
    <w:rsid w:val="00432B3B"/>
    <w:rsid w:val="00433E76"/>
    <w:rsid w:val="00433F76"/>
    <w:rsid w:val="00434029"/>
    <w:rsid w:val="004349AD"/>
    <w:rsid w:val="00434CAE"/>
    <w:rsid w:val="004356E7"/>
    <w:rsid w:val="00435AFC"/>
    <w:rsid w:val="004360CE"/>
    <w:rsid w:val="00436692"/>
    <w:rsid w:val="00437479"/>
    <w:rsid w:val="00437507"/>
    <w:rsid w:val="0043793C"/>
    <w:rsid w:val="004379CB"/>
    <w:rsid w:val="004379F8"/>
    <w:rsid w:val="00440247"/>
    <w:rsid w:val="00440361"/>
    <w:rsid w:val="0044061D"/>
    <w:rsid w:val="00440B6B"/>
    <w:rsid w:val="00440C4E"/>
    <w:rsid w:val="00440DA2"/>
    <w:rsid w:val="0044165F"/>
    <w:rsid w:val="004418A4"/>
    <w:rsid w:val="00441939"/>
    <w:rsid w:val="00441B97"/>
    <w:rsid w:val="00441C3A"/>
    <w:rsid w:val="00442040"/>
    <w:rsid w:val="00442094"/>
    <w:rsid w:val="00442359"/>
    <w:rsid w:val="00442776"/>
    <w:rsid w:val="004428FA"/>
    <w:rsid w:val="00442E04"/>
    <w:rsid w:val="00442EB3"/>
    <w:rsid w:val="00443782"/>
    <w:rsid w:val="00443957"/>
    <w:rsid w:val="00444654"/>
    <w:rsid w:val="004446BC"/>
    <w:rsid w:val="004448E8"/>
    <w:rsid w:val="00444D5F"/>
    <w:rsid w:val="004459CE"/>
    <w:rsid w:val="00445B93"/>
    <w:rsid w:val="00445F68"/>
    <w:rsid w:val="004462DE"/>
    <w:rsid w:val="00446308"/>
    <w:rsid w:val="00446497"/>
    <w:rsid w:val="00446547"/>
    <w:rsid w:val="00446C57"/>
    <w:rsid w:val="00447AFB"/>
    <w:rsid w:val="00447D93"/>
    <w:rsid w:val="00447E8B"/>
    <w:rsid w:val="004500D7"/>
    <w:rsid w:val="004507CA"/>
    <w:rsid w:val="00451300"/>
    <w:rsid w:val="00451511"/>
    <w:rsid w:val="0045198A"/>
    <w:rsid w:val="0045251A"/>
    <w:rsid w:val="00452B77"/>
    <w:rsid w:val="004530C5"/>
    <w:rsid w:val="004538A9"/>
    <w:rsid w:val="00453BB3"/>
    <w:rsid w:val="00454429"/>
    <w:rsid w:val="00454470"/>
    <w:rsid w:val="004547CD"/>
    <w:rsid w:val="00455E8A"/>
    <w:rsid w:val="004560FB"/>
    <w:rsid w:val="004567FF"/>
    <w:rsid w:val="00456CB0"/>
    <w:rsid w:val="00456EA9"/>
    <w:rsid w:val="004574BA"/>
    <w:rsid w:val="004610FB"/>
    <w:rsid w:val="004615D7"/>
    <w:rsid w:val="004646FA"/>
    <w:rsid w:val="00464ABB"/>
    <w:rsid w:val="00464CD2"/>
    <w:rsid w:val="004651EC"/>
    <w:rsid w:val="004656B6"/>
    <w:rsid w:val="00465814"/>
    <w:rsid w:val="00465AD9"/>
    <w:rsid w:val="00465B47"/>
    <w:rsid w:val="00465BE4"/>
    <w:rsid w:val="00465CD8"/>
    <w:rsid w:val="004661FF"/>
    <w:rsid w:val="0046712E"/>
    <w:rsid w:val="004672E2"/>
    <w:rsid w:val="00470156"/>
    <w:rsid w:val="004701B2"/>
    <w:rsid w:val="004705D9"/>
    <w:rsid w:val="00471B54"/>
    <w:rsid w:val="00472AB2"/>
    <w:rsid w:val="00472DF2"/>
    <w:rsid w:val="004735D7"/>
    <w:rsid w:val="00473CE8"/>
    <w:rsid w:val="00473F3F"/>
    <w:rsid w:val="00474195"/>
    <w:rsid w:val="00474749"/>
    <w:rsid w:val="00474CBE"/>
    <w:rsid w:val="00474D17"/>
    <w:rsid w:val="00474E64"/>
    <w:rsid w:val="004750F0"/>
    <w:rsid w:val="00475130"/>
    <w:rsid w:val="00475991"/>
    <w:rsid w:val="004759BF"/>
    <w:rsid w:val="004759DD"/>
    <w:rsid w:val="00476313"/>
    <w:rsid w:val="00476619"/>
    <w:rsid w:val="004766C2"/>
    <w:rsid w:val="00480118"/>
    <w:rsid w:val="00480742"/>
    <w:rsid w:val="00480DF0"/>
    <w:rsid w:val="00480E34"/>
    <w:rsid w:val="004816B6"/>
    <w:rsid w:val="0048289C"/>
    <w:rsid w:val="0048299E"/>
    <w:rsid w:val="00482B64"/>
    <w:rsid w:val="00482BFD"/>
    <w:rsid w:val="0048398C"/>
    <w:rsid w:val="00484722"/>
    <w:rsid w:val="004849CC"/>
    <w:rsid w:val="00484BF8"/>
    <w:rsid w:val="00484D5D"/>
    <w:rsid w:val="00485695"/>
    <w:rsid w:val="004856ED"/>
    <w:rsid w:val="00485B96"/>
    <w:rsid w:val="00486165"/>
    <w:rsid w:val="00486475"/>
    <w:rsid w:val="00486814"/>
    <w:rsid w:val="00486A84"/>
    <w:rsid w:val="004873B6"/>
    <w:rsid w:val="00487401"/>
    <w:rsid w:val="00487B9A"/>
    <w:rsid w:val="00490A9E"/>
    <w:rsid w:val="004910B8"/>
    <w:rsid w:val="0049130E"/>
    <w:rsid w:val="0049171F"/>
    <w:rsid w:val="0049193B"/>
    <w:rsid w:val="004919BC"/>
    <w:rsid w:val="00491D61"/>
    <w:rsid w:val="00491F41"/>
    <w:rsid w:val="00492061"/>
    <w:rsid w:val="004920C5"/>
    <w:rsid w:val="00492B86"/>
    <w:rsid w:val="00492FFF"/>
    <w:rsid w:val="0049394A"/>
    <w:rsid w:val="004939EA"/>
    <w:rsid w:val="00493A99"/>
    <w:rsid w:val="00494ACB"/>
    <w:rsid w:val="004959FF"/>
    <w:rsid w:val="00495B2D"/>
    <w:rsid w:val="00495EC4"/>
    <w:rsid w:val="004967C4"/>
    <w:rsid w:val="004970E8"/>
    <w:rsid w:val="004975B4"/>
    <w:rsid w:val="00497D2F"/>
    <w:rsid w:val="004A0958"/>
    <w:rsid w:val="004A1502"/>
    <w:rsid w:val="004A1D1C"/>
    <w:rsid w:val="004A2226"/>
    <w:rsid w:val="004A223F"/>
    <w:rsid w:val="004A2549"/>
    <w:rsid w:val="004A27A8"/>
    <w:rsid w:val="004A2AFD"/>
    <w:rsid w:val="004A33F1"/>
    <w:rsid w:val="004A3FF5"/>
    <w:rsid w:val="004A4007"/>
    <w:rsid w:val="004A4743"/>
    <w:rsid w:val="004A4987"/>
    <w:rsid w:val="004A539F"/>
    <w:rsid w:val="004A5E58"/>
    <w:rsid w:val="004A616D"/>
    <w:rsid w:val="004A6A75"/>
    <w:rsid w:val="004A6EB0"/>
    <w:rsid w:val="004B0154"/>
    <w:rsid w:val="004B05FB"/>
    <w:rsid w:val="004B10F7"/>
    <w:rsid w:val="004B2198"/>
    <w:rsid w:val="004B2488"/>
    <w:rsid w:val="004B30B0"/>
    <w:rsid w:val="004B35B4"/>
    <w:rsid w:val="004B4A1E"/>
    <w:rsid w:val="004B4BFF"/>
    <w:rsid w:val="004B4EFC"/>
    <w:rsid w:val="004B5D1A"/>
    <w:rsid w:val="004B607E"/>
    <w:rsid w:val="004B659B"/>
    <w:rsid w:val="004B6E32"/>
    <w:rsid w:val="004B6E6A"/>
    <w:rsid w:val="004B730D"/>
    <w:rsid w:val="004B765E"/>
    <w:rsid w:val="004B7A02"/>
    <w:rsid w:val="004B7D9C"/>
    <w:rsid w:val="004C01F5"/>
    <w:rsid w:val="004C072F"/>
    <w:rsid w:val="004C0746"/>
    <w:rsid w:val="004C1341"/>
    <w:rsid w:val="004C1507"/>
    <w:rsid w:val="004C19A9"/>
    <w:rsid w:val="004C1BC4"/>
    <w:rsid w:val="004C2885"/>
    <w:rsid w:val="004C2A13"/>
    <w:rsid w:val="004C2B5A"/>
    <w:rsid w:val="004C2E3C"/>
    <w:rsid w:val="004C3467"/>
    <w:rsid w:val="004C3719"/>
    <w:rsid w:val="004C397E"/>
    <w:rsid w:val="004C44EB"/>
    <w:rsid w:val="004C5216"/>
    <w:rsid w:val="004C541B"/>
    <w:rsid w:val="004C5B9C"/>
    <w:rsid w:val="004C665F"/>
    <w:rsid w:val="004C66EE"/>
    <w:rsid w:val="004C6B9F"/>
    <w:rsid w:val="004D001F"/>
    <w:rsid w:val="004D009E"/>
    <w:rsid w:val="004D02C1"/>
    <w:rsid w:val="004D050C"/>
    <w:rsid w:val="004D09D9"/>
    <w:rsid w:val="004D0D23"/>
    <w:rsid w:val="004D0DC4"/>
    <w:rsid w:val="004D1ADC"/>
    <w:rsid w:val="004D256C"/>
    <w:rsid w:val="004D2905"/>
    <w:rsid w:val="004D2BB0"/>
    <w:rsid w:val="004D39EC"/>
    <w:rsid w:val="004D4AEB"/>
    <w:rsid w:val="004D4F4A"/>
    <w:rsid w:val="004D545A"/>
    <w:rsid w:val="004D5776"/>
    <w:rsid w:val="004D60B1"/>
    <w:rsid w:val="004D62E9"/>
    <w:rsid w:val="004D6FCF"/>
    <w:rsid w:val="004D7458"/>
    <w:rsid w:val="004D7724"/>
    <w:rsid w:val="004D78F4"/>
    <w:rsid w:val="004D7D78"/>
    <w:rsid w:val="004E0325"/>
    <w:rsid w:val="004E0830"/>
    <w:rsid w:val="004E0D50"/>
    <w:rsid w:val="004E1C29"/>
    <w:rsid w:val="004E1D14"/>
    <w:rsid w:val="004E20E3"/>
    <w:rsid w:val="004E21C6"/>
    <w:rsid w:val="004E2768"/>
    <w:rsid w:val="004E2A9F"/>
    <w:rsid w:val="004E3DDC"/>
    <w:rsid w:val="004E4C1D"/>
    <w:rsid w:val="004E5011"/>
    <w:rsid w:val="004E51F0"/>
    <w:rsid w:val="004E57DA"/>
    <w:rsid w:val="004E5A86"/>
    <w:rsid w:val="004E5BA8"/>
    <w:rsid w:val="004E5D16"/>
    <w:rsid w:val="004E5F16"/>
    <w:rsid w:val="004E60E3"/>
    <w:rsid w:val="004E65A1"/>
    <w:rsid w:val="004E66D6"/>
    <w:rsid w:val="004E68DE"/>
    <w:rsid w:val="004E6E03"/>
    <w:rsid w:val="004E6F50"/>
    <w:rsid w:val="004E7B9F"/>
    <w:rsid w:val="004E7EF5"/>
    <w:rsid w:val="004E7F7A"/>
    <w:rsid w:val="004F07EC"/>
    <w:rsid w:val="004F11A6"/>
    <w:rsid w:val="004F14AA"/>
    <w:rsid w:val="004F15D6"/>
    <w:rsid w:val="004F1670"/>
    <w:rsid w:val="004F1D07"/>
    <w:rsid w:val="004F1D4D"/>
    <w:rsid w:val="004F254C"/>
    <w:rsid w:val="004F3C2D"/>
    <w:rsid w:val="004F3CC4"/>
    <w:rsid w:val="004F4123"/>
    <w:rsid w:val="004F4D86"/>
    <w:rsid w:val="004F57C8"/>
    <w:rsid w:val="004F5FA8"/>
    <w:rsid w:val="004F6113"/>
    <w:rsid w:val="004F63E8"/>
    <w:rsid w:val="004F642C"/>
    <w:rsid w:val="004F64B0"/>
    <w:rsid w:val="004F72A9"/>
    <w:rsid w:val="004F7DA0"/>
    <w:rsid w:val="005005D4"/>
    <w:rsid w:val="0050075C"/>
    <w:rsid w:val="00500B26"/>
    <w:rsid w:val="00500C4A"/>
    <w:rsid w:val="00500CD7"/>
    <w:rsid w:val="005017BF"/>
    <w:rsid w:val="00502374"/>
    <w:rsid w:val="0050248F"/>
    <w:rsid w:val="00502B56"/>
    <w:rsid w:val="00502C9A"/>
    <w:rsid w:val="005033E2"/>
    <w:rsid w:val="0050340E"/>
    <w:rsid w:val="00503648"/>
    <w:rsid w:val="005036FF"/>
    <w:rsid w:val="00503754"/>
    <w:rsid w:val="00503E54"/>
    <w:rsid w:val="00504773"/>
    <w:rsid w:val="005049FB"/>
    <w:rsid w:val="00504A6E"/>
    <w:rsid w:val="005058F3"/>
    <w:rsid w:val="00505931"/>
    <w:rsid w:val="00506194"/>
    <w:rsid w:val="0050629B"/>
    <w:rsid w:val="005066F1"/>
    <w:rsid w:val="005067AF"/>
    <w:rsid w:val="00506C5E"/>
    <w:rsid w:val="00506E50"/>
    <w:rsid w:val="005072E5"/>
    <w:rsid w:val="0050742F"/>
    <w:rsid w:val="00507718"/>
    <w:rsid w:val="00507A99"/>
    <w:rsid w:val="00511634"/>
    <w:rsid w:val="005129F5"/>
    <w:rsid w:val="00512B06"/>
    <w:rsid w:val="00512E05"/>
    <w:rsid w:val="005130B2"/>
    <w:rsid w:val="0051315F"/>
    <w:rsid w:val="00513881"/>
    <w:rsid w:val="00513C29"/>
    <w:rsid w:val="00513E8F"/>
    <w:rsid w:val="0051451A"/>
    <w:rsid w:val="0051475A"/>
    <w:rsid w:val="00514F81"/>
    <w:rsid w:val="00515534"/>
    <w:rsid w:val="00515809"/>
    <w:rsid w:val="00515F77"/>
    <w:rsid w:val="00516629"/>
    <w:rsid w:val="00516B6A"/>
    <w:rsid w:val="005177BF"/>
    <w:rsid w:val="00517ADA"/>
    <w:rsid w:val="00520768"/>
    <w:rsid w:val="00520BFA"/>
    <w:rsid w:val="00521682"/>
    <w:rsid w:val="0052178D"/>
    <w:rsid w:val="0052199D"/>
    <w:rsid w:val="005219DA"/>
    <w:rsid w:val="00521D90"/>
    <w:rsid w:val="0052213A"/>
    <w:rsid w:val="0052276F"/>
    <w:rsid w:val="0052290D"/>
    <w:rsid w:val="00522C4F"/>
    <w:rsid w:val="005242F2"/>
    <w:rsid w:val="0052486B"/>
    <w:rsid w:val="005248D9"/>
    <w:rsid w:val="00524B09"/>
    <w:rsid w:val="00524FC7"/>
    <w:rsid w:val="00525235"/>
    <w:rsid w:val="005255D7"/>
    <w:rsid w:val="00525C51"/>
    <w:rsid w:val="00525FD0"/>
    <w:rsid w:val="005263A8"/>
    <w:rsid w:val="0052672F"/>
    <w:rsid w:val="00526B77"/>
    <w:rsid w:val="00526FF0"/>
    <w:rsid w:val="005277EC"/>
    <w:rsid w:val="005278C5"/>
    <w:rsid w:val="00527C5D"/>
    <w:rsid w:val="00530746"/>
    <w:rsid w:val="00530C31"/>
    <w:rsid w:val="00530CB4"/>
    <w:rsid w:val="00531195"/>
    <w:rsid w:val="00531328"/>
    <w:rsid w:val="005314F7"/>
    <w:rsid w:val="00531635"/>
    <w:rsid w:val="00531755"/>
    <w:rsid w:val="00531983"/>
    <w:rsid w:val="005321E2"/>
    <w:rsid w:val="005329A0"/>
    <w:rsid w:val="00533655"/>
    <w:rsid w:val="00533CC7"/>
    <w:rsid w:val="00533EF7"/>
    <w:rsid w:val="0053414A"/>
    <w:rsid w:val="00534153"/>
    <w:rsid w:val="0053436E"/>
    <w:rsid w:val="00534536"/>
    <w:rsid w:val="00534AF9"/>
    <w:rsid w:val="00535525"/>
    <w:rsid w:val="00535607"/>
    <w:rsid w:val="0053607E"/>
    <w:rsid w:val="005367A8"/>
    <w:rsid w:val="00536B1B"/>
    <w:rsid w:val="005370BB"/>
    <w:rsid w:val="0054000E"/>
    <w:rsid w:val="00540475"/>
    <w:rsid w:val="00540A7A"/>
    <w:rsid w:val="0054118D"/>
    <w:rsid w:val="0054158E"/>
    <w:rsid w:val="00543034"/>
    <w:rsid w:val="005436D7"/>
    <w:rsid w:val="00543C52"/>
    <w:rsid w:val="00544454"/>
    <w:rsid w:val="005446BC"/>
    <w:rsid w:val="00544B17"/>
    <w:rsid w:val="00544FCC"/>
    <w:rsid w:val="00545558"/>
    <w:rsid w:val="005457DD"/>
    <w:rsid w:val="00545D74"/>
    <w:rsid w:val="0054704C"/>
    <w:rsid w:val="00547224"/>
    <w:rsid w:val="0054739E"/>
    <w:rsid w:val="00547DD8"/>
    <w:rsid w:val="00547E98"/>
    <w:rsid w:val="0055017B"/>
    <w:rsid w:val="00550CD7"/>
    <w:rsid w:val="005513B7"/>
    <w:rsid w:val="00552376"/>
    <w:rsid w:val="00552A92"/>
    <w:rsid w:val="00552CF4"/>
    <w:rsid w:val="00552EEF"/>
    <w:rsid w:val="00553EF6"/>
    <w:rsid w:val="005559EB"/>
    <w:rsid w:val="00555F79"/>
    <w:rsid w:val="00556271"/>
    <w:rsid w:val="00556CA7"/>
    <w:rsid w:val="00557133"/>
    <w:rsid w:val="00557235"/>
    <w:rsid w:val="005577C2"/>
    <w:rsid w:val="00557D50"/>
    <w:rsid w:val="00557DCA"/>
    <w:rsid w:val="00560C55"/>
    <w:rsid w:val="00560C9A"/>
    <w:rsid w:val="00560DE9"/>
    <w:rsid w:val="005614DA"/>
    <w:rsid w:val="005617D2"/>
    <w:rsid w:val="00561BB7"/>
    <w:rsid w:val="005620A9"/>
    <w:rsid w:val="00562185"/>
    <w:rsid w:val="0056264C"/>
    <w:rsid w:val="00562F6E"/>
    <w:rsid w:val="00563151"/>
    <w:rsid w:val="00563873"/>
    <w:rsid w:val="00563874"/>
    <w:rsid w:val="00564181"/>
    <w:rsid w:val="00564C22"/>
    <w:rsid w:val="00564F83"/>
    <w:rsid w:val="00564F96"/>
    <w:rsid w:val="005658B7"/>
    <w:rsid w:val="00566AD6"/>
    <w:rsid w:val="0056711C"/>
    <w:rsid w:val="005671E2"/>
    <w:rsid w:val="00567328"/>
    <w:rsid w:val="0056779D"/>
    <w:rsid w:val="00570269"/>
    <w:rsid w:val="00570360"/>
    <w:rsid w:val="00571210"/>
    <w:rsid w:val="00572FC1"/>
    <w:rsid w:val="00573BBE"/>
    <w:rsid w:val="00573CED"/>
    <w:rsid w:val="00574A43"/>
    <w:rsid w:val="00575170"/>
    <w:rsid w:val="00576019"/>
    <w:rsid w:val="0057627F"/>
    <w:rsid w:val="0057684A"/>
    <w:rsid w:val="00577D5E"/>
    <w:rsid w:val="005805CC"/>
    <w:rsid w:val="005807CD"/>
    <w:rsid w:val="00580B2B"/>
    <w:rsid w:val="00580E46"/>
    <w:rsid w:val="005818DD"/>
    <w:rsid w:val="00581F88"/>
    <w:rsid w:val="0058208B"/>
    <w:rsid w:val="0058221B"/>
    <w:rsid w:val="00582527"/>
    <w:rsid w:val="00582A9A"/>
    <w:rsid w:val="00582C7F"/>
    <w:rsid w:val="00582D74"/>
    <w:rsid w:val="00583823"/>
    <w:rsid w:val="0058395E"/>
    <w:rsid w:val="0058398D"/>
    <w:rsid w:val="00584E85"/>
    <w:rsid w:val="005856A2"/>
    <w:rsid w:val="00585AF4"/>
    <w:rsid w:val="00585C9B"/>
    <w:rsid w:val="005864B3"/>
    <w:rsid w:val="00586D2C"/>
    <w:rsid w:val="005870D8"/>
    <w:rsid w:val="0058730E"/>
    <w:rsid w:val="00587384"/>
    <w:rsid w:val="0058785D"/>
    <w:rsid w:val="005907A4"/>
    <w:rsid w:val="00590ADF"/>
    <w:rsid w:val="005910EA"/>
    <w:rsid w:val="005920CD"/>
    <w:rsid w:val="0059232D"/>
    <w:rsid w:val="005924EA"/>
    <w:rsid w:val="00592727"/>
    <w:rsid w:val="00592F7D"/>
    <w:rsid w:val="00593A69"/>
    <w:rsid w:val="00594362"/>
    <w:rsid w:val="00594BC3"/>
    <w:rsid w:val="005963B2"/>
    <w:rsid w:val="00596571"/>
    <w:rsid w:val="00596B82"/>
    <w:rsid w:val="005970CE"/>
    <w:rsid w:val="0059714F"/>
    <w:rsid w:val="005A0638"/>
    <w:rsid w:val="005A0A8C"/>
    <w:rsid w:val="005A1255"/>
    <w:rsid w:val="005A1AA6"/>
    <w:rsid w:val="005A1E73"/>
    <w:rsid w:val="005A2823"/>
    <w:rsid w:val="005A2F2E"/>
    <w:rsid w:val="005A30F0"/>
    <w:rsid w:val="005A347F"/>
    <w:rsid w:val="005A3D9E"/>
    <w:rsid w:val="005A3DEE"/>
    <w:rsid w:val="005A4A24"/>
    <w:rsid w:val="005A4A3D"/>
    <w:rsid w:val="005A502E"/>
    <w:rsid w:val="005A50DF"/>
    <w:rsid w:val="005A53D4"/>
    <w:rsid w:val="005A567D"/>
    <w:rsid w:val="005A56E5"/>
    <w:rsid w:val="005A61A7"/>
    <w:rsid w:val="005A620E"/>
    <w:rsid w:val="005A687B"/>
    <w:rsid w:val="005A6922"/>
    <w:rsid w:val="005A6C27"/>
    <w:rsid w:val="005A6CBC"/>
    <w:rsid w:val="005A6E37"/>
    <w:rsid w:val="005A7B6E"/>
    <w:rsid w:val="005A7B8A"/>
    <w:rsid w:val="005A7EAD"/>
    <w:rsid w:val="005B01E7"/>
    <w:rsid w:val="005B0964"/>
    <w:rsid w:val="005B1CB3"/>
    <w:rsid w:val="005B1DA9"/>
    <w:rsid w:val="005B2C45"/>
    <w:rsid w:val="005B2CFE"/>
    <w:rsid w:val="005B2D24"/>
    <w:rsid w:val="005B30E8"/>
    <w:rsid w:val="005B38E9"/>
    <w:rsid w:val="005B3DC6"/>
    <w:rsid w:val="005B46BD"/>
    <w:rsid w:val="005B4D50"/>
    <w:rsid w:val="005B50E7"/>
    <w:rsid w:val="005B51E7"/>
    <w:rsid w:val="005B537E"/>
    <w:rsid w:val="005B56F0"/>
    <w:rsid w:val="005B5832"/>
    <w:rsid w:val="005B6721"/>
    <w:rsid w:val="005B6793"/>
    <w:rsid w:val="005B759D"/>
    <w:rsid w:val="005B77AE"/>
    <w:rsid w:val="005B78F0"/>
    <w:rsid w:val="005B7AF4"/>
    <w:rsid w:val="005C0150"/>
    <w:rsid w:val="005C01CD"/>
    <w:rsid w:val="005C0243"/>
    <w:rsid w:val="005C0747"/>
    <w:rsid w:val="005C078D"/>
    <w:rsid w:val="005C110C"/>
    <w:rsid w:val="005C2192"/>
    <w:rsid w:val="005C2FFA"/>
    <w:rsid w:val="005C48C1"/>
    <w:rsid w:val="005C655B"/>
    <w:rsid w:val="005C6C37"/>
    <w:rsid w:val="005C7ABA"/>
    <w:rsid w:val="005D08DE"/>
    <w:rsid w:val="005D1506"/>
    <w:rsid w:val="005D162C"/>
    <w:rsid w:val="005D2289"/>
    <w:rsid w:val="005D26AF"/>
    <w:rsid w:val="005D2B33"/>
    <w:rsid w:val="005D2E38"/>
    <w:rsid w:val="005D2F51"/>
    <w:rsid w:val="005D3305"/>
    <w:rsid w:val="005D3422"/>
    <w:rsid w:val="005D3856"/>
    <w:rsid w:val="005D4640"/>
    <w:rsid w:val="005D4A23"/>
    <w:rsid w:val="005D4C85"/>
    <w:rsid w:val="005D4FC1"/>
    <w:rsid w:val="005D52B1"/>
    <w:rsid w:val="005D5F93"/>
    <w:rsid w:val="005D61A4"/>
    <w:rsid w:val="005D680F"/>
    <w:rsid w:val="005D6FB7"/>
    <w:rsid w:val="005E021D"/>
    <w:rsid w:val="005E0A1E"/>
    <w:rsid w:val="005E16B4"/>
    <w:rsid w:val="005E19FF"/>
    <w:rsid w:val="005E1B9E"/>
    <w:rsid w:val="005E2468"/>
    <w:rsid w:val="005E29C8"/>
    <w:rsid w:val="005E2AD3"/>
    <w:rsid w:val="005E2C7D"/>
    <w:rsid w:val="005E2D7B"/>
    <w:rsid w:val="005E44B0"/>
    <w:rsid w:val="005E4A8D"/>
    <w:rsid w:val="005E4E9D"/>
    <w:rsid w:val="005E54C5"/>
    <w:rsid w:val="005E587E"/>
    <w:rsid w:val="005E58EE"/>
    <w:rsid w:val="005E67E1"/>
    <w:rsid w:val="005E6BEE"/>
    <w:rsid w:val="005E6F20"/>
    <w:rsid w:val="005E75C5"/>
    <w:rsid w:val="005E7BA5"/>
    <w:rsid w:val="005F00CF"/>
    <w:rsid w:val="005F0E83"/>
    <w:rsid w:val="005F1E7B"/>
    <w:rsid w:val="005F1EB1"/>
    <w:rsid w:val="005F2413"/>
    <w:rsid w:val="005F2846"/>
    <w:rsid w:val="005F2A95"/>
    <w:rsid w:val="005F2B76"/>
    <w:rsid w:val="005F2BF4"/>
    <w:rsid w:val="005F337E"/>
    <w:rsid w:val="005F3A2A"/>
    <w:rsid w:val="005F3B3E"/>
    <w:rsid w:val="005F3E3E"/>
    <w:rsid w:val="005F42E5"/>
    <w:rsid w:val="005F4B8F"/>
    <w:rsid w:val="005F4BB7"/>
    <w:rsid w:val="005F58F9"/>
    <w:rsid w:val="005F5939"/>
    <w:rsid w:val="005F597B"/>
    <w:rsid w:val="005F5EEA"/>
    <w:rsid w:val="005F7A84"/>
    <w:rsid w:val="00600391"/>
    <w:rsid w:val="006003A1"/>
    <w:rsid w:val="0060051F"/>
    <w:rsid w:val="00600ABF"/>
    <w:rsid w:val="00601690"/>
    <w:rsid w:val="00601FB3"/>
    <w:rsid w:val="00602C67"/>
    <w:rsid w:val="00602D1E"/>
    <w:rsid w:val="00603AF2"/>
    <w:rsid w:val="00603BE3"/>
    <w:rsid w:val="006043C9"/>
    <w:rsid w:val="00604B69"/>
    <w:rsid w:val="00604C77"/>
    <w:rsid w:val="00604CC4"/>
    <w:rsid w:val="00605497"/>
    <w:rsid w:val="00605853"/>
    <w:rsid w:val="00605C38"/>
    <w:rsid w:val="00606194"/>
    <w:rsid w:val="006064C0"/>
    <w:rsid w:val="006068EF"/>
    <w:rsid w:val="00606F21"/>
    <w:rsid w:val="006103BF"/>
    <w:rsid w:val="00610CDE"/>
    <w:rsid w:val="0061116D"/>
    <w:rsid w:val="00611490"/>
    <w:rsid w:val="00611B17"/>
    <w:rsid w:val="00611F68"/>
    <w:rsid w:val="00612B6B"/>
    <w:rsid w:val="00612D1F"/>
    <w:rsid w:val="0061311A"/>
    <w:rsid w:val="0061330C"/>
    <w:rsid w:val="00613574"/>
    <w:rsid w:val="00613D42"/>
    <w:rsid w:val="00613F65"/>
    <w:rsid w:val="00614287"/>
    <w:rsid w:val="00614314"/>
    <w:rsid w:val="00614779"/>
    <w:rsid w:val="00614BEA"/>
    <w:rsid w:val="00615423"/>
    <w:rsid w:val="00617A24"/>
    <w:rsid w:val="00617CAE"/>
    <w:rsid w:val="00617DC1"/>
    <w:rsid w:val="00620673"/>
    <w:rsid w:val="00620D22"/>
    <w:rsid w:val="006212D3"/>
    <w:rsid w:val="0062139F"/>
    <w:rsid w:val="00621B66"/>
    <w:rsid w:val="00621B9B"/>
    <w:rsid w:val="00622097"/>
    <w:rsid w:val="00622264"/>
    <w:rsid w:val="00622CC6"/>
    <w:rsid w:val="00624514"/>
    <w:rsid w:val="006255BE"/>
    <w:rsid w:val="00625FFF"/>
    <w:rsid w:val="00626191"/>
    <w:rsid w:val="00627B2A"/>
    <w:rsid w:val="006300F9"/>
    <w:rsid w:val="0063011C"/>
    <w:rsid w:val="00630147"/>
    <w:rsid w:val="00630F2B"/>
    <w:rsid w:val="00631527"/>
    <w:rsid w:val="00631A99"/>
    <w:rsid w:val="00631B82"/>
    <w:rsid w:val="006327AE"/>
    <w:rsid w:val="006327B2"/>
    <w:rsid w:val="0063282C"/>
    <w:rsid w:val="00632D19"/>
    <w:rsid w:val="00633882"/>
    <w:rsid w:val="006339E3"/>
    <w:rsid w:val="00633C60"/>
    <w:rsid w:val="0063569C"/>
    <w:rsid w:val="006356A6"/>
    <w:rsid w:val="006356C3"/>
    <w:rsid w:val="00635AEC"/>
    <w:rsid w:val="0063767E"/>
    <w:rsid w:val="006379DE"/>
    <w:rsid w:val="00637AC7"/>
    <w:rsid w:val="00637C43"/>
    <w:rsid w:val="00637EDB"/>
    <w:rsid w:val="00640337"/>
    <w:rsid w:val="00640BD1"/>
    <w:rsid w:val="00641320"/>
    <w:rsid w:val="00642298"/>
    <w:rsid w:val="006423D8"/>
    <w:rsid w:val="00642D12"/>
    <w:rsid w:val="00643663"/>
    <w:rsid w:val="00643738"/>
    <w:rsid w:val="006438AE"/>
    <w:rsid w:val="00643AF3"/>
    <w:rsid w:val="00643BD5"/>
    <w:rsid w:val="00643DB3"/>
    <w:rsid w:val="00643FDF"/>
    <w:rsid w:val="006444A6"/>
    <w:rsid w:val="006446EB"/>
    <w:rsid w:val="0064549A"/>
    <w:rsid w:val="00645BAA"/>
    <w:rsid w:val="00645D71"/>
    <w:rsid w:val="00645DEA"/>
    <w:rsid w:val="00646B24"/>
    <w:rsid w:val="00646D66"/>
    <w:rsid w:val="00647080"/>
    <w:rsid w:val="00647919"/>
    <w:rsid w:val="00647A34"/>
    <w:rsid w:val="00647BB2"/>
    <w:rsid w:val="0065075F"/>
    <w:rsid w:val="0065087B"/>
    <w:rsid w:val="00651499"/>
    <w:rsid w:val="006517F4"/>
    <w:rsid w:val="00651C3C"/>
    <w:rsid w:val="006527D1"/>
    <w:rsid w:val="00652AF1"/>
    <w:rsid w:val="00652B34"/>
    <w:rsid w:val="00652CAE"/>
    <w:rsid w:val="00652EE6"/>
    <w:rsid w:val="00653B06"/>
    <w:rsid w:val="006540DC"/>
    <w:rsid w:val="00654860"/>
    <w:rsid w:val="00654E40"/>
    <w:rsid w:val="0065580B"/>
    <w:rsid w:val="00655976"/>
    <w:rsid w:val="00655BA2"/>
    <w:rsid w:val="00655D6A"/>
    <w:rsid w:val="0065691A"/>
    <w:rsid w:val="0065757F"/>
    <w:rsid w:val="00657885"/>
    <w:rsid w:val="00660545"/>
    <w:rsid w:val="00660ABA"/>
    <w:rsid w:val="00661208"/>
    <w:rsid w:val="0066168B"/>
    <w:rsid w:val="00661D54"/>
    <w:rsid w:val="00662495"/>
    <w:rsid w:val="006640CC"/>
    <w:rsid w:val="00664DB9"/>
    <w:rsid w:val="00664E95"/>
    <w:rsid w:val="00665270"/>
    <w:rsid w:val="0066600D"/>
    <w:rsid w:val="0066651C"/>
    <w:rsid w:val="006665CC"/>
    <w:rsid w:val="00666675"/>
    <w:rsid w:val="00667C82"/>
    <w:rsid w:val="00667EC4"/>
    <w:rsid w:val="00670862"/>
    <w:rsid w:val="0067121D"/>
    <w:rsid w:val="006713F9"/>
    <w:rsid w:val="006717A7"/>
    <w:rsid w:val="00671DA9"/>
    <w:rsid w:val="00671E4A"/>
    <w:rsid w:val="0067204B"/>
    <w:rsid w:val="00672337"/>
    <w:rsid w:val="00672519"/>
    <w:rsid w:val="00672696"/>
    <w:rsid w:val="00673110"/>
    <w:rsid w:val="006731BF"/>
    <w:rsid w:val="006736D4"/>
    <w:rsid w:val="00673CB0"/>
    <w:rsid w:val="00673D12"/>
    <w:rsid w:val="006749A6"/>
    <w:rsid w:val="00675164"/>
    <w:rsid w:val="0067545E"/>
    <w:rsid w:val="00675643"/>
    <w:rsid w:val="006763F5"/>
    <w:rsid w:val="006764FF"/>
    <w:rsid w:val="006772B2"/>
    <w:rsid w:val="00680557"/>
    <w:rsid w:val="006809D9"/>
    <w:rsid w:val="00680EC8"/>
    <w:rsid w:val="00681A82"/>
    <w:rsid w:val="00681F2F"/>
    <w:rsid w:val="00682422"/>
    <w:rsid w:val="00682ABE"/>
    <w:rsid w:val="00682DDD"/>
    <w:rsid w:val="00683142"/>
    <w:rsid w:val="00683398"/>
    <w:rsid w:val="00685695"/>
    <w:rsid w:val="00685864"/>
    <w:rsid w:val="006860D9"/>
    <w:rsid w:val="0068617E"/>
    <w:rsid w:val="006872D9"/>
    <w:rsid w:val="0068754F"/>
    <w:rsid w:val="00687652"/>
    <w:rsid w:val="00687910"/>
    <w:rsid w:val="0069000D"/>
    <w:rsid w:val="00690669"/>
    <w:rsid w:val="00691A18"/>
    <w:rsid w:val="00691E37"/>
    <w:rsid w:val="00691EF6"/>
    <w:rsid w:val="00692E9C"/>
    <w:rsid w:val="00693A03"/>
    <w:rsid w:val="00693EE0"/>
    <w:rsid w:val="00693F22"/>
    <w:rsid w:val="00694B1D"/>
    <w:rsid w:val="00694F88"/>
    <w:rsid w:val="006951C5"/>
    <w:rsid w:val="006961DC"/>
    <w:rsid w:val="00696FE7"/>
    <w:rsid w:val="006971F0"/>
    <w:rsid w:val="0069764A"/>
    <w:rsid w:val="00697769"/>
    <w:rsid w:val="006A0C4C"/>
    <w:rsid w:val="006A1DEC"/>
    <w:rsid w:val="006A2A8E"/>
    <w:rsid w:val="006A2DF1"/>
    <w:rsid w:val="006A2E14"/>
    <w:rsid w:val="006A3481"/>
    <w:rsid w:val="006A3744"/>
    <w:rsid w:val="006A4496"/>
    <w:rsid w:val="006A44F9"/>
    <w:rsid w:val="006A457C"/>
    <w:rsid w:val="006A458F"/>
    <w:rsid w:val="006A4AEF"/>
    <w:rsid w:val="006A51C2"/>
    <w:rsid w:val="006A5716"/>
    <w:rsid w:val="006A574B"/>
    <w:rsid w:val="006A58A7"/>
    <w:rsid w:val="006A5933"/>
    <w:rsid w:val="006A645B"/>
    <w:rsid w:val="006A6C11"/>
    <w:rsid w:val="006A762F"/>
    <w:rsid w:val="006A76CA"/>
    <w:rsid w:val="006A7A9E"/>
    <w:rsid w:val="006A7EAC"/>
    <w:rsid w:val="006B038A"/>
    <w:rsid w:val="006B100F"/>
    <w:rsid w:val="006B18E5"/>
    <w:rsid w:val="006B1F18"/>
    <w:rsid w:val="006B1F1A"/>
    <w:rsid w:val="006B4200"/>
    <w:rsid w:val="006B4314"/>
    <w:rsid w:val="006B4564"/>
    <w:rsid w:val="006B4F9C"/>
    <w:rsid w:val="006B5011"/>
    <w:rsid w:val="006B5298"/>
    <w:rsid w:val="006B568A"/>
    <w:rsid w:val="006B6651"/>
    <w:rsid w:val="006B67F7"/>
    <w:rsid w:val="006B70BE"/>
    <w:rsid w:val="006B721B"/>
    <w:rsid w:val="006B72BF"/>
    <w:rsid w:val="006B774C"/>
    <w:rsid w:val="006B7D63"/>
    <w:rsid w:val="006B7EE5"/>
    <w:rsid w:val="006C04FA"/>
    <w:rsid w:val="006C0B73"/>
    <w:rsid w:val="006C0C63"/>
    <w:rsid w:val="006C0D12"/>
    <w:rsid w:val="006C1053"/>
    <w:rsid w:val="006C156C"/>
    <w:rsid w:val="006C1A17"/>
    <w:rsid w:val="006C1C2A"/>
    <w:rsid w:val="006C2054"/>
    <w:rsid w:val="006C2469"/>
    <w:rsid w:val="006C3379"/>
    <w:rsid w:val="006C3458"/>
    <w:rsid w:val="006C3E76"/>
    <w:rsid w:val="006C3F06"/>
    <w:rsid w:val="006C46DC"/>
    <w:rsid w:val="006C4CA8"/>
    <w:rsid w:val="006C563C"/>
    <w:rsid w:val="006C56E7"/>
    <w:rsid w:val="006C59FD"/>
    <w:rsid w:val="006C7272"/>
    <w:rsid w:val="006C77B0"/>
    <w:rsid w:val="006D0551"/>
    <w:rsid w:val="006D05B4"/>
    <w:rsid w:val="006D081B"/>
    <w:rsid w:val="006D150E"/>
    <w:rsid w:val="006D27E2"/>
    <w:rsid w:val="006D34A8"/>
    <w:rsid w:val="006D4151"/>
    <w:rsid w:val="006D415D"/>
    <w:rsid w:val="006D432D"/>
    <w:rsid w:val="006D499F"/>
    <w:rsid w:val="006D4A30"/>
    <w:rsid w:val="006D535D"/>
    <w:rsid w:val="006D5C5C"/>
    <w:rsid w:val="006D5D27"/>
    <w:rsid w:val="006D626E"/>
    <w:rsid w:val="006D6588"/>
    <w:rsid w:val="006D6C26"/>
    <w:rsid w:val="006D6CFB"/>
    <w:rsid w:val="006D6E57"/>
    <w:rsid w:val="006D7350"/>
    <w:rsid w:val="006D789C"/>
    <w:rsid w:val="006E1143"/>
    <w:rsid w:val="006E1BDA"/>
    <w:rsid w:val="006E1D96"/>
    <w:rsid w:val="006E2330"/>
    <w:rsid w:val="006E3549"/>
    <w:rsid w:val="006E371C"/>
    <w:rsid w:val="006E3E1C"/>
    <w:rsid w:val="006E42DC"/>
    <w:rsid w:val="006E435D"/>
    <w:rsid w:val="006E4F14"/>
    <w:rsid w:val="006E520B"/>
    <w:rsid w:val="006E566F"/>
    <w:rsid w:val="006E57B1"/>
    <w:rsid w:val="006E590F"/>
    <w:rsid w:val="006E5960"/>
    <w:rsid w:val="006E65F1"/>
    <w:rsid w:val="006E686F"/>
    <w:rsid w:val="006E6A11"/>
    <w:rsid w:val="006E6B87"/>
    <w:rsid w:val="006E7295"/>
    <w:rsid w:val="006E7E99"/>
    <w:rsid w:val="006F089B"/>
    <w:rsid w:val="006F0CD6"/>
    <w:rsid w:val="006F116B"/>
    <w:rsid w:val="006F1B9D"/>
    <w:rsid w:val="006F1BFF"/>
    <w:rsid w:val="006F1CA6"/>
    <w:rsid w:val="006F1EA5"/>
    <w:rsid w:val="006F25F8"/>
    <w:rsid w:val="006F2AE7"/>
    <w:rsid w:val="006F2C23"/>
    <w:rsid w:val="006F2DC0"/>
    <w:rsid w:val="006F303F"/>
    <w:rsid w:val="006F31B3"/>
    <w:rsid w:val="006F32C1"/>
    <w:rsid w:val="006F360A"/>
    <w:rsid w:val="006F3791"/>
    <w:rsid w:val="006F383B"/>
    <w:rsid w:val="006F38B5"/>
    <w:rsid w:val="006F3D37"/>
    <w:rsid w:val="006F441B"/>
    <w:rsid w:val="006F450C"/>
    <w:rsid w:val="006F4806"/>
    <w:rsid w:val="006F54C8"/>
    <w:rsid w:val="006F60B0"/>
    <w:rsid w:val="006F68DD"/>
    <w:rsid w:val="006F72B7"/>
    <w:rsid w:val="006F77EF"/>
    <w:rsid w:val="006F780A"/>
    <w:rsid w:val="006F7C8F"/>
    <w:rsid w:val="006F7F55"/>
    <w:rsid w:val="00700FBE"/>
    <w:rsid w:val="00701364"/>
    <w:rsid w:val="00701602"/>
    <w:rsid w:val="00701692"/>
    <w:rsid w:val="0070169F"/>
    <w:rsid w:val="00701AC7"/>
    <w:rsid w:val="007028B4"/>
    <w:rsid w:val="00702B23"/>
    <w:rsid w:val="00702F25"/>
    <w:rsid w:val="0070306A"/>
    <w:rsid w:val="007030A0"/>
    <w:rsid w:val="00704C03"/>
    <w:rsid w:val="00704F30"/>
    <w:rsid w:val="00705F60"/>
    <w:rsid w:val="007060BA"/>
    <w:rsid w:val="00707A34"/>
    <w:rsid w:val="007107A7"/>
    <w:rsid w:val="007115FB"/>
    <w:rsid w:val="007126E4"/>
    <w:rsid w:val="00712A61"/>
    <w:rsid w:val="007149A2"/>
    <w:rsid w:val="00714A23"/>
    <w:rsid w:val="0071597A"/>
    <w:rsid w:val="00715AB8"/>
    <w:rsid w:val="007160F6"/>
    <w:rsid w:val="0071628C"/>
    <w:rsid w:val="007166A3"/>
    <w:rsid w:val="00716B61"/>
    <w:rsid w:val="00716F31"/>
    <w:rsid w:val="00717565"/>
    <w:rsid w:val="00717FFA"/>
    <w:rsid w:val="00720382"/>
    <w:rsid w:val="00720B7F"/>
    <w:rsid w:val="0072127C"/>
    <w:rsid w:val="00721DD1"/>
    <w:rsid w:val="00722B42"/>
    <w:rsid w:val="00723067"/>
    <w:rsid w:val="007235C0"/>
    <w:rsid w:val="007235DE"/>
    <w:rsid w:val="00723691"/>
    <w:rsid w:val="00724447"/>
    <w:rsid w:val="00724731"/>
    <w:rsid w:val="00724788"/>
    <w:rsid w:val="00724E17"/>
    <w:rsid w:val="00725BCB"/>
    <w:rsid w:val="00725D2A"/>
    <w:rsid w:val="00725EC5"/>
    <w:rsid w:val="00725FAD"/>
    <w:rsid w:val="007269F0"/>
    <w:rsid w:val="007302A4"/>
    <w:rsid w:val="00730B9E"/>
    <w:rsid w:val="00730F7D"/>
    <w:rsid w:val="00731255"/>
    <w:rsid w:val="007313A8"/>
    <w:rsid w:val="00731A1A"/>
    <w:rsid w:val="00731DD9"/>
    <w:rsid w:val="00732D3A"/>
    <w:rsid w:val="007330BA"/>
    <w:rsid w:val="0073349B"/>
    <w:rsid w:val="007334B9"/>
    <w:rsid w:val="0073390D"/>
    <w:rsid w:val="00733E9A"/>
    <w:rsid w:val="0073437A"/>
    <w:rsid w:val="0073442C"/>
    <w:rsid w:val="007345E3"/>
    <w:rsid w:val="00735895"/>
    <w:rsid w:val="007364AF"/>
    <w:rsid w:val="007373DB"/>
    <w:rsid w:val="00737F3F"/>
    <w:rsid w:val="0074041E"/>
    <w:rsid w:val="007406EB"/>
    <w:rsid w:val="00741160"/>
    <w:rsid w:val="007412B1"/>
    <w:rsid w:val="00742662"/>
    <w:rsid w:val="007427DB"/>
    <w:rsid w:val="00742861"/>
    <w:rsid w:val="00742F56"/>
    <w:rsid w:val="007436F4"/>
    <w:rsid w:val="0074406A"/>
    <w:rsid w:val="007440B5"/>
    <w:rsid w:val="00744906"/>
    <w:rsid w:val="007452DD"/>
    <w:rsid w:val="007454A6"/>
    <w:rsid w:val="00746198"/>
    <w:rsid w:val="00746464"/>
    <w:rsid w:val="00746641"/>
    <w:rsid w:val="0074665E"/>
    <w:rsid w:val="00747E11"/>
    <w:rsid w:val="00747EB5"/>
    <w:rsid w:val="00747F79"/>
    <w:rsid w:val="007506EA"/>
    <w:rsid w:val="00750AEF"/>
    <w:rsid w:val="00750F22"/>
    <w:rsid w:val="00751663"/>
    <w:rsid w:val="0075184A"/>
    <w:rsid w:val="007520E0"/>
    <w:rsid w:val="00752515"/>
    <w:rsid w:val="0075297A"/>
    <w:rsid w:val="00752B0B"/>
    <w:rsid w:val="00752BF4"/>
    <w:rsid w:val="007540CC"/>
    <w:rsid w:val="00754ABF"/>
    <w:rsid w:val="00754E68"/>
    <w:rsid w:val="00755B70"/>
    <w:rsid w:val="00756236"/>
    <w:rsid w:val="00756DDB"/>
    <w:rsid w:val="007572DB"/>
    <w:rsid w:val="00757541"/>
    <w:rsid w:val="0076084C"/>
    <w:rsid w:val="00760ADC"/>
    <w:rsid w:val="00761376"/>
    <w:rsid w:val="007616C8"/>
    <w:rsid w:val="00762468"/>
    <w:rsid w:val="00762859"/>
    <w:rsid w:val="00762965"/>
    <w:rsid w:val="00762A07"/>
    <w:rsid w:val="00762E0E"/>
    <w:rsid w:val="007632C5"/>
    <w:rsid w:val="007648C6"/>
    <w:rsid w:val="00764A74"/>
    <w:rsid w:val="00764FCA"/>
    <w:rsid w:val="007652F4"/>
    <w:rsid w:val="0076550D"/>
    <w:rsid w:val="0076628E"/>
    <w:rsid w:val="007665F3"/>
    <w:rsid w:val="00766CCE"/>
    <w:rsid w:val="00766DCB"/>
    <w:rsid w:val="00766E5B"/>
    <w:rsid w:val="00767557"/>
    <w:rsid w:val="00767872"/>
    <w:rsid w:val="00767FC3"/>
    <w:rsid w:val="00770599"/>
    <w:rsid w:val="00770E64"/>
    <w:rsid w:val="00770F6E"/>
    <w:rsid w:val="00771541"/>
    <w:rsid w:val="007716BB"/>
    <w:rsid w:val="0077185A"/>
    <w:rsid w:val="00771ABD"/>
    <w:rsid w:val="00771B22"/>
    <w:rsid w:val="0077216F"/>
    <w:rsid w:val="007727F7"/>
    <w:rsid w:val="007737E9"/>
    <w:rsid w:val="00773968"/>
    <w:rsid w:val="00773B0D"/>
    <w:rsid w:val="0077422E"/>
    <w:rsid w:val="0077434B"/>
    <w:rsid w:val="007743ED"/>
    <w:rsid w:val="00774515"/>
    <w:rsid w:val="00774D45"/>
    <w:rsid w:val="00775305"/>
    <w:rsid w:val="00775328"/>
    <w:rsid w:val="0077543E"/>
    <w:rsid w:val="00775B06"/>
    <w:rsid w:val="00776281"/>
    <w:rsid w:val="0077637A"/>
    <w:rsid w:val="00777ACA"/>
    <w:rsid w:val="00777F52"/>
    <w:rsid w:val="00780413"/>
    <w:rsid w:val="00780957"/>
    <w:rsid w:val="00780F41"/>
    <w:rsid w:val="00781102"/>
    <w:rsid w:val="00781902"/>
    <w:rsid w:val="00781F1D"/>
    <w:rsid w:val="0078216F"/>
    <w:rsid w:val="007821E1"/>
    <w:rsid w:val="00782825"/>
    <w:rsid w:val="00782EEE"/>
    <w:rsid w:val="00783171"/>
    <w:rsid w:val="007838B0"/>
    <w:rsid w:val="007839F6"/>
    <w:rsid w:val="007841FB"/>
    <w:rsid w:val="007850BF"/>
    <w:rsid w:val="00785FF8"/>
    <w:rsid w:val="007867E8"/>
    <w:rsid w:val="007869A9"/>
    <w:rsid w:val="00787619"/>
    <w:rsid w:val="00787904"/>
    <w:rsid w:val="007900AD"/>
    <w:rsid w:val="00790107"/>
    <w:rsid w:val="0079270B"/>
    <w:rsid w:val="00792947"/>
    <w:rsid w:val="00792FC7"/>
    <w:rsid w:val="007934E1"/>
    <w:rsid w:val="00793CBF"/>
    <w:rsid w:val="00793CCD"/>
    <w:rsid w:val="00793D94"/>
    <w:rsid w:val="00793E9F"/>
    <w:rsid w:val="00794EAD"/>
    <w:rsid w:val="00794FD7"/>
    <w:rsid w:val="00796B56"/>
    <w:rsid w:val="00796B80"/>
    <w:rsid w:val="007975D0"/>
    <w:rsid w:val="00797C9F"/>
    <w:rsid w:val="007A117E"/>
    <w:rsid w:val="007A11FB"/>
    <w:rsid w:val="007A1286"/>
    <w:rsid w:val="007A1812"/>
    <w:rsid w:val="007A28C7"/>
    <w:rsid w:val="007A2B5F"/>
    <w:rsid w:val="007A2FD7"/>
    <w:rsid w:val="007A3878"/>
    <w:rsid w:val="007A3989"/>
    <w:rsid w:val="007A3DD3"/>
    <w:rsid w:val="007A4274"/>
    <w:rsid w:val="007A43BC"/>
    <w:rsid w:val="007A4800"/>
    <w:rsid w:val="007A567B"/>
    <w:rsid w:val="007A57AD"/>
    <w:rsid w:val="007A6285"/>
    <w:rsid w:val="007A63CE"/>
    <w:rsid w:val="007A67CD"/>
    <w:rsid w:val="007A71A8"/>
    <w:rsid w:val="007A7A72"/>
    <w:rsid w:val="007A7D17"/>
    <w:rsid w:val="007B0131"/>
    <w:rsid w:val="007B0FAA"/>
    <w:rsid w:val="007B1AB3"/>
    <w:rsid w:val="007B2178"/>
    <w:rsid w:val="007B2469"/>
    <w:rsid w:val="007B2818"/>
    <w:rsid w:val="007B353C"/>
    <w:rsid w:val="007B44AE"/>
    <w:rsid w:val="007B450E"/>
    <w:rsid w:val="007B4D38"/>
    <w:rsid w:val="007B5236"/>
    <w:rsid w:val="007B5FB5"/>
    <w:rsid w:val="007B6733"/>
    <w:rsid w:val="007B6A96"/>
    <w:rsid w:val="007B7632"/>
    <w:rsid w:val="007C0B82"/>
    <w:rsid w:val="007C1404"/>
    <w:rsid w:val="007C142E"/>
    <w:rsid w:val="007C18CB"/>
    <w:rsid w:val="007C19D7"/>
    <w:rsid w:val="007C19DF"/>
    <w:rsid w:val="007C1D11"/>
    <w:rsid w:val="007C277B"/>
    <w:rsid w:val="007C2989"/>
    <w:rsid w:val="007C4886"/>
    <w:rsid w:val="007C4EF1"/>
    <w:rsid w:val="007C4F22"/>
    <w:rsid w:val="007C625F"/>
    <w:rsid w:val="007C7D34"/>
    <w:rsid w:val="007D01E9"/>
    <w:rsid w:val="007D0309"/>
    <w:rsid w:val="007D043B"/>
    <w:rsid w:val="007D0461"/>
    <w:rsid w:val="007D0B56"/>
    <w:rsid w:val="007D1338"/>
    <w:rsid w:val="007D1C80"/>
    <w:rsid w:val="007D1F4E"/>
    <w:rsid w:val="007D200E"/>
    <w:rsid w:val="007D23D6"/>
    <w:rsid w:val="007D23ED"/>
    <w:rsid w:val="007D2CEC"/>
    <w:rsid w:val="007D2DAD"/>
    <w:rsid w:val="007D3848"/>
    <w:rsid w:val="007D476F"/>
    <w:rsid w:val="007D480C"/>
    <w:rsid w:val="007D4843"/>
    <w:rsid w:val="007D4F35"/>
    <w:rsid w:val="007D506E"/>
    <w:rsid w:val="007D53AC"/>
    <w:rsid w:val="007D5888"/>
    <w:rsid w:val="007D6973"/>
    <w:rsid w:val="007D6C8A"/>
    <w:rsid w:val="007D7313"/>
    <w:rsid w:val="007D7ADA"/>
    <w:rsid w:val="007E11B3"/>
    <w:rsid w:val="007E12F7"/>
    <w:rsid w:val="007E1BF9"/>
    <w:rsid w:val="007E2657"/>
    <w:rsid w:val="007E26ED"/>
    <w:rsid w:val="007E27B2"/>
    <w:rsid w:val="007E2B3B"/>
    <w:rsid w:val="007E2BE6"/>
    <w:rsid w:val="007E2CC0"/>
    <w:rsid w:val="007E3024"/>
    <w:rsid w:val="007E3249"/>
    <w:rsid w:val="007E3433"/>
    <w:rsid w:val="007E3481"/>
    <w:rsid w:val="007E3D5B"/>
    <w:rsid w:val="007E427A"/>
    <w:rsid w:val="007E5317"/>
    <w:rsid w:val="007E6144"/>
    <w:rsid w:val="007E6861"/>
    <w:rsid w:val="007E6968"/>
    <w:rsid w:val="007E6B28"/>
    <w:rsid w:val="007E723E"/>
    <w:rsid w:val="007E7780"/>
    <w:rsid w:val="007F00C9"/>
    <w:rsid w:val="007F0774"/>
    <w:rsid w:val="007F17E9"/>
    <w:rsid w:val="007F1AD4"/>
    <w:rsid w:val="007F1D11"/>
    <w:rsid w:val="007F1F4D"/>
    <w:rsid w:val="007F1FA6"/>
    <w:rsid w:val="007F2702"/>
    <w:rsid w:val="007F2AD5"/>
    <w:rsid w:val="007F339C"/>
    <w:rsid w:val="007F3A5C"/>
    <w:rsid w:val="007F3C2F"/>
    <w:rsid w:val="007F471D"/>
    <w:rsid w:val="007F48CA"/>
    <w:rsid w:val="007F4FF0"/>
    <w:rsid w:val="007F51AC"/>
    <w:rsid w:val="007F589E"/>
    <w:rsid w:val="007F6234"/>
    <w:rsid w:val="007F6A40"/>
    <w:rsid w:val="007F6D1E"/>
    <w:rsid w:val="00800476"/>
    <w:rsid w:val="008007FA"/>
    <w:rsid w:val="00800A9C"/>
    <w:rsid w:val="00800AC8"/>
    <w:rsid w:val="00802070"/>
    <w:rsid w:val="0080207A"/>
    <w:rsid w:val="008020F9"/>
    <w:rsid w:val="00802339"/>
    <w:rsid w:val="008030E7"/>
    <w:rsid w:val="0080329B"/>
    <w:rsid w:val="008035ED"/>
    <w:rsid w:val="00803BD9"/>
    <w:rsid w:val="008040C3"/>
    <w:rsid w:val="0080454F"/>
    <w:rsid w:val="00804E53"/>
    <w:rsid w:val="00804F2C"/>
    <w:rsid w:val="00804FDD"/>
    <w:rsid w:val="00805D41"/>
    <w:rsid w:val="00805E9F"/>
    <w:rsid w:val="008060F4"/>
    <w:rsid w:val="008067AF"/>
    <w:rsid w:val="0080724A"/>
    <w:rsid w:val="0081089F"/>
    <w:rsid w:val="00810925"/>
    <w:rsid w:val="00810AD0"/>
    <w:rsid w:val="00810BED"/>
    <w:rsid w:val="00811021"/>
    <w:rsid w:val="00812DD0"/>
    <w:rsid w:val="0081370B"/>
    <w:rsid w:val="00813988"/>
    <w:rsid w:val="00813B3C"/>
    <w:rsid w:val="00814327"/>
    <w:rsid w:val="00814688"/>
    <w:rsid w:val="00814C2D"/>
    <w:rsid w:val="00814E51"/>
    <w:rsid w:val="00815699"/>
    <w:rsid w:val="00815FB5"/>
    <w:rsid w:val="008161B3"/>
    <w:rsid w:val="00816B97"/>
    <w:rsid w:val="0081700B"/>
    <w:rsid w:val="00817274"/>
    <w:rsid w:val="0082009A"/>
    <w:rsid w:val="00821289"/>
    <w:rsid w:val="00821B73"/>
    <w:rsid w:val="00821ECC"/>
    <w:rsid w:val="00822366"/>
    <w:rsid w:val="00822A98"/>
    <w:rsid w:val="00822EE3"/>
    <w:rsid w:val="00823541"/>
    <w:rsid w:val="008238DE"/>
    <w:rsid w:val="00823D65"/>
    <w:rsid w:val="00823DA7"/>
    <w:rsid w:val="008245A6"/>
    <w:rsid w:val="008249A9"/>
    <w:rsid w:val="00824E41"/>
    <w:rsid w:val="0082592B"/>
    <w:rsid w:val="008259F8"/>
    <w:rsid w:val="00825FF9"/>
    <w:rsid w:val="0082625B"/>
    <w:rsid w:val="00826510"/>
    <w:rsid w:val="0083062C"/>
    <w:rsid w:val="008308D1"/>
    <w:rsid w:val="00831CC4"/>
    <w:rsid w:val="008320DD"/>
    <w:rsid w:val="00833F6D"/>
    <w:rsid w:val="008346DE"/>
    <w:rsid w:val="008352A9"/>
    <w:rsid w:val="008363B3"/>
    <w:rsid w:val="0083685F"/>
    <w:rsid w:val="00836877"/>
    <w:rsid w:val="00836F2E"/>
    <w:rsid w:val="008372A6"/>
    <w:rsid w:val="00837466"/>
    <w:rsid w:val="0083787B"/>
    <w:rsid w:val="008408BC"/>
    <w:rsid w:val="008409A6"/>
    <w:rsid w:val="00841039"/>
    <w:rsid w:val="00841145"/>
    <w:rsid w:val="0084143A"/>
    <w:rsid w:val="00841453"/>
    <w:rsid w:val="00842120"/>
    <w:rsid w:val="008423D3"/>
    <w:rsid w:val="0084254F"/>
    <w:rsid w:val="00843748"/>
    <w:rsid w:val="0084382C"/>
    <w:rsid w:val="0084385E"/>
    <w:rsid w:val="008441A2"/>
    <w:rsid w:val="008449AC"/>
    <w:rsid w:val="00845476"/>
    <w:rsid w:val="0084591E"/>
    <w:rsid w:val="00845DFB"/>
    <w:rsid w:val="00845FA7"/>
    <w:rsid w:val="008460E6"/>
    <w:rsid w:val="008462C8"/>
    <w:rsid w:val="0084755E"/>
    <w:rsid w:val="0085094B"/>
    <w:rsid w:val="00850F0B"/>
    <w:rsid w:val="0085145B"/>
    <w:rsid w:val="008524E4"/>
    <w:rsid w:val="008529A3"/>
    <w:rsid w:val="008530A3"/>
    <w:rsid w:val="0085321E"/>
    <w:rsid w:val="00853666"/>
    <w:rsid w:val="00854D70"/>
    <w:rsid w:val="00855126"/>
    <w:rsid w:val="00855CD7"/>
    <w:rsid w:val="008560D4"/>
    <w:rsid w:val="00856557"/>
    <w:rsid w:val="0085696B"/>
    <w:rsid w:val="00856DC5"/>
    <w:rsid w:val="00856E74"/>
    <w:rsid w:val="008570AA"/>
    <w:rsid w:val="00857A62"/>
    <w:rsid w:val="00857C56"/>
    <w:rsid w:val="00857D43"/>
    <w:rsid w:val="00857F18"/>
    <w:rsid w:val="00861123"/>
    <w:rsid w:val="008615C0"/>
    <w:rsid w:val="00861B37"/>
    <w:rsid w:val="00861F0C"/>
    <w:rsid w:val="00862207"/>
    <w:rsid w:val="008627C7"/>
    <w:rsid w:val="00862FEC"/>
    <w:rsid w:val="00863E21"/>
    <w:rsid w:val="00863FA2"/>
    <w:rsid w:val="008640A0"/>
    <w:rsid w:val="00864179"/>
    <w:rsid w:val="0086452A"/>
    <w:rsid w:val="00864615"/>
    <w:rsid w:val="008652F2"/>
    <w:rsid w:val="008653CE"/>
    <w:rsid w:val="00865717"/>
    <w:rsid w:val="00866027"/>
    <w:rsid w:val="00866B36"/>
    <w:rsid w:val="00867342"/>
    <w:rsid w:val="008673A7"/>
    <w:rsid w:val="008673CE"/>
    <w:rsid w:val="00867A1E"/>
    <w:rsid w:val="00867A43"/>
    <w:rsid w:val="00867B26"/>
    <w:rsid w:val="0087050F"/>
    <w:rsid w:val="00870864"/>
    <w:rsid w:val="00870D92"/>
    <w:rsid w:val="00870F37"/>
    <w:rsid w:val="0087148B"/>
    <w:rsid w:val="00871900"/>
    <w:rsid w:val="00871B22"/>
    <w:rsid w:val="00871DB2"/>
    <w:rsid w:val="0087212D"/>
    <w:rsid w:val="00872CCE"/>
    <w:rsid w:val="0087392A"/>
    <w:rsid w:val="00873D3E"/>
    <w:rsid w:val="00873D6B"/>
    <w:rsid w:val="00873EE0"/>
    <w:rsid w:val="00873FD8"/>
    <w:rsid w:val="008742F9"/>
    <w:rsid w:val="0087477F"/>
    <w:rsid w:val="008749AB"/>
    <w:rsid w:val="00874C81"/>
    <w:rsid w:val="00874F30"/>
    <w:rsid w:val="00875280"/>
    <w:rsid w:val="008756C8"/>
    <w:rsid w:val="00875E51"/>
    <w:rsid w:val="00876158"/>
    <w:rsid w:val="0087615C"/>
    <w:rsid w:val="00876815"/>
    <w:rsid w:val="0087713F"/>
    <w:rsid w:val="0088027B"/>
    <w:rsid w:val="00880954"/>
    <w:rsid w:val="008811B4"/>
    <w:rsid w:val="0088196F"/>
    <w:rsid w:val="00881D25"/>
    <w:rsid w:val="008827D4"/>
    <w:rsid w:val="0088290F"/>
    <w:rsid w:val="008831B7"/>
    <w:rsid w:val="00883836"/>
    <w:rsid w:val="00883B3A"/>
    <w:rsid w:val="00884BF4"/>
    <w:rsid w:val="00884FD3"/>
    <w:rsid w:val="008853DC"/>
    <w:rsid w:val="00885420"/>
    <w:rsid w:val="008854FC"/>
    <w:rsid w:val="008877B7"/>
    <w:rsid w:val="008877EF"/>
    <w:rsid w:val="0088791D"/>
    <w:rsid w:val="00887F27"/>
    <w:rsid w:val="00890617"/>
    <w:rsid w:val="008906C3"/>
    <w:rsid w:val="00890902"/>
    <w:rsid w:val="00890A4F"/>
    <w:rsid w:val="00890D39"/>
    <w:rsid w:val="00891396"/>
    <w:rsid w:val="00891801"/>
    <w:rsid w:val="0089244E"/>
    <w:rsid w:val="0089314D"/>
    <w:rsid w:val="00893487"/>
    <w:rsid w:val="0089363C"/>
    <w:rsid w:val="008952B2"/>
    <w:rsid w:val="0089559A"/>
    <w:rsid w:val="00895C0D"/>
    <w:rsid w:val="008966CB"/>
    <w:rsid w:val="008969B2"/>
    <w:rsid w:val="008972CF"/>
    <w:rsid w:val="008972E9"/>
    <w:rsid w:val="00897E04"/>
    <w:rsid w:val="008A07B4"/>
    <w:rsid w:val="008A0D4C"/>
    <w:rsid w:val="008A1005"/>
    <w:rsid w:val="008A10FF"/>
    <w:rsid w:val="008A1502"/>
    <w:rsid w:val="008A27F3"/>
    <w:rsid w:val="008A2CEB"/>
    <w:rsid w:val="008A357C"/>
    <w:rsid w:val="008A5072"/>
    <w:rsid w:val="008A53DA"/>
    <w:rsid w:val="008A5786"/>
    <w:rsid w:val="008A5921"/>
    <w:rsid w:val="008A5A0E"/>
    <w:rsid w:val="008A6234"/>
    <w:rsid w:val="008A6638"/>
    <w:rsid w:val="008A751C"/>
    <w:rsid w:val="008A78F7"/>
    <w:rsid w:val="008B00C6"/>
    <w:rsid w:val="008B0EF9"/>
    <w:rsid w:val="008B106D"/>
    <w:rsid w:val="008B1D2F"/>
    <w:rsid w:val="008B263E"/>
    <w:rsid w:val="008B3377"/>
    <w:rsid w:val="008B3495"/>
    <w:rsid w:val="008B36DE"/>
    <w:rsid w:val="008B4E17"/>
    <w:rsid w:val="008B5052"/>
    <w:rsid w:val="008B540D"/>
    <w:rsid w:val="008B54C5"/>
    <w:rsid w:val="008B5595"/>
    <w:rsid w:val="008B5DF0"/>
    <w:rsid w:val="008B5E3A"/>
    <w:rsid w:val="008B6C43"/>
    <w:rsid w:val="008B6D64"/>
    <w:rsid w:val="008B7788"/>
    <w:rsid w:val="008B7F12"/>
    <w:rsid w:val="008C155A"/>
    <w:rsid w:val="008C163B"/>
    <w:rsid w:val="008C1ADD"/>
    <w:rsid w:val="008C1B95"/>
    <w:rsid w:val="008C239B"/>
    <w:rsid w:val="008C27FB"/>
    <w:rsid w:val="008C2DD2"/>
    <w:rsid w:val="008C3A00"/>
    <w:rsid w:val="008C3E1E"/>
    <w:rsid w:val="008C409B"/>
    <w:rsid w:val="008C4282"/>
    <w:rsid w:val="008C437C"/>
    <w:rsid w:val="008C4ABE"/>
    <w:rsid w:val="008C5DE4"/>
    <w:rsid w:val="008C6275"/>
    <w:rsid w:val="008C62D0"/>
    <w:rsid w:val="008C6539"/>
    <w:rsid w:val="008C723B"/>
    <w:rsid w:val="008C783F"/>
    <w:rsid w:val="008C7FA4"/>
    <w:rsid w:val="008D014D"/>
    <w:rsid w:val="008D0357"/>
    <w:rsid w:val="008D0703"/>
    <w:rsid w:val="008D07C1"/>
    <w:rsid w:val="008D0F8D"/>
    <w:rsid w:val="008D1CD6"/>
    <w:rsid w:val="008D2095"/>
    <w:rsid w:val="008D268E"/>
    <w:rsid w:val="008D2CEA"/>
    <w:rsid w:val="008D3095"/>
    <w:rsid w:val="008D4231"/>
    <w:rsid w:val="008D4252"/>
    <w:rsid w:val="008D4812"/>
    <w:rsid w:val="008D4BBF"/>
    <w:rsid w:val="008D591B"/>
    <w:rsid w:val="008D637C"/>
    <w:rsid w:val="008D7379"/>
    <w:rsid w:val="008E0877"/>
    <w:rsid w:val="008E0C38"/>
    <w:rsid w:val="008E0E0D"/>
    <w:rsid w:val="008E13E8"/>
    <w:rsid w:val="008E1573"/>
    <w:rsid w:val="008E1872"/>
    <w:rsid w:val="008E2C03"/>
    <w:rsid w:val="008E2F59"/>
    <w:rsid w:val="008E3BC4"/>
    <w:rsid w:val="008E409E"/>
    <w:rsid w:val="008E5266"/>
    <w:rsid w:val="008E52F2"/>
    <w:rsid w:val="008E662E"/>
    <w:rsid w:val="008E6DF4"/>
    <w:rsid w:val="008E766E"/>
    <w:rsid w:val="008E7955"/>
    <w:rsid w:val="008F0255"/>
    <w:rsid w:val="008F05AF"/>
    <w:rsid w:val="008F0C07"/>
    <w:rsid w:val="008F0E9E"/>
    <w:rsid w:val="008F1B22"/>
    <w:rsid w:val="008F1C2A"/>
    <w:rsid w:val="008F1EEF"/>
    <w:rsid w:val="008F2498"/>
    <w:rsid w:val="008F2506"/>
    <w:rsid w:val="008F2D37"/>
    <w:rsid w:val="008F32BD"/>
    <w:rsid w:val="008F34DE"/>
    <w:rsid w:val="008F3ACF"/>
    <w:rsid w:val="008F40ED"/>
    <w:rsid w:val="008F40FA"/>
    <w:rsid w:val="008F466D"/>
    <w:rsid w:val="008F51A3"/>
    <w:rsid w:val="008F53DB"/>
    <w:rsid w:val="008F596D"/>
    <w:rsid w:val="008F5CDD"/>
    <w:rsid w:val="008F63CF"/>
    <w:rsid w:val="008F6406"/>
    <w:rsid w:val="008F67A6"/>
    <w:rsid w:val="008F688A"/>
    <w:rsid w:val="008F69F7"/>
    <w:rsid w:val="008F6C54"/>
    <w:rsid w:val="008F6C6D"/>
    <w:rsid w:val="008F7E50"/>
    <w:rsid w:val="009000F2"/>
    <w:rsid w:val="00900875"/>
    <w:rsid w:val="00900AD6"/>
    <w:rsid w:val="00901FEF"/>
    <w:rsid w:val="009024A4"/>
    <w:rsid w:val="00904792"/>
    <w:rsid w:val="00904B63"/>
    <w:rsid w:val="00905022"/>
    <w:rsid w:val="009057CA"/>
    <w:rsid w:val="009058C8"/>
    <w:rsid w:val="00905B1E"/>
    <w:rsid w:val="00905C56"/>
    <w:rsid w:val="009063D8"/>
    <w:rsid w:val="0090641B"/>
    <w:rsid w:val="00906AA1"/>
    <w:rsid w:val="009076CB"/>
    <w:rsid w:val="00907C91"/>
    <w:rsid w:val="00910E09"/>
    <w:rsid w:val="009112DE"/>
    <w:rsid w:val="00911435"/>
    <w:rsid w:val="00911D7C"/>
    <w:rsid w:val="00912344"/>
    <w:rsid w:val="009123AA"/>
    <w:rsid w:val="00912674"/>
    <w:rsid w:val="00912E0A"/>
    <w:rsid w:val="00913886"/>
    <w:rsid w:val="00914391"/>
    <w:rsid w:val="00914462"/>
    <w:rsid w:val="00914478"/>
    <w:rsid w:val="00914B9D"/>
    <w:rsid w:val="00916561"/>
    <w:rsid w:val="00916FF6"/>
    <w:rsid w:val="00917639"/>
    <w:rsid w:val="00917BC1"/>
    <w:rsid w:val="009205D3"/>
    <w:rsid w:val="0092072A"/>
    <w:rsid w:val="00921734"/>
    <w:rsid w:val="00922EA1"/>
    <w:rsid w:val="00923335"/>
    <w:rsid w:val="0092350F"/>
    <w:rsid w:val="00923738"/>
    <w:rsid w:val="00923C43"/>
    <w:rsid w:val="00923C9A"/>
    <w:rsid w:val="009251B0"/>
    <w:rsid w:val="00925EDF"/>
    <w:rsid w:val="00925F7A"/>
    <w:rsid w:val="009261E6"/>
    <w:rsid w:val="00926D41"/>
    <w:rsid w:val="0092755B"/>
    <w:rsid w:val="00930525"/>
    <w:rsid w:val="009313D8"/>
    <w:rsid w:val="009319DB"/>
    <w:rsid w:val="00933158"/>
    <w:rsid w:val="009332C8"/>
    <w:rsid w:val="009337CB"/>
    <w:rsid w:val="00934F22"/>
    <w:rsid w:val="009351B5"/>
    <w:rsid w:val="00935C5F"/>
    <w:rsid w:val="00935CC7"/>
    <w:rsid w:val="00936024"/>
    <w:rsid w:val="00936239"/>
    <w:rsid w:val="00937181"/>
    <w:rsid w:val="009379EB"/>
    <w:rsid w:val="00940D76"/>
    <w:rsid w:val="00941106"/>
    <w:rsid w:val="00941307"/>
    <w:rsid w:val="00941CA2"/>
    <w:rsid w:val="00942447"/>
    <w:rsid w:val="00944335"/>
    <w:rsid w:val="00944458"/>
    <w:rsid w:val="00944603"/>
    <w:rsid w:val="00944C68"/>
    <w:rsid w:val="00944D52"/>
    <w:rsid w:val="009452FB"/>
    <w:rsid w:val="00945E43"/>
    <w:rsid w:val="00946231"/>
    <w:rsid w:val="0094623C"/>
    <w:rsid w:val="009467DC"/>
    <w:rsid w:val="009469EC"/>
    <w:rsid w:val="00946AE3"/>
    <w:rsid w:val="0094706B"/>
    <w:rsid w:val="00950473"/>
    <w:rsid w:val="0095066A"/>
    <w:rsid w:val="00950CB3"/>
    <w:rsid w:val="0095134B"/>
    <w:rsid w:val="00951E72"/>
    <w:rsid w:val="0095223F"/>
    <w:rsid w:val="00952456"/>
    <w:rsid w:val="0095269F"/>
    <w:rsid w:val="0095367B"/>
    <w:rsid w:val="00954E36"/>
    <w:rsid w:val="00954E72"/>
    <w:rsid w:val="00954F63"/>
    <w:rsid w:val="0095526F"/>
    <w:rsid w:val="00955665"/>
    <w:rsid w:val="0095572C"/>
    <w:rsid w:val="00955F1F"/>
    <w:rsid w:val="009567DA"/>
    <w:rsid w:val="00956852"/>
    <w:rsid w:val="00956A5F"/>
    <w:rsid w:val="00956BC3"/>
    <w:rsid w:val="00957AC7"/>
    <w:rsid w:val="00957DFE"/>
    <w:rsid w:val="00960A4F"/>
    <w:rsid w:val="00960CE9"/>
    <w:rsid w:val="0096153A"/>
    <w:rsid w:val="0096265C"/>
    <w:rsid w:val="0096287E"/>
    <w:rsid w:val="009628A2"/>
    <w:rsid w:val="00962CA2"/>
    <w:rsid w:val="00962E37"/>
    <w:rsid w:val="00963AB0"/>
    <w:rsid w:val="00963D87"/>
    <w:rsid w:val="0096422F"/>
    <w:rsid w:val="00964440"/>
    <w:rsid w:val="009644DB"/>
    <w:rsid w:val="00964DB0"/>
    <w:rsid w:val="00964E81"/>
    <w:rsid w:val="00964EEB"/>
    <w:rsid w:val="00964FE8"/>
    <w:rsid w:val="009654AF"/>
    <w:rsid w:val="00965579"/>
    <w:rsid w:val="00965C77"/>
    <w:rsid w:val="00965F99"/>
    <w:rsid w:val="00967940"/>
    <w:rsid w:val="00970BD4"/>
    <w:rsid w:val="00970FB3"/>
    <w:rsid w:val="0097150F"/>
    <w:rsid w:val="00971530"/>
    <w:rsid w:val="0097172E"/>
    <w:rsid w:val="00971B07"/>
    <w:rsid w:val="00971FFB"/>
    <w:rsid w:val="0097218A"/>
    <w:rsid w:val="0097231A"/>
    <w:rsid w:val="0097284E"/>
    <w:rsid w:val="00972C95"/>
    <w:rsid w:val="009731FE"/>
    <w:rsid w:val="009738C8"/>
    <w:rsid w:val="00973F75"/>
    <w:rsid w:val="009741D3"/>
    <w:rsid w:val="0097440D"/>
    <w:rsid w:val="00974D16"/>
    <w:rsid w:val="0097514A"/>
    <w:rsid w:val="0097550E"/>
    <w:rsid w:val="00975CD3"/>
    <w:rsid w:val="00975E7C"/>
    <w:rsid w:val="00976111"/>
    <w:rsid w:val="00976596"/>
    <w:rsid w:val="00976779"/>
    <w:rsid w:val="00976CF5"/>
    <w:rsid w:val="00976FC2"/>
    <w:rsid w:val="0097729A"/>
    <w:rsid w:val="009800FE"/>
    <w:rsid w:val="00980391"/>
    <w:rsid w:val="0098053C"/>
    <w:rsid w:val="00980A27"/>
    <w:rsid w:val="00980FA4"/>
    <w:rsid w:val="00981256"/>
    <w:rsid w:val="00981304"/>
    <w:rsid w:val="00982634"/>
    <w:rsid w:val="00982A3B"/>
    <w:rsid w:val="00982BD4"/>
    <w:rsid w:val="00984BAA"/>
    <w:rsid w:val="00984BE0"/>
    <w:rsid w:val="009851FD"/>
    <w:rsid w:val="009865A2"/>
    <w:rsid w:val="00986B20"/>
    <w:rsid w:val="00987374"/>
    <w:rsid w:val="00987379"/>
    <w:rsid w:val="00987EEA"/>
    <w:rsid w:val="00987EEE"/>
    <w:rsid w:val="00991580"/>
    <w:rsid w:val="00991C96"/>
    <w:rsid w:val="00992229"/>
    <w:rsid w:val="00992AC4"/>
    <w:rsid w:val="00993089"/>
    <w:rsid w:val="009938F6"/>
    <w:rsid w:val="00993907"/>
    <w:rsid w:val="0099394E"/>
    <w:rsid w:val="00993B39"/>
    <w:rsid w:val="00993C59"/>
    <w:rsid w:val="00993CB2"/>
    <w:rsid w:val="00993CCD"/>
    <w:rsid w:val="00994F70"/>
    <w:rsid w:val="009951C8"/>
    <w:rsid w:val="009955FC"/>
    <w:rsid w:val="00996018"/>
    <w:rsid w:val="00996F3B"/>
    <w:rsid w:val="0099739B"/>
    <w:rsid w:val="009A0E04"/>
    <w:rsid w:val="009A15EC"/>
    <w:rsid w:val="009A1898"/>
    <w:rsid w:val="009A2A3E"/>
    <w:rsid w:val="009A337B"/>
    <w:rsid w:val="009A36F9"/>
    <w:rsid w:val="009A3BDE"/>
    <w:rsid w:val="009A3F87"/>
    <w:rsid w:val="009A4315"/>
    <w:rsid w:val="009A5300"/>
    <w:rsid w:val="009A57DA"/>
    <w:rsid w:val="009A5C40"/>
    <w:rsid w:val="009A5DE9"/>
    <w:rsid w:val="009A6535"/>
    <w:rsid w:val="009A686A"/>
    <w:rsid w:val="009A6B9F"/>
    <w:rsid w:val="009A6E95"/>
    <w:rsid w:val="009A7167"/>
    <w:rsid w:val="009A71E6"/>
    <w:rsid w:val="009A7D1E"/>
    <w:rsid w:val="009B032A"/>
    <w:rsid w:val="009B09AA"/>
    <w:rsid w:val="009B179F"/>
    <w:rsid w:val="009B1881"/>
    <w:rsid w:val="009B189B"/>
    <w:rsid w:val="009B1C0E"/>
    <w:rsid w:val="009B2977"/>
    <w:rsid w:val="009B2E87"/>
    <w:rsid w:val="009B335F"/>
    <w:rsid w:val="009B3F2B"/>
    <w:rsid w:val="009B4077"/>
    <w:rsid w:val="009B4792"/>
    <w:rsid w:val="009B512A"/>
    <w:rsid w:val="009B5573"/>
    <w:rsid w:val="009B579D"/>
    <w:rsid w:val="009B61A7"/>
    <w:rsid w:val="009B65A5"/>
    <w:rsid w:val="009B6E27"/>
    <w:rsid w:val="009B7100"/>
    <w:rsid w:val="009B739E"/>
    <w:rsid w:val="009B7BF6"/>
    <w:rsid w:val="009C02E5"/>
    <w:rsid w:val="009C1604"/>
    <w:rsid w:val="009C17B4"/>
    <w:rsid w:val="009C1D9E"/>
    <w:rsid w:val="009C2362"/>
    <w:rsid w:val="009C2A1F"/>
    <w:rsid w:val="009C2E3C"/>
    <w:rsid w:val="009C314D"/>
    <w:rsid w:val="009C399C"/>
    <w:rsid w:val="009C3EB1"/>
    <w:rsid w:val="009C50A4"/>
    <w:rsid w:val="009C56CC"/>
    <w:rsid w:val="009C5B97"/>
    <w:rsid w:val="009C63A8"/>
    <w:rsid w:val="009C6922"/>
    <w:rsid w:val="009C7957"/>
    <w:rsid w:val="009D007D"/>
    <w:rsid w:val="009D0558"/>
    <w:rsid w:val="009D05E0"/>
    <w:rsid w:val="009D0EF6"/>
    <w:rsid w:val="009D1021"/>
    <w:rsid w:val="009D11CC"/>
    <w:rsid w:val="009D1407"/>
    <w:rsid w:val="009D1C72"/>
    <w:rsid w:val="009D1EB3"/>
    <w:rsid w:val="009D2181"/>
    <w:rsid w:val="009D2818"/>
    <w:rsid w:val="009D2DF2"/>
    <w:rsid w:val="009D3851"/>
    <w:rsid w:val="009D3CD6"/>
    <w:rsid w:val="009D41FF"/>
    <w:rsid w:val="009D45CE"/>
    <w:rsid w:val="009D45D8"/>
    <w:rsid w:val="009D4668"/>
    <w:rsid w:val="009D4F5A"/>
    <w:rsid w:val="009D4FC7"/>
    <w:rsid w:val="009D5249"/>
    <w:rsid w:val="009D5306"/>
    <w:rsid w:val="009D635D"/>
    <w:rsid w:val="009D6925"/>
    <w:rsid w:val="009D69B3"/>
    <w:rsid w:val="009D6A41"/>
    <w:rsid w:val="009D6FEB"/>
    <w:rsid w:val="009D7588"/>
    <w:rsid w:val="009D774C"/>
    <w:rsid w:val="009E013E"/>
    <w:rsid w:val="009E059A"/>
    <w:rsid w:val="009E072E"/>
    <w:rsid w:val="009E09DB"/>
    <w:rsid w:val="009E1C81"/>
    <w:rsid w:val="009E2691"/>
    <w:rsid w:val="009E32A5"/>
    <w:rsid w:val="009E3890"/>
    <w:rsid w:val="009E3A3C"/>
    <w:rsid w:val="009E455C"/>
    <w:rsid w:val="009E4BB2"/>
    <w:rsid w:val="009E52A6"/>
    <w:rsid w:val="009E58A8"/>
    <w:rsid w:val="009E5B2E"/>
    <w:rsid w:val="009E5E6B"/>
    <w:rsid w:val="009E6975"/>
    <w:rsid w:val="009E6CF5"/>
    <w:rsid w:val="009E7864"/>
    <w:rsid w:val="009F0723"/>
    <w:rsid w:val="009F093D"/>
    <w:rsid w:val="009F09AE"/>
    <w:rsid w:val="009F1D32"/>
    <w:rsid w:val="009F222E"/>
    <w:rsid w:val="009F22A4"/>
    <w:rsid w:val="009F2506"/>
    <w:rsid w:val="009F2E0A"/>
    <w:rsid w:val="009F2F24"/>
    <w:rsid w:val="009F31F8"/>
    <w:rsid w:val="009F339A"/>
    <w:rsid w:val="009F33EE"/>
    <w:rsid w:val="009F36BC"/>
    <w:rsid w:val="009F37D8"/>
    <w:rsid w:val="009F3C3B"/>
    <w:rsid w:val="009F4EE0"/>
    <w:rsid w:val="009F5254"/>
    <w:rsid w:val="009F5DEE"/>
    <w:rsid w:val="009F5E7E"/>
    <w:rsid w:val="009F62FA"/>
    <w:rsid w:val="009F6573"/>
    <w:rsid w:val="009F6957"/>
    <w:rsid w:val="009F6D4E"/>
    <w:rsid w:val="009F7411"/>
    <w:rsid w:val="00A000EE"/>
    <w:rsid w:val="00A007AF"/>
    <w:rsid w:val="00A00A22"/>
    <w:rsid w:val="00A010E4"/>
    <w:rsid w:val="00A01151"/>
    <w:rsid w:val="00A01B14"/>
    <w:rsid w:val="00A01C00"/>
    <w:rsid w:val="00A01E68"/>
    <w:rsid w:val="00A02680"/>
    <w:rsid w:val="00A029DF"/>
    <w:rsid w:val="00A02FE1"/>
    <w:rsid w:val="00A03EF7"/>
    <w:rsid w:val="00A04031"/>
    <w:rsid w:val="00A04136"/>
    <w:rsid w:val="00A0433E"/>
    <w:rsid w:val="00A04624"/>
    <w:rsid w:val="00A04E13"/>
    <w:rsid w:val="00A05D4F"/>
    <w:rsid w:val="00A05DC5"/>
    <w:rsid w:val="00A0725E"/>
    <w:rsid w:val="00A07D0A"/>
    <w:rsid w:val="00A104F3"/>
    <w:rsid w:val="00A1074F"/>
    <w:rsid w:val="00A115AA"/>
    <w:rsid w:val="00A1200E"/>
    <w:rsid w:val="00A122C4"/>
    <w:rsid w:val="00A12532"/>
    <w:rsid w:val="00A127FF"/>
    <w:rsid w:val="00A12B44"/>
    <w:rsid w:val="00A12B91"/>
    <w:rsid w:val="00A12BDA"/>
    <w:rsid w:val="00A12C71"/>
    <w:rsid w:val="00A1323E"/>
    <w:rsid w:val="00A136DF"/>
    <w:rsid w:val="00A13A64"/>
    <w:rsid w:val="00A1462C"/>
    <w:rsid w:val="00A14703"/>
    <w:rsid w:val="00A14865"/>
    <w:rsid w:val="00A14930"/>
    <w:rsid w:val="00A14E66"/>
    <w:rsid w:val="00A167FE"/>
    <w:rsid w:val="00A16AD8"/>
    <w:rsid w:val="00A16D55"/>
    <w:rsid w:val="00A176F9"/>
    <w:rsid w:val="00A17C6D"/>
    <w:rsid w:val="00A20716"/>
    <w:rsid w:val="00A20BAF"/>
    <w:rsid w:val="00A20C60"/>
    <w:rsid w:val="00A21AA5"/>
    <w:rsid w:val="00A22F13"/>
    <w:rsid w:val="00A23763"/>
    <w:rsid w:val="00A23F04"/>
    <w:rsid w:val="00A241BA"/>
    <w:rsid w:val="00A24302"/>
    <w:rsid w:val="00A24759"/>
    <w:rsid w:val="00A25A14"/>
    <w:rsid w:val="00A25B49"/>
    <w:rsid w:val="00A25C91"/>
    <w:rsid w:val="00A25F8E"/>
    <w:rsid w:val="00A2671E"/>
    <w:rsid w:val="00A26DCE"/>
    <w:rsid w:val="00A26E03"/>
    <w:rsid w:val="00A27754"/>
    <w:rsid w:val="00A27B19"/>
    <w:rsid w:val="00A300AB"/>
    <w:rsid w:val="00A3026A"/>
    <w:rsid w:val="00A30277"/>
    <w:rsid w:val="00A30307"/>
    <w:rsid w:val="00A30E46"/>
    <w:rsid w:val="00A30F63"/>
    <w:rsid w:val="00A321E7"/>
    <w:rsid w:val="00A323EA"/>
    <w:rsid w:val="00A32B20"/>
    <w:rsid w:val="00A33368"/>
    <w:rsid w:val="00A33A25"/>
    <w:rsid w:val="00A33CF0"/>
    <w:rsid w:val="00A33DFF"/>
    <w:rsid w:val="00A34B6F"/>
    <w:rsid w:val="00A35708"/>
    <w:rsid w:val="00A35F1E"/>
    <w:rsid w:val="00A365A5"/>
    <w:rsid w:val="00A4074C"/>
    <w:rsid w:val="00A40B71"/>
    <w:rsid w:val="00A40C57"/>
    <w:rsid w:val="00A40D0D"/>
    <w:rsid w:val="00A410DD"/>
    <w:rsid w:val="00A41471"/>
    <w:rsid w:val="00A42B0C"/>
    <w:rsid w:val="00A42CF2"/>
    <w:rsid w:val="00A42E8B"/>
    <w:rsid w:val="00A43513"/>
    <w:rsid w:val="00A43961"/>
    <w:rsid w:val="00A43DC5"/>
    <w:rsid w:val="00A44348"/>
    <w:rsid w:val="00A44425"/>
    <w:rsid w:val="00A44A03"/>
    <w:rsid w:val="00A44E80"/>
    <w:rsid w:val="00A45C56"/>
    <w:rsid w:val="00A46A1E"/>
    <w:rsid w:val="00A46AE8"/>
    <w:rsid w:val="00A46E75"/>
    <w:rsid w:val="00A475A7"/>
    <w:rsid w:val="00A47F07"/>
    <w:rsid w:val="00A501B7"/>
    <w:rsid w:val="00A505C5"/>
    <w:rsid w:val="00A50AE2"/>
    <w:rsid w:val="00A50E81"/>
    <w:rsid w:val="00A515A6"/>
    <w:rsid w:val="00A5165D"/>
    <w:rsid w:val="00A518D9"/>
    <w:rsid w:val="00A51D95"/>
    <w:rsid w:val="00A52147"/>
    <w:rsid w:val="00A52541"/>
    <w:rsid w:val="00A52AC4"/>
    <w:rsid w:val="00A52D39"/>
    <w:rsid w:val="00A53432"/>
    <w:rsid w:val="00A54239"/>
    <w:rsid w:val="00A54339"/>
    <w:rsid w:val="00A54379"/>
    <w:rsid w:val="00A55F73"/>
    <w:rsid w:val="00A5762A"/>
    <w:rsid w:val="00A57F72"/>
    <w:rsid w:val="00A612BB"/>
    <w:rsid w:val="00A6134E"/>
    <w:rsid w:val="00A61E21"/>
    <w:rsid w:val="00A61FF3"/>
    <w:rsid w:val="00A62F34"/>
    <w:rsid w:val="00A63909"/>
    <w:rsid w:val="00A63986"/>
    <w:rsid w:val="00A64240"/>
    <w:rsid w:val="00A6465A"/>
    <w:rsid w:val="00A64A96"/>
    <w:rsid w:val="00A66E3E"/>
    <w:rsid w:val="00A673AC"/>
    <w:rsid w:val="00A6740A"/>
    <w:rsid w:val="00A678C7"/>
    <w:rsid w:val="00A67D72"/>
    <w:rsid w:val="00A70134"/>
    <w:rsid w:val="00A7013C"/>
    <w:rsid w:val="00A70514"/>
    <w:rsid w:val="00A71589"/>
    <w:rsid w:val="00A71805"/>
    <w:rsid w:val="00A719E4"/>
    <w:rsid w:val="00A71A15"/>
    <w:rsid w:val="00A71D51"/>
    <w:rsid w:val="00A72606"/>
    <w:rsid w:val="00A72B77"/>
    <w:rsid w:val="00A72E8E"/>
    <w:rsid w:val="00A73868"/>
    <w:rsid w:val="00A73A77"/>
    <w:rsid w:val="00A73E3C"/>
    <w:rsid w:val="00A740CC"/>
    <w:rsid w:val="00A74F2A"/>
    <w:rsid w:val="00A7528C"/>
    <w:rsid w:val="00A75325"/>
    <w:rsid w:val="00A753FB"/>
    <w:rsid w:val="00A76062"/>
    <w:rsid w:val="00A760C4"/>
    <w:rsid w:val="00A761BA"/>
    <w:rsid w:val="00A7625A"/>
    <w:rsid w:val="00A76C8B"/>
    <w:rsid w:val="00A76F79"/>
    <w:rsid w:val="00A7720A"/>
    <w:rsid w:val="00A772F7"/>
    <w:rsid w:val="00A77E10"/>
    <w:rsid w:val="00A77FAB"/>
    <w:rsid w:val="00A80033"/>
    <w:rsid w:val="00A800D6"/>
    <w:rsid w:val="00A811C5"/>
    <w:rsid w:val="00A816F6"/>
    <w:rsid w:val="00A81E48"/>
    <w:rsid w:val="00A82026"/>
    <w:rsid w:val="00A8215D"/>
    <w:rsid w:val="00A8224C"/>
    <w:rsid w:val="00A82774"/>
    <w:rsid w:val="00A827CA"/>
    <w:rsid w:val="00A8435B"/>
    <w:rsid w:val="00A8481E"/>
    <w:rsid w:val="00A84E6F"/>
    <w:rsid w:val="00A8524C"/>
    <w:rsid w:val="00A854FF"/>
    <w:rsid w:val="00A86CC7"/>
    <w:rsid w:val="00A86F7F"/>
    <w:rsid w:val="00A876BC"/>
    <w:rsid w:val="00A878C3"/>
    <w:rsid w:val="00A906F5"/>
    <w:rsid w:val="00A909C6"/>
    <w:rsid w:val="00A91360"/>
    <w:rsid w:val="00A91DDB"/>
    <w:rsid w:val="00A9230C"/>
    <w:rsid w:val="00A923F8"/>
    <w:rsid w:val="00A9242E"/>
    <w:rsid w:val="00A93072"/>
    <w:rsid w:val="00A9312E"/>
    <w:rsid w:val="00A93498"/>
    <w:rsid w:val="00A93AD4"/>
    <w:rsid w:val="00A941A6"/>
    <w:rsid w:val="00A94B2A"/>
    <w:rsid w:val="00A9514C"/>
    <w:rsid w:val="00A957A3"/>
    <w:rsid w:val="00A9665B"/>
    <w:rsid w:val="00A96D81"/>
    <w:rsid w:val="00A96F6B"/>
    <w:rsid w:val="00A96FCD"/>
    <w:rsid w:val="00A97677"/>
    <w:rsid w:val="00A97850"/>
    <w:rsid w:val="00A97F7A"/>
    <w:rsid w:val="00AA0530"/>
    <w:rsid w:val="00AA07EC"/>
    <w:rsid w:val="00AA09AA"/>
    <w:rsid w:val="00AA19D1"/>
    <w:rsid w:val="00AA1BEC"/>
    <w:rsid w:val="00AA204A"/>
    <w:rsid w:val="00AA27B1"/>
    <w:rsid w:val="00AA3052"/>
    <w:rsid w:val="00AA3688"/>
    <w:rsid w:val="00AA37E8"/>
    <w:rsid w:val="00AA41F4"/>
    <w:rsid w:val="00AA49F9"/>
    <w:rsid w:val="00AA5437"/>
    <w:rsid w:val="00AA550D"/>
    <w:rsid w:val="00AA715F"/>
    <w:rsid w:val="00AA7253"/>
    <w:rsid w:val="00AA7702"/>
    <w:rsid w:val="00AB0099"/>
    <w:rsid w:val="00AB05EC"/>
    <w:rsid w:val="00AB10E9"/>
    <w:rsid w:val="00AB1292"/>
    <w:rsid w:val="00AB2AE9"/>
    <w:rsid w:val="00AB2BF9"/>
    <w:rsid w:val="00AB36BD"/>
    <w:rsid w:val="00AB38A5"/>
    <w:rsid w:val="00AB3A14"/>
    <w:rsid w:val="00AB4572"/>
    <w:rsid w:val="00AB4D98"/>
    <w:rsid w:val="00AB539B"/>
    <w:rsid w:val="00AB5688"/>
    <w:rsid w:val="00AB65DE"/>
    <w:rsid w:val="00AB6754"/>
    <w:rsid w:val="00AB6B5F"/>
    <w:rsid w:val="00AB7304"/>
    <w:rsid w:val="00AB7640"/>
    <w:rsid w:val="00AB7AA3"/>
    <w:rsid w:val="00AC0033"/>
    <w:rsid w:val="00AC0046"/>
    <w:rsid w:val="00AC0AE6"/>
    <w:rsid w:val="00AC0E82"/>
    <w:rsid w:val="00AC0ED1"/>
    <w:rsid w:val="00AC1196"/>
    <w:rsid w:val="00AC13E3"/>
    <w:rsid w:val="00AC1958"/>
    <w:rsid w:val="00AC1F4F"/>
    <w:rsid w:val="00AC2223"/>
    <w:rsid w:val="00AC27CC"/>
    <w:rsid w:val="00AC2EEA"/>
    <w:rsid w:val="00AC3B0E"/>
    <w:rsid w:val="00AC42B5"/>
    <w:rsid w:val="00AC530C"/>
    <w:rsid w:val="00AC5C30"/>
    <w:rsid w:val="00AC5D40"/>
    <w:rsid w:val="00AC6060"/>
    <w:rsid w:val="00AC6592"/>
    <w:rsid w:val="00AC6DF2"/>
    <w:rsid w:val="00AD0AED"/>
    <w:rsid w:val="00AD1370"/>
    <w:rsid w:val="00AD18D6"/>
    <w:rsid w:val="00AD1D1D"/>
    <w:rsid w:val="00AD1E37"/>
    <w:rsid w:val="00AD2359"/>
    <w:rsid w:val="00AD2397"/>
    <w:rsid w:val="00AD23E5"/>
    <w:rsid w:val="00AD23F7"/>
    <w:rsid w:val="00AD2F6C"/>
    <w:rsid w:val="00AD3B5A"/>
    <w:rsid w:val="00AD4096"/>
    <w:rsid w:val="00AD4536"/>
    <w:rsid w:val="00AD4596"/>
    <w:rsid w:val="00AD4854"/>
    <w:rsid w:val="00AD4893"/>
    <w:rsid w:val="00AD51B5"/>
    <w:rsid w:val="00AD54E7"/>
    <w:rsid w:val="00AD5A80"/>
    <w:rsid w:val="00AD687A"/>
    <w:rsid w:val="00AD6D56"/>
    <w:rsid w:val="00AD6D73"/>
    <w:rsid w:val="00AD713F"/>
    <w:rsid w:val="00AD7588"/>
    <w:rsid w:val="00AD7DBE"/>
    <w:rsid w:val="00AE0140"/>
    <w:rsid w:val="00AE0F72"/>
    <w:rsid w:val="00AE132A"/>
    <w:rsid w:val="00AE14EB"/>
    <w:rsid w:val="00AE1D39"/>
    <w:rsid w:val="00AE22EF"/>
    <w:rsid w:val="00AE240D"/>
    <w:rsid w:val="00AE277C"/>
    <w:rsid w:val="00AE284D"/>
    <w:rsid w:val="00AE2F44"/>
    <w:rsid w:val="00AE3079"/>
    <w:rsid w:val="00AE35FC"/>
    <w:rsid w:val="00AE3F97"/>
    <w:rsid w:val="00AE40C7"/>
    <w:rsid w:val="00AE463B"/>
    <w:rsid w:val="00AE5236"/>
    <w:rsid w:val="00AE574E"/>
    <w:rsid w:val="00AE67BF"/>
    <w:rsid w:val="00AE6D62"/>
    <w:rsid w:val="00AE7995"/>
    <w:rsid w:val="00AF01F4"/>
    <w:rsid w:val="00AF072F"/>
    <w:rsid w:val="00AF0B16"/>
    <w:rsid w:val="00AF0B7B"/>
    <w:rsid w:val="00AF101A"/>
    <w:rsid w:val="00AF1087"/>
    <w:rsid w:val="00AF13B8"/>
    <w:rsid w:val="00AF13F0"/>
    <w:rsid w:val="00AF146B"/>
    <w:rsid w:val="00AF1CD6"/>
    <w:rsid w:val="00AF2D7C"/>
    <w:rsid w:val="00AF3DE7"/>
    <w:rsid w:val="00AF4258"/>
    <w:rsid w:val="00AF5A0B"/>
    <w:rsid w:val="00AF6740"/>
    <w:rsid w:val="00AF7503"/>
    <w:rsid w:val="00AF785A"/>
    <w:rsid w:val="00AF7CA1"/>
    <w:rsid w:val="00AF7F8A"/>
    <w:rsid w:val="00B00231"/>
    <w:rsid w:val="00B00B5B"/>
    <w:rsid w:val="00B00E05"/>
    <w:rsid w:val="00B013D2"/>
    <w:rsid w:val="00B018C5"/>
    <w:rsid w:val="00B02F77"/>
    <w:rsid w:val="00B0330B"/>
    <w:rsid w:val="00B033D5"/>
    <w:rsid w:val="00B034E2"/>
    <w:rsid w:val="00B04209"/>
    <w:rsid w:val="00B046C3"/>
    <w:rsid w:val="00B04ECF"/>
    <w:rsid w:val="00B056B2"/>
    <w:rsid w:val="00B05B7E"/>
    <w:rsid w:val="00B06ACE"/>
    <w:rsid w:val="00B06EDD"/>
    <w:rsid w:val="00B07340"/>
    <w:rsid w:val="00B07451"/>
    <w:rsid w:val="00B075F2"/>
    <w:rsid w:val="00B07880"/>
    <w:rsid w:val="00B07F2E"/>
    <w:rsid w:val="00B100D2"/>
    <w:rsid w:val="00B1013D"/>
    <w:rsid w:val="00B110F3"/>
    <w:rsid w:val="00B111ED"/>
    <w:rsid w:val="00B11F7E"/>
    <w:rsid w:val="00B12293"/>
    <w:rsid w:val="00B1283E"/>
    <w:rsid w:val="00B130F9"/>
    <w:rsid w:val="00B13564"/>
    <w:rsid w:val="00B147EB"/>
    <w:rsid w:val="00B15CA7"/>
    <w:rsid w:val="00B15D38"/>
    <w:rsid w:val="00B1602A"/>
    <w:rsid w:val="00B161F7"/>
    <w:rsid w:val="00B1626D"/>
    <w:rsid w:val="00B166BA"/>
    <w:rsid w:val="00B1681A"/>
    <w:rsid w:val="00B17731"/>
    <w:rsid w:val="00B177E8"/>
    <w:rsid w:val="00B221CA"/>
    <w:rsid w:val="00B22396"/>
    <w:rsid w:val="00B22510"/>
    <w:rsid w:val="00B22583"/>
    <w:rsid w:val="00B22C3F"/>
    <w:rsid w:val="00B234F3"/>
    <w:rsid w:val="00B23AC9"/>
    <w:rsid w:val="00B23E3C"/>
    <w:rsid w:val="00B240C0"/>
    <w:rsid w:val="00B24B9B"/>
    <w:rsid w:val="00B24EB1"/>
    <w:rsid w:val="00B251B8"/>
    <w:rsid w:val="00B26100"/>
    <w:rsid w:val="00B2676D"/>
    <w:rsid w:val="00B26BF3"/>
    <w:rsid w:val="00B27387"/>
    <w:rsid w:val="00B27F42"/>
    <w:rsid w:val="00B3020B"/>
    <w:rsid w:val="00B30580"/>
    <w:rsid w:val="00B31159"/>
    <w:rsid w:val="00B316AF"/>
    <w:rsid w:val="00B319E4"/>
    <w:rsid w:val="00B31D31"/>
    <w:rsid w:val="00B32052"/>
    <w:rsid w:val="00B33211"/>
    <w:rsid w:val="00B33B29"/>
    <w:rsid w:val="00B34349"/>
    <w:rsid w:val="00B34B2A"/>
    <w:rsid w:val="00B35031"/>
    <w:rsid w:val="00B35ADD"/>
    <w:rsid w:val="00B35B45"/>
    <w:rsid w:val="00B35E2C"/>
    <w:rsid w:val="00B36B0B"/>
    <w:rsid w:val="00B36E37"/>
    <w:rsid w:val="00B36FC0"/>
    <w:rsid w:val="00B37A86"/>
    <w:rsid w:val="00B408A1"/>
    <w:rsid w:val="00B409A0"/>
    <w:rsid w:val="00B40A73"/>
    <w:rsid w:val="00B40AD4"/>
    <w:rsid w:val="00B40CB1"/>
    <w:rsid w:val="00B42EFA"/>
    <w:rsid w:val="00B43E0E"/>
    <w:rsid w:val="00B43EC4"/>
    <w:rsid w:val="00B44540"/>
    <w:rsid w:val="00B448A7"/>
    <w:rsid w:val="00B44BB8"/>
    <w:rsid w:val="00B44EC9"/>
    <w:rsid w:val="00B45288"/>
    <w:rsid w:val="00B4529A"/>
    <w:rsid w:val="00B45346"/>
    <w:rsid w:val="00B45E9B"/>
    <w:rsid w:val="00B45F5F"/>
    <w:rsid w:val="00B467B6"/>
    <w:rsid w:val="00B4732B"/>
    <w:rsid w:val="00B5038A"/>
    <w:rsid w:val="00B51D65"/>
    <w:rsid w:val="00B526BE"/>
    <w:rsid w:val="00B52B30"/>
    <w:rsid w:val="00B52B81"/>
    <w:rsid w:val="00B52C53"/>
    <w:rsid w:val="00B53240"/>
    <w:rsid w:val="00B539BA"/>
    <w:rsid w:val="00B53C54"/>
    <w:rsid w:val="00B53DD3"/>
    <w:rsid w:val="00B540EA"/>
    <w:rsid w:val="00B542A7"/>
    <w:rsid w:val="00B54C96"/>
    <w:rsid w:val="00B54CB0"/>
    <w:rsid w:val="00B54D28"/>
    <w:rsid w:val="00B55A24"/>
    <w:rsid w:val="00B55A38"/>
    <w:rsid w:val="00B55CF3"/>
    <w:rsid w:val="00B57009"/>
    <w:rsid w:val="00B57993"/>
    <w:rsid w:val="00B57D95"/>
    <w:rsid w:val="00B606C6"/>
    <w:rsid w:val="00B6078C"/>
    <w:rsid w:val="00B61127"/>
    <w:rsid w:val="00B61970"/>
    <w:rsid w:val="00B6235F"/>
    <w:rsid w:val="00B626CF"/>
    <w:rsid w:val="00B627DF"/>
    <w:rsid w:val="00B632CF"/>
    <w:rsid w:val="00B63915"/>
    <w:rsid w:val="00B64D04"/>
    <w:rsid w:val="00B65762"/>
    <w:rsid w:val="00B65876"/>
    <w:rsid w:val="00B65BD7"/>
    <w:rsid w:val="00B65DFA"/>
    <w:rsid w:val="00B66800"/>
    <w:rsid w:val="00B66D11"/>
    <w:rsid w:val="00B66E0F"/>
    <w:rsid w:val="00B7009C"/>
    <w:rsid w:val="00B701AF"/>
    <w:rsid w:val="00B70452"/>
    <w:rsid w:val="00B70FB7"/>
    <w:rsid w:val="00B711BD"/>
    <w:rsid w:val="00B7126C"/>
    <w:rsid w:val="00B723F7"/>
    <w:rsid w:val="00B72631"/>
    <w:rsid w:val="00B730AF"/>
    <w:rsid w:val="00B732C8"/>
    <w:rsid w:val="00B735E7"/>
    <w:rsid w:val="00B73686"/>
    <w:rsid w:val="00B7377C"/>
    <w:rsid w:val="00B73A96"/>
    <w:rsid w:val="00B744C0"/>
    <w:rsid w:val="00B74817"/>
    <w:rsid w:val="00B74DE5"/>
    <w:rsid w:val="00B75BAF"/>
    <w:rsid w:val="00B760CC"/>
    <w:rsid w:val="00B761CF"/>
    <w:rsid w:val="00B76B6F"/>
    <w:rsid w:val="00B76BB0"/>
    <w:rsid w:val="00B77AC2"/>
    <w:rsid w:val="00B80076"/>
    <w:rsid w:val="00B8015B"/>
    <w:rsid w:val="00B80393"/>
    <w:rsid w:val="00B8098C"/>
    <w:rsid w:val="00B80993"/>
    <w:rsid w:val="00B809C2"/>
    <w:rsid w:val="00B80AA0"/>
    <w:rsid w:val="00B81090"/>
    <w:rsid w:val="00B81202"/>
    <w:rsid w:val="00B812A2"/>
    <w:rsid w:val="00B8134D"/>
    <w:rsid w:val="00B82214"/>
    <w:rsid w:val="00B82A29"/>
    <w:rsid w:val="00B8320B"/>
    <w:rsid w:val="00B83B54"/>
    <w:rsid w:val="00B83F4D"/>
    <w:rsid w:val="00B848C2"/>
    <w:rsid w:val="00B84CCA"/>
    <w:rsid w:val="00B84D6A"/>
    <w:rsid w:val="00B85CDD"/>
    <w:rsid w:val="00B85DF3"/>
    <w:rsid w:val="00B86084"/>
    <w:rsid w:val="00B8617D"/>
    <w:rsid w:val="00B86BC9"/>
    <w:rsid w:val="00B86F4F"/>
    <w:rsid w:val="00B90562"/>
    <w:rsid w:val="00B91638"/>
    <w:rsid w:val="00B91C16"/>
    <w:rsid w:val="00B9242D"/>
    <w:rsid w:val="00B92C1F"/>
    <w:rsid w:val="00B943A2"/>
    <w:rsid w:val="00B94FB4"/>
    <w:rsid w:val="00B95337"/>
    <w:rsid w:val="00B955C9"/>
    <w:rsid w:val="00B95774"/>
    <w:rsid w:val="00B96325"/>
    <w:rsid w:val="00B9689A"/>
    <w:rsid w:val="00B96FA2"/>
    <w:rsid w:val="00B970C5"/>
    <w:rsid w:val="00B97A87"/>
    <w:rsid w:val="00BA07F5"/>
    <w:rsid w:val="00BA0FD6"/>
    <w:rsid w:val="00BA1138"/>
    <w:rsid w:val="00BA15C3"/>
    <w:rsid w:val="00BA185B"/>
    <w:rsid w:val="00BA1AC3"/>
    <w:rsid w:val="00BA29E3"/>
    <w:rsid w:val="00BA33CB"/>
    <w:rsid w:val="00BA3A8F"/>
    <w:rsid w:val="00BA3E7B"/>
    <w:rsid w:val="00BA3FF2"/>
    <w:rsid w:val="00BA4448"/>
    <w:rsid w:val="00BA4F9F"/>
    <w:rsid w:val="00BA53E3"/>
    <w:rsid w:val="00BA5CF9"/>
    <w:rsid w:val="00BA5D04"/>
    <w:rsid w:val="00BA6660"/>
    <w:rsid w:val="00BA6F1F"/>
    <w:rsid w:val="00BA7123"/>
    <w:rsid w:val="00BA7345"/>
    <w:rsid w:val="00BA7676"/>
    <w:rsid w:val="00BA777F"/>
    <w:rsid w:val="00BA77D2"/>
    <w:rsid w:val="00BA78A8"/>
    <w:rsid w:val="00BB0B2F"/>
    <w:rsid w:val="00BB0C81"/>
    <w:rsid w:val="00BB0EBC"/>
    <w:rsid w:val="00BB1F14"/>
    <w:rsid w:val="00BB2037"/>
    <w:rsid w:val="00BB241D"/>
    <w:rsid w:val="00BB277A"/>
    <w:rsid w:val="00BB2EE4"/>
    <w:rsid w:val="00BB3E87"/>
    <w:rsid w:val="00BB4757"/>
    <w:rsid w:val="00BB5603"/>
    <w:rsid w:val="00BB5C50"/>
    <w:rsid w:val="00BB6689"/>
    <w:rsid w:val="00BB6FF9"/>
    <w:rsid w:val="00BB702E"/>
    <w:rsid w:val="00BB7266"/>
    <w:rsid w:val="00BB7C1F"/>
    <w:rsid w:val="00BB7D23"/>
    <w:rsid w:val="00BC0790"/>
    <w:rsid w:val="00BC1078"/>
    <w:rsid w:val="00BC1AB2"/>
    <w:rsid w:val="00BC1FDF"/>
    <w:rsid w:val="00BC2561"/>
    <w:rsid w:val="00BC2CC8"/>
    <w:rsid w:val="00BC33D5"/>
    <w:rsid w:val="00BC3698"/>
    <w:rsid w:val="00BC41F6"/>
    <w:rsid w:val="00BC46DA"/>
    <w:rsid w:val="00BC56D0"/>
    <w:rsid w:val="00BC6752"/>
    <w:rsid w:val="00BC686D"/>
    <w:rsid w:val="00BC6B97"/>
    <w:rsid w:val="00BC7D9E"/>
    <w:rsid w:val="00BD06C0"/>
    <w:rsid w:val="00BD0A58"/>
    <w:rsid w:val="00BD0C1D"/>
    <w:rsid w:val="00BD0C68"/>
    <w:rsid w:val="00BD12CE"/>
    <w:rsid w:val="00BD1E3C"/>
    <w:rsid w:val="00BD282D"/>
    <w:rsid w:val="00BD357B"/>
    <w:rsid w:val="00BD3F5A"/>
    <w:rsid w:val="00BD46FB"/>
    <w:rsid w:val="00BD4A58"/>
    <w:rsid w:val="00BD54F5"/>
    <w:rsid w:val="00BD5605"/>
    <w:rsid w:val="00BD5690"/>
    <w:rsid w:val="00BD6850"/>
    <w:rsid w:val="00BD6A7A"/>
    <w:rsid w:val="00BD766E"/>
    <w:rsid w:val="00BD77E4"/>
    <w:rsid w:val="00BD7833"/>
    <w:rsid w:val="00BD7C2B"/>
    <w:rsid w:val="00BD7CD4"/>
    <w:rsid w:val="00BD7E9A"/>
    <w:rsid w:val="00BD7EF6"/>
    <w:rsid w:val="00BE0153"/>
    <w:rsid w:val="00BE02CB"/>
    <w:rsid w:val="00BE0AC6"/>
    <w:rsid w:val="00BE0B4B"/>
    <w:rsid w:val="00BE1E52"/>
    <w:rsid w:val="00BE2067"/>
    <w:rsid w:val="00BE2551"/>
    <w:rsid w:val="00BE278B"/>
    <w:rsid w:val="00BE27B3"/>
    <w:rsid w:val="00BE28A2"/>
    <w:rsid w:val="00BE2B7E"/>
    <w:rsid w:val="00BE2BEA"/>
    <w:rsid w:val="00BE2C37"/>
    <w:rsid w:val="00BE2D62"/>
    <w:rsid w:val="00BE2F92"/>
    <w:rsid w:val="00BE3579"/>
    <w:rsid w:val="00BE3FBE"/>
    <w:rsid w:val="00BE4740"/>
    <w:rsid w:val="00BE4C0E"/>
    <w:rsid w:val="00BE4C1D"/>
    <w:rsid w:val="00BE63EC"/>
    <w:rsid w:val="00BE65EE"/>
    <w:rsid w:val="00BE6711"/>
    <w:rsid w:val="00BE6959"/>
    <w:rsid w:val="00BE6ABC"/>
    <w:rsid w:val="00BF0618"/>
    <w:rsid w:val="00BF0679"/>
    <w:rsid w:val="00BF0B96"/>
    <w:rsid w:val="00BF10AF"/>
    <w:rsid w:val="00BF178C"/>
    <w:rsid w:val="00BF1AF8"/>
    <w:rsid w:val="00BF1BB6"/>
    <w:rsid w:val="00BF1CD3"/>
    <w:rsid w:val="00BF2013"/>
    <w:rsid w:val="00BF2311"/>
    <w:rsid w:val="00BF2ED0"/>
    <w:rsid w:val="00BF3034"/>
    <w:rsid w:val="00BF3322"/>
    <w:rsid w:val="00BF362A"/>
    <w:rsid w:val="00BF3BA0"/>
    <w:rsid w:val="00BF3BE8"/>
    <w:rsid w:val="00BF3CC7"/>
    <w:rsid w:val="00BF4C9C"/>
    <w:rsid w:val="00BF4ED8"/>
    <w:rsid w:val="00BF5CC4"/>
    <w:rsid w:val="00BF5EC2"/>
    <w:rsid w:val="00BF5FE3"/>
    <w:rsid w:val="00BF6077"/>
    <w:rsid w:val="00BF6425"/>
    <w:rsid w:val="00BF6519"/>
    <w:rsid w:val="00BF6AC7"/>
    <w:rsid w:val="00BF6F79"/>
    <w:rsid w:val="00BF702E"/>
    <w:rsid w:val="00BF721C"/>
    <w:rsid w:val="00BF75DC"/>
    <w:rsid w:val="00C0046C"/>
    <w:rsid w:val="00C00558"/>
    <w:rsid w:val="00C008B8"/>
    <w:rsid w:val="00C0183E"/>
    <w:rsid w:val="00C02BF1"/>
    <w:rsid w:val="00C02C36"/>
    <w:rsid w:val="00C02C8B"/>
    <w:rsid w:val="00C03B4C"/>
    <w:rsid w:val="00C0452D"/>
    <w:rsid w:val="00C04B27"/>
    <w:rsid w:val="00C04BD9"/>
    <w:rsid w:val="00C04C73"/>
    <w:rsid w:val="00C04D13"/>
    <w:rsid w:val="00C05065"/>
    <w:rsid w:val="00C050BF"/>
    <w:rsid w:val="00C0570C"/>
    <w:rsid w:val="00C067FE"/>
    <w:rsid w:val="00C06DEE"/>
    <w:rsid w:val="00C072F1"/>
    <w:rsid w:val="00C07BD2"/>
    <w:rsid w:val="00C07EDB"/>
    <w:rsid w:val="00C10666"/>
    <w:rsid w:val="00C10D5F"/>
    <w:rsid w:val="00C10EC8"/>
    <w:rsid w:val="00C10ECA"/>
    <w:rsid w:val="00C117B2"/>
    <w:rsid w:val="00C1287F"/>
    <w:rsid w:val="00C12EB7"/>
    <w:rsid w:val="00C13328"/>
    <w:rsid w:val="00C139E7"/>
    <w:rsid w:val="00C13A08"/>
    <w:rsid w:val="00C13D51"/>
    <w:rsid w:val="00C13E0D"/>
    <w:rsid w:val="00C142CC"/>
    <w:rsid w:val="00C14C30"/>
    <w:rsid w:val="00C14E2C"/>
    <w:rsid w:val="00C15806"/>
    <w:rsid w:val="00C165FF"/>
    <w:rsid w:val="00C16C6B"/>
    <w:rsid w:val="00C17137"/>
    <w:rsid w:val="00C1731D"/>
    <w:rsid w:val="00C17627"/>
    <w:rsid w:val="00C17854"/>
    <w:rsid w:val="00C17E86"/>
    <w:rsid w:val="00C202AD"/>
    <w:rsid w:val="00C20472"/>
    <w:rsid w:val="00C2047F"/>
    <w:rsid w:val="00C208A3"/>
    <w:rsid w:val="00C21338"/>
    <w:rsid w:val="00C218F1"/>
    <w:rsid w:val="00C22045"/>
    <w:rsid w:val="00C22410"/>
    <w:rsid w:val="00C224AD"/>
    <w:rsid w:val="00C22DA9"/>
    <w:rsid w:val="00C22F11"/>
    <w:rsid w:val="00C2361F"/>
    <w:rsid w:val="00C244CC"/>
    <w:rsid w:val="00C25361"/>
    <w:rsid w:val="00C25558"/>
    <w:rsid w:val="00C25F1E"/>
    <w:rsid w:val="00C2600F"/>
    <w:rsid w:val="00C26477"/>
    <w:rsid w:val="00C26EE4"/>
    <w:rsid w:val="00C27AD3"/>
    <w:rsid w:val="00C27AEE"/>
    <w:rsid w:val="00C31CED"/>
    <w:rsid w:val="00C32D44"/>
    <w:rsid w:val="00C3365D"/>
    <w:rsid w:val="00C34141"/>
    <w:rsid w:val="00C345D2"/>
    <w:rsid w:val="00C34601"/>
    <w:rsid w:val="00C34A21"/>
    <w:rsid w:val="00C34CDE"/>
    <w:rsid w:val="00C35529"/>
    <w:rsid w:val="00C3597A"/>
    <w:rsid w:val="00C35AB3"/>
    <w:rsid w:val="00C3615A"/>
    <w:rsid w:val="00C3629E"/>
    <w:rsid w:val="00C36DA9"/>
    <w:rsid w:val="00C36E93"/>
    <w:rsid w:val="00C37C0A"/>
    <w:rsid w:val="00C40646"/>
    <w:rsid w:val="00C41A11"/>
    <w:rsid w:val="00C41C84"/>
    <w:rsid w:val="00C42247"/>
    <w:rsid w:val="00C424AC"/>
    <w:rsid w:val="00C43495"/>
    <w:rsid w:val="00C43A0F"/>
    <w:rsid w:val="00C43C0E"/>
    <w:rsid w:val="00C43C70"/>
    <w:rsid w:val="00C43CCC"/>
    <w:rsid w:val="00C44230"/>
    <w:rsid w:val="00C4479D"/>
    <w:rsid w:val="00C453DB"/>
    <w:rsid w:val="00C4595D"/>
    <w:rsid w:val="00C46ED7"/>
    <w:rsid w:val="00C47208"/>
    <w:rsid w:val="00C4725E"/>
    <w:rsid w:val="00C47366"/>
    <w:rsid w:val="00C4743C"/>
    <w:rsid w:val="00C47496"/>
    <w:rsid w:val="00C47ADA"/>
    <w:rsid w:val="00C5057C"/>
    <w:rsid w:val="00C50B1A"/>
    <w:rsid w:val="00C50B2B"/>
    <w:rsid w:val="00C50C4E"/>
    <w:rsid w:val="00C50CCA"/>
    <w:rsid w:val="00C511B9"/>
    <w:rsid w:val="00C51620"/>
    <w:rsid w:val="00C516E0"/>
    <w:rsid w:val="00C51792"/>
    <w:rsid w:val="00C51B4A"/>
    <w:rsid w:val="00C51D60"/>
    <w:rsid w:val="00C523A5"/>
    <w:rsid w:val="00C527D8"/>
    <w:rsid w:val="00C528BC"/>
    <w:rsid w:val="00C53050"/>
    <w:rsid w:val="00C5339E"/>
    <w:rsid w:val="00C53CB1"/>
    <w:rsid w:val="00C5500A"/>
    <w:rsid w:val="00C5564E"/>
    <w:rsid w:val="00C567D7"/>
    <w:rsid w:val="00C56AE5"/>
    <w:rsid w:val="00C56F8C"/>
    <w:rsid w:val="00C577DD"/>
    <w:rsid w:val="00C57DB7"/>
    <w:rsid w:val="00C60151"/>
    <w:rsid w:val="00C60258"/>
    <w:rsid w:val="00C60853"/>
    <w:rsid w:val="00C60930"/>
    <w:rsid w:val="00C60A09"/>
    <w:rsid w:val="00C6330A"/>
    <w:rsid w:val="00C63CCB"/>
    <w:rsid w:val="00C64313"/>
    <w:rsid w:val="00C64482"/>
    <w:rsid w:val="00C654AD"/>
    <w:rsid w:val="00C659CC"/>
    <w:rsid w:val="00C65EB9"/>
    <w:rsid w:val="00C66556"/>
    <w:rsid w:val="00C6655F"/>
    <w:rsid w:val="00C66DCE"/>
    <w:rsid w:val="00C66DF0"/>
    <w:rsid w:val="00C6727E"/>
    <w:rsid w:val="00C6739F"/>
    <w:rsid w:val="00C67F3A"/>
    <w:rsid w:val="00C703CA"/>
    <w:rsid w:val="00C7047B"/>
    <w:rsid w:val="00C708EB"/>
    <w:rsid w:val="00C714AE"/>
    <w:rsid w:val="00C71646"/>
    <w:rsid w:val="00C71B9A"/>
    <w:rsid w:val="00C71F17"/>
    <w:rsid w:val="00C7303D"/>
    <w:rsid w:val="00C7305A"/>
    <w:rsid w:val="00C7310E"/>
    <w:rsid w:val="00C73A5A"/>
    <w:rsid w:val="00C7419D"/>
    <w:rsid w:val="00C7576A"/>
    <w:rsid w:val="00C75C26"/>
    <w:rsid w:val="00C76C82"/>
    <w:rsid w:val="00C772D6"/>
    <w:rsid w:val="00C77ACC"/>
    <w:rsid w:val="00C80326"/>
    <w:rsid w:val="00C80F98"/>
    <w:rsid w:val="00C818DB"/>
    <w:rsid w:val="00C81A76"/>
    <w:rsid w:val="00C81D51"/>
    <w:rsid w:val="00C823CF"/>
    <w:rsid w:val="00C82C61"/>
    <w:rsid w:val="00C83E9D"/>
    <w:rsid w:val="00C84A6E"/>
    <w:rsid w:val="00C86849"/>
    <w:rsid w:val="00C879F2"/>
    <w:rsid w:val="00C9026C"/>
    <w:rsid w:val="00C904FE"/>
    <w:rsid w:val="00C90509"/>
    <w:rsid w:val="00C90A21"/>
    <w:rsid w:val="00C90AAC"/>
    <w:rsid w:val="00C91FBA"/>
    <w:rsid w:val="00C920E2"/>
    <w:rsid w:val="00C93F66"/>
    <w:rsid w:val="00C93FB9"/>
    <w:rsid w:val="00C9419A"/>
    <w:rsid w:val="00C948D5"/>
    <w:rsid w:val="00C94BEA"/>
    <w:rsid w:val="00C94C9B"/>
    <w:rsid w:val="00C94F1D"/>
    <w:rsid w:val="00C95450"/>
    <w:rsid w:val="00C95A35"/>
    <w:rsid w:val="00C968BC"/>
    <w:rsid w:val="00C9699C"/>
    <w:rsid w:val="00C96A79"/>
    <w:rsid w:val="00C96A83"/>
    <w:rsid w:val="00C96C7A"/>
    <w:rsid w:val="00C97AF1"/>
    <w:rsid w:val="00CA0AE5"/>
    <w:rsid w:val="00CA1154"/>
    <w:rsid w:val="00CA134B"/>
    <w:rsid w:val="00CA151D"/>
    <w:rsid w:val="00CA1543"/>
    <w:rsid w:val="00CA15D2"/>
    <w:rsid w:val="00CA17BB"/>
    <w:rsid w:val="00CA26F0"/>
    <w:rsid w:val="00CA2C9A"/>
    <w:rsid w:val="00CA2F71"/>
    <w:rsid w:val="00CA347E"/>
    <w:rsid w:val="00CA34E7"/>
    <w:rsid w:val="00CA3946"/>
    <w:rsid w:val="00CA3A2C"/>
    <w:rsid w:val="00CA3CF8"/>
    <w:rsid w:val="00CA451D"/>
    <w:rsid w:val="00CA4FC9"/>
    <w:rsid w:val="00CA5075"/>
    <w:rsid w:val="00CA50CF"/>
    <w:rsid w:val="00CA5CEF"/>
    <w:rsid w:val="00CA62D4"/>
    <w:rsid w:val="00CA63A7"/>
    <w:rsid w:val="00CA63D2"/>
    <w:rsid w:val="00CA6B0B"/>
    <w:rsid w:val="00CA7AAF"/>
    <w:rsid w:val="00CA7E21"/>
    <w:rsid w:val="00CB08AC"/>
    <w:rsid w:val="00CB0CC6"/>
    <w:rsid w:val="00CB19B9"/>
    <w:rsid w:val="00CB1E2B"/>
    <w:rsid w:val="00CB21E1"/>
    <w:rsid w:val="00CB22F6"/>
    <w:rsid w:val="00CB279E"/>
    <w:rsid w:val="00CB28A2"/>
    <w:rsid w:val="00CB2A92"/>
    <w:rsid w:val="00CB2D0B"/>
    <w:rsid w:val="00CB381C"/>
    <w:rsid w:val="00CB4E23"/>
    <w:rsid w:val="00CB5174"/>
    <w:rsid w:val="00CB548A"/>
    <w:rsid w:val="00CB6174"/>
    <w:rsid w:val="00CB67C3"/>
    <w:rsid w:val="00CB7623"/>
    <w:rsid w:val="00CB7AAC"/>
    <w:rsid w:val="00CC055A"/>
    <w:rsid w:val="00CC1201"/>
    <w:rsid w:val="00CC1656"/>
    <w:rsid w:val="00CC16D7"/>
    <w:rsid w:val="00CC22AE"/>
    <w:rsid w:val="00CC2475"/>
    <w:rsid w:val="00CC24A3"/>
    <w:rsid w:val="00CC2848"/>
    <w:rsid w:val="00CC2AF0"/>
    <w:rsid w:val="00CC2B26"/>
    <w:rsid w:val="00CC2D00"/>
    <w:rsid w:val="00CC36F5"/>
    <w:rsid w:val="00CC3A57"/>
    <w:rsid w:val="00CC3AB9"/>
    <w:rsid w:val="00CC3DDC"/>
    <w:rsid w:val="00CC48AD"/>
    <w:rsid w:val="00CC4E8E"/>
    <w:rsid w:val="00CC4F6A"/>
    <w:rsid w:val="00CC5747"/>
    <w:rsid w:val="00CC5B3C"/>
    <w:rsid w:val="00CC649B"/>
    <w:rsid w:val="00CC703B"/>
    <w:rsid w:val="00CC7155"/>
    <w:rsid w:val="00CC79BB"/>
    <w:rsid w:val="00CD01C8"/>
    <w:rsid w:val="00CD046D"/>
    <w:rsid w:val="00CD08FE"/>
    <w:rsid w:val="00CD0CC6"/>
    <w:rsid w:val="00CD0D8C"/>
    <w:rsid w:val="00CD0E68"/>
    <w:rsid w:val="00CD14EC"/>
    <w:rsid w:val="00CD180C"/>
    <w:rsid w:val="00CD1844"/>
    <w:rsid w:val="00CD20BF"/>
    <w:rsid w:val="00CD2343"/>
    <w:rsid w:val="00CD27D9"/>
    <w:rsid w:val="00CD2F4A"/>
    <w:rsid w:val="00CD50A4"/>
    <w:rsid w:val="00CD5341"/>
    <w:rsid w:val="00CD53A6"/>
    <w:rsid w:val="00CD6A0A"/>
    <w:rsid w:val="00CD752C"/>
    <w:rsid w:val="00CD76D9"/>
    <w:rsid w:val="00CE0FEF"/>
    <w:rsid w:val="00CE131C"/>
    <w:rsid w:val="00CE132D"/>
    <w:rsid w:val="00CE26E0"/>
    <w:rsid w:val="00CE2F51"/>
    <w:rsid w:val="00CE3039"/>
    <w:rsid w:val="00CE3265"/>
    <w:rsid w:val="00CE3508"/>
    <w:rsid w:val="00CE3B05"/>
    <w:rsid w:val="00CE4F14"/>
    <w:rsid w:val="00CE589C"/>
    <w:rsid w:val="00CE638E"/>
    <w:rsid w:val="00CE6422"/>
    <w:rsid w:val="00CE79A2"/>
    <w:rsid w:val="00CE7A04"/>
    <w:rsid w:val="00CF0441"/>
    <w:rsid w:val="00CF257B"/>
    <w:rsid w:val="00CF25F7"/>
    <w:rsid w:val="00CF2A92"/>
    <w:rsid w:val="00CF2D81"/>
    <w:rsid w:val="00CF2FCA"/>
    <w:rsid w:val="00CF37E7"/>
    <w:rsid w:val="00CF3BED"/>
    <w:rsid w:val="00CF4AF8"/>
    <w:rsid w:val="00CF4CAB"/>
    <w:rsid w:val="00CF56B5"/>
    <w:rsid w:val="00CF57BF"/>
    <w:rsid w:val="00CF6103"/>
    <w:rsid w:val="00CF63AC"/>
    <w:rsid w:val="00CF643E"/>
    <w:rsid w:val="00CF69B7"/>
    <w:rsid w:val="00CF7186"/>
    <w:rsid w:val="00CF71EB"/>
    <w:rsid w:val="00CF7227"/>
    <w:rsid w:val="00CF75D2"/>
    <w:rsid w:val="00CF78B7"/>
    <w:rsid w:val="00D00350"/>
    <w:rsid w:val="00D00A9B"/>
    <w:rsid w:val="00D01162"/>
    <w:rsid w:val="00D03126"/>
    <w:rsid w:val="00D039AF"/>
    <w:rsid w:val="00D03BFC"/>
    <w:rsid w:val="00D0402D"/>
    <w:rsid w:val="00D04D61"/>
    <w:rsid w:val="00D0541A"/>
    <w:rsid w:val="00D05A0F"/>
    <w:rsid w:val="00D05CB5"/>
    <w:rsid w:val="00D06023"/>
    <w:rsid w:val="00D0681A"/>
    <w:rsid w:val="00D068B9"/>
    <w:rsid w:val="00D07627"/>
    <w:rsid w:val="00D07CA5"/>
    <w:rsid w:val="00D07FB6"/>
    <w:rsid w:val="00D10084"/>
    <w:rsid w:val="00D10235"/>
    <w:rsid w:val="00D10400"/>
    <w:rsid w:val="00D104F9"/>
    <w:rsid w:val="00D108E2"/>
    <w:rsid w:val="00D1169D"/>
    <w:rsid w:val="00D11935"/>
    <w:rsid w:val="00D12019"/>
    <w:rsid w:val="00D1359A"/>
    <w:rsid w:val="00D13D3A"/>
    <w:rsid w:val="00D14664"/>
    <w:rsid w:val="00D14D3F"/>
    <w:rsid w:val="00D153A9"/>
    <w:rsid w:val="00D15694"/>
    <w:rsid w:val="00D1576F"/>
    <w:rsid w:val="00D16C88"/>
    <w:rsid w:val="00D17329"/>
    <w:rsid w:val="00D17A51"/>
    <w:rsid w:val="00D17B59"/>
    <w:rsid w:val="00D2014C"/>
    <w:rsid w:val="00D20F43"/>
    <w:rsid w:val="00D21643"/>
    <w:rsid w:val="00D21921"/>
    <w:rsid w:val="00D2347F"/>
    <w:rsid w:val="00D23F0E"/>
    <w:rsid w:val="00D2419F"/>
    <w:rsid w:val="00D24723"/>
    <w:rsid w:val="00D249D0"/>
    <w:rsid w:val="00D24A30"/>
    <w:rsid w:val="00D24CB6"/>
    <w:rsid w:val="00D24DC8"/>
    <w:rsid w:val="00D2583E"/>
    <w:rsid w:val="00D25E00"/>
    <w:rsid w:val="00D26488"/>
    <w:rsid w:val="00D264B6"/>
    <w:rsid w:val="00D269D6"/>
    <w:rsid w:val="00D26BC4"/>
    <w:rsid w:val="00D27514"/>
    <w:rsid w:val="00D279B1"/>
    <w:rsid w:val="00D27C5E"/>
    <w:rsid w:val="00D27EBD"/>
    <w:rsid w:val="00D27F87"/>
    <w:rsid w:val="00D3013E"/>
    <w:rsid w:val="00D30287"/>
    <w:rsid w:val="00D30581"/>
    <w:rsid w:val="00D30798"/>
    <w:rsid w:val="00D308D8"/>
    <w:rsid w:val="00D30A84"/>
    <w:rsid w:val="00D3246B"/>
    <w:rsid w:val="00D32971"/>
    <w:rsid w:val="00D32B85"/>
    <w:rsid w:val="00D32C3F"/>
    <w:rsid w:val="00D32E08"/>
    <w:rsid w:val="00D32FCA"/>
    <w:rsid w:val="00D32FF9"/>
    <w:rsid w:val="00D334F0"/>
    <w:rsid w:val="00D342CA"/>
    <w:rsid w:val="00D34611"/>
    <w:rsid w:val="00D346C9"/>
    <w:rsid w:val="00D34C38"/>
    <w:rsid w:val="00D356FF"/>
    <w:rsid w:val="00D3599A"/>
    <w:rsid w:val="00D36258"/>
    <w:rsid w:val="00D36D18"/>
    <w:rsid w:val="00D37603"/>
    <w:rsid w:val="00D37E3E"/>
    <w:rsid w:val="00D37FF0"/>
    <w:rsid w:val="00D40126"/>
    <w:rsid w:val="00D40AB4"/>
    <w:rsid w:val="00D40BC4"/>
    <w:rsid w:val="00D4120A"/>
    <w:rsid w:val="00D41388"/>
    <w:rsid w:val="00D41CEC"/>
    <w:rsid w:val="00D42080"/>
    <w:rsid w:val="00D43970"/>
    <w:rsid w:val="00D43FA3"/>
    <w:rsid w:val="00D4407B"/>
    <w:rsid w:val="00D44DD7"/>
    <w:rsid w:val="00D45B55"/>
    <w:rsid w:val="00D45ECB"/>
    <w:rsid w:val="00D46B30"/>
    <w:rsid w:val="00D47832"/>
    <w:rsid w:val="00D47CEF"/>
    <w:rsid w:val="00D50028"/>
    <w:rsid w:val="00D51A42"/>
    <w:rsid w:val="00D51C4C"/>
    <w:rsid w:val="00D51DD7"/>
    <w:rsid w:val="00D51EF8"/>
    <w:rsid w:val="00D5252E"/>
    <w:rsid w:val="00D52768"/>
    <w:rsid w:val="00D52A7E"/>
    <w:rsid w:val="00D5335F"/>
    <w:rsid w:val="00D54D68"/>
    <w:rsid w:val="00D552D0"/>
    <w:rsid w:val="00D555BD"/>
    <w:rsid w:val="00D556D1"/>
    <w:rsid w:val="00D55E6C"/>
    <w:rsid w:val="00D560CB"/>
    <w:rsid w:val="00D5627A"/>
    <w:rsid w:val="00D6082C"/>
    <w:rsid w:val="00D60CBB"/>
    <w:rsid w:val="00D60DCD"/>
    <w:rsid w:val="00D60E4E"/>
    <w:rsid w:val="00D610FF"/>
    <w:rsid w:val="00D61152"/>
    <w:rsid w:val="00D61A28"/>
    <w:rsid w:val="00D61CBE"/>
    <w:rsid w:val="00D62649"/>
    <w:rsid w:val="00D640DE"/>
    <w:rsid w:val="00D64349"/>
    <w:rsid w:val="00D65BF3"/>
    <w:rsid w:val="00D65F49"/>
    <w:rsid w:val="00D6654C"/>
    <w:rsid w:val="00D66734"/>
    <w:rsid w:val="00D67203"/>
    <w:rsid w:val="00D67ECE"/>
    <w:rsid w:val="00D67F0E"/>
    <w:rsid w:val="00D707FC"/>
    <w:rsid w:val="00D70851"/>
    <w:rsid w:val="00D7113F"/>
    <w:rsid w:val="00D71E35"/>
    <w:rsid w:val="00D71E52"/>
    <w:rsid w:val="00D71F17"/>
    <w:rsid w:val="00D72801"/>
    <w:rsid w:val="00D7282B"/>
    <w:rsid w:val="00D72DEF"/>
    <w:rsid w:val="00D737D7"/>
    <w:rsid w:val="00D73C30"/>
    <w:rsid w:val="00D746AB"/>
    <w:rsid w:val="00D74A6F"/>
    <w:rsid w:val="00D74F5A"/>
    <w:rsid w:val="00D75034"/>
    <w:rsid w:val="00D754D7"/>
    <w:rsid w:val="00D756BF"/>
    <w:rsid w:val="00D75DB6"/>
    <w:rsid w:val="00D7617F"/>
    <w:rsid w:val="00D76790"/>
    <w:rsid w:val="00D76945"/>
    <w:rsid w:val="00D7749B"/>
    <w:rsid w:val="00D777E1"/>
    <w:rsid w:val="00D77C11"/>
    <w:rsid w:val="00D77E09"/>
    <w:rsid w:val="00D8039A"/>
    <w:rsid w:val="00D80EA0"/>
    <w:rsid w:val="00D817F3"/>
    <w:rsid w:val="00D81BA6"/>
    <w:rsid w:val="00D8200F"/>
    <w:rsid w:val="00D8284E"/>
    <w:rsid w:val="00D82861"/>
    <w:rsid w:val="00D82B31"/>
    <w:rsid w:val="00D82BC7"/>
    <w:rsid w:val="00D82D54"/>
    <w:rsid w:val="00D82FA6"/>
    <w:rsid w:val="00D83678"/>
    <w:rsid w:val="00D83C20"/>
    <w:rsid w:val="00D845EF"/>
    <w:rsid w:val="00D8463A"/>
    <w:rsid w:val="00D848E4"/>
    <w:rsid w:val="00D859E0"/>
    <w:rsid w:val="00D8684E"/>
    <w:rsid w:val="00D9008F"/>
    <w:rsid w:val="00D90392"/>
    <w:rsid w:val="00D9055F"/>
    <w:rsid w:val="00D90FE0"/>
    <w:rsid w:val="00D9177D"/>
    <w:rsid w:val="00D91B03"/>
    <w:rsid w:val="00D91E9A"/>
    <w:rsid w:val="00D9260F"/>
    <w:rsid w:val="00D9261D"/>
    <w:rsid w:val="00D9272A"/>
    <w:rsid w:val="00D92CF8"/>
    <w:rsid w:val="00D93A4F"/>
    <w:rsid w:val="00D93B5C"/>
    <w:rsid w:val="00D93EC9"/>
    <w:rsid w:val="00D95435"/>
    <w:rsid w:val="00D96680"/>
    <w:rsid w:val="00D96A34"/>
    <w:rsid w:val="00D96B8E"/>
    <w:rsid w:val="00D974F9"/>
    <w:rsid w:val="00D979A0"/>
    <w:rsid w:val="00DA11E3"/>
    <w:rsid w:val="00DA159A"/>
    <w:rsid w:val="00DA17B5"/>
    <w:rsid w:val="00DA1D85"/>
    <w:rsid w:val="00DA20EA"/>
    <w:rsid w:val="00DA23FF"/>
    <w:rsid w:val="00DA2D54"/>
    <w:rsid w:val="00DA2E34"/>
    <w:rsid w:val="00DA3950"/>
    <w:rsid w:val="00DA3A05"/>
    <w:rsid w:val="00DA3C88"/>
    <w:rsid w:val="00DA3E7C"/>
    <w:rsid w:val="00DA4044"/>
    <w:rsid w:val="00DA523E"/>
    <w:rsid w:val="00DA6040"/>
    <w:rsid w:val="00DA635D"/>
    <w:rsid w:val="00DA71B4"/>
    <w:rsid w:val="00DA7693"/>
    <w:rsid w:val="00DA76D7"/>
    <w:rsid w:val="00DA7786"/>
    <w:rsid w:val="00DA781C"/>
    <w:rsid w:val="00DA7B9B"/>
    <w:rsid w:val="00DB057D"/>
    <w:rsid w:val="00DB1D98"/>
    <w:rsid w:val="00DB2354"/>
    <w:rsid w:val="00DB2A65"/>
    <w:rsid w:val="00DB2C1A"/>
    <w:rsid w:val="00DB2E99"/>
    <w:rsid w:val="00DB2F88"/>
    <w:rsid w:val="00DB2F9F"/>
    <w:rsid w:val="00DB319A"/>
    <w:rsid w:val="00DB3795"/>
    <w:rsid w:val="00DB3974"/>
    <w:rsid w:val="00DB3C4C"/>
    <w:rsid w:val="00DB3F68"/>
    <w:rsid w:val="00DB41CE"/>
    <w:rsid w:val="00DB45AD"/>
    <w:rsid w:val="00DB4757"/>
    <w:rsid w:val="00DB47B3"/>
    <w:rsid w:val="00DB4A9E"/>
    <w:rsid w:val="00DB55D7"/>
    <w:rsid w:val="00DB641F"/>
    <w:rsid w:val="00DB7075"/>
    <w:rsid w:val="00DB7331"/>
    <w:rsid w:val="00DB74A5"/>
    <w:rsid w:val="00DB74DF"/>
    <w:rsid w:val="00DB79BB"/>
    <w:rsid w:val="00DB7B1D"/>
    <w:rsid w:val="00DB7DE0"/>
    <w:rsid w:val="00DC00B0"/>
    <w:rsid w:val="00DC067E"/>
    <w:rsid w:val="00DC0DF6"/>
    <w:rsid w:val="00DC0EDE"/>
    <w:rsid w:val="00DC1616"/>
    <w:rsid w:val="00DC1648"/>
    <w:rsid w:val="00DC1F1D"/>
    <w:rsid w:val="00DC207D"/>
    <w:rsid w:val="00DC242B"/>
    <w:rsid w:val="00DC252F"/>
    <w:rsid w:val="00DC253E"/>
    <w:rsid w:val="00DC2908"/>
    <w:rsid w:val="00DC2ABE"/>
    <w:rsid w:val="00DC2EF8"/>
    <w:rsid w:val="00DC2F89"/>
    <w:rsid w:val="00DC3455"/>
    <w:rsid w:val="00DC3E38"/>
    <w:rsid w:val="00DC3FFC"/>
    <w:rsid w:val="00DC4F46"/>
    <w:rsid w:val="00DC4FBB"/>
    <w:rsid w:val="00DC50E3"/>
    <w:rsid w:val="00DC5270"/>
    <w:rsid w:val="00DC528D"/>
    <w:rsid w:val="00DC53D8"/>
    <w:rsid w:val="00DC56C3"/>
    <w:rsid w:val="00DC5C2D"/>
    <w:rsid w:val="00DC5C9D"/>
    <w:rsid w:val="00DC5D63"/>
    <w:rsid w:val="00DC5D8E"/>
    <w:rsid w:val="00DC5F24"/>
    <w:rsid w:val="00DC60C1"/>
    <w:rsid w:val="00DC678E"/>
    <w:rsid w:val="00DC6F98"/>
    <w:rsid w:val="00DC738F"/>
    <w:rsid w:val="00DC7396"/>
    <w:rsid w:val="00DC7950"/>
    <w:rsid w:val="00DC7A77"/>
    <w:rsid w:val="00DC7B0F"/>
    <w:rsid w:val="00DD0100"/>
    <w:rsid w:val="00DD053C"/>
    <w:rsid w:val="00DD0BCC"/>
    <w:rsid w:val="00DD1433"/>
    <w:rsid w:val="00DD25F6"/>
    <w:rsid w:val="00DD284A"/>
    <w:rsid w:val="00DD30F7"/>
    <w:rsid w:val="00DD4251"/>
    <w:rsid w:val="00DD43E1"/>
    <w:rsid w:val="00DD5254"/>
    <w:rsid w:val="00DD59D3"/>
    <w:rsid w:val="00DD5A03"/>
    <w:rsid w:val="00DD5FF0"/>
    <w:rsid w:val="00DD6033"/>
    <w:rsid w:val="00DD61EE"/>
    <w:rsid w:val="00DD6590"/>
    <w:rsid w:val="00DD68A6"/>
    <w:rsid w:val="00DD6AD1"/>
    <w:rsid w:val="00DD70CF"/>
    <w:rsid w:val="00DD75FE"/>
    <w:rsid w:val="00DD7B70"/>
    <w:rsid w:val="00DE0783"/>
    <w:rsid w:val="00DE07D3"/>
    <w:rsid w:val="00DE0920"/>
    <w:rsid w:val="00DE2D12"/>
    <w:rsid w:val="00DE2EBA"/>
    <w:rsid w:val="00DE3195"/>
    <w:rsid w:val="00DE50C1"/>
    <w:rsid w:val="00DE5444"/>
    <w:rsid w:val="00DE5B94"/>
    <w:rsid w:val="00DE638F"/>
    <w:rsid w:val="00DE739F"/>
    <w:rsid w:val="00DF0207"/>
    <w:rsid w:val="00DF08F0"/>
    <w:rsid w:val="00DF0EF9"/>
    <w:rsid w:val="00DF19CC"/>
    <w:rsid w:val="00DF1ACC"/>
    <w:rsid w:val="00DF1B75"/>
    <w:rsid w:val="00DF1F2C"/>
    <w:rsid w:val="00DF2074"/>
    <w:rsid w:val="00DF2BA8"/>
    <w:rsid w:val="00DF37A3"/>
    <w:rsid w:val="00DF380C"/>
    <w:rsid w:val="00DF4CBA"/>
    <w:rsid w:val="00DF4E19"/>
    <w:rsid w:val="00DF4EC8"/>
    <w:rsid w:val="00DF566B"/>
    <w:rsid w:val="00DF5704"/>
    <w:rsid w:val="00DF58B6"/>
    <w:rsid w:val="00DF5F93"/>
    <w:rsid w:val="00DF601F"/>
    <w:rsid w:val="00DF6289"/>
    <w:rsid w:val="00DF63F6"/>
    <w:rsid w:val="00DF64DB"/>
    <w:rsid w:val="00DF6FF4"/>
    <w:rsid w:val="00DF78AE"/>
    <w:rsid w:val="00E001E5"/>
    <w:rsid w:val="00E006E3"/>
    <w:rsid w:val="00E00CBD"/>
    <w:rsid w:val="00E01A45"/>
    <w:rsid w:val="00E01F9E"/>
    <w:rsid w:val="00E020F3"/>
    <w:rsid w:val="00E030A7"/>
    <w:rsid w:val="00E03455"/>
    <w:rsid w:val="00E034B8"/>
    <w:rsid w:val="00E035F2"/>
    <w:rsid w:val="00E037D6"/>
    <w:rsid w:val="00E04885"/>
    <w:rsid w:val="00E04A5D"/>
    <w:rsid w:val="00E05102"/>
    <w:rsid w:val="00E058FB"/>
    <w:rsid w:val="00E06132"/>
    <w:rsid w:val="00E062BC"/>
    <w:rsid w:val="00E06C3A"/>
    <w:rsid w:val="00E07F94"/>
    <w:rsid w:val="00E108F0"/>
    <w:rsid w:val="00E10A83"/>
    <w:rsid w:val="00E10CCE"/>
    <w:rsid w:val="00E111B3"/>
    <w:rsid w:val="00E116C4"/>
    <w:rsid w:val="00E116F0"/>
    <w:rsid w:val="00E11DA6"/>
    <w:rsid w:val="00E1202E"/>
    <w:rsid w:val="00E12A06"/>
    <w:rsid w:val="00E12C69"/>
    <w:rsid w:val="00E12EF8"/>
    <w:rsid w:val="00E1376C"/>
    <w:rsid w:val="00E150F4"/>
    <w:rsid w:val="00E15205"/>
    <w:rsid w:val="00E1564C"/>
    <w:rsid w:val="00E1597C"/>
    <w:rsid w:val="00E15AA9"/>
    <w:rsid w:val="00E15ADC"/>
    <w:rsid w:val="00E15D11"/>
    <w:rsid w:val="00E15E35"/>
    <w:rsid w:val="00E16B69"/>
    <w:rsid w:val="00E16CFB"/>
    <w:rsid w:val="00E16E43"/>
    <w:rsid w:val="00E1777F"/>
    <w:rsid w:val="00E17D47"/>
    <w:rsid w:val="00E17F48"/>
    <w:rsid w:val="00E204D2"/>
    <w:rsid w:val="00E209A5"/>
    <w:rsid w:val="00E22572"/>
    <w:rsid w:val="00E22C23"/>
    <w:rsid w:val="00E22EC0"/>
    <w:rsid w:val="00E22F5E"/>
    <w:rsid w:val="00E22F83"/>
    <w:rsid w:val="00E22FBA"/>
    <w:rsid w:val="00E2330C"/>
    <w:rsid w:val="00E23C9D"/>
    <w:rsid w:val="00E2420B"/>
    <w:rsid w:val="00E24552"/>
    <w:rsid w:val="00E24766"/>
    <w:rsid w:val="00E24DC6"/>
    <w:rsid w:val="00E24EA8"/>
    <w:rsid w:val="00E2511E"/>
    <w:rsid w:val="00E25980"/>
    <w:rsid w:val="00E259B1"/>
    <w:rsid w:val="00E2646B"/>
    <w:rsid w:val="00E269C5"/>
    <w:rsid w:val="00E26A30"/>
    <w:rsid w:val="00E26D1D"/>
    <w:rsid w:val="00E271EB"/>
    <w:rsid w:val="00E27AA9"/>
    <w:rsid w:val="00E27B57"/>
    <w:rsid w:val="00E27C85"/>
    <w:rsid w:val="00E30DB9"/>
    <w:rsid w:val="00E311A0"/>
    <w:rsid w:val="00E313D2"/>
    <w:rsid w:val="00E32424"/>
    <w:rsid w:val="00E3299B"/>
    <w:rsid w:val="00E32AB2"/>
    <w:rsid w:val="00E33384"/>
    <w:rsid w:val="00E338D7"/>
    <w:rsid w:val="00E3419F"/>
    <w:rsid w:val="00E3463D"/>
    <w:rsid w:val="00E353F2"/>
    <w:rsid w:val="00E355DB"/>
    <w:rsid w:val="00E3592F"/>
    <w:rsid w:val="00E3659D"/>
    <w:rsid w:val="00E36681"/>
    <w:rsid w:val="00E367EA"/>
    <w:rsid w:val="00E36B29"/>
    <w:rsid w:val="00E36DA1"/>
    <w:rsid w:val="00E36DCE"/>
    <w:rsid w:val="00E37861"/>
    <w:rsid w:val="00E4088D"/>
    <w:rsid w:val="00E409CF"/>
    <w:rsid w:val="00E40E31"/>
    <w:rsid w:val="00E4244B"/>
    <w:rsid w:val="00E4272C"/>
    <w:rsid w:val="00E42A7D"/>
    <w:rsid w:val="00E42B18"/>
    <w:rsid w:val="00E42F16"/>
    <w:rsid w:val="00E430CB"/>
    <w:rsid w:val="00E43752"/>
    <w:rsid w:val="00E4476D"/>
    <w:rsid w:val="00E4490E"/>
    <w:rsid w:val="00E45C74"/>
    <w:rsid w:val="00E45D6F"/>
    <w:rsid w:val="00E45E71"/>
    <w:rsid w:val="00E460FD"/>
    <w:rsid w:val="00E4652A"/>
    <w:rsid w:val="00E47075"/>
    <w:rsid w:val="00E47E43"/>
    <w:rsid w:val="00E50055"/>
    <w:rsid w:val="00E503D8"/>
    <w:rsid w:val="00E50BBC"/>
    <w:rsid w:val="00E51325"/>
    <w:rsid w:val="00E51B2C"/>
    <w:rsid w:val="00E5204D"/>
    <w:rsid w:val="00E5222D"/>
    <w:rsid w:val="00E52920"/>
    <w:rsid w:val="00E52C3D"/>
    <w:rsid w:val="00E53B79"/>
    <w:rsid w:val="00E5409D"/>
    <w:rsid w:val="00E543ED"/>
    <w:rsid w:val="00E548E5"/>
    <w:rsid w:val="00E54DFC"/>
    <w:rsid w:val="00E55451"/>
    <w:rsid w:val="00E565A8"/>
    <w:rsid w:val="00E56942"/>
    <w:rsid w:val="00E56DFD"/>
    <w:rsid w:val="00E572BF"/>
    <w:rsid w:val="00E5739F"/>
    <w:rsid w:val="00E57725"/>
    <w:rsid w:val="00E57E8C"/>
    <w:rsid w:val="00E603A9"/>
    <w:rsid w:val="00E60499"/>
    <w:rsid w:val="00E6061D"/>
    <w:rsid w:val="00E60A59"/>
    <w:rsid w:val="00E6126B"/>
    <w:rsid w:val="00E62707"/>
    <w:rsid w:val="00E631B1"/>
    <w:rsid w:val="00E6431B"/>
    <w:rsid w:val="00E64FC0"/>
    <w:rsid w:val="00E650F5"/>
    <w:rsid w:val="00E656FD"/>
    <w:rsid w:val="00E65970"/>
    <w:rsid w:val="00E6635F"/>
    <w:rsid w:val="00E66363"/>
    <w:rsid w:val="00E66562"/>
    <w:rsid w:val="00E666AD"/>
    <w:rsid w:val="00E66A55"/>
    <w:rsid w:val="00E676BA"/>
    <w:rsid w:val="00E67B9F"/>
    <w:rsid w:val="00E7081B"/>
    <w:rsid w:val="00E70DEA"/>
    <w:rsid w:val="00E71429"/>
    <w:rsid w:val="00E71B51"/>
    <w:rsid w:val="00E71E58"/>
    <w:rsid w:val="00E7227B"/>
    <w:rsid w:val="00E72D91"/>
    <w:rsid w:val="00E74D67"/>
    <w:rsid w:val="00E801C4"/>
    <w:rsid w:val="00E80D16"/>
    <w:rsid w:val="00E81036"/>
    <w:rsid w:val="00E825FB"/>
    <w:rsid w:val="00E8294F"/>
    <w:rsid w:val="00E82D29"/>
    <w:rsid w:val="00E8308A"/>
    <w:rsid w:val="00E83106"/>
    <w:rsid w:val="00E8339B"/>
    <w:rsid w:val="00E83548"/>
    <w:rsid w:val="00E84B52"/>
    <w:rsid w:val="00E864A5"/>
    <w:rsid w:val="00E864A9"/>
    <w:rsid w:val="00E877DC"/>
    <w:rsid w:val="00E87CF7"/>
    <w:rsid w:val="00E87D4C"/>
    <w:rsid w:val="00E90199"/>
    <w:rsid w:val="00E91D40"/>
    <w:rsid w:val="00E92457"/>
    <w:rsid w:val="00E92A22"/>
    <w:rsid w:val="00E93119"/>
    <w:rsid w:val="00E94CBC"/>
    <w:rsid w:val="00E94D7B"/>
    <w:rsid w:val="00E951AB"/>
    <w:rsid w:val="00E95314"/>
    <w:rsid w:val="00E95DB3"/>
    <w:rsid w:val="00E95F9E"/>
    <w:rsid w:val="00E96A31"/>
    <w:rsid w:val="00E9791C"/>
    <w:rsid w:val="00E97C74"/>
    <w:rsid w:val="00EA0102"/>
    <w:rsid w:val="00EA0A19"/>
    <w:rsid w:val="00EA1226"/>
    <w:rsid w:val="00EA142C"/>
    <w:rsid w:val="00EA2573"/>
    <w:rsid w:val="00EA29BB"/>
    <w:rsid w:val="00EA3096"/>
    <w:rsid w:val="00EA32DF"/>
    <w:rsid w:val="00EA3308"/>
    <w:rsid w:val="00EA4209"/>
    <w:rsid w:val="00EA4303"/>
    <w:rsid w:val="00EA4471"/>
    <w:rsid w:val="00EA4594"/>
    <w:rsid w:val="00EA550A"/>
    <w:rsid w:val="00EA551B"/>
    <w:rsid w:val="00EA5D07"/>
    <w:rsid w:val="00EA6B9F"/>
    <w:rsid w:val="00EA6CBB"/>
    <w:rsid w:val="00EA70AF"/>
    <w:rsid w:val="00EA75C5"/>
    <w:rsid w:val="00EA7AF7"/>
    <w:rsid w:val="00EB080B"/>
    <w:rsid w:val="00EB0855"/>
    <w:rsid w:val="00EB0ECE"/>
    <w:rsid w:val="00EB0FF8"/>
    <w:rsid w:val="00EB1381"/>
    <w:rsid w:val="00EB1C35"/>
    <w:rsid w:val="00EB1C58"/>
    <w:rsid w:val="00EB1D95"/>
    <w:rsid w:val="00EB1DCF"/>
    <w:rsid w:val="00EB21AD"/>
    <w:rsid w:val="00EB2CF2"/>
    <w:rsid w:val="00EB3AD4"/>
    <w:rsid w:val="00EB3EC3"/>
    <w:rsid w:val="00EB3EEB"/>
    <w:rsid w:val="00EB41D8"/>
    <w:rsid w:val="00EB4230"/>
    <w:rsid w:val="00EB427B"/>
    <w:rsid w:val="00EB4F25"/>
    <w:rsid w:val="00EB537D"/>
    <w:rsid w:val="00EB5543"/>
    <w:rsid w:val="00EB5C4B"/>
    <w:rsid w:val="00EB5E3C"/>
    <w:rsid w:val="00EB5E82"/>
    <w:rsid w:val="00EB6C4C"/>
    <w:rsid w:val="00EB6FD9"/>
    <w:rsid w:val="00EB7343"/>
    <w:rsid w:val="00EB7795"/>
    <w:rsid w:val="00EB7BD7"/>
    <w:rsid w:val="00EC0497"/>
    <w:rsid w:val="00EC0DD6"/>
    <w:rsid w:val="00EC197E"/>
    <w:rsid w:val="00EC1D8C"/>
    <w:rsid w:val="00EC23BD"/>
    <w:rsid w:val="00EC259F"/>
    <w:rsid w:val="00EC29BF"/>
    <w:rsid w:val="00EC2D02"/>
    <w:rsid w:val="00EC2F0D"/>
    <w:rsid w:val="00EC3D56"/>
    <w:rsid w:val="00EC3EFC"/>
    <w:rsid w:val="00EC418F"/>
    <w:rsid w:val="00EC484D"/>
    <w:rsid w:val="00EC53A3"/>
    <w:rsid w:val="00EC57CF"/>
    <w:rsid w:val="00EC5B52"/>
    <w:rsid w:val="00EC5B5B"/>
    <w:rsid w:val="00EC5D73"/>
    <w:rsid w:val="00EC5E34"/>
    <w:rsid w:val="00EC60B7"/>
    <w:rsid w:val="00EC64B3"/>
    <w:rsid w:val="00EC6CB6"/>
    <w:rsid w:val="00EC7802"/>
    <w:rsid w:val="00EC7817"/>
    <w:rsid w:val="00EC7874"/>
    <w:rsid w:val="00EC7F43"/>
    <w:rsid w:val="00ED0441"/>
    <w:rsid w:val="00ED0D39"/>
    <w:rsid w:val="00ED0F1B"/>
    <w:rsid w:val="00ED155E"/>
    <w:rsid w:val="00ED2824"/>
    <w:rsid w:val="00ED328D"/>
    <w:rsid w:val="00ED35C8"/>
    <w:rsid w:val="00ED38B5"/>
    <w:rsid w:val="00ED3C5C"/>
    <w:rsid w:val="00ED3FB7"/>
    <w:rsid w:val="00ED4491"/>
    <w:rsid w:val="00ED49AA"/>
    <w:rsid w:val="00ED4FAE"/>
    <w:rsid w:val="00ED55DF"/>
    <w:rsid w:val="00ED5A07"/>
    <w:rsid w:val="00ED5D9E"/>
    <w:rsid w:val="00ED66A9"/>
    <w:rsid w:val="00ED752C"/>
    <w:rsid w:val="00ED7973"/>
    <w:rsid w:val="00ED7E4D"/>
    <w:rsid w:val="00EE0D87"/>
    <w:rsid w:val="00EE1662"/>
    <w:rsid w:val="00EE2079"/>
    <w:rsid w:val="00EE21D4"/>
    <w:rsid w:val="00EE2AE4"/>
    <w:rsid w:val="00EE2C5F"/>
    <w:rsid w:val="00EE310F"/>
    <w:rsid w:val="00EE32B0"/>
    <w:rsid w:val="00EE32CD"/>
    <w:rsid w:val="00EE4287"/>
    <w:rsid w:val="00EE4D45"/>
    <w:rsid w:val="00EE4FFB"/>
    <w:rsid w:val="00EE6513"/>
    <w:rsid w:val="00EE68FF"/>
    <w:rsid w:val="00EE6C8A"/>
    <w:rsid w:val="00EE6F4A"/>
    <w:rsid w:val="00EE79EE"/>
    <w:rsid w:val="00EE7A38"/>
    <w:rsid w:val="00EF0187"/>
    <w:rsid w:val="00EF0C0E"/>
    <w:rsid w:val="00EF121C"/>
    <w:rsid w:val="00EF129C"/>
    <w:rsid w:val="00EF1601"/>
    <w:rsid w:val="00EF183A"/>
    <w:rsid w:val="00EF1EA3"/>
    <w:rsid w:val="00EF20F8"/>
    <w:rsid w:val="00EF32E0"/>
    <w:rsid w:val="00EF4D36"/>
    <w:rsid w:val="00EF4F75"/>
    <w:rsid w:val="00EF517F"/>
    <w:rsid w:val="00EF53A7"/>
    <w:rsid w:val="00EF5E88"/>
    <w:rsid w:val="00EF60DE"/>
    <w:rsid w:val="00EF60E6"/>
    <w:rsid w:val="00EF63CC"/>
    <w:rsid w:val="00EF67DB"/>
    <w:rsid w:val="00EF69FC"/>
    <w:rsid w:val="00EF6AFA"/>
    <w:rsid w:val="00EF6C25"/>
    <w:rsid w:val="00EF74E0"/>
    <w:rsid w:val="00EF7EC3"/>
    <w:rsid w:val="00F00032"/>
    <w:rsid w:val="00F00114"/>
    <w:rsid w:val="00F00A0B"/>
    <w:rsid w:val="00F00F75"/>
    <w:rsid w:val="00F017FD"/>
    <w:rsid w:val="00F0187B"/>
    <w:rsid w:val="00F01BE6"/>
    <w:rsid w:val="00F0211E"/>
    <w:rsid w:val="00F02489"/>
    <w:rsid w:val="00F024EF"/>
    <w:rsid w:val="00F02F7B"/>
    <w:rsid w:val="00F034A2"/>
    <w:rsid w:val="00F03581"/>
    <w:rsid w:val="00F03FD8"/>
    <w:rsid w:val="00F04B52"/>
    <w:rsid w:val="00F04C7E"/>
    <w:rsid w:val="00F06DCB"/>
    <w:rsid w:val="00F07E34"/>
    <w:rsid w:val="00F113D6"/>
    <w:rsid w:val="00F117B3"/>
    <w:rsid w:val="00F119DB"/>
    <w:rsid w:val="00F11C80"/>
    <w:rsid w:val="00F11D94"/>
    <w:rsid w:val="00F129E1"/>
    <w:rsid w:val="00F12B34"/>
    <w:rsid w:val="00F12F8E"/>
    <w:rsid w:val="00F135F0"/>
    <w:rsid w:val="00F137B0"/>
    <w:rsid w:val="00F13899"/>
    <w:rsid w:val="00F13982"/>
    <w:rsid w:val="00F13AA3"/>
    <w:rsid w:val="00F13E96"/>
    <w:rsid w:val="00F14B5B"/>
    <w:rsid w:val="00F14F1D"/>
    <w:rsid w:val="00F15482"/>
    <w:rsid w:val="00F16BF1"/>
    <w:rsid w:val="00F16C1D"/>
    <w:rsid w:val="00F174F4"/>
    <w:rsid w:val="00F17EAD"/>
    <w:rsid w:val="00F17F81"/>
    <w:rsid w:val="00F203AE"/>
    <w:rsid w:val="00F204EA"/>
    <w:rsid w:val="00F205BD"/>
    <w:rsid w:val="00F20841"/>
    <w:rsid w:val="00F22047"/>
    <w:rsid w:val="00F222D7"/>
    <w:rsid w:val="00F2262B"/>
    <w:rsid w:val="00F2281E"/>
    <w:rsid w:val="00F22DB6"/>
    <w:rsid w:val="00F2355E"/>
    <w:rsid w:val="00F2460D"/>
    <w:rsid w:val="00F248D6"/>
    <w:rsid w:val="00F249BC"/>
    <w:rsid w:val="00F24D23"/>
    <w:rsid w:val="00F253CF"/>
    <w:rsid w:val="00F2617A"/>
    <w:rsid w:val="00F2645C"/>
    <w:rsid w:val="00F26519"/>
    <w:rsid w:val="00F26E36"/>
    <w:rsid w:val="00F27521"/>
    <w:rsid w:val="00F27665"/>
    <w:rsid w:val="00F27942"/>
    <w:rsid w:val="00F30C6D"/>
    <w:rsid w:val="00F30CFC"/>
    <w:rsid w:val="00F30E97"/>
    <w:rsid w:val="00F30FD5"/>
    <w:rsid w:val="00F32B29"/>
    <w:rsid w:val="00F330CB"/>
    <w:rsid w:val="00F33878"/>
    <w:rsid w:val="00F33959"/>
    <w:rsid w:val="00F33D7D"/>
    <w:rsid w:val="00F34400"/>
    <w:rsid w:val="00F34600"/>
    <w:rsid w:val="00F346EF"/>
    <w:rsid w:val="00F34C90"/>
    <w:rsid w:val="00F355F0"/>
    <w:rsid w:val="00F35C19"/>
    <w:rsid w:val="00F36404"/>
    <w:rsid w:val="00F366F5"/>
    <w:rsid w:val="00F36C95"/>
    <w:rsid w:val="00F377D4"/>
    <w:rsid w:val="00F401CC"/>
    <w:rsid w:val="00F41153"/>
    <w:rsid w:val="00F417DF"/>
    <w:rsid w:val="00F420FC"/>
    <w:rsid w:val="00F4251F"/>
    <w:rsid w:val="00F4277B"/>
    <w:rsid w:val="00F427D8"/>
    <w:rsid w:val="00F42E0D"/>
    <w:rsid w:val="00F4317F"/>
    <w:rsid w:val="00F4328A"/>
    <w:rsid w:val="00F43419"/>
    <w:rsid w:val="00F43471"/>
    <w:rsid w:val="00F43833"/>
    <w:rsid w:val="00F43F54"/>
    <w:rsid w:val="00F44F4D"/>
    <w:rsid w:val="00F45293"/>
    <w:rsid w:val="00F4542A"/>
    <w:rsid w:val="00F45732"/>
    <w:rsid w:val="00F458EE"/>
    <w:rsid w:val="00F45BCE"/>
    <w:rsid w:val="00F45E64"/>
    <w:rsid w:val="00F45ED1"/>
    <w:rsid w:val="00F46879"/>
    <w:rsid w:val="00F46B6E"/>
    <w:rsid w:val="00F46C2A"/>
    <w:rsid w:val="00F47043"/>
    <w:rsid w:val="00F4753D"/>
    <w:rsid w:val="00F50186"/>
    <w:rsid w:val="00F50506"/>
    <w:rsid w:val="00F50B72"/>
    <w:rsid w:val="00F50F51"/>
    <w:rsid w:val="00F510AE"/>
    <w:rsid w:val="00F510DA"/>
    <w:rsid w:val="00F52D79"/>
    <w:rsid w:val="00F52E55"/>
    <w:rsid w:val="00F53120"/>
    <w:rsid w:val="00F53172"/>
    <w:rsid w:val="00F533F7"/>
    <w:rsid w:val="00F54550"/>
    <w:rsid w:val="00F545C0"/>
    <w:rsid w:val="00F54DC4"/>
    <w:rsid w:val="00F54E25"/>
    <w:rsid w:val="00F54F1F"/>
    <w:rsid w:val="00F54FA6"/>
    <w:rsid w:val="00F54FF6"/>
    <w:rsid w:val="00F55444"/>
    <w:rsid w:val="00F5564D"/>
    <w:rsid w:val="00F55650"/>
    <w:rsid w:val="00F55C1D"/>
    <w:rsid w:val="00F56C7B"/>
    <w:rsid w:val="00F570E5"/>
    <w:rsid w:val="00F57130"/>
    <w:rsid w:val="00F57514"/>
    <w:rsid w:val="00F57624"/>
    <w:rsid w:val="00F57964"/>
    <w:rsid w:val="00F579F4"/>
    <w:rsid w:val="00F6043F"/>
    <w:rsid w:val="00F60CD5"/>
    <w:rsid w:val="00F60E63"/>
    <w:rsid w:val="00F613B7"/>
    <w:rsid w:val="00F61922"/>
    <w:rsid w:val="00F62005"/>
    <w:rsid w:val="00F63007"/>
    <w:rsid w:val="00F635AC"/>
    <w:rsid w:val="00F637FF"/>
    <w:rsid w:val="00F638F4"/>
    <w:rsid w:val="00F639D7"/>
    <w:rsid w:val="00F63F1E"/>
    <w:rsid w:val="00F6454F"/>
    <w:rsid w:val="00F64FA5"/>
    <w:rsid w:val="00F65E6F"/>
    <w:rsid w:val="00F66506"/>
    <w:rsid w:val="00F66779"/>
    <w:rsid w:val="00F66CF6"/>
    <w:rsid w:val="00F66F34"/>
    <w:rsid w:val="00F675EB"/>
    <w:rsid w:val="00F6795F"/>
    <w:rsid w:val="00F70291"/>
    <w:rsid w:val="00F707BC"/>
    <w:rsid w:val="00F71955"/>
    <w:rsid w:val="00F71B43"/>
    <w:rsid w:val="00F71F25"/>
    <w:rsid w:val="00F72650"/>
    <w:rsid w:val="00F72D99"/>
    <w:rsid w:val="00F730C2"/>
    <w:rsid w:val="00F732B3"/>
    <w:rsid w:val="00F73755"/>
    <w:rsid w:val="00F7380C"/>
    <w:rsid w:val="00F739EA"/>
    <w:rsid w:val="00F73FD1"/>
    <w:rsid w:val="00F74083"/>
    <w:rsid w:val="00F746E6"/>
    <w:rsid w:val="00F74A3F"/>
    <w:rsid w:val="00F7569B"/>
    <w:rsid w:val="00F763DA"/>
    <w:rsid w:val="00F769C2"/>
    <w:rsid w:val="00F7721A"/>
    <w:rsid w:val="00F77D0B"/>
    <w:rsid w:val="00F81D54"/>
    <w:rsid w:val="00F81F5D"/>
    <w:rsid w:val="00F82D92"/>
    <w:rsid w:val="00F82E76"/>
    <w:rsid w:val="00F8310E"/>
    <w:rsid w:val="00F83AC0"/>
    <w:rsid w:val="00F84EEF"/>
    <w:rsid w:val="00F8550A"/>
    <w:rsid w:val="00F85B0B"/>
    <w:rsid w:val="00F85EE2"/>
    <w:rsid w:val="00F8672D"/>
    <w:rsid w:val="00F8689D"/>
    <w:rsid w:val="00F8694B"/>
    <w:rsid w:val="00F87645"/>
    <w:rsid w:val="00F87891"/>
    <w:rsid w:val="00F90727"/>
    <w:rsid w:val="00F9093A"/>
    <w:rsid w:val="00F90CDC"/>
    <w:rsid w:val="00F90F3A"/>
    <w:rsid w:val="00F91292"/>
    <w:rsid w:val="00F916BF"/>
    <w:rsid w:val="00F91AA2"/>
    <w:rsid w:val="00F9227F"/>
    <w:rsid w:val="00F92383"/>
    <w:rsid w:val="00F92D38"/>
    <w:rsid w:val="00F92D5A"/>
    <w:rsid w:val="00F930A6"/>
    <w:rsid w:val="00F932A4"/>
    <w:rsid w:val="00F93A21"/>
    <w:rsid w:val="00F93C6E"/>
    <w:rsid w:val="00F93E0E"/>
    <w:rsid w:val="00F9533E"/>
    <w:rsid w:val="00F95775"/>
    <w:rsid w:val="00F957E6"/>
    <w:rsid w:val="00F95877"/>
    <w:rsid w:val="00F9607D"/>
    <w:rsid w:val="00F9617C"/>
    <w:rsid w:val="00F96436"/>
    <w:rsid w:val="00F96E6E"/>
    <w:rsid w:val="00F973F6"/>
    <w:rsid w:val="00F97B82"/>
    <w:rsid w:val="00FA0163"/>
    <w:rsid w:val="00FA0A4D"/>
    <w:rsid w:val="00FA0CEA"/>
    <w:rsid w:val="00FA1558"/>
    <w:rsid w:val="00FA17C3"/>
    <w:rsid w:val="00FA1DEE"/>
    <w:rsid w:val="00FA23E4"/>
    <w:rsid w:val="00FA27CB"/>
    <w:rsid w:val="00FA3093"/>
    <w:rsid w:val="00FA3AA7"/>
    <w:rsid w:val="00FA449C"/>
    <w:rsid w:val="00FA4CBB"/>
    <w:rsid w:val="00FA4FFA"/>
    <w:rsid w:val="00FA55C3"/>
    <w:rsid w:val="00FA5AC5"/>
    <w:rsid w:val="00FA6A84"/>
    <w:rsid w:val="00FA704E"/>
    <w:rsid w:val="00FA7832"/>
    <w:rsid w:val="00FA7E1B"/>
    <w:rsid w:val="00FA7F9A"/>
    <w:rsid w:val="00FB0951"/>
    <w:rsid w:val="00FB0D23"/>
    <w:rsid w:val="00FB13C9"/>
    <w:rsid w:val="00FB244F"/>
    <w:rsid w:val="00FB263C"/>
    <w:rsid w:val="00FB28BE"/>
    <w:rsid w:val="00FB2A89"/>
    <w:rsid w:val="00FB3920"/>
    <w:rsid w:val="00FB456C"/>
    <w:rsid w:val="00FB486D"/>
    <w:rsid w:val="00FB4F18"/>
    <w:rsid w:val="00FB5935"/>
    <w:rsid w:val="00FB598C"/>
    <w:rsid w:val="00FB6201"/>
    <w:rsid w:val="00FB6A6C"/>
    <w:rsid w:val="00FB6E8F"/>
    <w:rsid w:val="00FB6FA5"/>
    <w:rsid w:val="00FB7868"/>
    <w:rsid w:val="00FB7B9E"/>
    <w:rsid w:val="00FC00F4"/>
    <w:rsid w:val="00FC1228"/>
    <w:rsid w:val="00FC1ACC"/>
    <w:rsid w:val="00FC1F29"/>
    <w:rsid w:val="00FC1F8E"/>
    <w:rsid w:val="00FC23EB"/>
    <w:rsid w:val="00FC2540"/>
    <w:rsid w:val="00FC3033"/>
    <w:rsid w:val="00FC405A"/>
    <w:rsid w:val="00FC4106"/>
    <w:rsid w:val="00FC41B4"/>
    <w:rsid w:val="00FC4B28"/>
    <w:rsid w:val="00FC4E44"/>
    <w:rsid w:val="00FC50AC"/>
    <w:rsid w:val="00FC544A"/>
    <w:rsid w:val="00FC5714"/>
    <w:rsid w:val="00FC59CA"/>
    <w:rsid w:val="00FC6799"/>
    <w:rsid w:val="00FC6850"/>
    <w:rsid w:val="00FC79B0"/>
    <w:rsid w:val="00FC7BFD"/>
    <w:rsid w:val="00FC7E17"/>
    <w:rsid w:val="00FD0A86"/>
    <w:rsid w:val="00FD0C0B"/>
    <w:rsid w:val="00FD0E59"/>
    <w:rsid w:val="00FD1471"/>
    <w:rsid w:val="00FD1609"/>
    <w:rsid w:val="00FD2857"/>
    <w:rsid w:val="00FD31FE"/>
    <w:rsid w:val="00FD32D9"/>
    <w:rsid w:val="00FD3E8F"/>
    <w:rsid w:val="00FD42E4"/>
    <w:rsid w:val="00FD43FE"/>
    <w:rsid w:val="00FD4446"/>
    <w:rsid w:val="00FD45A9"/>
    <w:rsid w:val="00FD47DE"/>
    <w:rsid w:val="00FD4F4F"/>
    <w:rsid w:val="00FD55A4"/>
    <w:rsid w:val="00FD5938"/>
    <w:rsid w:val="00FD5FE2"/>
    <w:rsid w:val="00FD6923"/>
    <w:rsid w:val="00FD7A86"/>
    <w:rsid w:val="00FE04EE"/>
    <w:rsid w:val="00FE1304"/>
    <w:rsid w:val="00FE2AE1"/>
    <w:rsid w:val="00FE3042"/>
    <w:rsid w:val="00FE33AC"/>
    <w:rsid w:val="00FE3553"/>
    <w:rsid w:val="00FE40B0"/>
    <w:rsid w:val="00FE48FD"/>
    <w:rsid w:val="00FE4F8A"/>
    <w:rsid w:val="00FE5466"/>
    <w:rsid w:val="00FE55A1"/>
    <w:rsid w:val="00FE5882"/>
    <w:rsid w:val="00FE59E6"/>
    <w:rsid w:val="00FE5A73"/>
    <w:rsid w:val="00FE6215"/>
    <w:rsid w:val="00FE62C8"/>
    <w:rsid w:val="00FE6784"/>
    <w:rsid w:val="00FE6A3A"/>
    <w:rsid w:val="00FF0300"/>
    <w:rsid w:val="00FF0446"/>
    <w:rsid w:val="00FF0A5E"/>
    <w:rsid w:val="00FF0BD3"/>
    <w:rsid w:val="00FF16BA"/>
    <w:rsid w:val="00FF189B"/>
    <w:rsid w:val="00FF264B"/>
    <w:rsid w:val="00FF2A75"/>
    <w:rsid w:val="00FF2CB2"/>
    <w:rsid w:val="00FF2DD2"/>
    <w:rsid w:val="00FF2E33"/>
    <w:rsid w:val="00FF2F12"/>
    <w:rsid w:val="00FF35A5"/>
    <w:rsid w:val="00FF372A"/>
    <w:rsid w:val="00FF37F8"/>
    <w:rsid w:val="00FF3C2C"/>
    <w:rsid w:val="00FF3C99"/>
    <w:rsid w:val="00FF45F5"/>
    <w:rsid w:val="00FF4CAA"/>
    <w:rsid w:val="00FF5864"/>
    <w:rsid w:val="00FF5F6E"/>
    <w:rsid w:val="00FF61BE"/>
    <w:rsid w:val="00FF62FD"/>
    <w:rsid w:val="00FF63FF"/>
    <w:rsid w:val="00FF651F"/>
    <w:rsid w:val="00FF6B0B"/>
    <w:rsid w:val="00FF6D13"/>
    <w:rsid w:val="00FF757B"/>
    <w:rsid w:val="00FF7D30"/>
    <w:rsid w:val="00FF7E1F"/>
    <w:rsid w:val="00FF7E68"/>
    <w:rsid w:val="250B34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99" w:semiHidden="0" w:name="header"/>
    <w:lsdException w:qFormat="1" w:unhideWhenUsed="0"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nhideWhenUsed="0" w:uiPriority="0" w:semiHidden="0" w:name="page number"/>
    <w:lsdException w:qFormat="1" w:unhideWhenUsed="0" w:uiPriority="0" w:semiHidden="0" w:name="endnote reference"/>
    <w:lsdException w:qFormat="1" w:unhideWhenUsed="0" w:uiPriority="0" w:semiHidden="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nhideWhenUsed="0" w:uiPriority="0"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iPriority="0" w:name="Block Text"/>
    <w:lsdException w:uiPriority="99"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qFormat="1" w:unhideWhenUsed="0" w:uiPriority="0" w:semiHidden="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jc w:val="right"/>
    </w:pPr>
    <w:rPr>
      <w:rFonts w:ascii="Times New Roman" w:hAnsi="Times New Roman" w:eastAsia="Times New Roman" w:cs="Times New Roman"/>
      <w:sz w:val="24"/>
      <w:szCs w:val="24"/>
      <w:lang w:val="en-US" w:eastAsia="en-US" w:bidi="ar-SA"/>
    </w:rPr>
  </w:style>
  <w:style w:type="paragraph" w:styleId="2">
    <w:name w:val="heading 1"/>
    <w:basedOn w:val="1"/>
    <w:next w:val="1"/>
    <w:link w:val="37"/>
    <w:qFormat/>
    <w:uiPriority w:val="0"/>
    <w:pPr>
      <w:keepNext/>
      <w:spacing w:line="240" w:lineRule="auto"/>
      <w:ind w:left="720"/>
      <w:jc w:val="left"/>
      <w:outlineLvl w:val="0"/>
    </w:pPr>
    <w:rPr>
      <w:rFonts w:ascii="Century Gothic" w:hAnsi="Century Gothic"/>
      <w:b/>
    </w:rPr>
  </w:style>
  <w:style w:type="paragraph" w:styleId="3">
    <w:name w:val="heading 3"/>
    <w:basedOn w:val="1"/>
    <w:next w:val="1"/>
    <w:qFormat/>
    <w:uiPriority w:val="0"/>
    <w:pPr>
      <w:keepNext/>
      <w:outlineLvl w:val="2"/>
    </w:pPr>
    <w:rPr>
      <w:rFonts w:ascii="Arial" w:hAnsi="Arial" w:cs="Arial"/>
      <w:sz w:val="28"/>
    </w:rPr>
  </w:style>
  <w:style w:type="paragraph" w:styleId="4">
    <w:name w:val="heading 5"/>
    <w:basedOn w:val="1"/>
    <w:next w:val="1"/>
    <w:link w:val="42"/>
    <w:qFormat/>
    <w:uiPriority w:val="0"/>
    <w:pPr>
      <w:spacing w:before="240" w:after="60"/>
      <w:outlineLvl w:val="4"/>
    </w:pPr>
    <w:rPr>
      <w:b/>
      <w:bCs/>
      <w:i/>
      <w:iCs/>
      <w:sz w:val="26"/>
      <w:szCs w:val="26"/>
    </w:rPr>
  </w:style>
  <w:style w:type="paragraph" w:styleId="5">
    <w:name w:val="heading 6"/>
    <w:basedOn w:val="1"/>
    <w:next w:val="1"/>
    <w:link w:val="38"/>
    <w:qFormat/>
    <w:uiPriority w:val="0"/>
    <w:pPr>
      <w:spacing w:before="240" w:after="60" w:line="240" w:lineRule="auto"/>
      <w:jc w:val="left"/>
      <w:outlineLvl w:val="5"/>
    </w:pPr>
    <w:rPr>
      <w:b/>
      <w:bCs/>
      <w:sz w:val="22"/>
      <w:szCs w:val="22"/>
    </w:rPr>
  </w:style>
  <w:style w:type="paragraph" w:styleId="6">
    <w:name w:val="heading 7"/>
    <w:basedOn w:val="1"/>
    <w:next w:val="1"/>
    <w:link w:val="39"/>
    <w:qFormat/>
    <w:uiPriority w:val="0"/>
    <w:pPr>
      <w:keepNext/>
      <w:numPr>
        <w:ilvl w:val="0"/>
        <w:numId w:val="1"/>
      </w:numPr>
      <w:ind w:left="1440"/>
      <w:jc w:val="both"/>
      <w:outlineLvl w:val="6"/>
    </w:pPr>
    <w:rPr>
      <w:rFonts w:ascii="Tahoma" w:hAnsi="Tahoma"/>
      <w:b/>
      <w:szCs w:val="20"/>
    </w:rPr>
  </w:style>
  <w:style w:type="paragraph" w:styleId="7">
    <w:name w:val="heading 8"/>
    <w:basedOn w:val="1"/>
    <w:next w:val="1"/>
    <w:link w:val="40"/>
    <w:qFormat/>
    <w:uiPriority w:val="0"/>
    <w:pPr>
      <w:keepNext/>
      <w:jc w:val="both"/>
      <w:outlineLvl w:val="7"/>
    </w:pPr>
    <w:rPr>
      <w:rFonts w:ascii="Tahoma" w:hAnsi="Tahoma"/>
      <w:b/>
      <w:szCs w:val="20"/>
    </w:rPr>
  </w:style>
  <w:style w:type="paragraph" w:styleId="8">
    <w:name w:val="heading 9"/>
    <w:basedOn w:val="1"/>
    <w:next w:val="1"/>
    <w:link w:val="41"/>
    <w:qFormat/>
    <w:uiPriority w:val="0"/>
    <w:pPr>
      <w:keepNext/>
      <w:ind w:left="1080"/>
      <w:jc w:val="both"/>
      <w:outlineLvl w:val="8"/>
    </w:pPr>
    <w:rPr>
      <w:rFonts w:ascii="Tahoma" w:hAnsi="Tahoma"/>
      <w:b/>
      <w:szCs w:val="20"/>
    </w:rPr>
  </w:style>
  <w:style w:type="character" w:default="1" w:styleId="25">
    <w:name w:val="Default Paragraph Font"/>
    <w:unhideWhenUsed/>
    <w:uiPriority w:val="1"/>
  </w:style>
  <w:style w:type="table" w:default="1" w:styleId="30">
    <w:name w:val="Normal Table"/>
    <w:unhideWhenUsed/>
    <w:uiPriority w:val="99"/>
    <w:tblPr>
      <w:tblLayout w:type="fixed"/>
      <w:tblCellMar>
        <w:top w:w="0" w:type="dxa"/>
        <w:left w:w="108" w:type="dxa"/>
        <w:bottom w:w="0" w:type="dxa"/>
        <w:right w:w="108" w:type="dxa"/>
      </w:tblCellMar>
    </w:tblPr>
  </w:style>
  <w:style w:type="paragraph" w:styleId="9">
    <w:name w:val="Balloon Text"/>
    <w:basedOn w:val="1"/>
    <w:link w:val="36"/>
    <w:qFormat/>
    <w:uiPriority w:val="99"/>
    <w:pPr>
      <w:spacing w:line="240" w:lineRule="auto"/>
    </w:pPr>
    <w:rPr>
      <w:rFonts w:ascii="Tahoma" w:hAnsi="Tahoma"/>
      <w:sz w:val="16"/>
      <w:szCs w:val="16"/>
    </w:rPr>
  </w:style>
  <w:style w:type="paragraph" w:styleId="10">
    <w:name w:val="Body Text"/>
    <w:basedOn w:val="1"/>
    <w:link w:val="48"/>
    <w:qFormat/>
    <w:uiPriority w:val="0"/>
    <w:pPr>
      <w:spacing w:line="240" w:lineRule="auto"/>
      <w:jc w:val="both"/>
    </w:pPr>
    <w:rPr>
      <w:rFonts w:ascii="Century Gothic" w:hAnsi="Century Gothic"/>
    </w:rPr>
  </w:style>
  <w:style w:type="paragraph" w:styleId="11">
    <w:name w:val="Body Text 2"/>
    <w:basedOn w:val="1"/>
    <w:link w:val="52"/>
    <w:uiPriority w:val="0"/>
    <w:pPr>
      <w:spacing w:after="120" w:line="480" w:lineRule="auto"/>
      <w:jc w:val="left"/>
    </w:pPr>
  </w:style>
  <w:style w:type="paragraph" w:styleId="12">
    <w:name w:val="Body Text 3"/>
    <w:basedOn w:val="1"/>
    <w:link w:val="49"/>
    <w:qFormat/>
    <w:uiPriority w:val="0"/>
    <w:pPr>
      <w:spacing w:after="120" w:line="240" w:lineRule="auto"/>
      <w:jc w:val="left"/>
    </w:pPr>
    <w:rPr>
      <w:sz w:val="16"/>
      <w:szCs w:val="16"/>
    </w:rPr>
  </w:style>
  <w:style w:type="paragraph" w:styleId="13">
    <w:name w:val="Body Text Indent"/>
    <w:basedOn w:val="1"/>
    <w:link w:val="45"/>
    <w:qFormat/>
    <w:uiPriority w:val="0"/>
    <w:pPr>
      <w:ind w:firstLine="720"/>
      <w:jc w:val="both"/>
    </w:pPr>
    <w:rPr>
      <w:rFonts w:ascii="Tahoma" w:hAnsi="Tahoma"/>
      <w:szCs w:val="20"/>
    </w:rPr>
  </w:style>
  <w:style w:type="paragraph" w:styleId="14">
    <w:name w:val="Body Text Indent 2"/>
    <w:basedOn w:val="1"/>
    <w:link w:val="47"/>
    <w:qFormat/>
    <w:uiPriority w:val="0"/>
    <w:pPr>
      <w:ind w:left="360"/>
      <w:jc w:val="both"/>
    </w:pPr>
    <w:rPr>
      <w:rFonts w:ascii="Century Gothic" w:hAnsi="Century Gothic"/>
    </w:rPr>
  </w:style>
  <w:style w:type="paragraph" w:styleId="15">
    <w:name w:val="Body Text Indent 3"/>
    <w:basedOn w:val="1"/>
    <w:link w:val="46"/>
    <w:uiPriority w:val="0"/>
    <w:pPr>
      <w:spacing w:line="240" w:lineRule="auto"/>
      <w:ind w:left="2520" w:hanging="540"/>
      <w:jc w:val="both"/>
    </w:pPr>
    <w:rPr>
      <w:sz w:val="28"/>
      <w:szCs w:val="20"/>
    </w:rPr>
  </w:style>
  <w:style w:type="paragraph" w:styleId="16">
    <w:name w:val="caption"/>
    <w:basedOn w:val="1"/>
    <w:next w:val="1"/>
    <w:qFormat/>
    <w:uiPriority w:val="0"/>
    <w:pPr>
      <w:jc w:val="center"/>
    </w:pPr>
    <w:rPr>
      <w:rFonts w:ascii="Arial" w:hAnsi="Arial" w:cs="Arial"/>
      <w:b/>
      <w:bCs/>
      <w:sz w:val="28"/>
    </w:rPr>
  </w:style>
  <w:style w:type="paragraph" w:styleId="17">
    <w:name w:val="Document Map"/>
    <w:basedOn w:val="1"/>
    <w:link w:val="34"/>
    <w:qFormat/>
    <w:uiPriority w:val="0"/>
    <w:rPr>
      <w:rFonts w:ascii="Tahoma" w:hAnsi="Tahoma"/>
      <w:sz w:val="16"/>
      <w:szCs w:val="16"/>
    </w:rPr>
  </w:style>
  <w:style w:type="paragraph" w:styleId="18">
    <w:name w:val="endnote text"/>
    <w:basedOn w:val="1"/>
    <w:link w:val="51"/>
    <w:qFormat/>
    <w:uiPriority w:val="0"/>
    <w:pPr>
      <w:spacing w:line="240" w:lineRule="auto"/>
      <w:jc w:val="left"/>
    </w:pPr>
    <w:rPr>
      <w:sz w:val="20"/>
      <w:szCs w:val="20"/>
    </w:rPr>
  </w:style>
  <w:style w:type="paragraph" w:styleId="19">
    <w:name w:val="footer"/>
    <w:basedOn w:val="1"/>
    <w:link w:val="35"/>
    <w:qFormat/>
    <w:uiPriority w:val="99"/>
    <w:pPr>
      <w:tabs>
        <w:tab w:val="center" w:pos="4320"/>
        <w:tab w:val="right" w:pos="8640"/>
      </w:tabs>
    </w:pPr>
  </w:style>
  <w:style w:type="paragraph" w:styleId="20">
    <w:name w:val="header"/>
    <w:basedOn w:val="1"/>
    <w:link w:val="43"/>
    <w:uiPriority w:val="99"/>
    <w:pPr>
      <w:tabs>
        <w:tab w:val="center" w:pos="4320"/>
        <w:tab w:val="right" w:pos="8640"/>
      </w:tabs>
    </w:pPr>
  </w:style>
  <w:style w:type="paragraph" w:styleId="21">
    <w:name w:val="Normal (Web)"/>
    <w:basedOn w:val="1"/>
    <w:unhideWhenUsed/>
    <w:qFormat/>
    <w:uiPriority w:val="99"/>
    <w:pPr>
      <w:spacing w:before="100" w:beforeAutospacing="1" w:after="100" w:afterAutospacing="1" w:line="240" w:lineRule="auto"/>
      <w:jc w:val="left"/>
    </w:pPr>
    <w:rPr>
      <w:lang w:val="id-ID" w:eastAsia="id-ID"/>
    </w:rPr>
  </w:style>
  <w:style w:type="paragraph" w:styleId="22">
    <w:name w:val="Plain Text"/>
    <w:basedOn w:val="1"/>
    <w:link w:val="50"/>
    <w:uiPriority w:val="0"/>
    <w:pPr>
      <w:spacing w:line="240" w:lineRule="auto"/>
      <w:jc w:val="left"/>
    </w:pPr>
    <w:rPr>
      <w:rFonts w:ascii="Courier New" w:hAnsi="Courier New"/>
      <w:bCs/>
      <w:kern w:val="16"/>
      <w:sz w:val="20"/>
      <w:szCs w:val="20"/>
    </w:rPr>
  </w:style>
  <w:style w:type="paragraph" w:styleId="23">
    <w:name w:val="Title"/>
    <w:basedOn w:val="1"/>
    <w:link w:val="44"/>
    <w:qFormat/>
    <w:uiPriority w:val="10"/>
    <w:pPr>
      <w:spacing w:line="240" w:lineRule="auto"/>
      <w:jc w:val="center"/>
    </w:pPr>
    <w:rPr>
      <w:rFonts w:ascii="Century Gothic" w:hAnsi="Century Gothic"/>
      <w:sz w:val="32"/>
    </w:rPr>
  </w:style>
  <w:style w:type="paragraph" w:styleId="24">
    <w:name w:val="toc 1"/>
    <w:basedOn w:val="1"/>
    <w:next w:val="1"/>
    <w:qFormat/>
    <w:uiPriority w:val="0"/>
    <w:pPr>
      <w:ind w:left="2520"/>
      <w:jc w:val="left"/>
    </w:pPr>
    <w:rPr>
      <w:sz w:val="20"/>
      <w:szCs w:val="20"/>
      <w:lang w:val="id-ID"/>
    </w:rPr>
  </w:style>
  <w:style w:type="character" w:styleId="26">
    <w:name w:val="Emphasis"/>
    <w:qFormat/>
    <w:uiPriority w:val="0"/>
    <w:rPr>
      <w:i/>
      <w:iCs/>
    </w:rPr>
  </w:style>
  <w:style w:type="character" w:styleId="27">
    <w:name w:val="endnote reference"/>
    <w:qFormat/>
    <w:uiPriority w:val="0"/>
    <w:rPr>
      <w:vertAlign w:val="superscript"/>
    </w:rPr>
  </w:style>
  <w:style w:type="character" w:styleId="28">
    <w:name w:val="Hyperlink"/>
    <w:unhideWhenUsed/>
    <w:uiPriority w:val="99"/>
    <w:rPr>
      <w:color w:val="0000FF"/>
      <w:u w:val="single"/>
    </w:rPr>
  </w:style>
  <w:style w:type="character" w:styleId="29">
    <w:name w:val="page number"/>
    <w:basedOn w:val="25"/>
    <w:uiPriority w:val="0"/>
  </w:style>
  <w:style w:type="table" w:styleId="31">
    <w:name w:val="Table 3D effects 3"/>
    <w:basedOn w:val="30"/>
    <w:qFormat/>
    <w:uiPriority w:val="0"/>
    <w:pPr>
      <w:spacing w:line="360" w:lineRule="auto"/>
      <w:jc w:val="right"/>
    </w:pPr>
    <w:tblPr>
      <w:tblLayout w:type="fixed"/>
      <w:tblCellMar>
        <w:top w:w="0" w:type="dxa"/>
        <w:left w:w="108" w:type="dxa"/>
        <w:bottom w:w="0" w:type="dxa"/>
        <w:right w:w="108" w:type="dxa"/>
      </w:tblCellMar>
    </w:tblPr>
    <w:tblStylePr w:type="firstRow">
      <w:rPr>
        <w:b/>
        <w:bCs/>
      </w:rPr>
      <w:tblPr>
        <w:tblLayout w:type="fixed"/>
      </w:tblPr>
      <w:tcPr>
        <w:tcBorders>
          <w:tl2br w:val="nil"/>
          <w:tr2bl w:val="nil"/>
        </w:tcBorders>
      </w:tcPr>
    </w:tblStylePr>
    <w:tblStylePr w:type="firstCol">
      <w:tblPr>
        <w:tblLayout w:type="fixed"/>
      </w:tblPr>
      <w:tcPr>
        <w:tcBorders>
          <w:top w:val="nil"/>
          <w:bottom w:val="nil"/>
          <w:right w:val="single" w:color="808080" w:sz="6" w:space="0"/>
          <w:tl2br w:val="nil"/>
          <w:tr2bl w:val="nil"/>
        </w:tcBorders>
      </w:tcPr>
    </w:tblStylePr>
    <w:tblStylePr w:type="lastCol">
      <w:tblPr>
        <w:tblLayout w:type="fixed"/>
      </w:tblPr>
      <w:tcPr>
        <w:tcBorders>
          <w:right w:val="single" w:color="FFFFFF" w:sz="6" w:space="0"/>
          <w:tl2br w:val="nil"/>
          <w:tr2bl w:val="nil"/>
        </w:tcBorders>
      </w:tcPr>
    </w:tblStylePr>
    <w:tblStylePr w:type="band1Vert">
      <w:rPr>
        <w:color w:val="auto"/>
      </w:rPr>
      <w:tblPr>
        <w:tblLayout w:type="fixed"/>
      </w:tblPr>
      <w:tcPr>
        <w:shd w:val="solid" w:color="C0C0C0" w:fill="FFFFFF"/>
      </w:tcPr>
    </w:tblStylePr>
    <w:tblStylePr w:type="band2Vert">
      <w:rPr>
        <w:color w:val="auto"/>
      </w:rPr>
      <w:tblPr>
        <w:tblLayout w:type="fixed"/>
      </w:tblPr>
      <w:tcPr>
        <w:shd w:val="pct50" w:color="C0C0C0" w:fill="FFFFFF"/>
      </w:tcPr>
    </w:tblStylePr>
    <w:tblStylePr w:type="band1Horz">
      <w:tblPr>
        <w:tblLayout w:type="fixed"/>
      </w:tblPr>
      <w:tcPr>
        <w:tcBorders>
          <w:top w:val="single" w:color="808080" w:sz="6" w:space="0"/>
          <w:bottom w:val="single" w:color="FFFFFF" w:sz="6" w:space="0"/>
          <w:tl2br w:val="nil"/>
          <w:tr2bl w:val="nil"/>
        </w:tcBorders>
      </w:tcPr>
    </w:tblStylePr>
    <w:tblStylePr w:type="swCell">
      <w:rPr>
        <w:b/>
        <w:bCs/>
      </w:rPr>
      <w:tblPr>
        <w:tblLayout w:type="fixed"/>
      </w:tblPr>
      <w:tcPr>
        <w:tcBorders>
          <w:tl2br w:val="nil"/>
          <w:tr2bl w:val="nil"/>
        </w:tcBorders>
      </w:tcPr>
    </w:tblStylePr>
  </w:style>
  <w:style w:type="table" w:styleId="32">
    <w:name w:val="Table Grid"/>
    <w:basedOn w:val="30"/>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33">
    <w:name w:val="List Paragraph"/>
    <w:basedOn w:val="1"/>
    <w:qFormat/>
    <w:uiPriority w:val="34"/>
    <w:pPr>
      <w:spacing w:line="240" w:lineRule="auto"/>
      <w:ind w:left="720"/>
      <w:contextualSpacing/>
      <w:jc w:val="left"/>
    </w:pPr>
    <w:rPr>
      <w:lang w:val="id-ID" w:eastAsia="id-ID"/>
    </w:rPr>
  </w:style>
  <w:style w:type="character" w:customStyle="1" w:styleId="34">
    <w:name w:val="Document Map Char"/>
    <w:link w:val="17"/>
    <w:qFormat/>
    <w:uiPriority w:val="0"/>
    <w:rPr>
      <w:rFonts w:ascii="Tahoma" w:hAnsi="Tahoma" w:cs="Tahoma"/>
      <w:sz w:val="16"/>
      <w:szCs w:val="16"/>
    </w:rPr>
  </w:style>
  <w:style w:type="character" w:customStyle="1" w:styleId="35">
    <w:name w:val="Footer Char"/>
    <w:link w:val="19"/>
    <w:qFormat/>
    <w:uiPriority w:val="99"/>
    <w:rPr>
      <w:sz w:val="24"/>
      <w:szCs w:val="24"/>
      <w:lang w:val="en-US" w:eastAsia="en-US"/>
    </w:rPr>
  </w:style>
  <w:style w:type="character" w:customStyle="1" w:styleId="36">
    <w:name w:val="Balloon Text Char"/>
    <w:link w:val="9"/>
    <w:qFormat/>
    <w:uiPriority w:val="99"/>
    <w:rPr>
      <w:rFonts w:ascii="Tahoma" w:hAnsi="Tahoma" w:cs="Tahoma"/>
      <w:sz w:val="16"/>
      <w:szCs w:val="16"/>
      <w:lang w:val="en-US" w:eastAsia="en-US"/>
    </w:rPr>
  </w:style>
  <w:style w:type="character" w:customStyle="1" w:styleId="37">
    <w:name w:val="Heading 1 Char"/>
    <w:link w:val="2"/>
    <w:uiPriority w:val="0"/>
    <w:rPr>
      <w:rFonts w:ascii="Century Gothic" w:hAnsi="Century Gothic"/>
      <w:b/>
      <w:sz w:val="24"/>
      <w:szCs w:val="24"/>
    </w:rPr>
  </w:style>
  <w:style w:type="character" w:customStyle="1" w:styleId="38">
    <w:name w:val="Heading 6 Char"/>
    <w:link w:val="5"/>
    <w:qFormat/>
    <w:uiPriority w:val="0"/>
    <w:rPr>
      <w:b/>
      <w:bCs/>
      <w:sz w:val="22"/>
      <w:szCs w:val="22"/>
    </w:rPr>
  </w:style>
  <w:style w:type="character" w:customStyle="1" w:styleId="39">
    <w:name w:val="Heading 7 Char"/>
    <w:link w:val="6"/>
    <w:uiPriority w:val="0"/>
    <w:rPr>
      <w:rFonts w:ascii="Tahoma" w:hAnsi="Tahoma"/>
      <w:b/>
      <w:sz w:val="24"/>
    </w:rPr>
  </w:style>
  <w:style w:type="character" w:customStyle="1" w:styleId="40">
    <w:name w:val="Heading 8 Char"/>
    <w:link w:val="7"/>
    <w:qFormat/>
    <w:uiPriority w:val="0"/>
    <w:rPr>
      <w:rFonts w:ascii="Tahoma" w:hAnsi="Tahoma"/>
      <w:b/>
      <w:sz w:val="24"/>
    </w:rPr>
  </w:style>
  <w:style w:type="character" w:customStyle="1" w:styleId="41">
    <w:name w:val="Heading 9 Char"/>
    <w:link w:val="8"/>
    <w:uiPriority w:val="0"/>
    <w:rPr>
      <w:rFonts w:ascii="Tahoma" w:hAnsi="Tahoma"/>
      <w:b/>
      <w:sz w:val="24"/>
    </w:rPr>
  </w:style>
  <w:style w:type="character" w:customStyle="1" w:styleId="42">
    <w:name w:val="Heading 5 Char"/>
    <w:link w:val="4"/>
    <w:uiPriority w:val="0"/>
    <w:rPr>
      <w:b/>
      <w:bCs/>
      <w:i/>
      <w:iCs/>
      <w:sz w:val="26"/>
      <w:szCs w:val="26"/>
    </w:rPr>
  </w:style>
  <w:style w:type="character" w:customStyle="1" w:styleId="43">
    <w:name w:val="Header Char"/>
    <w:link w:val="20"/>
    <w:qFormat/>
    <w:uiPriority w:val="99"/>
    <w:rPr>
      <w:sz w:val="24"/>
      <w:szCs w:val="24"/>
    </w:rPr>
  </w:style>
  <w:style w:type="character" w:customStyle="1" w:styleId="44">
    <w:name w:val="Title Char"/>
    <w:link w:val="23"/>
    <w:uiPriority w:val="10"/>
    <w:rPr>
      <w:rFonts w:ascii="Century Gothic" w:hAnsi="Century Gothic"/>
      <w:sz w:val="32"/>
      <w:szCs w:val="24"/>
    </w:rPr>
  </w:style>
  <w:style w:type="character" w:customStyle="1" w:styleId="45">
    <w:name w:val="Body Text Indent Char"/>
    <w:link w:val="13"/>
    <w:qFormat/>
    <w:uiPriority w:val="0"/>
    <w:rPr>
      <w:rFonts w:ascii="Tahoma" w:hAnsi="Tahoma"/>
      <w:sz w:val="24"/>
    </w:rPr>
  </w:style>
  <w:style w:type="character" w:customStyle="1" w:styleId="46">
    <w:name w:val="Body Text Indent 3 Char"/>
    <w:link w:val="15"/>
    <w:qFormat/>
    <w:uiPriority w:val="0"/>
    <w:rPr>
      <w:sz w:val="28"/>
    </w:rPr>
  </w:style>
  <w:style w:type="character" w:customStyle="1" w:styleId="47">
    <w:name w:val="Body Text Indent 2 Char"/>
    <w:link w:val="14"/>
    <w:qFormat/>
    <w:uiPriority w:val="0"/>
    <w:rPr>
      <w:rFonts w:ascii="Century Gothic" w:hAnsi="Century Gothic"/>
      <w:sz w:val="24"/>
      <w:szCs w:val="24"/>
    </w:rPr>
  </w:style>
  <w:style w:type="character" w:customStyle="1" w:styleId="48">
    <w:name w:val="Body Text Char"/>
    <w:link w:val="10"/>
    <w:uiPriority w:val="0"/>
    <w:rPr>
      <w:rFonts w:ascii="Century Gothic" w:hAnsi="Century Gothic"/>
      <w:sz w:val="24"/>
      <w:szCs w:val="24"/>
    </w:rPr>
  </w:style>
  <w:style w:type="character" w:customStyle="1" w:styleId="49">
    <w:name w:val="Body Text 3 Char"/>
    <w:link w:val="12"/>
    <w:uiPriority w:val="0"/>
    <w:rPr>
      <w:sz w:val="16"/>
      <w:szCs w:val="16"/>
    </w:rPr>
  </w:style>
  <w:style w:type="character" w:customStyle="1" w:styleId="50">
    <w:name w:val="Plain Text Char"/>
    <w:link w:val="22"/>
    <w:uiPriority w:val="0"/>
    <w:rPr>
      <w:rFonts w:ascii="Courier New" w:hAnsi="Courier New"/>
      <w:bCs/>
      <w:kern w:val="16"/>
    </w:rPr>
  </w:style>
  <w:style w:type="character" w:customStyle="1" w:styleId="51">
    <w:name w:val="Endnote Text Char"/>
    <w:link w:val="18"/>
    <w:uiPriority w:val="0"/>
  </w:style>
  <w:style w:type="character" w:customStyle="1" w:styleId="52">
    <w:name w:val="Body Text 2 Char"/>
    <w:link w:val="11"/>
    <w:qFormat/>
    <w:uiPriority w:val="0"/>
    <w:rPr>
      <w:sz w:val="24"/>
      <w:szCs w:val="24"/>
    </w:rPr>
  </w:style>
  <w:style w:type="paragraph" w:customStyle="1" w:styleId="53">
    <w:name w:val="No Spacing"/>
    <w:qFormat/>
    <w:uiPriority w:val="1"/>
    <w:rPr>
      <w:rFonts w:ascii="Calibri" w:hAnsi="Calibri" w:eastAsia="Times New Roman" w:cs="Times New Roman"/>
      <w:sz w:val="22"/>
      <w:szCs w:val="22"/>
      <w:lang w:val="en-US" w:eastAsia="en-US" w:bidi="ar-SA"/>
    </w:rPr>
  </w:style>
  <w:style w:type="character" w:customStyle="1" w:styleId="54">
    <w:name w:val="Subtle Emphasis"/>
    <w:qFormat/>
    <w:uiPriority w:val="19"/>
    <w:rPr>
      <w:i/>
      <w:iCs/>
      <w:color w:val="80808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EA32D6F-7BE3-4F98-9328-56E374FD990C}">
  <ds:schemaRefs/>
</ds:datastoreItem>
</file>

<file path=docProps/app.xml><?xml version="1.0" encoding="utf-8"?>
<Properties xmlns="http://schemas.openxmlformats.org/officeDocument/2006/extended-properties" xmlns:vt="http://schemas.openxmlformats.org/officeDocument/2006/docPropsVTypes">
  <Template>Normal</Template>
  <Company>Intan Komp</Company>
  <Pages>62</Pages>
  <Words>18219</Words>
  <Characters>103853</Characters>
  <Lines>865</Lines>
  <Paragraphs>243</Paragraphs>
  <TotalTime>0</TotalTime>
  <ScaleCrop>false</ScaleCrop>
  <LinksUpToDate>false</LinksUpToDate>
  <CharactersWithSpaces>121829</CharactersWithSpaces>
  <Application>WPS Office_10.2.0.5996_F1E327BC-269C-435d-A152-05C5408002CA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2017-01-06T07:00:00Z</dcterms:created>
  <dc:creator>Intan</dc:creator>
  <cp:lastModifiedBy>userPC</cp:lastModifiedBy>
  <cp:lastPrinted>2018-03-22T03:48:00Z</cp:lastPrinted>
  <dcterms:modified xsi:type="dcterms:W3CDTF">2018-05-28T03:54:03Z</dcterms:modified>
  <dc:title>Bertemu bule</dc:title>
  <cp:revision>220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1033-10.2.0.5996</vt:lpwstr>
  </property>
</Properties>
</file>